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013826" w14:textId="77777777" w:rsidR="000F67FC" w:rsidRPr="000F67FC" w:rsidRDefault="000F67FC" w:rsidP="000F67FC">
      <w:pPr>
        <w:widowControl w:val="0"/>
        <w:autoSpaceDE w:val="0"/>
        <w:autoSpaceDN w:val="0"/>
        <w:adjustRightInd w:val="0"/>
        <w:spacing w:after="0" w:line="240" w:lineRule="auto"/>
        <w:ind w:left="6237"/>
        <w:rPr>
          <w:rFonts w:ascii="Times New Roman" w:eastAsia="Times New Roman" w:hAnsi="Times New Roman" w:cs="Times New Roman"/>
          <w:b/>
          <w:caps/>
          <w:kern w:val="0"/>
          <w:lang w:eastAsia="ru-RU"/>
          <w14:ligatures w14:val="none"/>
        </w:rPr>
      </w:pPr>
      <w:r w:rsidRPr="000F67FC">
        <w:rPr>
          <w:rFonts w:ascii="Times New Roman" w:eastAsia="Times New Roman" w:hAnsi="Times New Roman" w:cs="Times New Roman"/>
          <w:b/>
          <w:caps/>
          <w:kern w:val="0"/>
          <w:lang w:eastAsia="ru-RU"/>
          <w14:ligatures w14:val="none"/>
        </w:rPr>
        <w:t>«Утверждаю»</w:t>
      </w:r>
    </w:p>
    <w:p w14:paraId="32D41253"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Заместитель директора </w:t>
      </w:r>
    </w:p>
    <w:p w14:paraId="0CCFD232"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proofErr w:type="gramStart"/>
      <w:r w:rsidRPr="000F67FC">
        <w:rPr>
          <w:rFonts w:ascii="Times New Roman" w:eastAsia="Calibri" w:hAnsi="Times New Roman" w:cs="Times New Roman"/>
          <w:kern w:val="0"/>
          <w14:ligatures w14:val="none"/>
        </w:rPr>
        <w:t>по</w:t>
      </w:r>
      <w:proofErr w:type="gramEnd"/>
      <w:r w:rsidRPr="000F67FC">
        <w:rPr>
          <w:rFonts w:ascii="Times New Roman" w:eastAsia="Calibri" w:hAnsi="Times New Roman" w:cs="Times New Roman"/>
          <w:kern w:val="0"/>
          <w14:ligatures w14:val="none"/>
        </w:rPr>
        <w:t xml:space="preserve"> материально-техническому </w:t>
      </w:r>
    </w:p>
    <w:p w14:paraId="1BBF8C0D"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proofErr w:type="gramStart"/>
      <w:r w:rsidRPr="000F67FC">
        <w:rPr>
          <w:rFonts w:ascii="Times New Roman" w:eastAsia="Calibri" w:hAnsi="Times New Roman" w:cs="Times New Roman"/>
          <w:kern w:val="0"/>
          <w14:ligatures w14:val="none"/>
        </w:rPr>
        <w:t>обеспечению</w:t>
      </w:r>
      <w:proofErr w:type="gramEnd"/>
      <w:r w:rsidRPr="000F67FC">
        <w:rPr>
          <w:rFonts w:ascii="Times New Roman" w:eastAsia="Calibri" w:hAnsi="Times New Roman" w:cs="Times New Roman"/>
          <w:kern w:val="0"/>
          <w14:ligatures w14:val="none"/>
        </w:rPr>
        <w:t xml:space="preserve"> МУП «Водоканал»</w:t>
      </w:r>
    </w:p>
    <w:p w14:paraId="1E6C97EE"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p>
    <w:p w14:paraId="470D4AB2" w14:textId="77777777" w:rsidR="000F67FC" w:rsidRPr="000F67FC" w:rsidRDefault="000F67FC" w:rsidP="000F67FC">
      <w:pPr>
        <w:spacing w:after="0" w:line="276" w:lineRule="auto"/>
        <w:ind w:left="6237"/>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_________________ А.В. </w:t>
      </w:r>
      <w:proofErr w:type="spellStart"/>
      <w:r w:rsidRPr="000F67FC">
        <w:rPr>
          <w:rFonts w:ascii="Times New Roman" w:eastAsia="Calibri" w:hAnsi="Times New Roman" w:cs="Times New Roman"/>
          <w:kern w:val="0"/>
          <w14:ligatures w14:val="none"/>
        </w:rPr>
        <w:t>Синяев</w:t>
      </w:r>
      <w:proofErr w:type="spellEnd"/>
    </w:p>
    <w:p w14:paraId="63F76235" w14:textId="77777777" w:rsidR="000F67FC" w:rsidRPr="000F67FC" w:rsidRDefault="000F67FC" w:rsidP="000F67FC">
      <w:pPr>
        <w:widowControl w:val="0"/>
        <w:autoSpaceDE w:val="0"/>
        <w:autoSpaceDN w:val="0"/>
        <w:adjustRightInd w:val="0"/>
        <w:spacing w:after="0" w:line="240" w:lineRule="auto"/>
        <w:ind w:left="6237"/>
        <w:rPr>
          <w:rFonts w:ascii="Times New Roman" w:eastAsia="Times New Roman" w:hAnsi="Times New Roman" w:cs="Times New Roman"/>
          <w:b/>
          <w:kern w:val="0"/>
          <w:sz w:val="24"/>
          <w:szCs w:val="24"/>
          <w:lang w:eastAsia="ru-RU"/>
          <w14:ligatures w14:val="none"/>
        </w:rPr>
      </w:pPr>
      <w:r w:rsidRPr="000F67FC">
        <w:rPr>
          <w:rFonts w:ascii="Times New Roman" w:eastAsia="Calibri" w:hAnsi="Times New Roman" w:cs="Times New Roman"/>
          <w:kern w:val="0"/>
          <w14:ligatures w14:val="none"/>
        </w:rPr>
        <w:t>«      »  _____________  2024г.</w:t>
      </w:r>
    </w:p>
    <w:p w14:paraId="247F7967"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sz w:val="24"/>
          <w:szCs w:val="24"/>
          <w:lang w:eastAsia="ru-RU"/>
          <w14:ligatures w14:val="none"/>
        </w:rPr>
      </w:pPr>
    </w:p>
    <w:p w14:paraId="49611858"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sz w:val="24"/>
          <w:szCs w:val="24"/>
          <w:lang w:eastAsia="ru-RU"/>
          <w14:ligatures w14:val="none"/>
        </w:rPr>
      </w:pPr>
    </w:p>
    <w:p w14:paraId="2CEFBD17"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12"/>
          <w:szCs w:val="12"/>
          <w:lang w:eastAsia="ru-RU"/>
          <w14:ligatures w14:val="none"/>
        </w:rPr>
      </w:pPr>
    </w:p>
    <w:p w14:paraId="0435DC06"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 xml:space="preserve">ИЗВЕЩЕНИЕ О ПРОВЕДЕНИИ ЗАПРОСА КОТИРОВОК </w:t>
      </w:r>
    </w:p>
    <w:p w14:paraId="18112F0A" w14:textId="626C47A0" w:rsidR="00EB1D2E" w:rsidRDefault="000F67FC" w:rsidP="000F67FC">
      <w:pPr>
        <w:widowControl w:val="0"/>
        <w:autoSpaceDE w:val="0"/>
        <w:autoSpaceDN w:val="0"/>
        <w:adjustRightInd w:val="0"/>
        <w:spacing w:after="0" w:line="240" w:lineRule="auto"/>
        <w:ind w:firstLine="709"/>
        <w:jc w:val="center"/>
        <w:rPr>
          <w:rFonts w:ascii="Times New Roman" w:eastAsia="Calibri" w:hAnsi="Times New Roman" w:cs="Times New Roman"/>
          <w:b/>
          <w:kern w:val="0"/>
          <w:sz w:val="24"/>
          <w:szCs w:val="24"/>
          <w14:ligatures w14:val="none"/>
        </w:rPr>
      </w:pPr>
      <w:r w:rsidRPr="000F67FC">
        <w:rPr>
          <w:rFonts w:ascii="Times New Roman" w:eastAsia="Times New Roman" w:hAnsi="Times New Roman" w:cs="Times New Roman"/>
          <w:b/>
          <w:kern w:val="0"/>
          <w:sz w:val="24"/>
          <w:szCs w:val="24"/>
          <w:lang w:eastAsia="ru-RU"/>
          <w14:ligatures w14:val="none"/>
        </w:rPr>
        <w:t>В ЭЛЕКТРОННОЙ ФОРМЕ</w:t>
      </w:r>
      <w:r w:rsidR="0056683B">
        <w:rPr>
          <w:rFonts w:ascii="Times New Roman" w:eastAsia="Times New Roman" w:hAnsi="Times New Roman" w:cs="Times New Roman"/>
          <w:b/>
          <w:kern w:val="0"/>
          <w:sz w:val="24"/>
          <w:szCs w:val="24"/>
          <w:lang w:eastAsia="ru-RU"/>
          <w14:ligatures w14:val="none"/>
        </w:rPr>
        <w:t xml:space="preserve">, </w:t>
      </w:r>
      <w:bookmarkStart w:id="0" w:name="_GoBack"/>
      <w:bookmarkEnd w:id="0"/>
      <w:r w:rsidR="0056683B" w:rsidRPr="0056683B">
        <w:rPr>
          <w:rFonts w:ascii="Times New Roman" w:eastAsia="Times New Roman" w:hAnsi="Times New Roman" w:cs="Times New Roman"/>
          <w:b/>
          <w:kern w:val="0"/>
          <w:sz w:val="24"/>
          <w:szCs w:val="24"/>
          <w:lang w:eastAsia="ru-RU"/>
          <w14:ligatures w14:val="none"/>
        </w:rPr>
        <w:t>УЧАСТНИКАМИ КОТОРОГО МОГУТ БЫТЬ ТОЛЬКО СУБЪЕКТЫ МАЛОГО И СРЕДНЕГО ПРЕДПРИНИМАТЕЛЬСТВА</w:t>
      </w:r>
      <w:r w:rsidRPr="000F67FC">
        <w:rPr>
          <w:rFonts w:ascii="Times New Roman" w:eastAsia="Calibri" w:hAnsi="Times New Roman" w:cs="Times New Roman"/>
          <w:b/>
          <w:kern w:val="0"/>
          <w:sz w:val="24"/>
          <w:szCs w:val="24"/>
          <w14:ligatures w14:val="none"/>
        </w:rPr>
        <w:t xml:space="preserve"> </w:t>
      </w:r>
    </w:p>
    <w:p w14:paraId="281AFFDF" w14:textId="3DE56729" w:rsidR="000F67FC" w:rsidRDefault="000F67FC" w:rsidP="000F67FC">
      <w:pPr>
        <w:widowControl w:val="0"/>
        <w:autoSpaceDE w:val="0"/>
        <w:autoSpaceDN w:val="0"/>
        <w:adjustRightInd w:val="0"/>
        <w:spacing w:after="0" w:line="240" w:lineRule="auto"/>
        <w:ind w:firstLine="709"/>
        <w:jc w:val="center"/>
        <w:rPr>
          <w:rFonts w:ascii="Times New Roman" w:eastAsia="Calibri" w:hAnsi="Times New Roman" w:cs="Times New Roman"/>
          <w:b/>
          <w:kern w:val="0"/>
          <w:sz w:val="24"/>
          <w:szCs w:val="24"/>
          <w:lang w:eastAsia="zh-CN"/>
          <w14:ligatures w14:val="none"/>
        </w:rPr>
      </w:pPr>
      <w:r w:rsidRPr="000F67FC">
        <w:rPr>
          <w:rFonts w:ascii="Times New Roman" w:eastAsia="Calibri" w:hAnsi="Times New Roman" w:cs="Times New Roman"/>
          <w:b/>
          <w:kern w:val="0"/>
          <w:sz w:val="24"/>
          <w:szCs w:val="24"/>
          <w14:ligatures w14:val="none"/>
        </w:rPr>
        <w:t xml:space="preserve">НА ПОСТАВКУ </w:t>
      </w:r>
      <w:r w:rsidR="00384921" w:rsidRPr="00384921">
        <w:rPr>
          <w:rFonts w:ascii="Times New Roman" w:eastAsia="Calibri" w:hAnsi="Times New Roman" w:cs="Times New Roman"/>
          <w:b/>
          <w:kern w:val="0"/>
          <w:sz w:val="24"/>
          <w:szCs w:val="24"/>
          <w:lang w:eastAsia="zh-CN"/>
          <w14:ligatures w14:val="none"/>
        </w:rPr>
        <w:t>АВТОЗАПЧАСТЕЙ ДЛЯ РЕМОНТА АВТОМОБИЛ</w:t>
      </w:r>
      <w:r w:rsidR="00384921">
        <w:rPr>
          <w:rFonts w:ascii="Times New Roman" w:eastAsia="Calibri" w:hAnsi="Times New Roman" w:cs="Times New Roman"/>
          <w:b/>
          <w:kern w:val="0"/>
          <w:sz w:val="24"/>
          <w:szCs w:val="24"/>
          <w:lang w:eastAsia="zh-CN"/>
          <w14:ligatures w14:val="none"/>
        </w:rPr>
        <w:t>ЕЙ ЗИЛ АВТОТРАНСПОРТНОГО УЧАСТКА</w:t>
      </w:r>
    </w:p>
    <w:p w14:paraId="50BB3923" w14:textId="77777777" w:rsidR="001C537B" w:rsidRPr="000F67FC" w:rsidRDefault="001C537B"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8"/>
          <w:szCs w:val="8"/>
          <w:lang w:eastAsia="ru-RU"/>
          <w14:ligatures w14:val="none"/>
        </w:rPr>
      </w:pPr>
    </w:p>
    <w:p w14:paraId="2ED6D173"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
          <w:bCs/>
          <w:kern w:val="0"/>
          <w:lang w:eastAsia="ru-RU"/>
          <w14:ligatures w14:val="none"/>
        </w:rPr>
        <w:t xml:space="preserve">1. Способ осуществления закупки: </w:t>
      </w:r>
      <w:r w:rsidRPr="000F67FC">
        <w:rPr>
          <w:rFonts w:ascii="Times New Roman" w:eastAsia="Times New Roman" w:hAnsi="Times New Roman" w:cs="Times New Roman"/>
          <w:bCs/>
          <w:kern w:val="0"/>
          <w:lang w:eastAsia="ru-RU"/>
          <w14:ligatures w14:val="none"/>
        </w:rPr>
        <w:t>запрос котировок в электронной форме, участниками которого могут быть только субъекты малого и среднего предпринимательства</w:t>
      </w:r>
    </w:p>
    <w:p w14:paraId="022DEE8A"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3724DBBB" w14:textId="77777777" w:rsidR="000F67FC" w:rsidRPr="000F67FC" w:rsidRDefault="000F67FC" w:rsidP="000F67FC">
      <w:pPr>
        <w:keepNext/>
        <w:spacing w:after="0" w:line="240" w:lineRule="auto"/>
        <w:ind w:firstLine="284"/>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2. Сведения о заказчике:</w:t>
      </w:r>
    </w:p>
    <w:p w14:paraId="1C0E663C" w14:textId="77777777"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2.1</w:t>
      </w:r>
      <w:r w:rsidRPr="000F67FC">
        <w:rPr>
          <w:rFonts w:ascii="Times New Roman" w:eastAsia="Times New Roman" w:hAnsi="Times New Roman" w:cs="Times New Roman"/>
          <w:b/>
          <w:kern w:val="0"/>
          <w:lang w:eastAsia="ru-RU"/>
          <w14:ligatures w14:val="none"/>
        </w:rPr>
        <w:t>. Наименование заказчика:</w:t>
      </w: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bCs/>
          <w:kern w:val="0"/>
          <w:lang w:eastAsia="ru-RU"/>
          <w14:ligatures w14:val="none"/>
        </w:rPr>
        <w:t xml:space="preserve">Муниципальное унитарное предприятие «Водоканал» </w:t>
      </w:r>
      <w:proofErr w:type="spellStart"/>
      <w:r w:rsidRPr="000F67FC">
        <w:rPr>
          <w:rFonts w:ascii="Times New Roman" w:eastAsia="Times New Roman" w:hAnsi="Times New Roman" w:cs="Times New Roman"/>
          <w:bCs/>
          <w:kern w:val="0"/>
          <w:lang w:eastAsia="ru-RU"/>
          <w14:ligatures w14:val="none"/>
        </w:rPr>
        <w:t>г.Йошкар</w:t>
      </w:r>
      <w:proofErr w:type="spellEnd"/>
      <w:r w:rsidRPr="000F67FC">
        <w:rPr>
          <w:rFonts w:ascii="Times New Roman" w:eastAsia="Times New Roman" w:hAnsi="Times New Roman" w:cs="Times New Roman"/>
          <w:bCs/>
          <w:kern w:val="0"/>
          <w:lang w:eastAsia="ru-RU"/>
          <w14:ligatures w14:val="none"/>
        </w:rPr>
        <w:t>-Олы» муниципального образования «Город Йошкар-Ола» (сокращенное наименование – МУП «Водоканал»);</w:t>
      </w:r>
    </w:p>
    <w:p w14:paraId="6F74D958"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2.2.</w:t>
      </w:r>
      <w:r w:rsidRPr="000F67FC">
        <w:rPr>
          <w:rFonts w:ascii="Times New Roman" w:eastAsia="Times New Roman" w:hAnsi="Times New Roman" w:cs="Times New Roman"/>
          <w:b/>
          <w:kern w:val="0"/>
          <w:lang w:eastAsia="ru-RU"/>
          <w14:ligatures w14:val="none"/>
        </w:rPr>
        <w:t xml:space="preserve"> Место нахождения: </w:t>
      </w:r>
      <w:r w:rsidRPr="000F67FC">
        <w:rPr>
          <w:rFonts w:ascii="Times New Roman" w:eastAsia="Times New Roman" w:hAnsi="Times New Roman" w:cs="Times New Roman"/>
          <w:kern w:val="0"/>
          <w:lang w:eastAsia="ru-RU"/>
          <w14:ligatures w14:val="none"/>
        </w:rPr>
        <w:t>424039, Республика Марий Эл, г. Йошкар-Ола, ул. Дружбы, д. 2</w:t>
      </w:r>
    </w:p>
    <w:p w14:paraId="70C30518"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2.3.</w:t>
      </w:r>
      <w:r w:rsidRPr="000F67FC">
        <w:rPr>
          <w:rFonts w:ascii="Times New Roman" w:eastAsia="Times New Roman" w:hAnsi="Times New Roman" w:cs="Times New Roman"/>
          <w:b/>
          <w:kern w:val="0"/>
          <w:lang w:eastAsia="ru-RU"/>
          <w14:ligatures w14:val="none"/>
        </w:rPr>
        <w:t xml:space="preserve"> Почтовый адрес: </w:t>
      </w:r>
      <w:r w:rsidRPr="000F67FC">
        <w:rPr>
          <w:rFonts w:ascii="Times New Roman" w:eastAsia="Times New Roman" w:hAnsi="Times New Roman" w:cs="Times New Roman"/>
          <w:kern w:val="0"/>
          <w:lang w:eastAsia="ru-RU"/>
          <w14:ligatures w14:val="none"/>
        </w:rPr>
        <w:t>424039, Республика Марий Эл, г. Йошкар-Ола, ул. Дружбы, д. 2</w:t>
      </w:r>
    </w:p>
    <w:p w14:paraId="04A75AF0"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2.4.</w:t>
      </w:r>
      <w:r w:rsidRPr="000F67FC">
        <w:rPr>
          <w:rFonts w:ascii="Times New Roman" w:eastAsia="Times New Roman" w:hAnsi="Times New Roman" w:cs="Times New Roman"/>
          <w:b/>
          <w:kern w:val="0"/>
          <w:lang w:eastAsia="ru-RU"/>
          <w14:ligatures w14:val="none"/>
        </w:rPr>
        <w:t xml:space="preserve"> Адрес электронной почты: </w:t>
      </w:r>
      <w:r w:rsidRPr="000F67FC">
        <w:rPr>
          <w:rFonts w:ascii="Times New Roman" w:eastAsia="Times New Roman" w:hAnsi="Times New Roman" w:cs="Times New Roman"/>
          <w:kern w:val="0"/>
          <w:lang w:val="en-US" w:eastAsia="ru-RU"/>
          <w14:ligatures w14:val="none"/>
        </w:rPr>
        <w:t>log</w:t>
      </w:r>
      <w:r w:rsidRPr="000F67FC">
        <w:rPr>
          <w:rFonts w:ascii="Times New Roman" w:eastAsia="Times New Roman" w:hAnsi="Times New Roman" w:cs="Times New Roman"/>
          <w:kern w:val="0"/>
          <w:lang w:eastAsia="ru-RU"/>
          <w14:ligatures w14:val="none"/>
        </w:rPr>
        <w:t>@</w:t>
      </w:r>
      <w:proofErr w:type="spellStart"/>
      <w:r w:rsidRPr="000F67FC">
        <w:rPr>
          <w:rFonts w:ascii="Times New Roman" w:eastAsia="Times New Roman" w:hAnsi="Times New Roman" w:cs="Times New Roman"/>
          <w:kern w:val="0"/>
          <w:lang w:val="en-US" w:eastAsia="ru-RU"/>
          <w14:ligatures w14:val="none"/>
        </w:rPr>
        <w:t>vod</w:t>
      </w:r>
      <w:proofErr w:type="spellEnd"/>
      <w:r w:rsidRPr="000F67FC">
        <w:rPr>
          <w:rFonts w:ascii="Times New Roman" w:eastAsia="Times New Roman" w:hAnsi="Times New Roman" w:cs="Times New Roman"/>
          <w:kern w:val="0"/>
          <w:lang w:eastAsia="ru-RU"/>
          <w14:ligatures w14:val="none"/>
        </w:rPr>
        <w:t>12.</w:t>
      </w:r>
      <w:proofErr w:type="spellStart"/>
      <w:r w:rsidRPr="000F67FC">
        <w:rPr>
          <w:rFonts w:ascii="Times New Roman" w:eastAsia="Times New Roman" w:hAnsi="Times New Roman" w:cs="Times New Roman"/>
          <w:kern w:val="0"/>
          <w:lang w:val="en-US" w:eastAsia="ru-RU"/>
          <w14:ligatures w14:val="none"/>
        </w:rPr>
        <w:t>ru</w:t>
      </w:r>
      <w:proofErr w:type="spellEnd"/>
    </w:p>
    <w:p w14:paraId="23586E59" w14:textId="77777777" w:rsidR="000F67FC" w:rsidRPr="000F67FC" w:rsidRDefault="000F67FC" w:rsidP="000F67FC">
      <w:pPr>
        <w:widowControl w:val="0"/>
        <w:autoSpaceDE w:val="0"/>
        <w:autoSpaceDN w:val="0"/>
        <w:adjustRightInd w:val="0"/>
        <w:spacing w:after="0" w:line="240" w:lineRule="auto"/>
        <w:ind w:firstLine="284"/>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2.5.</w:t>
      </w:r>
      <w:r w:rsidRPr="000F67FC">
        <w:rPr>
          <w:rFonts w:ascii="Times New Roman" w:eastAsia="Times New Roman" w:hAnsi="Times New Roman" w:cs="Times New Roman"/>
          <w:b/>
          <w:kern w:val="0"/>
          <w:lang w:eastAsia="ru-RU"/>
          <w14:ligatures w14:val="none"/>
        </w:rPr>
        <w:t xml:space="preserve"> Номер контактного телефона: </w:t>
      </w:r>
      <w:r w:rsidRPr="000F67FC">
        <w:rPr>
          <w:rFonts w:ascii="Times New Roman" w:eastAsia="Times New Roman" w:hAnsi="Times New Roman" w:cs="Times New Roman"/>
          <w:kern w:val="0"/>
          <w:lang w:eastAsia="ru-RU"/>
          <w14:ligatures w14:val="none"/>
        </w:rPr>
        <w:t>(8362) 64-57-62</w:t>
      </w:r>
    </w:p>
    <w:p w14:paraId="128E18E9" w14:textId="466A4EF4" w:rsidR="000F67FC" w:rsidRPr="000F67FC" w:rsidRDefault="000F67FC"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2.6.</w:t>
      </w:r>
      <w:r w:rsidRPr="000F67FC">
        <w:rPr>
          <w:rFonts w:ascii="Times New Roman" w:eastAsia="Times New Roman" w:hAnsi="Times New Roman" w:cs="Times New Roman"/>
          <w:b/>
          <w:kern w:val="0"/>
          <w:lang w:eastAsia="ru-RU"/>
          <w14:ligatures w14:val="none"/>
        </w:rPr>
        <w:t xml:space="preserve"> Ответственное лицо за размещение закупки: </w:t>
      </w:r>
      <w:r w:rsidR="001C537B">
        <w:rPr>
          <w:rFonts w:ascii="Times New Roman" w:eastAsia="Times New Roman" w:hAnsi="Times New Roman" w:cs="Times New Roman"/>
          <w:kern w:val="0"/>
          <w:lang w:eastAsia="ru-RU"/>
          <w14:ligatures w14:val="none"/>
        </w:rPr>
        <w:t>Григорьева Екатерина Геннадьевна</w:t>
      </w:r>
    </w:p>
    <w:p w14:paraId="705E6E8B" w14:textId="469728C9"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3. </w:t>
      </w:r>
      <w:r w:rsidRPr="000F67FC">
        <w:rPr>
          <w:rFonts w:ascii="Times New Roman" w:eastAsia="Times New Roman" w:hAnsi="Times New Roman" w:cs="Times New Roman"/>
          <w:b/>
          <w:kern w:val="0"/>
          <w:u w:val="single"/>
          <w:lang w:eastAsia="ru-RU"/>
          <w14:ligatures w14:val="none"/>
        </w:rPr>
        <w:t>Предмет договора:</w:t>
      </w:r>
      <w:r w:rsidRPr="000F67FC">
        <w:rPr>
          <w:rFonts w:ascii="Times New Roman" w:eastAsia="Times New Roman" w:hAnsi="Times New Roman" w:cs="Times New Roman"/>
          <w:bCs/>
          <w:kern w:val="0"/>
          <w:u w:val="single"/>
          <w:lang w:eastAsia="ru-RU"/>
          <w14:ligatures w14:val="none"/>
        </w:rPr>
        <w:t xml:space="preserve"> </w:t>
      </w:r>
      <w:r w:rsidRPr="001C537B">
        <w:rPr>
          <w:rFonts w:ascii="Times New Roman" w:eastAsia="Times New Roman" w:hAnsi="Times New Roman" w:cs="Times New Roman"/>
          <w:b/>
          <w:kern w:val="0"/>
          <w:u w:val="single"/>
          <w:lang w:eastAsia="ru-RU"/>
          <w14:ligatures w14:val="none"/>
        </w:rPr>
        <w:t xml:space="preserve">Поставка </w:t>
      </w:r>
      <w:r w:rsidR="00384921" w:rsidRPr="00384921">
        <w:rPr>
          <w:rFonts w:ascii="Times New Roman" w:eastAsia="Calibri" w:hAnsi="Times New Roman" w:cs="Times New Roman"/>
          <w:b/>
          <w:kern w:val="0"/>
          <w:u w:val="single"/>
          <w:lang w:eastAsia="zh-CN"/>
          <w14:ligatures w14:val="none"/>
        </w:rPr>
        <w:t>автозапчастей для ремонта автомобилей ЗИЛ автотранспортного участка</w:t>
      </w:r>
      <w:r w:rsidRPr="000F67FC">
        <w:rPr>
          <w:rFonts w:ascii="Times New Roman" w:eastAsia="Times New Roman" w:hAnsi="Times New Roman" w:cs="Times New Roman"/>
          <w:b/>
          <w:kern w:val="0"/>
          <w:lang w:eastAsia="ru-RU"/>
          <w14:ligatures w14:val="none"/>
        </w:rPr>
        <w:t>;</w:t>
      </w:r>
    </w:p>
    <w:p w14:paraId="71C3CAC5" w14:textId="77777777"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ОКПД 2: 29.32.30.390 Части и принадлежности для автотранспортных средств прочие, не включенные в другие группировки;</w:t>
      </w:r>
    </w:p>
    <w:p w14:paraId="7F46E691" w14:textId="77777777"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ОКВЭД 2: 29.32.3 Производство частей и принадлежностей для автотранспортных средств, не включенных в другие группировки.</w:t>
      </w:r>
    </w:p>
    <w:p w14:paraId="7E34393E" w14:textId="14142F9D" w:rsidR="000F67FC" w:rsidRPr="000F67FC" w:rsidRDefault="000F67FC" w:rsidP="000F67FC">
      <w:pPr>
        <w:widowControl w:val="0"/>
        <w:suppressLineNumbers/>
        <w:tabs>
          <w:tab w:val="center" w:pos="4677"/>
          <w:tab w:val="right" w:pos="9355"/>
        </w:tabs>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3.1.</w:t>
      </w:r>
      <w:r w:rsidRPr="000F67FC">
        <w:rPr>
          <w:rFonts w:ascii="Times New Roman" w:eastAsia="Times New Roman" w:hAnsi="Times New Roman" w:cs="Times New Roman"/>
          <w:b/>
          <w:kern w:val="0"/>
          <w:lang w:eastAsia="ru-RU"/>
          <w14:ligatures w14:val="none"/>
        </w:rPr>
        <w:t xml:space="preserve"> Количество поставляемого товара: </w:t>
      </w:r>
      <w:r w:rsidR="008D53DF" w:rsidRPr="008D53DF">
        <w:rPr>
          <w:rFonts w:ascii="Times New Roman" w:eastAsia="Times New Roman" w:hAnsi="Times New Roman" w:cs="Times New Roman"/>
          <w:bCs/>
          <w:kern w:val="0"/>
          <w:lang w:eastAsia="ru-RU"/>
          <w14:ligatures w14:val="none"/>
        </w:rPr>
        <w:t>Количество Товара определяется на основании заявок Заказчика. В любом случае общее количество Товара ограничивается исходя из максимального значения цены</w:t>
      </w:r>
      <w:r w:rsidR="001C537B">
        <w:rPr>
          <w:rFonts w:ascii="Times New Roman" w:eastAsia="Times New Roman" w:hAnsi="Times New Roman" w:cs="Times New Roman"/>
          <w:bCs/>
          <w:kern w:val="0"/>
          <w:lang w:eastAsia="ru-RU"/>
          <w14:ligatures w14:val="none"/>
        </w:rPr>
        <w:t xml:space="preserve"> Договора и цены единицы товара</w:t>
      </w:r>
      <w:r w:rsidRPr="000F67FC">
        <w:rPr>
          <w:rFonts w:ascii="Times New Roman" w:eastAsia="Times New Roman" w:hAnsi="Times New Roman" w:cs="Times New Roman"/>
          <w:b/>
          <w:kern w:val="0"/>
          <w:lang w:eastAsia="ru-RU"/>
          <w14:ligatures w14:val="none"/>
        </w:rPr>
        <w:t>;</w:t>
      </w:r>
    </w:p>
    <w:p w14:paraId="3484F0F7"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3.2.</w:t>
      </w:r>
      <w:r w:rsidRPr="000F67FC">
        <w:rPr>
          <w:rFonts w:ascii="Times New Roman" w:eastAsia="Times New Roman" w:hAnsi="Times New Roman" w:cs="Times New Roman"/>
          <w:b/>
          <w:bCs/>
          <w:kern w:val="0"/>
          <w:lang w:eastAsia="ru-RU"/>
          <w14:ligatures w14:val="none"/>
        </w:rPr>
        <w:t xml:space="preserve"> Краткое описание предмета закупки:</w:t>
      </w:r>
      <w:r w:rsidRPr="000F67FC">
        <w:rPr>
          <w:rFonts w:ascii="Times New Roman" w:eastAsia="Times New Roman" w:hAnsi="Times New Roman" w:cs="Times New Roman"/>
          <w:bCs/>
          <w:kern w:val="0"/>
          <w:lang w:eastAsia="ru-RU"/>
          <w14:ligatures w14:val="none"/>
        </w:rPr>
        <w:t xml:space="preserve"> Подробное описание предмета закупки содержится в Приложении 2 «Техническое задание» настоящего извещения.</w:t>
      </w:r>
    </w:p>
    <w:p w14:paraId="6B1D0DDE"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bCs/>
          <w:kern w:val="0"/>
          <w:highlight w:val="yellow"/>
          <w:lang w:eastAsia="ru-RU"/>
          <w14:ligatures w14:val="none"/>
        </w:rPr>
      </w:pPr>
      <w:r w:rsidRPr="000F67FC">
        <w:rPr>
          <w:rFonts w:ascii="Times New Roman" w:eastAsia="Times New Roman" w:hAnsi="Times New Roman" w:cs="Times New Roman"/>
          <w:kern w:val="0"/>
          <w:lang w:eastAsia="ru-RU"/>
          <w14:ligatures w14:val="none"/>
        </w:rPr>
        <w:t>3.3</w:t>
      </w:r>
      <w:r w:rsidRPr="000F67FC">
        <w:rPr>
          <w:rFonts w:ascii="Times New Roman" w:eastAsia="Times New Roman" w:hAnsi="Times New Roman" w:cs="Times New Roman"/>
          <w:kern w:val="0"/>
          <w:sz w:val="20"/>
          <w:szCs w:val="20"/>
          <w:lang w:eastAsia="ru-RU"/>
          <w14:ligatures w14:val="none"/>
        </w:rPr>
        <w:t xml:space="preserve">. </w:t>
      </w:r>
      <w:r w:rsidRPr="000F67FC">
        <w:rPr>
          <w:rFonts w:ascii="Times New Roman" w:eastAsia="Times New Roman" w:hAnsi="Times New Roman" w:cs="Times New Roman"/>
          <w:b/>
          <w:kern w:val="0"/>
          <w:lang w:eastAsia="ru-RU"/>
          <w14:ligatures w14:val="none"/>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w:t>
      </w:r>
      <w:r w:rsidRPr="000F67FC">
        <w:rPr>
          <w:rFonts w:ascii="Times New Roman" w:eastAsia="Times New Roman" w:hAnsi="Times New Roman" w:cs="Times New Roman"/>
          <w:bCs/>
          <w:kern w:val="0"/>
          <w:lang w:eastAsia="ru-RU"/>
          <w14:ligatures w14:val="none"/>
        </w:rPr>
        <w:t>содержится в Приложении 2 «Техническое задание» настоящего извещения.</w:t>
      </w:r>
    </w:p>
    <w:p w14:paraId="54A9EB31" w14:textId="77777777" w:rsidR="000F67FC" w:rsidRPr="000F67FC" w:rsidRDefault="000F67FC" w:rsidP="000F67FC">
      <w:pPr>
        <w:keepNext/>
        <w:spacing w:after="0" w:line="240" w:lineRule="auto"/>
        <w:ind w:firstLine="284"/>
        <w:jc w:val="both"/>
        <w:outlineLvl w:val="0"/>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4. Место поставки товара, выполнения работ, оказания услуг:</w:t>
      </w:r>
      <w:r w:rsidRPr="000F67FC">
        <w:rPr>
          <w:rFonts w:ascii="Times New Roman" w:eastAsia="Times New Roman" w:hAnsi="Times New Roman" w:cs="Times New Roman"/>
          <w:kern w:val="0"/>
          <w:lang w:eastAsia="ru-RU"/>
          <w14:ligatures w14:val="none"/>
        </w:rPr>
        <w:t xml:space="preserve"> РМЭ, г. Йошкар-Ола, ул. Дружбы, д. 2;</w:t>
      </w:r>
    </w:p>
    <w:p w14:paraId="15B0A639" w14:textId="44AA3A5E"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8D53DF">
        <w:rPr>
          <w:rFonts w:ascii="Times New Roman" w:eastAsia="Times New Roman" w:hAnsi="Times New Roman" w:cs="Times New Roman"/>
          <w:b/>
          <w:kern w:val="0"/>
          <w:lang w:eastAsia="ru-RU"/>
          <w14:ligatures w14:val="none"/>
        </w:rPr>
        <w:t xml:space="preserve">5. Срок </w:t>
      </w:r>
      <w:r w:rsidRPr="008D53DF">
        <w:rPr>
          <w:rFonts w:ascii="Times New Roman" w:eastAsia="Times New Roman" w:hAnsi="Times New Roman" w:cs="Times New Roman"/>
          <w:b/>
          <w:bCs/>
          <w:kern w:val="0"/>
          <w:lang w:eastAsia="ru-RU"/>
          <w14:ligatures w14:val="none"/>
        </w:rPr>
        <w:t>поставки товара, выполнения работ, оказания услуг</w:t>
      </w:r>
      <w:r w:rsidRPr="008D53DF">
        <w:rPr>
          <w:rFonts w:ascii="Times New Roman" w:eastAsia="Times New Roman" w:hAnsi="Times New Roman" w:cs="Times New Roman"/>
          <w:b/>
          <w:kern w:val="0"/>
          <w:lang w:eastAsia="ru-RU"/>
          <w14:ligatures w14:val="none"/>
        </w:rPr>
        <w:t>:</w:t>
      </w:r>
      <w:r w:rsidRPr="008D53DF">
        <w:rPr>
          <w:rFonts w:ascii="Times New Roman" w:eastAsia="Times New Roman" w:hAnsi="Times New Roman" w:cs="Times New Roman"/>
          <w:kern w:val="0"/>
          <w:lang w:eastAsia="ru-RU"/>
          <w14:ligatures w14:val="none"/>
        </w:rPr>
        <w:t xml:space="preserve"> </w:t>
      </w:r>
      <w:r w:rsidR="001C537B" w:rsidRPr="001C537B">
        <w:rPr>
          <w:rFonts w:ascii="Times New Roman" w:eastAsia="Times New Roman" w:hAnsi="Times New Roman" w:cs="Times New Roman"/>
          <w:kern w:val="0"/>
          <w:position w:val="-1"/>
          <w:lang w:eastAsia="ru-RU"/>
          <w14:ligatures w14:val="none"/>
        </w:rPr>
        <w:t>Поставка Товара осуществляется партиями с момента заключения Договора по 31 декабря 2025 года в течение 1 (одного) рабочего дня с момента подачи заявки Заказчиком</w:t>
      </w:r>
      <w:r w:rsidR="008D53DF" w:rsidRPr="008D53DF">
        <w:rPr>
          <w:rFonts w:ascii="Times New Roman" w:eastAsia="Times New Roman" w:hAnsi="Times New Roman" w:cs="Times New Roman"/>
          <w:kern w:val="0"/>
          <w:lang w:eastAsia="ru-RU"/>
          <w14:ligatures w14:val="none"/>
        </w:rPr>
        <w:t>.</w:t>
      </w:r>
    </w:p>
    <w:p w14:paraId="34E59001" w14:textId="33A62B3F"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8D53DF">
        <w:rPr>
          <w:rFonts w:ascii="Times New Roman" w:eastAsia="Times New Roman" w:hAnsi="Times New Roman" w:cs="Times New Roman"/>
          <w:b/>
          <w:kern w:val="0"/>
          <w:lang w:eastAsia="ru-RU"/>
          <w14:ligatures w14:val="none"/>
        </w:rPr>
        <w:t xml:space="preserve">6 </w:t>
      </w:r>
      <w:r w:rsidR="000F67FC" w:rsidRPr="000F67FC">
        <w:rPr>
          <w:rFonts w:ascii="Times New Roman" w:eastAsia="Times New Roman" w:hAnsi="Times New Roman" w:cs="Times New Roman"/>
          <w:b/>
          <w:kern w:val="0"/>
          <w:lang w:eastAsia="ru-RU"/>
          <w14:ligatures w14:val="none"/>
        </w:rPr>
        <w:t xml:space="preserve">Условия </w:t>
      </w:r>
      <w:r w:rsidR="000F67FC" w:rsidRPr="000F67FC">
        <w:rPr>
          <w:rFonts w:ascii="Times New Roman" w:eastAsia="Times New Roman" w:hAnsi="Times New Roman" w:cs="Times New Roman"/>
          <w:b/>
          <w:bCs/>
          <w:kern w:val="0"/>
          <w:lang w:eastAsia="ru-RU"/>
          <w14:ligatures w14:val="none"/>
        </w:rPr>
        <w:t>поставки товара, выполнения работ, оказания услуг</w:t>
      </w:r>
      <w:r w:rsidR="000F67FC" w:rsidRPr="000F67FC">
        <w:rPr>
          <w:rFonts w:ascii="Times New Roman" w:eastAsia="Times New Roman" w:hAnsi="Times New Roman" w:cs="Times New Roman"/>
          <w:b/>
          <w:kern w:val="0"/>
          <w:lang w:eastAsia="ru-RU"/>
          <w14:ligatures w14:val="none"/>
        </w:rPr>
        <w:t xml:space="preserve">: </w:t>
      </w:r>
      <w:r w:rsidR="000F67FC" w:rsidRPr="000F67FC">
        <w:rPr>
          <w:rFonts w:ascii="Times New Roman" w:eastAsia="Times New Roman" w:hAnsi="Times New Roman" w:cs="Times New Roman"/>
          <w:kern w:val="0"/>
          <w:lang w:eastAsia="ru-RU"/>
          <w14:ligatures w14:val="none"/>
        </w:rPr>
        <w:t>Погрузка и доставка товара осуществляется силами и средствами Поставщика до склада Заказчика и входит в стоимость товара. При наличии склада в пределах города Йошкар-Олы возможен самовывоз Товара Заказчиком.</w:t>
      </w:r>
    </w:p>
    <w:p w14:paraId="65D25226" w14:textId="0F5DAE4D" w:rsidR="000F67FC" w:rsidRPr="000F67FC" w:rsidRDefault="008D53DF" w:rsidP="000F67FC">
      <w:pPr>
        <w:keepNext/>
        <w:spacing w:after="0" w:line="240" w:lineRule="auto"/>
        <w:ind w:firstLine="284"/>
        <w:jc w:val="both"/>
        <w:outlineLvl w:val="0"/>
        <w:rPr>
          <w:rFonts w:ascii="Times New Roman" w:eastAsia="Times New Roman" w:hAnsi="Times New Roman" w:cs="Times New Roman"/>
          <w:b/>
          <w:bCs/>
          <w:kern w:val="0"/>
          <w:lang w:eastAsia="ru-RU"/>
          <w14:ligatures w14:val="none"/>
        </w:rPr>
      </w:pPr>
      <w:r w:rsidRPr="008D53DF">
        <w:rPr>
          <w:rFonts w:ascii="Times New Roman" w:eastAsia="Times New Roman" w:hAnsi="Times New Roman" w:cs="Times New Roman"/>
          <w:b/>
          <w:bCs/>
          <w:kern w:val="0"/>
          <w:lang w:eastAsia="ru-RU"/>
          <w14:ligatures w14:val="none"/>
        </w:rPr>
        <w:t>7</w:t>
      </w:r>
      <w:r w:rsidR="000F67FC" w:rsidRPr="000F67FC">
        <w:rPr>
          <w:rFonts w:ascii="Times New Roman" w:eastAsia="Times New Roman" w:hAnsi="Times New Roman" w:cs="Times New Roman"/>
          <w:b/>
          <w:bCs/>
          <w:kern w:val="0"/>
          <w:lang w:eastAsia="ru-RU"/>
          <w14:ligatures w14:val="none"/>
        </w:rPr>
        <w:t xml:space="preserve">.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w:t>
      </w:r>
      <w:r w:rsidR="000F67FC" w:rsidRPr="000F67FC">
        <w:rPr>
          <w:rFonts w:ascii="Times New Roman" w:eastAsia="Times New Roman" w:hAnsi="Times New Roman" w:cs="Times New Roman"/>
          <w:b/>
          <w:bCs/>
          <w:kern w:val="0"/>
          <w:lang w:eastAsia="ru-RU"/>
          <w14:ligatures w14:val="none"/>
        </w:rPr>
        <w:lastRenderedPageBreak/>
        <w:t xml:space="preserve">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519D9C3D" w14:textId="77777777" w:rsidR="000F67FC" w:rsidRDefault="000F67FC" w:rsidP="000F67FC">
      <w:pPr>
        <w:keepNext/>
        <w:spacing w:after="0" w:line="240" w:lineRule="auto"/>
        <w:ind w:firstLine="284"/>
        <w:jc w:val="both"/>
        <w:outlineLvl w:val="0"/>
        <w:rPr>
          <w:rFonts w:ascii="Times New Roman" w:eastAsia="Times New Roman" w:hAnsi="Times New Roman" w:cs="Times New Roman"/>
          <w:b/>
          <w:bCs/>
          <w:kern w:val="0"/>
          <w:u w:val="single"/>
          <w:lang w:eastAsia="ru-RU"/>
          <w14:ligatures w14:val="none"/>
        </w:rPr>
      </w:pPr>
    </w:p>
    <w:p w14:paraId="50A66933" w14:textId="3B3DB132" w:rsidR="000F67FC" w:rsidRDefault="000F67FC" w:rsidP="000F67FC">
      <w:pPr>
        <w:keepNext/>
        <w:spacing w:after="0" w:line="240" w:lineRule="auto"/>
        <w:ind w:firstLine="284"/>
        <w:jc w:val="both"/>
        <w:outlineLvl w:val="0"/>
        <w:rPr>
          <w:rFonts w:ascii="Times New Roman" w:eastAsia="Times New Roman" w:hAnsi="Times New Roman" w:cs="Times New Roman"/>
          <w:b/>
          <w:kern w:val="0"/>
          <w:u w:val="single"/>
          <w:lang w:eastAsia="ru-RU"/>
          <w14:ligatures w14:val="none"/>
        </w:rPr>
      </w:pPr>
      <w:r w:rsidRPr="000F67FC">
        <w:rPr>
          <w:rFonts w:ascii="Times New Roman" w:eastAsia="Times New Roman" w:hAnsi="Times New Roman" w:cs="Times New Roman"/>
          <w:b/>
          <w:bCs/>
          <w:kern w:val="0"/>
          <w:u w:val="single"/>
          <w:lang w:eastAsia="ru-RU"/>
          <w14:ligatures w14:val="none"/>
        </w:rPr>
        <w:t xml:space="preserve">Максимальное значение цены договора </w:t>
      </w:r>
      <w:r w:rsidR="00384921">
        <w:rPr>
          <w:rFonts w:ascii="Times New Roman" w:eastAsia="Times New Roman" w:hAnsi="Times New Roman" w:cs="Times New Roman"/>
          <w:b/>
          <w:bCs/>
          <w:kern w:val="0"/>
          <w:u w:val="single"/>
          <w:lang w:eastAsia="ru-RU"/>
          <w14:ligatures w14:val="none"/>
        </w:rPr>
        <w:t>800 000</w:t>
      </w:r>
      <w:r w:rsidRPr="000F67FC">
        <w:rPr>
          <w:rFonts w:ascii="Times New Roman" w:eastAsia="Times New Roman" w:hAnsi="Times New Roman" w:cs="Times New Roman"/>
          <w:b/>
          <w:bCs/>
          <w:kern w:val="0"/>
          <w:u w:val="single"/>
          <w:lang w:eastAsia="ru-RU"/>
          <w14:ligatures w14:val="none"/>
        </w:rPr>
        <w:t xml:space="preserve"> (</w:t>
      </w:r>
      <w:r w:rsidR="00384921">
        <w:rPr>
          <w:rFonts w:ascii="Times New Roman" w:eastAsia="Times New Roman" w:hAnsi="Times New Roman" w:cs="Times New Roman"/>
          <w:b/>
          <w:bCs/>
          <w:kern w:val="0"/>
          <w:u w:val="single"/>
          <w:lang w:eastAsia="ru-RU"/>
          <w14:ligatures w14:val="none"/>
        </w:rPr>
        <w:t xml:space="preserve">Восемьсот </w:t>
      </w:r>
      <w:r w:rsidR="001C537B">
        <w:rPr>
          <w:rFonts w:ascii="Times New Roman" w:eastAsia="Times New Roman" w:hAnsi="Times New Roman" w:cs="Times New Roman"/>
          <w:b/>
          <w:bCs/>
          <w:kern w:val="0"/>
          <w:u w:val="single"/>
          <w:lang w:eastAsia="ru-RU"/>
          <w14:ligatures w14:val="none"/>
        </w:rPr>
        <w:t>тысяч</w:t>
      </w:r>
      <w:r w:rsidRPr="000F67FC">
        <w:rPr>
          <w:rFonts w:ascii="Times New Roman" w:eastAsia="Times New Roman" w:hAnsi="Times New Roman" w:cs="Times New Roman"/>
          <w:b/>
          <w:bCs/>
          <w:kern w:val="0"/>
          <w:u w:val="single"/>
          <w:lang w:eastAsia="ru-RU"/>
          <w14:ligatures w14:val="none"/>
        </w:rPr>
        <w:t>) руб. 00 коп.</w:t>
      </w:r>
      <w:r w:rsidRPr="000F67FC">
        <w:rPr>
          <w:rFonts w:ascii="Times New Roman" w:eastAsia="Times New Roman" w:hAnsi="Times New Roman" w:cs="Times New Roman"/>
          <w:b/>
          <w:kern w:val="0"/>
          <w:u w:val="single"/>
          <w:lang w:eastAsia="ru-RU"/>
          <w14:ligatures w14:val="none"/>
        </w:rPr>
        <w:t xml:space="preserve"> </w:t>
      </w:r>
    </w:p>
    <w:p w14:paraId="5F63AE72" w14:textId="01E77E6B" w:rsid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Максимальное значение цены договора </w:t>
      </w:r>
      <w:r w:rsidR="008D53DF" w:rsidRPr="008D53DF">
        <w:rPr>
          <w:rFonts w:ascii="Times New Roman" w:eastAsia="Times New Roman" w:hAnsi="Times New Roman" w:cs="Times New Roman"/>
          <w:bCs/>
          <w:kern w:val="0"/>
          <w:lang w:eastAsia="ru-RU"/>
          <w14:ligatures w14:val="none"/>
        </w:rPr>
        <w:t>(</w:t>
      </w:r>
      <w:r w:rsidRPr="000F67FC">
        <w:rPr>
          <w:rFonts w:ascii="Times New Roman" w:eastAsia="Times New Roman" w:hAnsi="Times New Roman" w:cs="Times New Roman"/>
          <w:bCs/>
          <w:kern w:val="0"/>
          <w:lang w:eastAsia="ru-RU"/>
          <w14:ligatures w14:val="none"/>
        </w:rPr>
        <w:t>объем финансового обеспечения</w:t>
      </w:r>
      <w:r w:rsidR="008D53DF" w:rsidRPr="008D53DF">
        <w:rPr>
          <w:rFonts w:ascii="Times New Roman" w:eastAsia="Times New Roman" w:hAnsi="Times New Roman" w:cs="Times New Roman"/>
          <w:bCs/>
          <w:kern w:val="0"/>
          <w:lang w:eastAsia="ru-RU"/>
          <w14:ligatures w14:val="none"/>
        </w:rPr>
        <w:t>)</w:t>
      </w:r>
      <w:r w:rsidRPr="000F67FC">
        <w:rPr>
          <w:rFonts w:ascii="Times New Roman" w:eastAsia="Times New Roman" w:hAnsi="Times New Roman" w:cs="Times New Roman"/>
          <w:bCs/>
          <w:kern w:val="0"/>
          <w:lang w:eastAsia="ru-RU"/>
          <w14:ligatures w14:val="none"/>
        </w:rPr>
        <w:t xml:space="preserve"> – предел, выше которого закупать продукцию по цене за единицу нельзя.</w:t>
      </w:r>
    </w:p>
    <w:p w14:paraId="3B424BE9" w14:textId="77777777" w:rsidR="000F67FC" w:rsidRDefault="000F67FC"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p>
    <w:p w14:paraId="6C542D93" w14:textId="45F2406C" w:rsidR="000F67FC" w:rsidRDefault="005F1015" w:rsidP="000F67FC">
      <w:pPr>
        <w:keepNext/>
        <w:spacing w:after="0" w:line="240" w:lineRule="auto"/>
        <w:ind w:firstLine="284"/>
        <w:jc w:val="both"/>
        <w:outlineLvl w:val="0"/>
        <w:rPr>
          <w:rFonts w:ascii="Times New Roman" w:eastAsia="Times New Roman" w:hAnsi="Times New Roman" w:cs="Times New Roman"/>
          <w:b/>
          <w:kern w:val="0"/>
          <w:u w:val="single"/>
          <w:lang w:eastAsia="ru-RU"/>
          <w14:ligatures w14:val="none"/>
        </w:rPr>
      </w:pPr>
      <w:r>
        <w:rPr>
          <w:rFonts w:ascii="Times New Roman" w:eastAsia="Times New Roman" w:hAnsi="Times New Roman" w:cs="Times New Roman"/>
          <w:b/>
          <w:kern w:val="0"/>
          <w:u w:val="single"/>
          <w:lang w:eastAsia="ru-RU"/>
          <w14:ligatures w14:val="none"/>
        </w:rPr>
        <w:t>Н</w:t>
      </w:r>
      <w:r w:rsidRPr="005F1015">
        <w:rPr>
          <w:rFonts w:ascii="Times New Roman" w:eastAsia="Times New Roman" w:hAnsi="Times New Roman" w:cs="Times New Roman"/>
          <w:b/>
          <w:kern w:val="0"/>
          <w:u w:val="single"/>
          <w:lang w:eastAsia="ru-RU"/>
          <w14:ligatures w14:val="none"/>
        </w:rPr>
        <w:t>ачальная (максимальная) сумма цен единиц товаров</w:t>
      </w:r>
      <w:r w:rsidR="000F67FC" w:rsidRPr="000F67FC">
        <w:rPr>
          <w:rFonts w:ascii="Times New Roman" w:eastAsia="Times New Roman" w:hAnsi="Times New Roman" w:cs="Times New Roman"/>
          <w:b/>
          <w:kern w:val="0"/>
          <w:u w:val="single"/>
          <w:lang w:eastAsia="ru-RU"/>
          <w14:ligatures w14:val="none"/>
        </w:rPr>
        <w:t xml:space="preserve"> – </w:t>
      </w:r>
      <w:r w:rsidR="00B126AF">
        <w:rPr>
          <w:rFonts w:ascii="Times New Roman" w:eastAsia="Times New Roman" w:hAnsi="Times New Roman" w:cs="Times New Roman"/>
          <w:b/>
          <w:kern w:val="0"/>
          <w:u w:val="single"/>
          <w:lang w:eastAsia="ru-RU"/>
          <w14:ligatures w14:val="none"/>
        </w:rPr>
        <w:t>514 2</w:t>
      </w:r>
      <w:r w:rsidR="00384921">
        <w:rPr>
          <w:rFonts w:ascii="Times New Roman" w:eastAsia="Times New Roman" w:hAnsi="Times New Roman" w:cs="Times New Roman"/>
          <w:b/>
          <w:kern w:val="0"/>
          <w:u w:val="single"/>
          <w:lang w:eastAsia="ru-RU"/>
          <w14:ligatures w14:val="none"/>
        </w:rPr>
        <w:t>22</w:t>
      </w:r>
      <w:r w:rsidR="000F67FC" w:rsidRPr="000F67FC">
        <w:rPr>
          <w:rFonts w:ascii="Times New Roman" w:eastAsia="Times New Roman" w:hAnsi="Times New Roman" w:cs="Times New Roman"/>
          <w:b/>
          <w:kern w:val="0"/>
          <w:u w:val="single"/>
          <w:lang w:eastAsia="ru-RU"/>
          <w14:ligatures w14:val="none"/>
        </w:rPr>
        <w:t xml:space="preserve"> (</w:t>
      </w:r>
      <w:r w:rsidR="00384921">
        <w:rPr>
          <w:rFonts w:ascii="Times New Roman" w:eastAsia="Times New Roman" w:hAnsi="Times New Roman" w:cs="Times New Roman"/>
          <w:b/>
          <w:kern w:val="0"/>
          <w:u w:val="single"/>
          <w:lang w:eastAsia="ru-RU"/>
          <w14:ligatures w14:val="none"/>
        </w:rPr>
        <w:t xml:space="preserve">Пятьсот четырнадцать тысяч </w:t>
      </w:r>
      <w:r w:rsidR="00B126AF">
        <w:rPr>
          <w:rFonts w:ascii="Times New Roman" w:eastAsia="Times New Roman" w:hAnsi="Times New Roman" w:cs="Times New Roman"/>
          <w:b/>
          <w:kern w:val="0"/>
          <w:u w:val="single"/>
          <w:lang w:eastAsia="ru-RU"/>
          <w14:ligatures w14:val="none"/>
        </w:rPr>
        <w:t>двести</w:t>
      </w:r>
      <w:r w:rsidR="00384921">
        <w:rPr>
          <w:rFonts w:ascii="Times New Roman" w:eastAsia="Times New Roman" w:hAnsi="Times New Roman" w:cs="Times New Roman"/>
          <w:b/>
          <w:kern w:val="0"/>
          <w:u w:val="single"/>
          <w:lang w:eastAsia="ru-RU"/>
          <w14:ligatures w14:val="none"/>
        </w:rPr>
        <w:t xml:space="preserve"> двадцать два</w:t>
      </w:r>
      <w:r w:rsidR="000F67FC" w:rsidRPr="000F67FC">
        <w:rPr>
          <w:rFonts w:ascii="Times New Roman" w:eastAsia="Times New Roman" w:hAnsi="Times New Roman" w:cs="Times New Roman"/>
          <w:b/>
          <w:kern w:val="0"/>
          <w:u w:val="single"/>
          <w:lang w:eastAsia="ru-RU"/>
          <w14:ligatures w14:val="none"/>
        </w:rPr>
        <w:t xml:space="preserve">) руб. </w:t>
      </w:r>
      <w:r w:rsidR="001C537B">
        <w:rPr>
          <w:rFonts w:ascii="Times New Roman" w:eastAsia="Times New Roman" w:hAnsi="Times New Roman" w:cs="Times New Roman"/>
          <w:b/>
          <w:kern w:val="0"/>
          <w:u w:val="single"/>
          <w:lang w:eastAsia="ru-RU"/>
          <w14:ligatures w14:val="none"/>
        </w:rPr>
        <w:t>67</w:t>
      </w:r>
      <w:r w:rsidR="000F67FC" w:rsidRPr="000F67FC">
        <w:rPr>
          <w:rFonts w:ascii="Times New Roman" w:eastAsia="Times New Roman" w:hAnsi="Times New Roman" w:cs="Times New Roman"/>
          <w:b/>
          <w:kern w:val="0"/>
          <w:u w:val="single"/>
          <w:lang w:eastAsia="ru-RU"/>
          <w14:ligatures w14:val="none"/>
        </w:rPr>
        <w:t xml:space="preserve"> коп.</w:t>
      </w:r>
    </w:p>
    <w:p w14:paraId="1F30866C" w14:textId="6A704C7A" w:rsidR="000F67FC" w:rsidRPr="00E11E54" w:rsidRDefault="00E11E54" w:rsidP="000F67FC">
      <w:pPr>
        <w:keepNext/>
        <w:spacing w:after="0" w:line="240" w:lineRule="auto"/>
        <w:ind w:firstLine="284"/>
        <w:jc w:val="both"/>
        <w:outlineLvl w:val="0"/>
        <w:rPr>
          <w:rFonts w:ascii="Times New Roman" w:eastAsia="Times New Roman" w:hAnsi="Times New Roman" w:cs="Times New Roman"/>
          <w:bCs/>
          <w:i/>
          <w:iCs/>
          <w:kern w:val="0"/>
          <w:lang w:eastAsia="ru-RU"/>
          <w14:ligatures w14:val="none"/>
        </w:rPr>
      </w:pPr>
      <w:r w:rsidRPr="00E11E54">
        <w:rPr>
          <w:rFonts w:ascii="Times New Roman" w:eastAsia="Times New Roman" w:hAnsi="Times New Roman" w:cs="Times New Roman"/>
          <w:bCs/>
          <w:i/>
          <w:iCs/>
          <w:kern w:val="0"/>
          <w:lang w:eastAsia="ru-RU"/>
          <w14:ligatures w14:val="none"/>
        </w:rPr>
        <w:t>(</w:t>
      </w:r>
      <w:r w:rsidR="00023729" w:rsidRPr="00E11E54">
        <w:rPr>
          <w:rFonts w:ascii="Times New Roman" w:eastAsia="Times New Roman" w:hAnsi="Times New Roman" w:cs="Times New Roman"/>
          <w:bCs/>
          <w:i/>
          <w:iCs/>
          <w:kern w:val="0"/>
          <w:lang w:eastAsia="ru-RU"/>
          <w14:ligatures w14:val="none"/>
        </w:rPr>
        <w:t>Именно от данной суммы участники будут снижаться.</w:t>
      </w:r>
      <w:r w:rsidRPr="00E11E54">
        <w:rPr>
          <w:rFonts w:ascii="Times New Roman" w:eastAsia="Times New Roman" w:hAnsi="Times New Roman" w:cs="Times New Roman"/>
          <w:bCs/>
          <w:i/>
          <w:iCs/>
          <w:kern w:val="0"/>
          <w:lang w:eastAsia="ru-RU"/>
          <w14:ligatures w14:val="none"/>
        </w:rPr>
        <w:t>)</w:t>
      </w:r>
    </w:p>
    <w:p w14:paraId="6D8EB36C" w14:textId="77777777" w:rsidR="00023729" w:rsidRPr="000F67FC" w:rsidRDefault="00023729" w:rsidP="000F67FC">
      <w:pPr>
        <w:keepNext/>
        <w:spacing w:after="0" w:line="240" w:lineRule="auto"/>
        <w:ind w:firstLine="284"/>
        <w:jc w:val="both"/>
        <w:outlineLvl w:val="0"/>
        <w:rPr>
          <w:rFonts w:ascii="Times New Roman" w:eastAsia="Times New Roman" w:hAnsi="Times New Roman" w:cs="Times New Roman"/>
          <w:bCs/>
          <w:kern w:val="0"/>
          <w:lang w:eastAsia="ru-RU"/>
          <w14:ligatures w14:val="none"/>
        </w:rPr>
      </w:pPr>
    </w:p>
    <w:p w14:paraId="1B1EAADD"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Источник финансирования – собственные средства МУП «Водоканал».</w:t>
      </w:r>
    </w:p>
    <w:p w14:paraId="028D91E4" w14:textId="38B2529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 xml:space="preserve">Порядок формирования цены договора: </w:t>
      </w:r>
      <w:r w:rsidR="001C537B" w:rsidRPr="001C537B">
        <w:rPr>
          <w:rFonts w:ascii="Times New Roman" w:eastAsia="Times New Roman" w:hAnsi="Times New Roman" w:cs="Times New Roman"/>
          <w:kern w:val="0"/>
          <w:lang w:eastAsia="zh-CN"/>
          <w14:ligatures w14:val="none"/>
        </w:rPr>
        <w:t>Цена Договора включает в себя стоимость Товара, доставку, страхование, уплату таможенных пошлин, налогов, сборов и других обязательных платежей</w:t>
      </w:r>
      <w:r w:rsidR="00023729" w:rsidRPr="00023729">
        <w:rPr>
          <w:rFonts w:ascii="Times New Roman" w:eastAsia="Times New Roman" w:hAnsi="Times New Roman" w:cs="Times New Roman"/>
          <w:kern w:val="0"/>
          <w:lang w:eastAsia="ru-RU"/>
          <w14:ligatures w14:val="none"/>
        </w:rPr>
        <w:t>.</w:t>
      </w:r>
    </w:p>
    <w:p w14:paraId="53CCBAA0" w14:textId="2BF40ADB" w:rsidR="005F1015" w:rsidRDefault="000F67FC" w:rsidP="00D6288B">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5F1015">
        <w:rPr>
          <w:rFonts w:ascii="Times New Roman" w:eastAsia="Times New Roman" w:hAnsi="Times New Roman" w:cs="Times New Roman"/>
          <w:b/>
          <w:kern w:val="0"/>
          <w:lang w:eastAsia="ru-RU"/>
          <w14:ligatures w14:val="none"/>
        </w:rPr>
        <w:t>Порядок расчетов</w:t>
      </w:r>
      <w:r w:rsidR="005F1015" w:rsidRPr="005F1015">
        <w:rPr>
          <w:rFonts w:ascii="Times New Roman" w:eastAsia="Times New Roman" w:hAnsi="Times New Roman" w:cs="Times New Roman"/>
          <w:b/>
          <w:kern w:val="0"/>
          <w:lang w:eastAsia="ru-RU"/>
          <w14:ligatures w14:val="none"/>
        </w:rPr>
        <w:t>:</w:t>
      </w:r>
      <w:r w:rsidR="005F1015">
        <w:rPr>
          <w:rFonts w:ascii="Times New Roman" w:eastAsia="Times New Roman" w:hAnsi="Times New Roman" w:cs="Times New Roman"/>
          <w:b/>
          <w:kern w:val="0"/>
          <w:lang w:eastAsia="ru-RU"/>
          <w14:ligatures w14:val="none"/>
        </w:rPr>
        <w:t xml:space="preserve"> </w:t>
      </w:r>
      <w:r w:rsidR="005F1015" w:rsidRPr="005F1015">
        <w:rPr>
          <w:rFonts w:ascii="Times New Roman" w:eastAsia="Times New Roman" w:hAnsi="Times New Roman" w:cs="Times New Roman"/>
          <w:kern w:val="0"/>
          <w:lang w:eastAsia="ru-RU"/>
          <w14:ligatures w14:val="none"/>
        </w:rPr>
        <w:t xml:space="preserve">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w:t>
      </w:r>
      <w:r w:rsidR="006D5A24">
        <w:rPr>
          <w:rFonts w:ascii="Times New Roman" w:eastAsia="Times New Roman" w:hAnsi="Times New Roman" w:cs="Times New Roman"/>
          <w:kern w:val="0"/>
          <w:lang w:eastAsia="ru-RU"/>
          <w14:ligatures w14:val="none"/>
        </w:rPr>
        <w:t>7</w:t>
      </w:r>
      <w:r w:rsidR="005F1015" w:rsidRPr="005F1015">
        <w:rPr>
          <w:rFonts w:ascii="Times New Roman" w:eastAsia="Times New Roman" w:hAnsi="Times New Roman" w:cs="Times New Roman"/>
          <w:kern w:val="0"/>
          <w:lang w:eastAsia="ru-RU"/>
          <w14:ligatures w14:val="none"/>
        </w:rPr>
        <w:t xml:space="preserve"> настояще</w:t>
      </w:r>
      <w:r w:rsidR="006D5A24">
        <w:rPr>
          <w:rFonts w:ascii="Times New Roman" w:eastAsia="Times New Roman" w:hAnsi="Times New Roman" w:cs="Times New Roman"/>
          <w:kern w:val="0"/>
          <w:lang w:eastAsia="ru-RU"/>
          <w14:ligatures w14:val="none"/>
        </w:rPr>
        <w:t>го</w:t>
      </w:r>
      <w:r w:rsidR="005F1015" w:rsidRPr="005F1015">
        <w:rPr>
          <w:rFonts w:ascii="Times New Roman" w:eastAsia="Times New Roman" w:hAnsi="Times New Roman" w:cs="Times New Roman"/>
          <w:kern w:val="0"/>
          <w:lang w:eastAsia="ru-RU"/>
          <w14:ligatures w14:val="none"/>
        </w:rPr>
        <w:t xml:space="preserve"> </w:t>
      </w:r>
      <w:r w:rsidR="006D5A24">
        <w:rPr>
          <w:rFonts w:ascii="Times New Roman" w:eastAsia="Times New Roman" w:hAnsi="Times New Roman" w:cs="Times New Roman"/>
          <w:kern w:val="0"/>
          <w:lang w:eastAsia="ru-RU"/>
          <w14:ligatures w14:val="none"/>
        </w:rPr>
        <w:t>Извещения</w:t>
      </w:r>
      <w:r w:rsidR="005F1015" w:rsidRPr="005F1015">
        <w:rPr>
          <w:rFonts w:ascii="Times New Roman" w:eastAsia="Times New Roman" w:hAnsi="Times New Roman" w:cs="Times New Roman"/>
          <w:kern w:val="0"/>
          <w:lang w:eastAsia="ru-RU"/>
          <w14:ligatures w14:val="none"/>
        </w:rPr>
        <w:t>.</w:t>
      </w:r>
    </w:p>
    <w:p w14:paraId="337A3ACD" w14:textId="679B3631" w:rsidR="005F1015" w:rsidRPr="000F67FC" w:rsidRDefault="005F1015" w:rsidP="00D6288B">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5F1015">
        <w:rPr>
          <w:rFonts w:ascii="Times New Roman" w:eastAsia="Times New Roman" w:hAnsi="Times New Roman" w:cs="Times New Roman"/>
          <w:kern w:val="0"/>
          <w:lang w:eastAsia="ru-RU"/>
          <w14:ligatures w14:val="none"/>
        </w:rPr>
        <w:t>Оплата производится за счет собственных средств МУП «Водоканал»</w:t>
      </w:r>
      <w:r>
        <w:rPr>
          <w:rFonts w:ascii="Times New Roman" w:eastAsia="Times New Roman" w:hAnsi="Times New Roman" w:cs="Times New Roman"/>
          <w:kern w:val="0"/>
          <w:lang w:eastAsia="ru-RU"/>
          <w14:ligatures w14:val="none"/>
        </w:rPr>
        <w:t xml:space="preserve"> </w:t>
      </w:r>
      <w:r w:rsidRPr="005F1015">
        <w:rPr>
          <w:rFonts w:ascii="Times New Roman" w:eastAsia="Times New Roman" w:hAnsi="Times New Roman" w:cs="Times New Roman"/>
          <w:kern w:val="0"/>
          <w:lang w:eastAsia="ru-RU"/>
          <w14:ligatures w14:val="none"/>
        </w:rPr>
        <w:t>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25B130B8" w14:textId="17CFD685"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8D53DF">
        <w:rPr>
          <w:rFonts w:ascii="Times New Roman" w:eastAsia="Times New Roman" w:hAnsi="Times New Roman" w:cs="Times New Roman"/>
          <w:b/>
          <w:kern w:val="0"/>
          <w:lang w:eastAsia="ru-RU"/>
          <w14:ligatures w14:val="none"/>
        </w:rPr>
        <w:t>8</w:t>
      </w:r>
      <w:r w:rsidR="000F67FC" w:rsidRPr="000F67FC">
        <w:rPr>
          <w:rFonts w:ascii="Times New Roman" w:eastAsia="Times New Roman" w:hAnsi="Times New Roman" w:cs="Times New Roman"/>
          <w:b/>
          <w:kern w:val="0"/>
          <w:lang w:eastAsia="ru-RU"/>
          <w14:ligatures w14:val="none"/>
        </w:rPr>
        <w:t>. Дата и время начала и окончания срока подачи заявок на участие в запросе котировок в электронной форме:</w:t>
      </w:r>
    </w:p>
    <w:p w14:paraId="19A6B856" w14:textId="717D8D63" w:rsidR="000F67FC" w:rsidRPr="00D74968"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kern w:val="0"/>
          <w:lang w:eastAsia="ru-RU"/>
          <w14:ligatures w14:val="none"/>
        </w:rPr>
        <w:t xml:space="preserve">Дата и время начала подачи заявок - </w:t>
      </w:r>
      <w:r w:rsidRPr="00D74968">
        <w:rPr>
          <w:rFonts w:ascii="Times New Roman" w:eastAsia="Times New Roman" w:hAnsi="Times New Roman" w:cs="Times New Roman"/>
          <w:b/>
          <w:kern w:val="0"/>
          <w:lang w:eastAsia="ru-RU"/>
          <w14:ligatures w14:val="none"/>
        </w:rPr>
        <w:t>«</w:t>
      </w:r>
      <w:r w:rsidR="00D74968" w:rsidRPr="00D74968">
        <w:rPr>
          <w:rFonts w:ascii="Times New Roman" w:eastAsia="Times New Roman" w:hAnsi="Times New Roman" w:cs="Times New Roman"/>
          <w:b/>
          <w:kern w:val="0"/>
          <w:lang w:eastAsia="ru-RU"/>
          <w14:ligatures w14:val="none"/>
        </w:rPr>
        <w:t>31</w:t>
      </w:r>
      <w:r w:rsidRPr="00D74968">
        <w:rPr>
          <w:rFonts w:ascii="Times New Roman" w:eastAsia="Times New Roman" w:hAnsi="Times New Roman" w:cs="Times New Roman"/>
          <w:b/>
          <w:kern w:val="0"/>
          <w:lang w:eastAsia="ru-RU"/>
          <w14:ligatures w14:val="none"/>
        </w:rPr>
        <w:t xml:space="preserve">» </w:t>
      </w:r>
      <w:r w:rsidR="00D74968" w:rsidRPr="00D74968">
        <w:rPr>
          <w:rFonts w:ascii="Times New Roman" w:eastAsia="Times New Roman" w:hAnsi="Times New Roman" w:cs="Times New Roman"/>
          <w:b/>
          <w:kern w:val="0"/>
          <w:lang w:eastAsia="ru-RU"/>
          <w14:ligatures w14:val="none"/>
        </w:rPr>
        <w:t>октября</w:t>
      </w:r>
      <w:r w:rsidRPr="00D74968">
        <w:rPr>
          <w:rFonts w:ascii="Times New Roman" w:eastAsia="Times New Roman" w:hAnsi="Times New Roman" w:cs="Times New Roman"/>
          <w:b/>
          <w:kern w:val="0"/>
          <w:lang w:eastAsia="ru-RU"/>
          <w14:ligatures w14:val="none"/>
        </w:rPr>
        <w:t xml:space="preserve"> 2024 г.</w:t>
      </w:r>
    </w:p>
    <w:p w14:paraId="2BFA79FF" w14:textId="1F88EA9E" w:rsidR="000F67FC" w:rsidRPr="000F67FC" w:rsidRDefault="000F67FC" w:rsidP="000F67FC">
      <w:pPr>
        <w:widowControl w:val="0"/>
        <w:autoSpaceDE w:val="0"/>
        <w:autoSpaceDN w:val="0"/>
        <w:adjustRightInd w:val="0"/>
        <w:spacing w:after="0" w:line="240" w:lineRule="auto"/>
        <w:ind w:firstLine="284"/>
        <w:jc w:val="both"/>
        <w:rPr>
          <w:rFonts w:ascii="Times New Roman" w:eastAsia="Calibri" w:hAnsi="Times New Roman" w:cs="Times New Roman"/>
          <w:b/>
          <w:kern w:val="0"/>
          <w:sz w:val="21"/>
          <w:szCs w:val="21"/>
          <w14:ligatures w14:val="none"/>
        </w:rPr>
      </w:pPr>
      <w:r w:rsidRPr="000F67FC">
        <w:rPr>
          <w:rFonts w:ascii="Times New Roman" w:eastAsia="Times New Roman" w:hAnsi="Times New Roman" w:cs="Times New Roman"/>
          <w:kern w:val="0"/>
          <w:lang w:eastAsia="ru-RU"/>
          <w14:ligatures w14:val="none"/>
        </w:rPr>
        <w:t xml:space="preserve">Дата и время окончания подачи заявок: </w:t>
      </w:r>
      <w:r w:rsidRPr="000F67FC">
        <w:rPr>
          <w:rFonts w:ascii="Times New Roman" w:eastAsia="Times New Roman" w:hAnsi="Times New Roman" w:cs="Times New Roman"/>
          <w:b/>
          <w:kern w:val="0"/>
          <w:lang w:eastAsia="ru-RU"/>
          <w14:ligatures w14:val="none"/>
        </w:rPr>
        <w:t>«</w:t>
      </w:r>
      <w:r w:rsidR="00D74968">
        <w:rPr>
          <w:rFonts w:ascii="Times New Roman" w:eastAsia="Times New Roman" w:hAnsi="Times New Roman" w:cs="Times New Roman"/>
          <w:b/>
          <w:kern w:val="0"/>
          <w:lang w:eastAsia="ru-RU"/>
          <w14:ligatures w14:val="none"/>
        </w:rPr>
        <w:t>13</w:t>
      </w:r>
      <w:r w:rsidRPr="000F67FC">
        <w:rPr>
          <w:rFonts w:ascii="Times New Roman" w:eastAsia="Times New Roman" w:hAnsi="Times New Roman" w:cs="Times New Roman"/>
          <w:b/>
          <w:kern w:val="0"/>
          <w:lang w:eastAsia="ru-RU"/>
          <w14:ligatures w14:val="none"/>
        </w:rPr>
        <w:t xml:space="preserve">» </w:t>
      </w:r>
      <w:r w:rsidR="00D74968">
        <w:rPr>
          <w:rFonts w:ascii="Times New Roman" w:eastAsia="Times New Roman" w:hAnsi="Times New Roman" w:cs="Times New Roman"/>
          <w:b/>
          <w:kern w:val="0"/>
          <w:lang w:eastAsia="ru-RU"/>
          <w14:ligatures w14:val="none"/>
        </w:rPr>
        <w:t>ноября</w:t>
      </w:r>
      <w:r w:rsidRPr="000F67FC">
        <w:rPr>
          <w:rFonts w:ascii="Times New Roman" w:eastAsia="Times New Roman" w:hAnsi="Times New Roman" w:cs="Times New Roman"/>
          <w:b/>
          <w:kern w:val="0"/>
          <w:lang w:eastAsia="ru-RU"/>
          <w14:ligatures w14:val="none"/>
        </w:rPr>
        <w:t xml:space="preserve"> 2024 г. в 10 час. 00 мин. </w:t>
      </w:r>
      <w:r w:rsidRPr="000F67FC">
        <w:rPr>
          <w:rFonts w:ascii="Times New Roman" w:eastAsia="Calibri" w:hAnsi="Times New Roman" w:cs="Times New Roman"/>
          <w:b/>
          <w:kern w:val="0"/>
          <w:sz w:val="21"/>
          <w:szCs w:val="21"/>
          <w14:ligatures w14:val="none"/>
        </w:rPr>
        <w:t>(время московское)</w:t>
      </w:r>
    </w:p>
    <w:p w14:paraId="4326F70D" w14:textId="1F29519B"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8D53DF">
        <w:rPr>
          <w:rFonts w:ascii="Times New Roman" w:eastAsia="Times New Roman" w:hAnsi="Times New Roman" w:cs="Times New Roman"/>
          <w:b/>
          <w:kern w:val="0"/>
          <w:lang w:eastAsia="ru-RU"/>
          <w14:ligatures w14:val="none"/>
        </w:rPr>
        <w:t>9</w:t>
      </w:r>
      <w:r w:rsidR="000F67FC" w:rsidRPr="000F67FC">
        <w:rPr>
          <w:rFonts w:ascii="Times New Roman" w:eastAsia="Times New Roman" w:hAnsi="Times New Roman" w:cs="Times New Roman"/>
          <w:b/>
          <w:kern w:val="0"/>
          <w:lang w:eastAsia="ru-RU"/>
          <w14:ligatures w14:val="none"/>
        </w:rPr>
        <w:t xml:space="preserve">. Место и дата рассмотрения заявок, место и дата оценки, сопоставления заявок и подведения итогов закупки: </w:t>
      </w:r>
    </w:p>
    <w:p w14:paraId="48E093E3" w14:textId="4EC9904D"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Место и дата рассмотрения заявок: 424039, Республика Марий Эл, г. Йошкар-Ола, ул. Дружбы, д. 2, </w:t>
      </w:r>
      <w:r w:rsidRPr="000F67FC">
        <w:rPr>
          <w:rFonts w:ascii="Times New Roman" w:eastAsia="Times New Roman" w:hAnsi="Times New Roman" w:cs="Times New Roman"/>
          <w:b/>
          <w:kern w:val="0"/>
          <w:lang w:eastAsia="ru-RU"/>
          <w14:ligatures w14:val="none"/>
        </w:rPr>
        <w:t>«</w:t>
      </w:r>
      <w:r w:rsidR="00D74968">
        <w:rPr>
          <w:rFonts w:ascii="Times New Roman" w:eastAsia="Times New Roman" w:hAnsi="Times New Roman" w:cs="Times New Roman"/>
          <w:b/>
          <w:kern w:val="0"/>
          <w:lang w:eastAsia="ru-RU"/>
          <w14:ligatures w14:val="none"/>
        </w:rPr>
        <w:t>15</w:t>
      </w:r>
      <w:r w:rsidRPr="000F67FC">
        <w:rPr>
          <w:rFonts w:ascii="Times New Roman" w:eastAsia="Times New Roman" w:hAnsi="Times New Roman" w:cs="Times New Roman"/>
          <w:b/>
          <w:kern w:val="0"/>
          <w:lang w:eastAsia="ru-RU"/>
          <w14:ligatures w14:val="none"/>
        </w:rPr>
        <w:t xml:space="preserve">» </w:t>
      </w:r>
      <w:r w:rsidR="00D74968">
        <w:rPr>
          <w:rFonts w:ascii="Times New Roman" w:eastAsia="Times New Roman" w:hAnsi="Times New Roman" w:cs="Times New Roman"/>
          <w:b/>
          <w:kern w:val="0"/>
          <w:lang w:eastAsia="ru-RU"/>
          <w14:ligatures w14:val="none"/>
        </w:rPr>
        <w:t>ноября</w:t>
      </w:r>
      <w:r w:rsidRPr="000F67FC">
        <w:rPr>
          <w:rFonts w:ascii="Times New Roman" w:eastAsia="Times New Roman" w:hAnsi="Times New Roman" w:cs="Times New Roman"/>
          <w:b/>
          <w:kern w:val="0"/>
          <w:lang w:eastAsia="ru-RU"/>
          <w14:ligatures w14:val="none"/>
        </w:rPr>
        <w:t xml:space="preserve"> 2024 г.</w:t>
      </w:r>
    </w:p>
    <w:p w14:paraId="6A964BAC" w14:textId="0B069018"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Место и дата оценки, сопоставления заявок и подведения итогов запроса котировок: 424039, Республика Марий Эл, г. Йошкар-Ола, ул. Дружбы, д. 2, </w:t>
      </w:r>
      <w:r w:rsidRPr="000F67FC">
        <w:rPr>
          <w:rFonts w:ascii="Times New Roman" w:eastAsia="Times New Roman" w:hAnsi="Times New Roman" w:cs="Times New Roman"/>
          <w:b/>
          <w:kern w:val="0"/>
          <w:lang w:eastAsia="ru-RU"/>
          <w14:ligatures w14:val="none"/>
        </w:rPr>
        <w:t>«</w:t>
      </w:r>
      <w:r w:rsidR="00D74968">
        <w:rPr>
          <w:rFonts w:ascii="Times New Roman" w:eastAsia="Times New Roman" w:hAnsi="Times New Roman" w:cs="Times New Roman"/>
          <w:b/>
          <w:kern w:val="0"/>
          <w:lang w:eastAsia="ru-RU"/>
          <w14:ligatures w14:val="none"/>
        </w:rPr>
        <w:t>15</w:t>
      </w:r>
      <w:r w:rsidRPr="000F67FC">
        <w:rPr>
          <w:rFonts w:ascii="Times New Roman" w:eastAsia="Times New Roman" w:hAnsi="Times New Roman" w:cs="Times New Roman"/>
          <w:b/>
          <w:kern w:val="0"/>
          <w:lang w:eastAsia="ru-RU"/>
          <w14:ligatures w14:val="none"/>
        </w:rPr>
        <w:t xml:space="preserve">» </w:t>
      </w:r>
      <w:r w:rsidR="00D74968">
        <w:rPr>
          <w:rFonts w:ascii="Times New Roman" w:eastAsia="Times New Roman" w:hAnsi="Times New Roman" w:cs="Times New Roman"/>
          <w:b/>
          <w:kern w:val="0"/>
          <w:lang w:eastAsia="ru-RU"/>
          <w14:ligatures w14:val="none"/>
        </w:rPr>
        <w:t>ноября</w:t>
      </w:r>
      <w:r w:rsidRPr="000F67FC">
        <w:rPr>
          <w:rFonts w:ascii="Times New Roman" w:eastAsia="Times New Roman" w:hAnsi="Times New Roman" w:cs="Times New Roman"/>
          <w:b/>
          <w:kern w:val="0"/>
          <w:lang w:eastAsia="ru-RU"/>
          <w14:ligatures w14:val="none"/>
        </w:rPr>
        <w:t xml:space="preserve"> 2024 г.</w:t>
      </w:r>
    </w:p>
    <w:p w14:paraId="22E1E804" w14:textId="0DF2BC02" w:rsidR="000F67FC" w:rsidRPr="000F67FC" w:rsidRDefault="008D53DF" w:rsidP="000F67FC">
      <w:pPr>
        <w:keepNext/>
        <w:spacing w:after="0" w:line="240" w:lineRule="auto"/>
        <w:ind w:firstLine="284"/>
        <w:jc w:val="both"/>
        <w:outlineLvl w:val="0"/>
        <w:rPr>
          <w:rFonts w:ascii="Times New Roman" w:eastAsia="Times New Roman" w:hAnsi="Times New Roman" w:cs="Times New Roman"/>
          <w:b/>
          <w:bCs/>
          <w:kern w:val="0"/>
          <w:lang w:eastAsia="ru-RU"/>
          <w14:ligatures w14:val="none"/>
        </w:rPr>
      </w:pPr>
      <w:r w:rsidRPr="008D53DF">
        <w:rPr>
          <w:rFonts w:ascii="Times New Roman" w:eastAsia="Times New Roman" w:hAnsi="Times New Roman" w:cs="Times New Roman"/>
          <w:b/>
          <w:bCs/>
          <w:kern w:val="0"/>
          <w:lang w:eastAsia="ru-RU"/>
          <w14:ligatures w14:val="none"/>
        </w:rPr>
        <w:t>10</w:t>
      </w:r>
      <w:r w:rsidR="000F67FC" w:rsidRPr="000F67FC">
        <w:rPr>
          <w:rFonts w:ascii="Times New Roman" w:eastAsia="Times New Roman" w:hAnsi="Times New Roman" w:cs="Times New Roman"/>
          <w:b/>
          <w:bCs/>
          <w:kern w:val="0"/>
          <w:lang w:eastAsia="ru-RU"/>
          <w14:ligatures w14:val="none"/>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4F8EB5D2" w14:textId="6E7B3438"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Times New Roman" w:hAnsi="Times New Roman" w:cs="Times New Roman"/>
          <w:b/>
          <w:kern w:val="0"/>
          <w:lang w:eastAsia="ru-RU"/>
          <w14:ligatures w14:val="none"/>
        </w:rPr>
      </w:pPr>
      <w:r w:rsidRPr="006D5A24">
        <w:rPr>
          <w:rFonts w:ascii="Times New Roman" w:eastAsia="Times New Roman" w:hAnsi="Times New Roman" w:cs="Times New Roman"/>
          <w:b/>
          <w:kern w:val="0"/>
          <w:lang w:eastAsia="ru-RU"/>
          <w14:ligatures w14:val="none"/>
        </w:rPr>
        <w:t>10</w:t>
      </w:r>
      <w:r w:rsidR="000F67FC" w:rsidRPr="000F67FC">
        <w:rPr>
          <w:rFonts w:ascii="Times New Roman" w:eastAsia="Times New Roman" w:hAnsi="Times New Roman" w:cs="Times New Roman"/>
          <w:b/>
          <w:kern w:val="0"/>
          <w:lang w:eastAsia="ru-RU"/>
          <w14:ligatures w14:val="none"/>
        </w:rPr>
        <w:t xml:space="preserve">.1. Срок, место и порядок предоставления документации о проведении запроса котировок в электронной форме: </w:t>
      </w:r>
    </w:p>
    <w:p w14:paraId="30E2275C"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6F0CC7BD"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Неотъемлемой частью настоящего извещения является проект договора, а также иные приложения, разрабатываемые заказчиком.</w:t>
      </w:r>
    </w:p>
    <w:p w14:paraId="58579D43"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Извещение о проведении запроса котировок в электронной форме, участниками которого могут быть только субъекты малого и среднего предпринимательства с приложениями (далее – извещение о закупке) размещено и доступно для ознакомления на официальном сайте Единой информационной системы (ЕИС) </w:t>
      </w:r>
      <w:hyperlink r:id="rId8" w:history="1">
        <w:proofErr w:type="gramStart"/>
        <w:r w:rsidRPr="000F67FC">
          <w:rPr>
            <w:rFonts w:ascii="Times New Roman" w:eastAsia="Times New Roman" w:hAnsi="Times New Roman" w:cs="Times New Roman"/>
            <w:color w:val="003399"/>
            <w:kern w:val="0"/>
            <w:lang w:eastAsia="ru-RU"/>
            <w14:ligatures w14:val="none"/>
          </w:rPr>
          <w:t>www.zakupki.gov.ru</w:t>
        </w:r>
      </w:hyperlink>
      <w:r w:rsidRPr="000F67FC">
        <w:rPr>
          <w:rFonts w:ascii="Times New Roman" w:eastAsia="Times New Roman" w:hAnsi="Times New Roman" w:cs="Times New Roman"/>
          <w:kern w:val="0"/>
          <w:lang w:eastAsia="ru-RU"/>
          <w14:ligatures w14:val="none"/>
        </w:rPr>
        <w:t>.,</w:t>
      </w:r>
      <w:proofErr w:type="gramEnd"/>
      <w:r w:rsidRPr="000F67FC">
        <w:rPr>
          <w:rFonts w:ascii="Times New Roman" w:eastAsia="Times New Roman" w:hAnsi="Times New Roman" w:cs="Times New Roman"/>
          <w:kern w:val="0"/>
          <w:lang w:eastAsia="ru-RU"/>
          <w14:ligatures w14:val="none"/>
        </w:rPr>
        <w:t xml:space="preserve"> на официальном сайте МУП «Водоканал»: www.vodokanal-yola.ru, а также на сайте электронной площадки ООО «РТС-тендер» - www.rts-tender.ru</w:t>
      </w:r>
      <w:r w:rsidRPr="000F67FC">
        <w:rPr>
          <w:rFonts w:ascii="Times New Roman" w:eastAsia="Times New Roman" w:hAnsi="Times New Roman" w:cs="Times New Roman"/>
          <w:i/>
          <w:kern w:val="0"/>
          <w:lang w:eastAsia="ru-RU"/>
          <w14:ligatures w14:val="none"/>
        </w:rPr>
        <w:t>.</w:t>
      </w:r>
    </w:p>
    <w:p w14:paraId="3438FA11" w14:textId="3F4C0231" w:rsidR="000F67FC" w:rsidRPr="000F67FC" w:rsidRDefault="008D53DF" w:rsidP="000F67FC">
      <w:pPr>
        <w:widowControl w:val="0"/>
        <w:autoSpaceDE w:val="0"/>
        <w:autoSpaceDN w:val="0"/>
        <w:adjustRightInd w:val="0"/>
        <w:spacing w:after="0" w:line="240" w:lineRule="auto"/>
        <w:ind w:firstLine="284"/>
        <w:jc w:val="both"/>
        <w:outlineLvl w:val="1"/>
        <w:rPr>
          <w:rFonts w:ascii="Times New Roman" w:eastAsia="Calibri" w:hAnsi="Times New Roman" w:cs="Times New Roman"/>
          <w:kern w:val="0"/>
          <w14:ligatures w14:val="none"/>
        </w:rPr>
      </w:pPr>
      <w:r w:rsidRPr="006D5A24">
        <w:rPr>
          <w:rFonts w:ascii="Times New Roman" w:eastAsia="Times New Roman" w:hAnsi="Times New Roman" w:cs="Times New Roman"/>
          <w:b/>
          <w:bCs/>
          <w:kern w:val="0"/>
          <w:lang w:eastAsia="ru-RU"/>
          <w14:ligatures w14:val="none"/>
        </w:rPr>
        <w:t>10</w:t>
      </w:r>
      <w:r w:rsidR="000F67FC" w:rsidRPr="000F67FC">
        <w:rPr>
          <w:rFonts w:ascii="Times New Roman" w:eastAsia="Times New Roman" w:hAnsi="Times New Roman" w:cs="Times New Roman"/>
          <w:b/>
          <w:bCs/>
          <w:kern w:val="0"/>
          <w:lang w:eastAsia="ru-RU"/>
          <w14:ligatures w14:val="none"/>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0F67FC" w:rsidRPr="000F67FC">
        <w:rPr>
          <w:rFonts w:ascii="Times New Roman" w:eastAsia="Calibri" w:hAnsi="Times New Roman" w:cs="Times New Roman"/>
          <w:kern w:val="0"/>
          <w14:ligatures w14:val="none"/>
        </w:rPr>
        <w:t>: не установлено.</w:t>
      </w:r>
    </w:p>
    <w:p w14:paraId="08DE3924" w14:textId="4F58A945" w:rsidR="000F67FC" w:rsidRPr="000F67FC" w:rsidRDefault="008D53DF" w:rsidP="000F67FC">
      <w:pPr>
        <w:widowControl w:val="0"/>
        <w:autoSpaceDE w:val="0"/>
        <w:autoSpaceDN w:val="0"/>
        <w:adjustRightInd w:val="0"/>
        <w:spacing w:after="0" w:line="240" w:lineRule="auto"/>
        <w:ind w:firstLine="284"/>
        <w:rPr>
          <w:rFonts w:ascii="Times New Roman" w:eastAsia="Times New Roman" w:hAnsi="Times New Roman" w:cs="Times New Roman"/>
          <w:kern w:val="0"/>
          <w:lang w:eastAsia="ru-RU"/>
          <w14:ligatures w14:val="none"/>
        </w:rPr>
      </w:pPr>
      <w:r w:rsidRPr="006D5A24">
        <w:rPr>
          <w:rFonts w:ascii="Times New Roman" w:eastAsia="Calibri" w:hAnsi="Times New Roman" w:cs="Times New Roman"/>
          <w:b/>
          <w:kern w:val="0"/>
          <w14:ligatures w14:val="none"/>
        </w:rPr>
        <w:t>10</w:t>
      </w:r>
      <w:r w:rsidR="000F67FC" w:rsidRPr="000F67FC">
        <w:rPr>
          <w:rFonts w:ascii="Times New Roman" w:eastAsia="Calibri" w:hAnsi="Times New Roman" w:cs="Times New Roman"/>
          <w:b/>
          <w:kern w:val="0"/>
          <w14:ligatures w14:val="none"/>
        </w:rPr>
        <w:t>.3.</w:t>
      </w:r>
      <w:r w:rsidR="000F67FC" w:rsidRPr="000F67FC">
        <w:rPr>
          <w:rFonts w:ascii="Times New Roman" w:eastAsia="Calibri" w:hAnsi="Times New Roman" w:cs="Times New Roman"/>
          <w:kern w:val="0"/>
          <w:sz w:val="20"/>
          <w:szCs w:val="20"/>
          <w14:ligatures w14:val="none"/>
        </w:rPr>
        <w:t xml:space="preserve"> </w:t>
      </w:r>
      <w:r w:rsidR="000F67FC" w:rsidRPr="000F67FC">
        <w:rPr>
          <w:rFonts w:ascii="Times New Roman" w:eastAsia="Times New Roman" w:hAnsi="Times New Roman" w:cs="Times New Roman"/>
          <w:b/>
          <w:kern w:val="0"/>
          <w:lang w:eastAsia="ru-RU"/>
          <w14:ligatures w14:val="none"/>
        </w:rPr>
        <w:t xml:space="preserve">Обеспечение заявки: </w:t>
      </w:r>
      <w:r w:rsidR="000F67FC" w:rsidRPr="000F67FC">
        <w:rPr>
          <w:rFonts w:ascii="Times New Roman" w:eastAsia="Times New Roman" w:hAnsi="Times New Roman" w:cs="Times New Roman"/>
          <w:kern w:val="0"/>
          <w:lang w:eastAsia="ru-RU"/>
          <w14:ligatures w14:val="none"/>
        </w:rPr>
        <w:t>Не установлено.</w:t>
      </w:r>
    </w:p>
    <w:p w14:paraId="5042E12F" w14:textId="2467EA86" w:rsidR="000F67FC" w:rsidRPr="005F1015"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b/>
          <w:kern w:val="0"/>
          <w:lang w:eastAsia="ru-RU"/>
          <w14:ligatures w14:val="none"/>
        </w:rPr>
      </w:pPr>
      <w:r w:rsidRPr="005F1015">
        <w:rPr>
          <w:rFonts w:ascii="Times New Roman" w:eastAsia="Times New Roman" w:hAnsi="Times New Roman" w:cs="Times New Roman"/>
          <w:b/>
          <w:kern w:val="0"/>
          <w:lang w:eastAsia="ru-RU"/>
          <w14:ligatures w14:val="none"/>
        </w:rPr>
        <w:t>10</w:t>
      </w:r>
      <w:r w:rsidR="000F67FC" w:rsidRPr="005F1015">
        <w:rPr>
          <w:rFonts w:ascii="Times New Roman" w:eastAsia="Times New Roman" w:hAnsi="Times New Roman" w:cs="Times New Roman"/>
          <w:b/>
          <w:kern w:val="0"/>
          <w:lang w:eastAsia="ru-RU"/>
          <w14:ligatures w14:val="none"/>
        </w:rPr>
        <w:t>.4.</w:t>
      </w:r>
      <w:r w:rsidR="000F67FC" w:rsidRPr="005F1015">
        <w:rPr>
          <w:rFonts w:ascii="Times New Roman" w:eastAsia="Times New Roman" w:hAnsi="Times New Roman" w:cs="Times New Roman"/>
          <w:kern w:val="0"/>
          <w:lang w:eastAsia="ru-RU"/>
          <w14:ligatures w14:val="none"/>
        </w:rPr>
        <w:t xml:space="preserve"> </w:t>
      </w:r>
      <w:r w:rsidR="000F67FC" w:rsidRPr="005F1015">
        <w:rPr>
          <w:rFonts w:ascii="Times New Roman" w:eastAsia="Times New Roman" w:hAnsi="Times New Roman" w:cs="Times New Roman"/>
          <w:b/>
          <w:kern w:val="0"/>
          <w:lang w:eastAsia="ru-RU"/>
          <w14:ligatures w14:val="none"/>
        </w:rPr>
        <w:t xml:space="preserve">Размер обеспечения исполнения договора – </w:t>
      </w:r>
      <w:r w:rsidR="00384921" w:rsidRPr="00384921">
        <w:rPr>
          <w:rFonts w:ascii="Times New Roman" w:eastAsia="Times New Roman" w:hAnsi="Times New Roman" w:cs="Times New Roman"/>
          <w:b/>
          <w:kern w:val="0"/>
          <w:lang w:eastAsia="ru-RU"/>
          <w14:ligatures w14:val="none"/>
        </w:rPr>
        <w:t>40 000 (Сорок тысяч) рублей 00 копеек</w:t>
      </w:r>
      <w:r w:rsidR="005F1015" w:rsidRPr="005F1015">
        <w:rPr>
          <w:rFonts w:ascii="Times New Roman" w:eastAsia="Times New Roman" w:hAnsi="Times New Roman" w:cs="Times New Roman"/>
          <w:b/>
          <w:kern w:val="0"/>
          <w:lang w:eastAsia="ru-RU"/>
          <w14:ligatures w14:val="none"/>
        </w:rPr>
        <w:t>, что составляет 5% от максимального значения цены Договора</w:t>
      </w:r>
      <w:r w:rsidR="000F67FC" w:rsidRPr="005F1015">
        <w:rPr>
          <w:rFonts w:ascii="Times New Roman" w:eastAsia="Times New Roman" w:hAnsi="Times New Roman" w:cs="Times New Roman"/>
          <w:b/>
          <w:kern w:val="0"/>
          <w:lang w:eastAsia="ru-RU"/>
          <w14:ligatures w14:val="none"/>
        </w:rPr>
        <w:t>.</w:t>
      </w:r>
    </w:p>
    <w:p w14:paraId="30C5B060" w14:textId="4047DBCF"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C50BB8">
        <w:rPr>
          <w:rFonts w:ascii="Times New Roman" w:eastAsia="Times New Roman" w:hAnsi="Times New Roman" w:cs="Times New Roman"/>
          <w:kern w:val="0"/>
          <w:lang w:eastAsia="ru-RU"/>
          <w14:ligatures w14:val="none"/>
        </w:rPr>
        <w:t xml:space="preserve">В случае если предложенная в заявке участника закупки цена снижена на двадцать пять и более процентов по отношению к </w:t>
      </w:r>
      <w:r w:rsidR="00C50BB8" w:rsidRPr="00C50BB8">
        <w:rPr>
          <w:rFonts w:ascii="Times New Roman" w:eastAsia="Times New Roman" w:hAnsi="Times New Roman" w:cs="Times New Roman"/>
          <w:kern w:val="0"/>
          <w:lang w:eastAsia="ru-RU"/>
          <w14:ligatures w14:val="none"/>
        </w:rPr>
        <w:t>начальной (максимальной) сумме цен единиц товаров</w:t>
      </w:r>
      <w:r w:rsidRPr="00C50BB8">
        <w:rPr>
          <w:rFonts w:ascii="Times New Roman" w:eastAsia="Times New Roman" w:hAnsi="Times New Roman" w:cs="Times New Roman"/>
          <w:kern w:val="0"/>
          <w:lang w:eastAsia="ru-RU"/>
          <w14:ligatures w14:val="none"/>
        </w:rPr>
        <w:t xml:space="preserve">,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384921" w:rsidRPr="00384921">
        <w:rPr>
          <w:rFonts w:ascii="Times New Roman" w:eastAsia="Times New Roman" w:hAnsi="Times New Roman" w:cs="Times New Roman"/>
          <w:b/>
          <w:kern w:val="0"/>
          <w:lang w:eastAsia="ru-RU"/>
          <w14:ligatures w14:val="none"/>
        </w:rPr>
        <w:t xml:space="preserve">60 </w:t>
      </w:r>
      <w:r w:rsidR="00384921" w:rsidRPr="00384921">
        <w:rPr>
          <w:rFonts w:ascii="Times New Roman" w:eastAsia="Times New Roman" w:hAnsi="Times New Roman" w:cs="Times New Roman"/>
          <w:b/>
          <w:kern w:val="0"/>
          <w:lang w:eastAsia="ru-RU"/>
          <w14:ligatures w14:val="none"/>
        </w:rPr>
        <w:lastRenderedPageBreak/>
        <w:t xml:space="preserve">000 (Шестьдесят тысяч) рублей 00 копеек </w:t>
      </w:r>
      <w:r w:rsidRPr="00C50BB8">
        <w:rPr>
          <w:rFonts w:ascii="Times New Roman" w:eastAsia="Times New Roman" w:hAnsi="Times New Roman" w:cs="Times New Roman"/>
          <w:kern w:val="0"/>
          <w:lang w:eastAsia="ru-RU"/>
          <w14:ligatures w14:val="none"/>
        </w:rPr>
        <w:t>или предоставляет информацию, подтверждающую добросовестность Поставщика на дату подачи заявки.</w:t>
      </w:r>
    </w:p>
    <w:p w14:paraId="2B0C26B9" w14:textId="77777777" w:rsidR="000F67FC" w:rsidRPr="000F67FC" w:rsidRDefault="000F67FC"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п.8.7 Приложения №1 к настоящему извещению) или внесением денежных средств на счёт, указанный Заказчиком в п.8.5 Приложения №1 к настоящему извещению. Способ обеспечения исполнения договора определяется победителем запроса котировок или иным участником, с которым заключается договор при уклонении победителя от подписания договора, самостоятельно.</w:t>
      </w:r>
    </w:p>
    <w:p w14:paraId="0C364480" w14:textId="22AEB18B" w:rsidR="000F67FC" w:rsidRPr="000F67FC" w:rsidRDefault="008D53DF" w:rsidP="000F67FC">
      <w:pPr>
        <w:widowControl w:val="0"/>
        <w:autoSpaceDE w:val="0"/>
        <w:autoSpaceDN w:val="0"/>
        <w:adjustRightInd w:val="0"/>
        <w:spacing w:after="0" w:line="240" w:lineRule="auto"/>
        <w:ind w:firstLine="284"/>
        <w:jc w:val="both"/>
        <w:rPr>
          <w:rFonts w:ascii="Times New Roman" w:eastAsia="Times New Roman" w:hAnsi="Times New Roman" w:cs="Times New Roman"/>
          <w:kern w:val="0"/>
          <w:lang w:eastAsia="ru-RU"/>
          <w14:ligatures w14:val="none"/>
        </w:rPr>
      </w:pPr>
      <w:r w:rsidRPr="006D5A24">
        <w:rPr>
          <w:rFonts w:ascii="Times New Roman" w:eastAsia="Times New Roman" w:hAnsi="Times New Roman" w:cs="Times New Roman"/>
          <w:b/>
          <w:kern w:val="0"/>
          <w:lang w:eastAsia="ru-RU"/>
          <w14:ligatures w14:val="none"/>
        </w:rPr>
        <w:t>10</w:t>
      </w:r>
      <w:r w:rsidR="000F67FC" w:rsidRPr="000F67FC">
        <w:rPr>
          <w:rFonts w:ascii="Times New Roman" w:eastAsia="Times New Roman" w:hAnsi="Times New Roman" w:cs="Times New Roman"/>
          <w:b/>
          <w:kern w:val="0"/>
          <w:lang w:eastAsia="ru-RU"/>
          <w14:ligatures w14:val="none"/>
        </w:rPr>
        <w:t>.5.</w:t>
      </w:r>
      <w:r w:rsidR="000F67FC" w:rsidRPr="000F67FC">
        <w:rPr>
          <w:rFonts w:ascii="Times New Roman" w:eastAsia="Times New Roman" w:hAnsi="Times New Roman" w:cs="Times New Roman"/>
          <w:kern w:val="0"/>
          <w:lang w:eastAsia="ru-RU"/>
          <w14:ligatures w14:val="none"/>
        </w:rPr>
        <w:t xml:space="preserve"> </w:t>
      </w:r>
      <w:r w:rsidR="000F67FC" w:rsidRPr="000F67FC">
        <w:rPr>
          <w:rFonts w:ascii="Times New Roman" w:eastAsia="Times New Roman" w:hAnsi="Times New Roman" w:cs="Times New Roman"/>
          <w:b/>
          <w:kern w:val="0"/>
          <w:lang w:eastAsia="ru-RU"/>
          <w14:ligatures w14:val="none"/>
        </w:rPr>
        <w:t>Проведение переторжки</w:t>
      </w:r>
      <w:r w:rsidR="000F67FC" w:rsidRPr="000F67FC">
        <w:rPr>
          <w:rFonts w:ascii="Times New Roman" w:eastAsia="Times New Roman" w:hAnsi="Times New Roman" w:cs="Times New Roman"/>
          <w:kern w:val="0"/>
          <w:lang w:eastAsia="ru-RU"/>
          <w14:ligatures w14:val="none"/>
        </w:rPr>
        <w:t xml:space="preserve"> – не установлено.</w:t>
      </w:r>
    </w:p>
    <w:p w14:paraId="18EEAC4F"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Calibri" w:hAnsi="Times New Roman" w:cs="Times New Roman"/>
          <w:kern w:val="0"/>
          <w:sz w:val="20"/>
          <w:szCs w:val="20"/>
          <w14:ligatures w14:val="none"/>
        </w:rPr>
      </w:pPr>
    </w:p>
    <w:p w14:paraId="175502F5"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u w:val="single"/>
          <w14:ligatures w14:val="none"/>
        </w:rPr>
      </w:pPr>
      <w:r w:rsidRPr="000F67FC">
        <w:rPr>
          <w:rFonts w:ascii="Times New Roman" w:eastAsia="Times New Roman" w:hAnsi="Times New Roman" w:cs="Times New Roman"/>
          <w:kern w:val="0"/>
          <w:u w:val="single"/>
          <w14:ligatures w14:val="none"/>
        </w:rPr>
        <w:t>Приложениями к настоящему извещению являются:</w:t>
      </w:r>
    </w:p>
    <w:p w14:paraId="335F2395"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Общие условия проведения запроса котировок в электронной форме;</w:t>
      </w:r>
    </w:p>
    <w:p w14:paraId="63E4D5E8"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Техническое задание;</w:t>
      </w:r>
    </w:p>
    <w:p w14:paraId="5CEF09C2"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Сведения о начальной (максимальной) цене единицы каждого товара, работы, услуги;</w:t>
      </w:r>
    </w:p>
    <w:p w14:paraId="59564791"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14:ligatures w14:val="none"/>
        </w:rPr>
      </w:pPr>
      <w:r w:rsidRPr="000F67FC">
        <w:rPr>
          <w:rFonts w:ascii="Times New Roman" w:eastAsia="Times New Roman" w:hAnsi="Times New Roman" w:cs="Times New Roman"/>
          <w:kern w:val="0"/>
          <w14:ligatures w14:val="none"/>
        </w:rPr>
        <w:t>- Проект договора;</w:t>
      </w:r>
    </w:p>
    <w:p w14:paraId="5E047BB0" w14:textId="77777777" w:rsidR="000F67FC" w:rsidRPr="000F67FC" w:rsidRDefault="000F67FC" w:rsidP="000F67FC">
      <w:pPr>
        <w:widowControl w:val="0"/>
        <w:autoSpaceDE w:val="0"/>
        <w:autoSpaceDN w:val="0"/>
        <w:adjustRightInd w:val="0"/>
        <w:spacing w:after="0" w:line="240" w:lineRule="auto"/>
        <w:ind w:firstLine="284"/>
        <w:rPr>
          <w:rFonts w:ascii="Times New Roman" w:eastAsia="Times New Roman" w:hAnsi="Times New Roman" w:cs="Times New Roman"/>
          <w:kern w:val="0"/>
          <w:sz w:val="20"/>
          <w:szCs w:val="20"/>
          <w14:ligatures w14:val="none"/>
        </w:rPr>
      </w:pPr>
      <w:r w:rsidRPr="000F67FC">
        <w:rPr>
          <w:rFonts w:ascii="Times New Roman" w:eastAsia="Times New Roman" w:hAnsi="Times New Roman" w:cs="Times New Roman"/>
          <w:kern w:val="0"/>
          <w14:ligatures w14:val="none"/>
        </w:rPr>
        <w:t>- Формы для заполнения участниками закупки</w:t>
      </w:r>
    </w:p>
    <w:p w14:paraId="6D09EBFF" w14:textId="77777777" w:rsidR="000F67FC" w:rsidRDefault="000F67FC" w:rsidP="000F67FC">
      <w:pPr>
        <w:spacing w:after="0" w:line="240" w:lineRule="auto"/>
        <w:ind w:firstLine="567"/>
        <w:jc w:val="right"/>
        <w:rPr>
          <w:rFonts w:ascii="Times New Roman" w:eastAsia="Times New Roman" w:hAnsi="Times New Roman" w:cs="Times New Roman"/>
          <w:kern w:val="0"/>
          <w:lang w:eastAsia="ru-RU"/>
          <w14:ligatures w14:val="none"/>
        </w:rPr>
      </w:pPr>
    </w:p>
    <w:p w14:paraId="30333AE6"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E888BF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EF9218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F53B2F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4CA1E70"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86C4D5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51239CB"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ECA63A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BF08A1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1778D8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05DCF3A"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DC62A2D"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B13AF5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832455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7D8DF8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572BDE3A"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E1AA6A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D0B6327"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1F98466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465D623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00791712"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5143C6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180BD0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07A87C6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BBF2E7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B72E63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C2ADAED"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6F2E4B1"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9157C70"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A4A8604"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90C94E1"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8B452A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7F01731F"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5D0A5D3"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70DB739"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4CF2ACE"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3305F2E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22A1F30C" w14:textId="77777777" w:rsidR="00EB1D2E" w:rsidRDefault="00EB1D2E" w:rsidP="000F67FC">
      <w:pPr>
        <w:spacing w:after="0" w:line="240" w:lineRule="auto"/>
        <w:ind w:firstLine="567"/>
        <w:jc w:val="right"/>
        <w:rPr>
          <w:rFonts w:ascii="Times New Roman" w:eastAsia="Times New Roman" w:hAnsi="Times New Roman" w:cs="Times New Roman"/>
          <w:kern w:val="0"/>
          <w:lang w:eastAsia="ru-RU"/>
          <w14:ligatures w14:val="none"/>
        </w:rPr>
      </w:pPr>
    </w:p>
    <w:p w14:paraId="6377A3FA"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0289B6E9"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7D7B6386"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582E855A"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2B61F917"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039F9428" w14:textId="77777777" w:rsidR="00C50BB8" w:rsidRDefault="00C50BB8" w:rsidP="000F67FC">
      <w:pPr>
        <w:spacing w:after="0" w:line="240" w:lineRule="auto"/>
        <w:ind w:firstLine="567"/>
        <w:jc w:val="right"/>
        <w:rPr>
          <w:rFonts w:ascii="Times New Roman" w:eastAsia="Times New Roman" w:hAnsi="Times New Roman" w:cs="Times New Roman"/>
          <w:kern w:val="0"/>
          <w:lang w:eastAsia="ru-RU"/>
          <w14:ligatures w14:val="none"/>
        </w:rPr>
      </w:pPr>
    </w:p>
    <w:p w14:paraId="30AF8668" w14:textId="77777777" w:rsidR="000F67FC" w:rsidRPr="000F67FC" w:rsidRDefault="000F67FC" w:rsidP="000F67FC">
      <w:pPr>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№1</w:t>
      </w:r>
    </w:p>
    <w:p w14:paraId="58C4057E" w14:textId="77777777" w:rsidR="000F67FC" w:rsidRPr="000F67FC" w:rsidRDefault="000F67FC" w:rsidP="000F67FC">
      <w:pPr>
        <w:keepNext/>
        <w:spacing w:after="0" w:line="240" w:lineRule="auto"/>
        <w:ind w:firstLine="567"/>
        <w:jc w:val="right"/>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к</w:t>
      </w:r>
      <w:proofErr w:type="gramEnd"/>
      <w:r w:rsidRPr="000F67FC">
        <w:rPr>
          <w:rFonts w:ascii="Times New Roman" w:eastAsia="Times New Roman" w:hAnsi="Times New Roman" w:cs="Times New Roman"/>
          <w:kern w:val="0"/>
          <w:lang w:eastAsia="ru-RU"/>
          <w14:ligatures w14:val="none"/>
        </w:rPr>
        <w:t xml:space="preserve"> извещению о проведении</w:t>
      </w:r>
    </w:p>
    <w:p w14:paraId="73139813"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запроса</w:t>
      </w:r>
      <w:proofErr w:type="gramEnd"/>
      <w:r w:rsidRPr="000F67FC">
        <w:rPr>
          <w:rFonts w:ascii="Times New Roman" w:eastAsia="Times New Roman" w:hAnsi="Times New Roman" w:cs="Times New Roman"/>
          <w:kern w:val="0"/>
          <w:lang w:eastAsia="ru-RU"/>
          <w14:ligatures w14:val="none"/>
        </w:rPr>
        <w:t xml:space="preserve"> котировок в электронной форме,</w:t>
      </w:r>
    </w:p>
    <w:p w14:paraId="51BE00EB"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proofErr w:type="gramStart"/>
      <w:r w:rsidRPr="000F67FC">
        <w:rPr>
          <w:rFonts w:ascii="Times New Roman" w:eastAsia="Times New Roman" w:hAnsi="Times New Roman" w:cs="Times New Roman"/>
          <w:kern w:val="0"/>
          <w:lang w:eastAsia="ru-RU"/>
          <w14:ligatures w14:val="none"/>
        </w:rPr>
        <w:t>участниками</w:t>
      </w:r>
      <w:proofErr w:type="gramEnd"/>
      <w:r w:rsidRPr="000F67FC">
        <w:rPr>
          <w:rFonts w:ascii="Times New Roman" w:eastAsia="Times New Roman" w:hAnsi="Times New Roman" w:cs="Times New Roman"/>
          <w:kern w:val="0"/>
          <w:lang w:eastAsia="ru-RU"/>
          <w14:ligatures w14:val="none"/>
        </w:rPr>
        <w:t xml:space="preserve"> которого могут быть только</w:t>
      </w:r>
    </w:p>
    <w:p w14:paraId="0136267E"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w:t>
      </w:r>
      <w:proofErr w:type="gramStart"/>
      <w:r w:rsidRPr="000F67FC">
        <w:rPr>
          <w:rFonts w:ascii="Times New Roman" w:eastAsia="Times New Roman" w:hAnsi="Times New Roman" w:cs="Times New Roman"/>
          <w:kern w:val="0"/>
          <w:lang w:eastAsia="ru-RU"/>
          <w14:ligatures w14:val="none"/>
        </w:rPr>
        <w:t>субъекты</w:t>
      </w:r>
      <w:proofErr w:type="gramEnd"/>
      <w:r w:rsidRPr="000F67FC">
        <w:rPr>
          <w:rFonts w:ascii="Times New Roman" w:eastAsia="Times New Roman" w:hAnsi="Times New Roman" w:cs="Times New Roman"/>
          <w:kern w:val="0"/>
          <w:lang w:eastAsia="ru-RU"/>
          <w14:ligatures w14:val="none"/>
        </w:rPr>
        <w:t xml:space="preserve"> малого и среднего предпринимательства</w:t>
      </w:r>
    </w:p>
    <w:p w14:paraId="156F7190" w14:textId="77777777" w:rsidR="000F67FC" w:rsidRPr="000F67FC" w:rsidRDefault="000F67FC" w:rsidP="000F67FC">
      <w:pPr>
        <w:widowControl w:val="0"/>
        <w:autoSpaceDE w:val="0"/>
        <w:autoSpaceDN w:val="0"/>
        <w:adjustRightInd w:val="0"/>
        <w:spacing w:after="0" w:line="240" w:lineRule="auto"/>
        <w:ind w:firstLine="567"/>
        <w:jc w:val="right"/>
        <w:rPr>
          <w:rFonts w:ascii="Times New Roman" w:eastAsia="Times New Roman" w:hAnsi="Times New Roman" w:cs="Times New Roman"/>
          <w:kern w:val="0"/>
          <w:sz w:val="20"/>
          <w:szCs w:val="20"/>
          <w14:ligatures w14:val="none"/>
        </w:rPr>
      </w:pPr>
    </w:p>
    <w:p w14:paraId="6F646738" w14:textId="7132C520" w:rsidR="000F67FC" w:rsidRPr="000F67FC" w:rsidRDefault="000F67FC" w:rsidP="000F67FC">
      <w:pPr>
        <w:widowControl w:val="0"/>
        <w:autoSpaceDE w:val="0"/>
        <w:autoSpaceDN w:val="0"/>
        <w:adjustRightInd w:val="0"/>
        <w:spacing w:after="0" w:line="240" w:lineRule="auto"/>
        <w:ind w:firstLine="567"/>
        <w:jc w:val="center"/>
        <w:rPr>
          <w:rFonts w:ascii="Times New Roman" w:eastAsia="Times New Roman" w:hAnsi="Times New Roman" w:cs="Times New Roman"/>
          <w:b/>
          <w:kern w:val="0"/>
          <w:sz w:val="24"/>
          <w:szCs w:val="24"/>
          <w14:ligatures w14:val="none"/>
        </w:rPr>
      </w:pPr>
      <w:r w:rsidRPr="000F67FC">
        <w:rPr>
          <w:rFonts w:ascii="Times New Roman" w:eastAsia="Times New Roman" w:hAnsi="Times New Roman" w:cs="Times New Roman"/>
          <w:b/>
          <w:kern w:val="0"/>
          <w:sz w:val="24"/>
          <w:szCs w:val="24"/>
          <w14:ligatures w14:val="none"/>
        </w:rPr>
        <w:t>ОБЩИЕ УСЛОВИЯ ПРОВЕДЕНИЯ ЗАПРОСА КОТИРОВОК В ЭЛЕКТРОННОЙ ФОРМЕ</w:t>
      </w:r>
      <w:r w:rsidRPr="000F67FC">
        <w:rPr>
          <w:rFonts w:ascii="Times New Roman" w:eastAsia="Times New Roman" w:hAnsi="Times New Roman" w:cs="Times New Roman"/>
          <w:b/>
          <w:kern w:val="0"/>
          <w:sz w:val="24"/>
          <w:szCs w:val="24"/>
          <w:lang w:eastAsia="ru-RU"/>
          <w14:ligatures w14:val="none"/>
        </w:rPr>
        <w:t xml:space="preserve">, </w:t>
      </w:r>
      <w:r w:rsidRPr="000F67FC">
        <w:rPr>
          <w:rFonts w:ascii="Times New Roman" w:eastAsia="Calibri" w:hAnsi="Times New Roman" w:cs="Times New Roman"/>
          <w:b/>
          <w:kern w:val="0"/>
          <w:sz w:val="24"/>
          <w:szCs w:val="24"/>
          <w14:ligatures w14:val="none"/>
        </w:rPr>
        <w:t>УЧАСТНИКАМИ КОТОРОГО МОГУТ БЫТЬ ТОЛЬКО СУБЪЕКТЫ МАЛОГО И СРЕДНЕГО ПРЕДПРИНИМАТЕЛЬСТВА</w:t>
      </w:r>
    </w:p>
    <w:p w14:paraId="79D8C6BD" w14:textId="77777777" w:rsidR="000F67FC" w:rsidRPr="000F67FC" w:rsidRDefault="000F67FC" w:rsidP="000F67FC">
      <w:pPr>
        <w:widowControl w:val="0"/>
        <w:autoSpaceDE w:val="0"/>
        <w:autoSpaceDN w:val="0"/>
        <w:adjustRightInd w:val="0"/>
        <w:spacing w:after="0" w:line="240" w:lineRule="auto"/>
        <w:ind w:firstLine="567"/>
        <w:jc w:val="center"/>
        <w:rPr>
          <w:rFonts w:ascii="Times New Roman" w:eastAsia="Times New Roman" w:hAnsi="Times New Roman" w:cs="Times New Roman"/>
          <w:b/>
          <w:kern w:val="0"/>
          <w:sz w:val="12"/>
          <w:szCs w:val="12"/>
          <w14:ligatures w14:val="none"/>
        </w:rPr>
      </w:pPr>
    </w:p>
    <w:p w14:paraId="0C4D3EC5"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1. Порядок разъяснения положений извещения о проведении запроса котировок в электронной форме, участниками которого могут быть только субъекты малого и среднего предпринимательства, внесения изменений в извещение о проведении запроса котировок, отмены запроса котировок в электронной форме, участниками которого могут быть только субъекты малого и среднего предпринимательства:</w:t>
      </w:r>
    </w:p>
    <w:p w14:paraId="0A6DB3A8"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1.1. Порядок разъяснения положений извещения о проведении запроса котировок в электронной форме, участниками которого могут быть только субъекты малого и среднего предпринимательства:</w:t>
      </w:r>
    </w:p>
    <w:p w14:paraId="2D91EE54"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1.1.1.</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kern w:val="0"/>
          <w:lang w:eastAsia="ru-RU"/>
          <w14:ligatures w14:val="none"/>
        </w:rPr>
        <w:t>Любой участник запроса котировок в электронной форме, участниками которого могут быть только субъекты малого и среднего предпринимательства (далее так же – запрос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5270CC2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C53EFFE"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1.1.3. 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Pr="000F67FC">
        <w:rPr>
          <w:rFonts w:ascii="Times New Roman" w:eastAsia="Times New Roman" w:hAnsi="Times New Roman" w:cs="Times New Roman"/>
          <w:iCs/>
          <w:kern w:val="0"/>
          <w:lang w:eastAsia="ru-RU"/>
          <w14:ligatures w14:val="none"/>
        </w:rPr>
        <w:t>не позднее чем за 3 (три) рабочих дня до дня</w:t>
      </w:r>
      <w:r w:rsidRPr="000F67FC">
        <w:rPr>
          <w:rFonts w:ascii="Times New Roman" w:eastAsia="Times New Roman" w:hAnsi="Times New Roman" w:cs="Times New Roman"/>
          <w:kern w:val="0"/>
          <w:lang w:eastAsia="ru-RU"/>
          <w14:ligatures w14:val="none"/>
        </w:rPr>
        <w:t xml:space="preserve"> окончания подачи заявок на участие в запросе котировок в электронной форме.</w:t>
      </w:r>
    </w:p>
    <w:p w14:paraId="4B2AD397"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1.1.4. В течение одного часа от момента появления в единой информационной системе разъяснений положений извещения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45042C69"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1.1.5. Разъяснения положений извещения о закупке не должны изменять её суть. Участник имеет право подать всего три запроса на разъяснение положений извещения о закупке.</w:t>
      </w:r>
    </w:p>
    <w:p w14:paraId="4C2888D8" w14:textId="611BB019"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Начало предоставления разъяснений участникам закупки – «</w:t>
      </w:r>
      <w:r w:rsidR="00D74968">
        <w:rPr>
          <w:rFonts w:ascii="Times New Roman" w:eastAsia="Times New Roman" w:hAnsi="Times New Roman" w:cs="Times New Roman"/>
          <w:b/>
          <w:kern w:val="0"/>
          <w:lang w:eastAsia="ru-RU"/>
          <w14:ligatures w14:val="none"/>
        </w:rPr>
        <w:t>31</w:t>
      </w:r>
      <w:r w:rsidRPr="000F67FC">
        <w:rPr>
          <w:rFonts w:ascii="Times New Roman" w:eastAsia="Times New Roman" w:hAnsi="Times New Roman" w:cs="Times New Roman"/>
          <w:b/>
          <w:kern w:val="0"/>
          <w:lang w:eastAsia="ru-RU"/>
          <w14:ligatures w14:val="none"/>
        </w:rPr>
        <w:t xml:space="preserve">» </w:t>
      </w:r>
      <w:r w:rsidR="00D74968">
        <w:rPr>
          <w:rFonts w:ascii="Times New Roman" w:eastAsia="Times New Roman" w:hAnsi="Times New Roman" w:cs="Times New Roman"/>
          <w:b/>
          <w:kern w:val="0"/>
          <w:lang w:eastAsia="ru-RU"/>
          <w14:ligatures w14:val="none"/>
        </w:rPr>
        <w:t>октября</w:t>
      </w:r>
      <w:r w:rsidRPr="000F67FC">
        <w:rPr>
          <w:rFonts w:ascii="Times New Roman" w:eastAsia="Times New Roman" w:hAnsi="Times New Roman" w:cs="Times New Roman"/>
          <w:b/>
          <w:kern w:val="0"/>
          <w:lang w:eastAsia="ru-RU"/>
          <w14:ligatures w14:val="none"/>
        </w:rPr>
        <w:t xml:space="preserve"> 2024г.;</w:t>
      </w:r>
    </w:p>
    <w:p w14:paraId="4A1691FF" w14:textId="075DCBD1"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Окончание предоставления разъяснений участникам закупки – «</w:t>
      </w:r>
      <w:r w:rsidR="00D74968">
        <w:rPr>
          <w:rFonts w:ascii="Times New Roman" w:eastAsia="Times New Roman" w:hAnsi="Times New Roman" w:cs="Times New Roman"/>
          <w:b/>
          <w:kern w:val="0"/>
          <w:lang w:eastAsia="ru-RU"/>
          <w14:ligatures w14:val="none"/>
        </w:rPr>
        <w:t>13</w:t>
      </w:r>
      <w:r w:rsidRPr="000F67FC">
        <w:rPr>
          <w:rFonts w:ascii="Times New Roman" w:eastAsia="Times New Roman" w:hAnsi="Times New Roman" w:cs="Times New Roman"/>
          <w:b/>
          <w:kern w:val="0"/>
          <w:lang w:eastAsia="ru-RU"/>
          <w14:ligatures w14:val="none"/>
        </w:rPr>
        <w:t xml:space="preserve">» </w:t>
      </w:r>
      <w:r w:rsidR="00D74968">
        <w:rPr>
          <w:rFonts w:ascii="Times New Roman" w:eastAsia="Times New Roman" w:hAnsi="Times New Roman" w:cs="Times New Roman"/>
          <w:b/>
          <w:kern w:val="0"/>
          <w:lang w:eastAsia="ru-RU"/>
          <w14:ligatures w14:val="none"/>
        </w:rPr>
        <w:t>ноября</w:t>
      </w:r>
      <w:r w:rsidRPr="000F67FC">
        <w:rPr>
          <w:rFonts w:ascii="Times New Roman" w:eastAsia="Times New Roman" w:hAnsi="Times New Roman" w:cs="Times New Roman"/>
          <w:b/>
          <w:kern w:val="0"/>
          <w:lang w:eastAsia="ru-RU"/>
          <w14:ligatures w14:val="none"/>
        </w:rPr>
        <w:t xml:space="preserve"> 2024г. в 17 час. 00 мин.</w:t>
      </w:r>
      <w:r w:rsidRPr="000F67FC">
        <w:rPr>
          <w:rFonts w:ascii="Times New Roman" w:eastAsia="Calibri" w:hAnsi="Times New Roman" w:cs="Times New Roman"/>
          <w:kern w:val="0"/>
          <w:sz w:val="21"/>
          <w:szCs w:val="21"/>
          <w14:ligatures w14:val="none"/>
        </w:rPr>
        <w:t xml:space="preserve"> </w:t>
      </w:r>
      <w:r w:rsidRPr="000F67FC">
        <w:rPr>
          <w:rFonts w:ascii="Times New Roman" w:eastAsia="Times New Roman" w:hAnsi="Times New Roman" w:cs="Times New Roman"/>
          <w:b/>
          <w:kern w:val="0"/>
          <w:lang w:eastAsia="ru-RU"/>
          <w14:ligatures w14:val="none"/>
        </w:rPr>
        <w:t xml:space="preserve">(время московское). </w:t>
      </w:r>
      <w:r w:rsidRPr="000F67FC">
        <w:rPr>
          <w:rFonts w:ascii="Times New Roman" w:eastAsia="Times New Roman" w:hAnsi="Times New Roman" w:cs="Times New Roman"/>
          <w:kern w:val="0"/>
          <w:lang w:eastAsia="ru-RU"/>
          <w14:ligatures w14:val="none"/>
        </w:rPr>
        <w:t>Запросы, поступившие позднее </w:t>
      </w:r>
      <w:r w:rsidRPr="000F67FC">
        <w:rPr>
          <w:rFonts w:ascii="Times New Roman" w:eastAsia="Times New Roman" w:hAnsi="Times New Roman" w:cs="Times New Roman"/>
          <w:i/>
          <w:iCs/>
          <w:kern w:val="0"/>
          <w:lang w:eastAsia="ru-RU"/>
          <w14:ligatures w14:val="none"/>
        </w:rPr>
        <w:t>«</w:t>
      </w:r>
      <w:r w:rsidR="00D654EA">
        <w:rPr>
          <w:rFonts w:ascii="Times New Roman" w:eastAsia="Times New Roman" w:hAnsi="Times New Roman" w:cs="Times New Roman"/>
          <w:i/>
          <w:iCs/>
          <w:kern w:val="0"/>
          <w:lang w:eastAsia="ru-RU"/>
          <w14:ligatures w14:val="none"/>
        </w:rPr>
        <w:t>08</w:t>
      </w:r>
      <w:r w:rsidRPr="000F67FC">
        <w:rPr>
          <w:rFonts w:ascii="Times New Roman" w:eastAsia="Times New Roman" w:hAnsi="Times New Roman" w:cs="Times New Roman"/>
          <w:i/>
          <w:iCs/>
          <w:kern w:val="0"/>
          <w:lang w:eastAsia="ru-RU"/>
          <w14:ligatures w14:val="none"/>
        </w:rPr>
        <w:t xml:space="preserve">» </w:t>
      </w:r>
      <w:r w:rsidR="00D654EA">
        <w:rPr>
          <w:rFonts w:ascii="Times New Roman" w:eastAsia="Times New Roman" w:hAnsi="Times New Roman" w:cs="Times New Roman"/>
          <w:i/>
          <w:iCs/>
          <w:kern w:val="0"/>
          <w:lang w:eastAsia="ru-RU"/>
          <w14:ligatures w14:val="none"/>
        </w:rPr>
        <w:t>ноября</w:t>
      </w:r>
      <w:r w:rsidRPr="000F67FC">
        <w:rPr>
          <w:rFonts w:ascii="Times New Roman" w:eastAsia="Times New Roman" w:hAnsi="Times New Roman" w:cs="Times New Roman"/>
          <w:i/>
          <w:iCs/>
          <w:kern w:val="0"/>
          <w:lang w:eastAsia="ru-RU"/>
          <w14:ligatures w14:val="none"/>
        </w:rPr>
        <w:t xml:space="preserve"> 2024г</w:t>
      </w:r>
      <w:r w:rsidRPr="000F67FC">
        <w:rPr>
          <w:rFonts w:ascii="Times New Roman" w:eastAsia="Times New Roman" w:hAnsi="Times New Roman" w:cs="Times New Roman"/>
          <w:kern w:val="0"/>
          <w:lang w:eastAsia="ru-RU"/>
          <w14:ligatures w14:val="none"/>
        </w:rPr>
        <w:t>, заказчик вправе не рассматривать.</w:t>
      </w:r>
    </w:p>
    <w:p w14:paraId="5EEBC112"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1.2. Порядок внесения изменений в извещение о проведении запроса котировок в электронной форме: </w:t>
      </w:r>
    </w:p>
    <w:p w14:paraId="155ABCCA"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1.2.1. 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5093E6A"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1.2.2. 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Pr="000F67FC">
        <w:rPr>
          <w:rFonts w:ascii="Times New Roman" w:eastAsia="Times New Roman" w:hAnsi="Times New Roman" w:cs="Times New Roman"/>
          <w:iCs/>
          <w:kern w:val="0"/>
          <w:lang w:eastAsia="ru-RU"/>
          <w14:ligatures w14:val="none"/>
        </w:rPr>
        <w:t xml:space="preserve">в течение 3 (трёх) дней </w:t>
      </w:r>
      <w:r w:rsidRPr="000F67FC">
        <w:rPr>
          <w:rFonts w:ascii="Times New Roman" w:eastAsia="Times New Roman" w:hAnsi="Times New Roman" w:cs="Times New Roman"/>
          <w:kern w:val="0"/>
          <w:lang w:eastAsia="ru-RU"/>
          <w14:ligatures w14:val="none"/>
        </w:rPr>
        <w:t xml:space="preserve">со дня принятия решения о внесении указанных изменений. </w:t>
      </w:r>
    </w:p>
    <w:p w14:paraId="5EAC48B7"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1.2.3. 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26E7704"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1.2.4. 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14:paraId="32D88276"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1.2.5.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3711B093"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1.2.6. Изменение предмета запроса котировок в электронной форме не допускается.</w:t>
      </w:r>
    </w:p>
    <w:p w14:paraId="3CAFCAB9" w14:textId="77777777" w:rsidR="000F67FC" w:rsidRPr="000F67FC" w:rsidRDefault="000F67FC" w:rsidP="000F67FC">
      <w:pPr>
        <w:widowControl w:val="0"/>
        <w:autoSpaceDE w:val="0"/>
        <w:autoSpaceDN w:val="0"/>
        <w:adjustRightInd w:val="0"/>
        <w:spacing w:after="0" w:line="240" w:lineRule="auto"/>
        <w:ind w:firstLine="567"/>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1.3. Порядок отмены запроса котировок в электронной форме: </w:t>
      </w:r>
    </w:p>
    <w:p w14:paraId="3F00F472"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1.3.1. Заказчик 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 </w:t>
      </w:r>
    </w:p>
    <w:p w14:paraId="22AEA01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1.3.2. Решение об отмене запроса котировок в электронной форме размещается в единой информационной системе в день принятия этого решения.</w:t>
      </w:r>
    </w:p>
    <w:p w14:paraId="203F802C"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1.3.3. 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F24E336"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p>
    <w:p w14:paraId="052D768C" w14:textId="77777777" w:rsidR="000F67FC" w:rsidRPr="000F67FC" w:rsidRDefault="000F67FC" w:rsidP="000F67FC">
      <w:pPr>
        <w:keepNext/>
        <w:spacing w:after="0" w:line="240" w:lineRule="auto"/>
        <w:ind w:firstLine="567"/>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2. Требования к участникам закупки. Порядок подачи заявок на участие в запросе котировок в электронной форме и порядок подведения итогов запроса котировок в электронной форме:</w:t>
      </w:r>
    </w:p>
    <w:p w14:paraId="3C2989DD" w14:textId="77777777" w:rsidR="000F67FC" w:rsidRPr="000F67FC" w:rsidRDefault="000F67FC" w:rsidP="000F67FC">
      <w:pPr>
        <w:widowControl w:val="0"/>
        <w:autoSpaceDE w:val="0"/>
        <w:autoSpaceDN w:val="0"/>
        <w:adjustRightInd w:val="0"/>
        <w:spacing w:after="0" w:line="240" w:lineRule="auto"/>
        <w:ind w:firstLine="567"/>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2.1. Единые обязательные требования к участникам закупки. Преимущества, ограничения участников закупки. </w:t>
      </w:r>
      <w:r w:rsidRPr="000F67FC">
        <w:rPr>
          <w:rFonts w:ascii="Cambria" w:eastAsia="Times New Roman" w:hAnsi="Cambria" w:cs="Times New Roman"/>
          <w:b/>
          <w:bCs/>
          <w:kern w:val="0"/>
          <w:lang w:eastAsia="ru-RU"/>
          <w14:ligatures w14:val="none"/>
        </w:rPr>
        <w:t>Условия участия коллективных участников в закупке.</w:t>
      </w:r>
    </w:p>
    <w:p w14:paraId="209AB52F"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2.1.1. 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F67FC">
        <w:rPr>
          <w:rFonts w:ascii="Times New Roman" w:eastAsia="Times New Roman" w:hAnsi="Times New Roman" w:cs="Times New Roman"/>
          <w:bCs/>
          <w:kern w:val="0"/>
          <w:lang w:eastAsia="ru-RU"/>
          <w14:ligatures w14:val="none"/>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F67FC">
        <w:rPr>
          <w:rFonts w:ascii="Times New Roman" w:eastAsia="Times New Roman" w:hAnsi="Times New Roman" w:cs="Times New Roman"/>
          <w:kern w:val="0"/>
          <w:lang w:eastAsia="ru-RU"/>
          <w14:ligatures w14:val="none"/>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F67FC">
        <w:rPr>
          <w:rFonts w:ascii="Times New Roman" w:eastAsia="Times New Roman" w:hAnsi="Times New Roman" w:cs="Times New Roman"/>
          <w:bCs/>
          <w:kern w:val="0"/>
          <w:lang w:eastAsia="ru-RU"/>
          <w14:ligatures w14:val="none"/>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F67FC">
        <w:rPr>
          <w:rFonts w:ascii="Times New Roman" w:eastAsia="Times New Roman" w:hAnsi="Times New Roman" w:cs="Times New Roman"/>
          <w:kern w:val="0"/>
          <w:lang w:eastAsia="ru-RU"/>
          <w14:ligatures w14:val="none"/>
        </w:rPr>
        <w:t>.</w:t>
      </w:r>
    </w:p>
    <w:p w14:paraId="6A259401"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u w:val="single"/>
          <w:lang w:eastAsia="ru-RU"/>
          <w14:ligatures w14:val="none"/>
        </w:rPr>
      </w:pPr>
      <w:r w:rsidRPr="000F67FC">
        <w:rPr>
          <w:rFonts w:ascii="Times New Roman" w:eastAsia="Times New Roman" w:hAnsi="Times New Roman" w:cs="Times New Roman"/>
          <w:kern w:val="0"/>
          <w:u w:val="single"/>
          <w:lang w:eastAsia="ru-RU"/>
          <w14:ligatures w14:val="none"/>
        </w:rPr>
        <w:t>2.1.2.Участник закупки должен соответствовать следующим обязательным требованиям:</w:t>
      </w:r>
    </w:p>
    <w:p w14:paraId="3EABD297"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1) </w:t>
      </w:r>
      <w:proofErr w:type="spellStart"/>
      <w:r w:rsidRPr="000F67FC">
        <w:rPr>
          <w:rFonts w:ascii="Times New Roman" w:eastAsia="Calibri" w:hAnsi="Times New Roman" w:cs="Times New Roman"/>
          <w:bCs/>
          <w:kern w:val="0"/>
          <w14:ligatures w14:val="none"/>
        </w:rPr>
        <w:t>непроведение</w:t>
      </w:r>
      <w:proofErr w:type="spellEnd"/>
      <w:r w:rsidRPr="000F67FC">
        <w:rPr>
          <w:rFonts w:ascii="Times New Roman" w:eastAsia="Calibri" w:hAnsi="Times New Roman" w:cs="Times New Roman"/>
          <w:bCs/>
          <w:kern w:val="0"/>
          <w14:ligatures w14:val="none"/>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0BAB7B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2) </w:t>
      </w:r>
      <w:proofErr w:type="spellStart"/>
      <w:r w:rsidRPr="000F67FC">
        <w:rPr>
          <w:rFonts w:ascii="Times New Roman" w:eastAsia="Calibri" w:hAnsi="Times New Roman" w:cs="Times New Roman"/>
          <w:bCs/>
          <w:kern w:val="0"/>
          <w14:ligatures w14:val="none"/>
        </w:rPr>
        <w:t>неприостановление</w:t>
      </w:r>
      <w:proofErr w:type="spellEnd"/>
      <w:r w:rsidRPr="000F67FC">
        <w:rPr>
          <w:rFonts w:ascii="Times New Roman" w:eastAsia="Calibri" w:hAnsi="Times New Roman" w:cs="Times New Roman"/>
          <w:bCs/>
          <w:kern w:val="0"/>
          <w14:ligatures w14:val="none"/>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62768B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 </w:t>
      </w:r>
      <w:r w:rsidRPr="000F67FC">
        <w:rPr>
          <w:rFonts w:ascii="Times New Roman" w:eastAsia="Calibri" w:hAnsi="Times New Roman" w:cs="Times New Roman"/>
          <w:bCs/>
          <w:kern w:val="0"/>
          <w14:ligatures w14:val="none"/>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0E8D78C"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4) </w:t>
      </w:r>
      <w:r w:rsidRPr="000F67FC">
        <w:rPr>
          <w:rFonts w:ascii="Times New Roman" w:eastAsia="Calibri" w:hAnsi="Times New Roman" w:cs="Times New Roman"/>
          <w:bCs/>
          <w:kern w:val="0"/>
          <w14:ligatures w14:val="none"/>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FA1EFFF"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lastRenderedPageBreak/>
        <w:t xml:space="preserve">5) </w:t>
      </w:r>
      <w:r w:rsidRPr="000F67FC">
        <w:rPr>
          <w:rFonts w:ascii="Times New Roman" w:eastAsia="Calibri" w:hAnsi="Times New Roman" w:cs="Times New Roman"/>
          <w:bCs/>
          <w:kern w:val="0"/>
          <w14:ligatures w14:val="none"/>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280F72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6) </w:t>
      </w:r>
      <w:r w:rsidRPr="000F67FC">
        <w:rPr>
          <w:rFonts w:ascii="Times New Roman" w:eastAsia="Calibri" w:hAnsi="Times New Roman" w:cs="Times New Roman"/>
          <w:bCs/>
          <w:kern w:val="0"/>
          <w14:ligatures w14:val="none"/>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8978EFC"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kern w:val="0"/>
          <w14:ligatures w14:val="none"/>
        </w:rPr>
        <w:t xml:space="preserve">7) </w:t>
      </w:r>
      <w:r w:rsidRPr="000F67FC">
        <w:rPr>
          <w:rFonts w:ascii="Times New Roman" w:eastAsia="Calibri" w:hAnsi="Times New Roman" w:cs="Times New Roman"/>
          <w:bCs/>
          <w:kern w:val="0"/>
          <w14:ligatures w14:val="none"/>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395502E8" w14:textId="77777777" w:rsidR="000F67FC" w:rsidRPr="000F67FC" w:rsidRDefault="000F67FC" w:rsidP="000F67FC">
      <w:pPr>
        <w:widowControl w:val="0"/>
        <w:autoSpaceDE w:val="0"/>
        <w:autoSpaceDN w:val="0"/>
        <w:adjustRightInd w:val="0"/>
        <w:spacing w:after="0" w:line="240" w:lineRule="auto"/>
        <w:ind w:firstLine="567"/>
        <w:jc w:val="both"/>
        <w:rPr>
          <w:rFonts w:ascii="Times New Roman" w:eastAsia="Times New Roman" w:hAnsi="Times New Roman" w:cs="Times New Roman"/>
          <w:kern w:val="0"/>
          <w:lang w:eastAsia="ru-RU"/>
          <w14:ligatures w14:val="none"/>
        </w:rPr>
      </w:pPr>
      <w:r w:rsidRPr="000F67FC">
        <w:rPr>
          <w:rFonts w:ascii="Times New Roman" w:eastAsia="Calibri" w:hAnsi="Times New Roman" w:cs="Times New Roman"/>
          <w:bCs/>
          <w:kern w:val="0"/>
          <w14:ligatures w14:val="none"/>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0F67FC">
        <w:rPr>
          <w:rFonts w:ascii="Times New Roman" w:eastAsia="Times New Roman" w:hAnsi="Times New Roman" w:cs="Times New Roman"/>
          <w:color w:val="0070C0"/>
          <w:kern w:val="1"/>
          <w:sz w:val="24"/>
          <w:szCs w:val="24"/>
          <w:lang w:eastAsia="ar-SA"/>
          <w14:ligatures w14:val="none"/>
        </w:rPr>
        <w:t xml:space="preserve">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D5D625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2.1.3. 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2915D5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2.1.4. Установлен приоритет</w:t>
      </w:r>
      <w:r w:rsidRPr="000F67FC">
        <w:rPr>
          <w:rFonts w:ascii="Times New Roman" w:eastAsia="Times New Roman" w:hAnsi="Times New Roman" w:cs="Times New Roman"/>
          <w:kern w:val="0"/>
          <w:lang w:eastAsia="ru-RU"/>
          <w14:ligatures w14:val="none"/>
        </w:rPr>
        <w:t xml:space="preserve">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DB6E15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 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5BEFC7C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18D02331"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2.1.4.2. В соответствии с п. 2.1.4.1 участник закупки в заявке на участие в электронном аукционе должен указать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03E2D8FC"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2.1.4.3. В случае, предоставления участником закупки недостоверных сведений о стране происхождения товара, указанного в заявке на участие в электронном аукционе, такая заявка не допускается к участию в электронном аукционе.</w:t>
      </w:r>
    </w:p>
    <w:p w14:paraId="30AAE848" w14:textId="745776B3"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2.1.4.4.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 </w:t>
      </w:r>
    </w:p>
    <w:p w14:paraId="279DD67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2.1.4.5. 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D3A6C6C"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2.1.4.6. 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55E6477"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 xml:space="preserve">2.1.4.7.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w:t>
      </w:r>
      <w:r w:rsidRPr="000F67FC">
        <w:rPr>
          <w:rFonts w:ascii="Times New Roman" w:eastAsia="Calibri" w:hAnsi="Times New Roman" w:cs="Times New Roman"/>
          <w:kern w:val="0"/>
          <w14:ligatures w14:val="none"/>
        </w:rPr>
        <w:lastRenderedPageBreak/>
        <w:t>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4141258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2.1.4.8. Приоритет не предоставляется участнику закупки в следующих случаях:</w:t>
      </w:r>
    </w:p>
    <w:p w14:paraId="7B49DFC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запрос котировок признан несостоявшимся, и договор заключается с единственным участником закупки;</w:t>
      </w:r>
    </w:p>
    <w:p w14:paraId="5C1B659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запросе котировок не содержится предложений о поставке товаров российского происхождения, выполнении работ, оказании услуг российскими лицами;</w:t>
      </w:r>
    </w:p>
    <w:p w14:paraId="2214E24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запросе котировок не содержится предложений о поставке товаров иностранного происхождения, выполнении работ, оказании услуг иностранными лицами;</w:t>
      </w:r>
    </w:p>
    <w:p w14:paraId="16391C1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7F6E8C9" w14:textId="77777777" w:rsidR="000F67FC" w:rsidRPr="000F67FC" w:rsidRDefault="000F67FC" w:rsidP="000F67FC">
      <w:pPr>
        <w:spacing w:after="0" w:line="240" w:lineRule="auto"/>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ab/>
        <w:t>2.1.4.9. 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64D1F5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2.1.4.10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17B9236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2.1.4.11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490007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2.1.4.12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136F554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2.1.5. </w:t>
      </w:r>
      <w:r w:rsidRPr="000F67FC">
        <w:rPr>
          <w:rFonts w:ascii="Times New Roman" w:eastAsia="Times New Roman" w:hAnsi="Times New Roman" w:cs="Times New Roman"/>
          <w:kern w:val="0"/>
          <w:u w:val="single"/>
          <w:lang w:eastAsia="ru-RU"/>
          <w14:ligatures w14:val="non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3126B85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Установлено ограничение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 </w:t>
      </w:r>
    </w:p>
    <w:p w14:paraId="357BBD8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2.1.5.1. Подтверждением принадлежности участника закупки к субъектам малого и среднего предпринимательства </w:t>
      </w:r>
      <w:r w:rsidRPr="000F67FC">
        <w:rPr>
          <w:rFonts w:ascii="Times New Roman" w:eastAsia="Times New Roman" w:hAnsi="Times New Roman" w:cs="Times New Roman"/>
          <w:bCs/>
          <w:kern w:val="0"/>
          <w:u w:val="single"/>
          <w:lang w:eastAsia="ru-RU"/>
          <w14:ligatures w14:val="none"/>
        </w:rPr>
        <w:t>является наличие информации о таком участнике в едином реестре субъектов малого и среднего предпринимательства</w:t>
      </w:r>
      <w:r w:rsidRPr="000F67FC">
        <w:rPr>
          <w:rFonts w:ascii="Times New Roman" w:eastAsia="Times New Roman" w:hAnsi="Times New Roman" w:cs="Times New Roman"/>
          <w:bCs/>
          <w:kern w:val="0"/>
          <w:lang w:eastAsia="ru-RU"/>
          <w14:ligatures w14:val="none"/>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672198B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kern w:val="0"/>
          <w:lang w:eastAsia="ru-RU"/>
          <w14:ligatures w14:val="none"/>
        </w:rPr>
        <w:t xml:space="preserve">2.1.6. </w:t>
      </w:r>
      <w:r w:rsidRPr="000F67FC">
        <w:rPr>
          <w:rFonts w:ascii="Times New Roman" w:eastAsia="Times New Roman" w:hAnsi="Times New Roman" w:cs="Times New Roman"/>
          <w:b/>
          <w:bCs/>
          <w:kern w:val="0"/>
          <w:lang w:eastAsia="ru-RU"/>
          <w14:ligatures w14:val="none"/>
        </w:rPr>
        <w:t>Условия участия коллективных участников в закупке.</w:t>
      </w:r>
    </w:p>
    <w:p w14:paraId="0EEB72D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2.1.6.1. Коллективный участник: объединение (на основании договора или ином </w:t>
      </w:r>
      <w:r w:rsidRPr="000F67FC">
        <w:rPr>
          <w:rFonts w:ascii="Times New Roman" w:eastAsia="Times New Roman" w:hAnsi="Times New Roman" w:cs="Times New Roman"/>
          <w:bCs/>
          <w:kern w:val="0"/>
          <w:lang w:eastAsia="ru-RU"/>
          <w14:ligatures w14:val="none"/>
        </w:rPr>
        <w:lastRenderedPageBreak/>
        <w:t>правоустанавливающем основании) поставщиков, явным образом принявшее участие в соответствующих процедурах.</w:t>
      </w:r>
    </w:p>
    <w:p w14:paraId="79A0EF2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2E0397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ADB4F6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2A81EA3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50280D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2.1.6.4. 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5C14A70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a</w:t>
      </w:r>
      <w:r w:rsidRPr="000F67FC">
        <w:rPr>
          <w:rFonts w:ascii="Times New Roman" w:eastAsia="Times New Roman" w:hAnsi="Times New Roman" w:cs="Times New Roman"/>
          <w:bCs/>
          <w:kern w:val="0"/>
          <w:lang w:eastAsia="ru-RU"/>
          <w14:ligatures w14:val="none"/>
        </w:rPr>
        <w:t xml:space="preserve">) </w:t>
      </w:r>
      <w:proofErr w:type="gramStart"/>
      <w:r w:rsidRPr="000F67FC">
        <w:rPr>
          <w:rFonts w:ascii="Times New Roman" w:eastAsia="Times New Roman" w:hAnsi="Times New Roman" w:cs="Times New Roman"/>
          <w:bCs/>
          <w:kern w:val="0"/>
          <w:lang w:eastAsia="ru-RU"/>
          <w14:ligatures w14:val="none"/>
        </w:rPr>
        <w:t>соответствие</w:t>
      </w:r>
      <w:proofErr w:type="gramEnd"/>
      <w:r w:rsidRPr="000F67FC">
        <w:rPr>
          <w:rFonts w:ascii="Times New Roman" w:eastAsia="Times New Roman" w:hAnsi="Times New Roman" w:cs="Times New Roman"/>
          <w:bCs/>
          <w:kern w:val="0"/>
          <w:lang w:eastAsia="ru-RU"/>
          <w14:ligatures w14:val="none"/>
        </w:rPr>
        <w:t xml:space="preserve"> нормам Гражданского кодекса Российской Федерации;</w:t>
      </w:r>
    </w:p>
    <w:p w14:paraId="1F59380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b</w:t>
      </w:r>
      <w:r w:rsidRPr="000F67FC">
        <w:rPr>
          <w:rFonts w:ascii="Times New Roman" w:eastAsia="Times New Roman" w:hAnsi="Times New Roman" w:cs="Times New Roman"/>
          <w:bCs/>
          <w:kern w:val="0"/>
          <w:lang w:eastAsia="ru-RU"/>
          <w14:ligatures w14:val="none"/>
        </w:rPr>
        <w:t xml:space="preserve">) </w:t>
      </w:r>
      <w:proofErr w:type="gramStart"/>
      <w:r w:rsidRPr="000F67FC">
        <w:rPr>
          <w:rFonts w:ascii="Times New Roman" w:eastAsia="Times New Roman" w:hAnsi="Times New Roman" w:cs="Times New Roman"/>
          <w:bCs/>
          <w:kern w:val="0"/>
          <w:lang w:eastAsia="ru-RU"/>
          <w14:ligatures w14:val="none"/>
        </w:rPr>
        <w:t>в</w:t>
      </w:r>
      <w:proofErr w:type="gramEnd"/>
      <w:r w:rsidRPr="000F67FC">
        <w:rPr>
          <w:rFonts w:ascii="Times New Roman" w:eastAsia="Times New Roman" w:hAnsi="Times New Roman" w:cs="Times New Roman"/>
          <w:bCs/>
          <w:kern w:val="0"/>
          <w:lang w:eastAsia="ru-RU"/>
          <w14:ligatures w14:val="none"/>
        </w:rPr>
        <w:t xml:space="preserve">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CC70EA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c</w:t>
      </w:r>
      <w:r w:rsidRPr="000F67FC">
        <w:rPr>
          <w:rFonts w:ascii="Times New Roman" w:eastAsia="Times New Roman" w:hAnsi="Times New Roman" w:cs="Times New Roman"/>
          <w:bCs/>
          <w:kern w:val="0"/>
          <w:lang w:eastAsia="ru-RU"/>
          <w14:ligatures w14:val="none"/>
        </w:rPr>
        <w:t xml:space="preserve">) </w:t>
      </w:r>
      <w:proofErr w:type="gramStart"/>
      <w:r w:rsidRPr="000F67FC">
        <w:rPr>
          <w:rFonts w:ascii="Times New Roman" w:eastAsia="Times New Roman" w:hAnsi="Times New Roman" w:cs="Times New Roman"/>
          <w:bCs/>
          <w:kern w:val="0"/>
          <w:lang w:eastAsia="ru-RU"/>
          <w14:ligatures w14:val="none"/>
        </w:rPr>
        <w:t>в</w:t>
      </w:r>
      <w:proofErr w:type="gramEnd"/>
      <w:r w:rsidRPr="000F67FC">
        <w:rPr>
          <w:rFonts w:ascii="Times New Roman" w:eastAsia="Times New Roman" w:hAnsi="Times New Roman" w:cs="Times New Roman"/>
          <w:bCs/>
          <w:kern w:val="0"/>
          <w:lang w:eastAsia="ru-RU"/>
          <w14:ligatures w14:val="none"/>
        </w:rPr>
        <w:t xml:space="preserve">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B89F9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d</w:t>
      </w:r>
      <w:r w:rsidRPr="000F67FC">
        <w:rPr>
          <w:rFonts w:ascii="Times New Roman" w:eastAsia="Times New Roman" w:hAnsi="Times New Roman" w:cs="Times New Roman"/>
          <w:bCs/>
          <w:kern w:val="0"/>
          <w:lang w:eastAsia="ru-RU"/>
          <w14:ligatures w14:val="none"/>
        </w:rPr>
        <w:t xml:space="preserve">) </w:t>
      </w:r>
      <w:proofErr w:type="gramStart"/>
      <w:r w:rsidRPr="000F67FC">
        <w:rPr>
          <w:rFonts w:ascii="Times New Roman" w:eastAsia="Times New Roman" w:hAnsi="Times New Roman" w:cs="Times New Roman"/>
          <w:bCs/>
          <w:kern w:val="0"/>
          <w:lang w:eastAsia="ru-RU"/>
          <w14:ligatures w14:val="none"/>
        </w:rPr>
        <w:t>в</w:t>
      </w:r>
      <w:proofErr w:type="gramEnd"/>
      <w:r w:rsidRPr="000F67FC">
        <w:rPr>
          <w:rFonts w:ascii="Times New Roman" w:eastAsia="Times New Roman" w:hAnsi="Times New Roman" w:cs="Times New Roman"/>
          <w:bCs/>
          <w:kern w:val="0"/>
          <w:lang w:eastAsia="ru-RU"/>
          <w14:ligatures w14:val="none"/>
        </w:rPr>
        <w:t xml:space="preserve">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73B657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proofErr w:type="gramStart"/>
      <w:r w:rsidRPr="000F67FC">
        <w:rPr>
          <w:rFonts w:ascii="Times New Roman" w:eastAsia="Times New Roman" w:hAnsi="Times New Roman" w:cs="Times New Roman"/>
          <w:bCs/>
          <w:kern w:val="0"/>
          <w:lang w:eastAsia="ru-RU"/>
          <w14:ligatures w14:val="none"/>
        </w:rPr>
        <w:t>е</w:t>
      </w:r>
      <w:proofErr w:type="gramEnd"/>
      <w:r w:rsidRPr="000F67FC">
        <w:rPr>
          <w:rFonts w:ascii="Times New Roman" w:eastAsia="Times New Roman" w:hAnsi="Times New Roman" w:cs="Times New Roman"/>
          <w:bCs/>
          <w:kern w:val="0"/>
          <w:lang w:eastAsia="ru-RU"/>
          <w14:ligatures w14:val="none"/>
        </w:rPr>
        <w:t>)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CB0725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val="en-US" w:eastAsia="ru-RU"/>
          <w14:ligatures w14:val="none"/>
        </w:rPr>
        <w:t>f</w:t>
      </w:r>
      <w:r w:rsidRPr="000F67FC">
        <w:rPr>
          <w:rFonts w:ascii="Times New Roman" w:eastAsia="Times New Roman" w:hAnsi="Times New Roman" w:cs="Times New Roman"/>
          <w:bCs/>
          <w:kern w:val="0"/>
          <w:lang w:eastAsia="ru-RU"/>
          <w14:ligatures w14:val="none"/>
        </w:rPr>
        <w:t xml:space="preserve">) </w:t>
      </w:r>
      <w:proofErr w:type="gramStart"/>
      <w:r w:rsidRPr="000F67FC">
        <w:rPr>
          <w:rFonts w:ascii="Times New Roman" w:eastAsia="Times New Roman" w:hAnsi="Times New Roman" w:cs="Times New Roman"/>
          <w:bCs/>
          <w:kern w:val="0"/>
          <w:lang w:eastAsia="ru-RU"/>
          <w14:ligatures w14:val="none"/>
        </w:rPr>
        <w:t>соглашением</w:t>
      </w:r>
      <w:proofErr w:type="gramEnd"/>
      <w:r w:rsidRPr="000F67FC">
        <w:rPr>
          <w:rFonts w:ascii="Times New Roman" w:eastAsia="Times New Roman" w:hAnsi="Times New Roman" w:cs="Times New Roman"/>
          <w:bCs/>
          <w:kern w:val="0"/>
          <w:lang w:eastAsia="ru-RU"/>
          <w14:ligatures w14:val="none"/>
        </w:rPr>
        <w:t xml:space="preserve"> должно быть предусмотрено, что договор по результатом закупки заключается с лидером согласно условиям документации о закупке.</w:t>
      </w:r>
    </w:p>
    <w:p w14:paraId="181FC4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2.1.6.5.</w:t>
      </w:r>
      <w:r w:rsidRPr="000F67FC">
        <w:rPr>
          <w:rFonts w:ascii="Times New Roman" w:eastAsia="Times New Roman" w:hAnsi="Times New Roman" w:cs="Times New Roman"/>
          <w:bCs/>
          <w:kern w:val="0"/>
          <w:lang w:eastAsia="ru-RU"/>
          <w14:ligatures w14:val="none"/>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5C8327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2.1.6.6.</w:t>
      </w:r>
      <w:r w:rsidRPr="000F67FC">
        <w:rPr>
          <w:rFonts w:ascii="Times New Roman" w:eastAsia="Times New Roman" w:hAnsi="Times New Roman" w:cs="Times New Roman"/>
          <w:bCs/>
          <w:kern w:val="0"/>
          <w:lang w:eastAsia="ru-RU"/>
          <w14:ligatures w14:val="none"/>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3C455D2B" w14:textId="43C1508A"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 xml:space="preserve">2.1.6.7. В случае </w:t>
      </w:r>
      <w:proofErr w:type="gramStart"/>
      <w:r w:rsidRPr="000F67FC">
        <w:rPr>
          <w:rFonts w:ascii="Times New Roman" w:eastAsia="Times New Roman" w:hAnsi="Times New Roman" w:cs="Times New Roman"/>
          <w:bCs/>
          <w:kern w:val="0"/>
          <w:lang w:eastAsia="ru-RU"/>
          <w14:ligatures w14:val="none"/>
        </w:rPr>
        <w:t>несоответствия  какого</w:t>
      </w:r>
      <w:proofErr w:type="gramEnd"/>
      <w:r w:rsidRPr="000F67FC">
        <w:rPr>
          <w:rFonts w:ascii="Times New Roman" w:eastAsia="Times New Roman" w:hAnsi="Times New Roman" w:cs="Times New Roman"/>
          <w:bCs/>
          <w:kern w:val="0"/>
          <w:lang w:eastAsia="ru-RU"/>
          <w14:ligatures w14:val="none"/>
        </w:rPr>
        <w:t>-либо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C14153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2.1.6.8.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7E833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2.1.6.9.</w:t>
      </w:r>
      <w:r w:rsidRPr="000F67FC">
        <w:rPr>
          <w:rFonts w:ascii="Times New Roman" w:eastAsia="Times New Roman" w:hAnsi="Times New Roman" w:cs="Times New Roman"/>
          <w:bCs/>
          <w:kern w:val="0"/>
          <w:lang w:eastAsia="ru-RU"/>
          <w14:ligatures w14:val="none"/>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457DDE6E"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p>
    <w:p w14:paraId="08CAF3F0"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2.2. Порядок подачи заявок на участие в запросе котировок в электронной форме (котировочных заявок):</w:t>
      </w:r>
    </w:p>
    <w:p w14:paraId="6CFCE6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2.2.1. Для участия в запросе котировок в электронной форме участник закупки, аккредитованный </w:t>
      </w:r>
      <w:r w:rsidRPr="000F67FC">
        <w:rPr>
          <w:rFonts w:ascii="Times New Roman" w:eastAsia="Times New Roman" w:hAnsi="Times New Roman" w:cs="Times New Roman"/>
          <w:kern w:val="0"/>
          <w:lang w:eastAsia="ru-RU"/>
          <w14:ligatures w14:val="none"/>
        </w:rPr>
        <w:lastRenderedPageBreak/>
        <w:t>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«РТС-тендер».</w:t>
      </w:r>
    </w:p>
    <w:p w14:paraId="3D2C2B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2.2.2. 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628669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2.2.3. Оператор электронной площадки обязан обеспечить конфиденциальность информации.</w:t>
      </w:r>
    </w:p>
    <w:p w14:paraId="59830651"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2.2.4. Заявка на участие в запросе котировок в электронной форме состоит из одной части и ценового предложения. </w:t>
      </w:r>
    </w:p>
    <w:p w14:paraId="12962C9E"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263A5F0D" w14:textId="77777777" w:rsidR="000F67FC" w:rsidRPr="000F67FC" w:rsidRDefault="000F67FC" w:rsidP="000F67FC">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b/>
          <w:kern w:val="0"/>
          <w:u w:val="single"/>
          <w:lang w:eastAsia="ru-RU"/>
          <w14:ligatures w14:val="none"/>
        </w:rPr>
      </w:pPr>
      <w:r w:rsidRPr="000F67FC">
        <w:rPr>
          <w:rFonts w:ascii="Times New Roman" w:eastAsia="Times New Roman" w:hAnsi="Times New Roman" w:cs="Times New Roman"/>
          <w:b/>
          <w:kern w:val="0"/>
          <w:u w:val="single"/>
          <w:lang w:eastAsia="ru-RU"/>
          <w14:ligatures w14:val="none"/>
        </w:rPr>
        <w:t>2.2.6. 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285D2B4C"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
          <w:bCs/>
          <w:kern w:val="0"/>
          <w:lang w:eastAsia="ru-RU"/>
          <w14:ligatures w14:val="none"/>
        </w:rPr>
        <w:t>1)</w:t>
      </w:r>
      <w:r w:rsidRPr="000F67FC">
        <w:rPr>
          <w:rFonts w:ascii="Times New Roman" w:eastAsia="Times New Roman" w:hAnsi="Times New Roman" w:cs="Times New Roman"/>
          <w:bCs/>
          <w:kern w:val="0"/>
          <w:lang w:eastAsia="ru-RU"/>
          <w14:ligatures w14:val="none"/>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1952D795"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u w:val="single"/>
          <w:lang w:eastAsia="ru-RU"/>
          <w14:ligatures w14:val="none"/>
        </w:rPr>
      </w:pPr>
      <w:r w:rsidRPr="000F67FC">
        <w:rPr>
          <w:rFonts w:ascii="Times New Roman" w:eastAsia="Times New Roman" w:hAnsi="Times New Roman" w:cs="Times New Roman"/>
          <w:kern w:val="0"/>
          <w:u w:val="single"/>
          <w:lang w:eastAsia="ru-RU"/>
          <w14:ligatures w14:val="non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1A2521DC"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D90A747"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516E04AA"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4B5DE9B"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i/>
          <w:kern w:val="0"/>
          <w:lang w:eastAsia="ru-RU"/>
          <w14:ligatures w14:val="none"/>
        </w:rPr>
        <w:t>Рекомендуемая форма и инструкция по ее заполнению приведена в</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b/>
          <w:i/>
          <w:kern w:val="0"/>
          <w:lang w:eastAsia="ru-RU"/>
          <w14:ligatures w14:val="none"/>
        </w:rPr>
        <w:t>Приложении №5 к настоящему извещению (Форма 1)</w:t>
      </w:r>
      <w:r w:rsidRPr="000F67FC">
        <w:rPr>
          <w:rFonts w:ascii="Times New Roman" w:eastAsia="Times New Roman" w:hAnsi="Times New Roman" w:cs="Times New Roman"/>
          <w:b/>
          <w:kern w:val="0"/>
          <w:lang w:eastAsia="ru-RU"/>
          <w14:ligatures w14:val="none"/>
        </w:rPr>
        <w:t>.</w:t>
      </w:r>
    </w:p>
    <w:p w14:paraId="5029828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2)</w:t>
      </w:r>
      <w:r w:rsidRPr="000F67FC">
        <w:rPr>
          <w:rFonts w:ascii="Times New Roman" w:eastAsia="Calibri" w:hAnsi="Times New Roman" w:cs="Times New Roman"/>
          <w:bCs/>
          <w:kern w:val="0"/>
          <w14:ligatures w14:val="none"/>
        </w:rPr>
        <w:t xml:space="preserve"> наименование, фирменное наименование (при наличии), адрес юридического лица в пределах места нахождения юридического лица, </w:t>
      </w:r>
      <w:r w:rsidRPr="00757A6E">
        <w:rPr>
          <w:rFonts w:ascii="Times New Roman" w:eastAsia="Calibri" w:hAnsi="Times New Roman" w:cs="Times New Roman"/>
          <w:bCs/>
          <w:kern w:val="0"/>
          <w:u w:val="single"/>
          <w14:ligatures w14:val="none"/>
        </w:rPr>
        <w:t>учредительный документ</w:t>
      </w:r>
      <w:r w:rsidRPr="000F67FC">
        <w:rPr>
          <w:rFonts w:ascii="Times New Roman" w:eastAsia="Calibri" w:hAnsi="Times New Roman" w:cs="Times New Roman"/>
          <w:bCs/>
          <w:kern w:val="0"/>
          <w14:ligatures w14:val="none"/>
        </w:rPr>
        <w:t>, если участником конкурентной закупки с участием субъектов малого и среднего предпринимательства является юридическое лицо;</w:t>
      </w:r>
    </w:p>
    <w:p w14:paraId="6382356F"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3)</w:t>
      </w:r>
      <w:r w:rsidRPr="000F67FC">
        <w:rPr>
          <w:rFonts w:ascii="Times New Roman" w:eastAsia="Calibri" w:hAnsi="Times New Roman" w:cs="Times New Roman"/>
          <w:bCs/>
          <w:kern w:val="0"/>
          <w14:ligatures w14:val="none"/>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1548D7D7"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4)</w:t>
      </w:r>
      <w:r w:rsidRPr="000F67FC">
        <w:rPr>
          <w:rFonts w:ascii="Times New Roman" w:eastAsia="Calibri" w:hAnsi="Times New Roman" w:cs="Times New Roman"/>
          <w:bCs/>
          <w:kern w:val="0"/>
          <w14:ligatures w14:val="none"/>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68D17E4"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5)</w:t>
      </w:r>
      <w:r w:rsidRPr="000F67FC">
        <w:rPr>
          <w:rFonts w:ascii="Times New Roman" w:eastAsia="Calibri" w:hAnsi="Times New Roman" w:cs="Times New Roman"/>
          <w:bCs/>
          <w:kern w:val="0"/>
          <w14:ligatures w14:val="none"/>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DDA55E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6)</w:t>
      </w:r>
      <w:r w:rsidRPr="000F67FC">
        <w:rPr>
          <w:rFonts w:ascii="Times New Roman" w:eastAsia="Calibri" w:hAnsi="Times New Roman" w:cs="Times New Roman"/>
          <w:bCs/>
          <w:kern w:val="0"/>
          <w14:ligatures w14:val="none"/>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C1F459C"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proofErr w:type="gramStart"/>
      <w:r w:rsidRPr="000F67FC">
        <w:rPr>
          <w:rFonts w:ascii="Times New Roman" w:eastAsia="Calibri" w:hAnsi="Times New Roman" w:cs="Times New Roman"/>
          <w:bCs/>
          <w:kern w:val="0"/>
          <w14:ligatures w14:val="none"/>
        </w:rPr>
        <w:t>а</w:t>
      </w:r>
      <w:proofErr w:type="gramEnd"/>
      <w:r w:rsidRPr="000F67FC">
        <w:rPr>
          <w:rFonts w:ascii="Times New Roman" w:eastAsia="Calibri" w:hAnsi="Times New Roman" w:cs="Times New Roman"/>
          <w:bCs/>
          <w:kern w:val="0"/>
          <w14:ligatures w14:val="none"/>
        </w:rPr>
        <w:t>) индивидуальным предпринимателем, если участником такой закупки является индивидуальный предприниматель;</w:t>
      </w:r>
    </w:p>
    <w:p w14:paraId="26BE235A"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proofErr w:type="gramStart"/>
      <w:r w:rsidRPr="000F67FC">
        <w:rPr>
          <w:rFonts w:ascii="Times New Roman" w:eastAsia="Calibri" w:hAnsi="Times New Roman" w:cs="Times New Roman"/>
          <w:bCs/>
          <w:kern w:val="0"/>
          <w14:ligatures w14:val="none"/>
        </w:rPr>
        <w:t>б</w:t>
      </w:r>
      <w:proofErr w:type="gramEnd"/>
      <w:r w:rsidRPr="000F67FC">
        <w:rPr>
          <w:rFonts w:ascii="Times New Roman" w:eastAsia="Calibri" w:hAnsi="Times New Roman" w:cs="Times New Roman"/>
          <w:bCs/>
          <w:kern w:val="0"/>
          <w14:ligatures w14:val="none"/>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675EF794"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lastRenderedPageBreak/>
        <w:t>7)</w:t>
      </w:r>
      <w:r w:rsidRPr="000F67FC">
        <w:rPr>
          <w:rFonts w:ascii="Times New Roman" w:eastAsia="Calibri" w:hAnsi="Times New Roman" w:cs="Times New Roman"/>
          <w:bCs/>
          <w:kern w:val="0"/>
          <w14:ligatures w14:val="none"/>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414CD856"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8)</w:t>
      </w:r>
      <w:r w:rsidRPr="000F67FC">
        <w:rPr>
          <w:rFonts w:ascii="Times New Roman" w:eastAsia="Calibri" w:hAnsi="Times New Roman" w:cs="Times New Roman"/>
          <w:bCs/>
          <w:kern w:val="0"/>
          <w14:ligatures w14:val="none"/>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3C14207A"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bookmarkStart w:id="1" w:name="Par13"/>
      <w:bookmarkEnd w:id="1"/>
      <w:r w:rsidRPr="000F67FC">
        <w:rPr>
          <w:rFonts w:ascii="Times New Roman" w:eastAsia="Calibri" w:hAnsi="Times New Roman" w:cs="Times New Roman"/>
          <w:b/>
          <w:bCs/>
          <w:kern w:val="0"/>
          <w14:ligatures w14:val="none"/>
        </w:rPr>
        <w:t>9)</w:t>
      </w:r>
      <w:r w:rsidRPr="000F67FC">
        <w:rPr>
          <w:rFonts w:ascii="Times New Roman" w:eastAsia="Calibri" w:hAnsi="Times New Roman" w:cs="Times New Roman"/>
          <w:bCs/>
          <w:kern w:val="0"/>
          <w14:ligatures w14:val="none"/>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0F67FC">
        <w:rPr>
          <w:rFonts w:ascii="Times New Roman" w:eastAsia="Calibri" w:hAnsi="Times New Roman" w:cs="Times New Roman"/>
          <w:bCs/>
          <w:i/>
          <w:kern w:val="0"/>
          <w14:ligatures w14:val="none"/>
        </w:rPr>
        <w:t>(представляется в составе заявки участником закупки с использованием программно-аппаратных средств электронной площадки)</w:t>
      </w:r>
      <w:r w:rsidRPr="000F67FC">
        <w:rPr>
          <w:rFonts w:ascii="Times New Roman" w:eastAsia="Calibri" w:hAnsi="Times New Roman" w:cs="Times New Roman"/>
          <w:bCs/>
          <w:kern w:val="0"/>
          <w14:ligatures w14:val="none"/>
        </w:rPr>
        <w:t>:</w:t>
      </w:r>
    </w:p>
    <w:p w14:paraId="6B2EBBD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proofErr w:type="gramStart"/>
      <w:r w:rsidRPr="000F67FC">
        <w:rPr>
          <w:rFonts w:ascii="Times New Roman" w:eastAsia="Calibri" w:hAnsi="Times New Roman" w:cs="Times New Roman"/>
          <w:bCs/>
          <w:kern w:val="0"/>
          <w14:ligatures w14:val="none"/>
        </w:rPr>
        <w:t>а</w:t>
      </w:r>
      <w:proofErr w:type="gramEnd"/>
      <w:r w:rsidRPr="000F67FC">
        <w:rPr>
          <w:rFonts w:ascii="Times New Roman" w:eastAsia="Calibri" w:hAnsi="Times New Roman" w:cs="Times New Roman"/>
          <w:bCs/>
          <w:kern w:val="0"/>
          <w14:ligatures w14:val="none"/>
        </w:rPr>
        <w:t xml:space="preserve">) </w:t>
      </w:r>
      <w:proofErr w:type="spellStart"/>
      <w:r w:rsidRPr="000F67FC">
        <w:rPr>
          <w:rFonts w:ascii="Times New Roman" w:eastAsia="Calibri" w:hAnsi="Times New Roman" w:cs="Times New Roman"/>
          <w:bCs/>
          <w:kern w:val="0"/>
          <w14:ligatures w14:val="none"/>
        </w:rPr>
        <w:t>непроведение</w:t>
      </w:r>
      <w:proofErr w:type="spellEnd"/>
      <w:r w:rsidRPr="000F67FC">
        <w:rPr>
          <w:rFonts w:ascii="Times New Roman" w:eastAsia="Calibri" w:hAnsi="Times New Roman" w:cs="Times New Roman"/>
          <w:bCs/>
          <w:kern w:val="0"/>
          <w14:ligatures w14:val="none"/>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AE9FB6D"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proofErr w:type="gramStart"/>
      <w:r w:rsidRPr="000F67FC">
        <w:rPr>
          <w:rFonts w:ascii="Times New Roman" w:eastAsia="Calibri" w:hAnsi="Times New Roman" w:cs="Times New Roman"/>
          <w:bCs/>
          <w:kern w:val="0"/>
          <w14:ligatures w14:val="none"/>
        </w:rPr>
        <w:t>б</w:t>
      </w:r>
      <w:proofErr w:type="gramEnd"/>
      <w:r w:rsidRPr="000F67FC">
        <w:rPr>
          <w:rFonts w:ascii="Times New Roman" w:eastAsia="Calibri" w:hAnsi="Times New Roman" w:cs="Times New Roman"/>
          <w:bCs/>
          <w:kern w:val="0"/>
          <w14:ligatures w14:val="none"/>
        </w:rPr>
        <w:t xml:space="preserve">) </w:t>
      </w:r>
      <w:proofErr w:type="spellStart"/>
      <w:r w:rsidRPr="000F67FC">
        <w:rPr>
          <w:rFonts w:ascii="Times New Roman" w:eastAsia="Calibri" w:hAnsi="Times New Roman" w:cs="Times New Roman"/>
          <w:bCs/>
          <w:kern w:val="0"/>
          <w14:ligatures w14:val="none"/>
        </w:rPr>
        <w:t>неприостановление</w:t>
      </w:r>
      <w:proofErr w:type="spellEnd"/>
      <w:r w:rsidRPr="000F67FC">
        <w:rPr>
          <w:rFonts w:ascii="Times New Roman" w:eastAsia="Calibri" w:hAnsi="Times New Roman" w:cs="Times New Roman"/>
          <w:bCs/>
          <w:kern w:val="0"/>
          <w14:ligatures w14:val="none"/>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7D5F8565"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548D7D2F"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Cs/>
          <w:kern w:val="0"/>
          <w14:ligatures w14:val="none"/>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0859E7"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proofErr w:type="gramStart"/>
      <w:r w:rsidRPr="000F67FC">
        <w:rPr>
          <w:rFonts w:ascii="Times New Roman" w:eastAsia="Calibri" w:hAnsi="Times New Roman" w:cs="Times New Roman"/>
          <w:bCs/>
          <w:kern w:val="0"/>
          <w14:ligatures w14:val="none"/>
        </w:rPr>
        <w:t>д</w:t>
      </w:r>
      <w:proofErr w:type="gramEnd"/>
      <w:r w:rsidRPr="000F67FC">
        <w:rPr>
          <w:rFonts w:ascii="Times New Roman" w:eastAsia="Calibri" w:hAnsi="Times New Roman" w:cs="Times New Roman"/>
          <w:bCs/>
          <w:kern w:val="0"/>
          <w14:ligatures w14:val="none"/>
        </w:rPr>
        <w:t>)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26DC6F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bookmarkStart w:id="2" w:name="Par19"/>
      <w:bookmarkEnd w:id="2"/>
      <w:r w:rsidRPr="000F67FC">
        <w:rPr>
          <w:rFonts w:ascii="Times New Roman" w:eastAsia="Calibri" w:hAnsi="Times New Roman" w:cs="Times New Roman"/>
          <w:bCs/>
          <w:kern w:val="0"/>
          <w14:ligatures w14:val="none"/>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w:t>
      </w:r>
      <w:r w:rsidRPr="000F67FC">
        <w:rPr>
          <w:rFonts w:ascii="Times New Roman" w:eastAsia="Calibri" w:hAnsi="Times New Roman" w:cs="Times New Roman"/>
          <w:bCs/>
          <w:kern w:val="0"/>
          <w14:ligatures w14:val="none"/>
        </w:rPr>
        <w:lastRenderedPageBreak/>
        <w:t xml:space="preserve">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4877AA1B"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proofErr w:type="gramStart"/>
      <w:r w:rsidRPr="000F67FC">
        <w:rPr>
          <w:rFonts w:ascii="Times New Roman" w:eastAsia="Calibri" w:hAnsi="Times New Roman" w:cs="Times New Roman"/>
          <w:bCs/>
          <w:kern w:val="0"/>
          <w14:ligatures w14:val="none"/>
        </w:rPr>
        <w:t>ж</w:t>
      </w:r>
      <w:proofErr w:type="gramEnd"/>
      <w:r w:rsidRPr="000F67FC">
        <w:rPr>
          <w:rFonts w:ascii="Times New Roman" w:eastAsia="Calibri" w:hAnsi="Times New Roman" w:cs="Times New Roman"/>
          <w:bCs/>
          <w:kern w:val="0"/>
          <w14:ligatures w14:val="none"/>
        </w:rPr>
        <w:t xml:space="preserve">)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31C5B19E"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proofErr w:type="gramStart"/>
      <w:r w:rsidRPr="000F67FC">
        <w:rPr>
          <w:rFonts w:ascii="Times New Roman" w:eastAsia="Calibri" w:hAnsi="Times New Roman" w:cs="Times New Roman"/>
          <w:bCs/>
          <w:kern w:val="0"/>
          <w14:ligatures w14:val="none"/>
        </w:rPr>
        <w:t>з</w:t>
      </w:r>
      <w:proofErr w:type="gramEnd"/>
      <w:r w:rsidRPr="000F67FC">
        <w:rPr>
          <w:rFonts w:ascii="Times New Roman" w:eastAsia="Calibri" w:hAnsi="Times New Roman" w:cs="Times New Roman"/>
          <w:bCs/>
          <w:kern w:val="0"/>
          <w14:ligatures w14:val="none"/>
        </w:rPr>
        <w:t xml:space="preserve">)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0F67FC">
        <w:rPr>
          <w:rFonts w:ascii="Times New Roman" w:eastAsia="Calibri" w:hAnsi="Times New Roman" w:cs="Times New Roman"/>
          <w:bCs/>
          <w:i/>
          <w:kern w:val="0"/>
          <w14:ligatures w14:val="none"/>
        </w:rPr>
        <w:t>требование не установлено</w:t>
      </w:r>
      <w:r w:rsidRPr="000F67FC">
        <w:rPr>
          <w:rFonts w:ascii="Times New Roman" w:eastAsia="Calibri" w:hAnsi="Times New Roman" w:cs="Times New Roman"/>
          <w:bCs/>
          <w:kern w:val="0"/>
          <w14:ligatures w14:val="none"/>
        </w:rPr>
        <w:t>;</w:t>
      </w:r>
    </w:p>
    <w:p w14:paraId="083BC2C8" w14:textId="77777777" w:rsidR="000F67FC" w:rsidRPr="000F67FC" w:rsidRDefault="000F67FC" w:rsidP="000F67FC">
      <w:pPr>
        <w:spacing w:after="0" w:line="240" w:lineRule="auto"/>
        <w:ind w:firstLine="709"/>
        <w:jc w:val="both"/>
        <w:rPr>
          <w:rFonts w:ascii="Times New Roman" w:eastAsia="Calibri" w:hAnsi="Times New Roman" w:cs="Times New Roman"/>
          <w:bCs/>
          <w:kern w:val="0"/>
          <w14:ligatures w14:val="none"/>
        </w:rPr>
      </w:pPr>
      <w:r w:rsidRPr="000F67FC">
        <w:rPr>
          <w:rFonts w:ascii="Times New Roman" w:eastAsia="Calibri" w:hAnsi="Times New Roman" w:cs="Times New Roman"/>
          <w:b/>
          <w:bCs/>
          <w:kern w:val="0"/>
          <w14:ligatures w14:val="none"/>
        </w:rPr>
        <w:t>10)</w:t>
      </w:r>
      <w:r w:rsidRPr="000F67FC">
        <w:rPr>
          <w:rFonts w:ascii="Times New Roman" w:eastAsia="Calibri" w:hAnsi="Times New Roman" w:cs="Times New Roman"/>
          <w:bCs/>
          <w:kern w:val="0"/>
          <w14:ligatures w14:val="none"/>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7AC37F6" w14:textId="77777777" w:rsidR="000F67FC" w:rsidRPr="000F67FC" w:rsidRDefault="000F67FC" w:rsidP="000F67FC">
      <w:pPr>
        <w:autoSpaceDE w:val="0"/>
        <w:autoSpaceDN w:val="0"/>
        <w:adjustRightInd w:val="0"/>
        <w:spacing w:after="0" w:line="240" w:lineRule="auto"/>
        <w:ind w:firstLine="709"/>
        <w:jc w:val="both"/>
        <w:rPr>
          <w:rFonts w:ascii="Times New Roman" w:eastAsia="Calibri" w:hAnsi="Times New Roman" w:cs="Times New Roman"/>
          <w:bCs/>
          <w:kern w:val="0"/>
          <w14:ligatures w14:val="none"/>
        </w:rPr>
      </w:pPr>
      <w:bookmarkStart w:id="3" w:name="Par24"/>
      <w:bookmarkEnd w:id="3"/>
      <w:r w:rsidRPr="000F67FC">
        <w:rPr>
          <w:rFonts w:ascii="Times New Roman" w:eastAsia="Calibri" w:hAnsi="Times New Roman" w:cs="Times New Roman"/>
          <w:b/>
          <w:bCs/>
          <w:kern w:val="0"/>
          <w14:ligatures w14:val="none"/>
        </w:rPr>
        <w:t>11)</w:t>
      </w:r>
      <w:r w:rsidRPr="000F67FC">
        <w:rPr>
          <w:rFonts w:ascii="Times New Roman" w:eastAsia="Calibri" w:hAnsi="Times New Roman" w:cs="Times New Roman"/>
          <w:bCs/>
          <w:kern w:val="0"/>
          <w14:ligatures w14:val="none"/>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14:paraId="24EBD93F" w14:textId="6FB223C6" w:rsidR="000F67FC" w:rsidRPr="000F67FC" w:rsidRDefault="000F67FC" w:rsidP="000F67FC">
      <w:pPr>
        <w:autoSpaceDE w:val="0"/>
        <w:autoSpaceDN w:val="0"/>
        <w:adjustRightInd w:val="0"/>
        <w:spacing w:after="0" w:line="240" w:lineRule="auto"/>
        <w:ind w:firstLine="709"/>
        <w:jc w:val="both"/>
        <w:rPr>
          <w:rFonts w:ascii="Times New Roman" w:eastAsia="Calibri" w:hAnsi="Times New Roman" w:cs="Times New Roman"/>
          <w:bCs/>
          <w:kern w:val="0"/>
          <w14:ligatures w14:val="none"/>
        </w:rPr>
      </w:pPr>
      <w:r w:rsidRPr="00C50BB8">
        <w:rPr>
          <w:rFonts w:ascii="Times New Roman" w:eastAsia="Calibri" w:hAnsi="Times New Roman" w:cs="Times New Roman"/>
          <w:b/>
          <w:bCs/>
          <w:kern w:val="0"/>
          <w14:ligatures w14:val="none"/>
        </w:rPr>
        <w:t>12)</w:t>
      </w:r>
      <w:r w:rsidRPr="00C50BB8">
        <w:rPr>
          <w:rFonts w:ascii="Times New Roman" w:eastAsia="Calibri" w:hAnsi="Times New Roman" w:cs="Times New Roman"/>
          <w:bCs/>
          <w:kern w:val="0"/>
          <w14:ligatures w14:val="none"/>
        </w:rPr>
        <w:t xml:space="preserve"> </w:t>
      </w:r>
      <w:r w:rsidR="00D501BB" w:rsidRPr="00C50BB8">
        <w:rPr>
          <w:rFonts w:ascii="Times New Roman" w:eastAsia="Calibri" w:hAnsi="Times New Roman" w:cs="Times New Roman"/>
          <w:bCs/>
          <w:kern w:val="0"/>
          <w14:ligatures w14:val="none"/>
        </w:rPr>
        <w:t>предложение о цене договора (единицы товара, работы, услуги)</w:t>
      </w:r>
      <w:r w:rsidRPr="00C50BB8">
        <w:rPr>
          <w:rFonts w:ascii="Times New Roman" w:eastAsia="Calibri" w:hAnsi="Times New Roman" w:cs="Times New Roman"/>
          <w:bCs/>
          <w:kern w:val="0"/>
          <w14:ligatures w14:val="none"/>
        </w:rPr>
        <w:t>.</w:t>
      </w:r>
    </w:p>
    <w:p w14:paraId="06FA098D"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i/>
          <w:kern w:val="0"/>
          <w:lang w:eastAsia="ru-RU"/>
          <w14:ligatures w14:val="none"/>
        </w:rPr>
        <w:t>Рекомендуемая форма и инструкция по ее заполнению приведена в</w:t>
      </w:r>
      <w:r w:rsidRPr="000F67FC">
        <w:rPr>
          <w:rFonts w:ascii="Times New Roman" w:eastAsia="Times New Roman" w:hAnsi="Times New Roman" w:cs="Times New Roman"/>
          <w:b/>
          <w:kern w:val="0"/>
          <w:lang w:eastAsia="ru-RU"/>
          <w14:ligatures w14:val="none"/>
        </w:rPr>
        <w:t xml:space="preserve"> </w:t>
      </w:r>
      <w:r w:rsidRPr="000F67FC">
        <w:rPr>
          <w:rFonts w:ascii="Times New Roman" w:eastAsia="Times New Roman" w:hAnsi="Times New Roman" w:cs="Times New Roman"/>
          <w:b/>
          <w:i/>
          <w:kern w:val="0"/>
          <w:lang w:eastAsia="ru-RU"/>
          <w14:ligatures w14:val="none"/>
        </w:rPr>
        <w:t>Приложении №5 к настоящему извещению (Форма 2)</w:t>
      </w:r>
      <w:r w:rsidRPr="000F67FC">
        <w:rPr>
          <w:rFonts w:ascii="Times New Roman" w:eastAsia="Times New Roman" w:hAnsi="Times New Roman" w:cs="Times New Roman"/>
          <w:b/>
          <w:kern w:val="0"/>
          <w:lang w:eastAsia="ru-RU"/>
          <w14:ligatures w14:val="none"/>
        </w:rPr>
        <w:t>.</w:t>
      </w:r>
    </w:p>
    <w:p w14:paraId="414D1A86"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2.2.7.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45FF5847"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kern w:val="0"/>
          <w:lang w:eastAsia="ru-RU"/>
          <w14:ligatures w14:val="none"/>
        </w:rPr>
        <w:t xml:space="preserve">2.2.8. </w:t>
      </w: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суммой, указанной словами, и суммой, указанной цифрами, преимущество имеет сумма, указанная словами;</w:t>
      </w:r>
    </w:p>
    <w:p w14:paraId="6FEA6E36"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0F930654"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наличии в заявке участника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16668FF9" w14:textId="77777777" w:rsidR="000F67FC" w:rsidRPr="000F67FC" w:rsidRDefault="000F67FC" w:rsidP="00232284">
      <w:pPr>
        <w:widowControl w:val="0"/>
        <w:numPr>
          <w:ilvl w:val="0"/>
          <w:numId w:val="7"/>
        </w:numPr>
        <w:shd w:val="clear" w:color="auto" w:fill="FFFFFF"/>
        <w:suppressAutoHyphens/>
        <w:autoSpaceDE w:val="0"/>
        <w:autoSpaceDN w:val="0"/>
        <w:adjustRightInd w:val="0"/>
        <w:spacing w:after="0" w:line="240" w:lineRule="auto"/>
        <w:ind w:left="0" w:firstLine="567"/>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bCs/>
          <w:kern w:val="0"/>
          <w:lang w:eastAsia="ru-RU"/>
          <w14:ligatures w14:val="none"/>
        </w:rPr>
        <w:t>При несоответствии в заявке участника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7ADF38F"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b/>
          <w:kern w:val="0"/>
          <w:lang w:eastAsia="ru-RU"/>
          <w14:ligatures w14:val="none"/>
        </w:rPr>
      </w:pPr>
    </w:p>
    <w:p w14:paraId="6765A650"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r w:rsidRPr="001140D4">
        <w:rPr>
          <w:rFonts w:ascii="Times New Roman" w:eastAsia="Times New Roman" w:hAnsi="Times New Roman" w:cs="Times New Roman"/>
          <w:b/>
          <w:kern w:val="0"/>
          <w:lang w:eastAsia="ru-RU"/>
          <w14:ligatures w14:val="none"/>
        </w:rPr>
        <w:t xml:space="preserve">3. Обеспечение заявки: </w:t>
      </w:r>
      <w:r w:rsidRPr="001140D4">
        <w:rPr>
          <w:rFonts w:ascii="Times New Roman" w:eastAsia="Times New Roman" w:hAnsi="Times New Roman" w:cs="Times New Roman"/>
          <w:kern w:val="0"/>
          <w:lang w:eastAsia="ru-RU"/>
          <w14:ligatures w14:val="none"/>
        </w:rPr>
        <w:t>Не установлено.</w:t>
      </w:r>
    </w:p>
    <w:p w14:paraId="41AA4485" w14:textId="54DBC2ED"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3.1.1. </w:t>
      </w:r>
      <w:r w:rsidRPr="000F67FC">
        <w:rPr>
          <w:rFonts w:ascii="Times New Roman" w:eastAsia="Calibri" w:hAnsi="Times New Roman" w:cs="Times New Roman"/>
          <w:bCs/>
          <w:kern w:val="0"/>
          <w14:ligatures w14:val="none"/>
        </w:rPr>
        <w:t xml:space="preserve">В случае установления в извещении о закупке требования к обеспечению заявки на участие в закупке, размер такого обеспечения не может превышать 2% </w:t>
      </w:r>
      <w:r w:rsidR="00E11E54">
        <w:rPr>
          <w:rFonts w:ascii="Times New Roman" w:eastAsia="Calibri" w:hAnsi="Times New Roman" w:cs="Times New Roman"/>
          <w:bCs/>
          <w:kern w:val="0"/>
          <w14:ligatures w14:val="none"/>
        </w:rPr>
        <w:t>максимального значения</w:t>
      </w:r>
      <w:r w:rsidRPr="000F67FC">
        <w:rPr>
          <w:rFonts w:ascii="Times New Roman" w:eastAsia="Calibri" w:hAnsi="Times New Roman" w:cs="Times New Roman"/>
          <w:bCs/>
          <w:kern w:val="0"/>
          <w14:ligatures w14:val="none"/>
        </w:rPr>
        <w:t xml:space="preserve"> цены договора. </w:t>
      </w:r>
    </w:p>
    <w:p w14:paraId="3C138D0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3.1.2. Участие в запросе котировок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запросе котировок, (если требование об обеспечении заявок установлено заказчиком в извещении о закупке).</w:t>
      </w:r>
    </w:p>
    <w:p w14:paraId="55159F1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985A1AE"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56986601" w14:textId="77777777" w:rsidR="000F67FC" w:rsidRPr="000F67FC" w:rsidRDefault="000F67FC" w:rsidP="000F67FC">
      <w:pPr>
        <w:widowControl w:val="0"/>
        <w:autoSpaceDE w:val="0"/>
        <w:autoSpaceDN w:val="0"/>
        <w:spacing w:after="0" w:line="240" w:lineRule="auto"/>
        <w:ind w:firstLine="540"/>
        <w:jc w:val="both"/>
        <w:rPr>
          <w:rFonts w:ascii="Times New Roman" w:eastAsia="Calibri" w:hAnsi="Times New Roman" w:cs="Times New Roman"/>
          <w:color w:val="00000A"/>
          <w:kern w:val="0"/>
          <w14:ligatures w14:val="none"/>
        </w:rPr>
      </w:pPr>
      <w:bookmarkStart w:id="4" w:name="Par442"/>
      <w:bookmarkEnd w:id="4"/>
      <w:r w:rsidRPr="000F67FC">
        <w:rPr>
          <w:rFonts w:ascii="Times New Roman" w:eastAsia="Calibri" w:hAnsi="Times New Roman" w:cs="Times New Roman"/>
          <w:kern w:val="0"/>
          <w14:ligatures w14:val="none"/>
        </w:rPr>
        <w:t xml:space="preserve">3.1.5. </w:t>
      </w:r>
      <w:r w:rsidRPr="000F67FC">
        <w:rPr>
          <w:rFonts w:ascii="Times New Roman" w:eastAsia="Calibri" w:hAnsi="Times New Roman" w:cs="Times New Roman"/>
          <w:color w:val="00000A"/>
          <w:kern w:val="0"/>
          <w14:ligatures w14:val="none"/>
        </w:rPr>
        <w:t>Независимая гарантия, предоставляемая в качестве обеспечения заявки на участие в запросе котировок с участием субъектов малого и среднего предпринимательства, должна соответствовать следующим требованиям:</w:t>
      </w:r>
    </w:p>
    <w:p w14:paraId="2F8E0D61"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lastRenderedPageBreak/>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77A413FB"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2) независимая гарантия не может быть отозвана выдавшим ее гарантом;</w:t>
      </w:r>
    </w:p>
    <w:p w14:paraId="6C9F8AE7"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 независимая гарантия должна содержать:</w:t>
      </w:r>
    </w:p>
    <w:p w14:paraId="3FA0B08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proofErr w:type="gramStart"/>
      <w:r w:rsidRPr="000F67FC">
        <w:rPr>
          <w:rFonts w:ascii="Times New Roman" w:eastAsia="Calibri" w:hAnsi="Times New Roman" w:cs="Times New Roman"/>
          <w:kern w:val="0"/>
          <w14:ligatures w14:val="none"/>
        </w:rPr>
        <w:t>а</w:t>
      </w:r>
      <w:proofErr w:type="gramEnd"/>
      <w:r w:rsidRPr="000F67FC">
        <w:rPr>
          <w:rFonts w:ascii="Times New Roman" w:eastAsia="Calibri" w:hAnsi="Times New Roman" w:cs="Times New Roman"/>
          <w:kern w:val="0"/>
          <w14:ligatures w14:val="none"/>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2A151E9"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proofErr w:type="gramStart"/>
      <w:r w:rsidRPr="000F67FC">
        <w:rPr>
          <w:rFonts w:ascii="Times New Roman" w:eastAsia="Calibri" w:hAnsi="Times New Roman" w:cs="Times New Roman"/>
          <w:kern w:val="0"/>
          <w14:ligatures w14:val="none"/>
        </w:rPr>
        <w:t>б</w:t>
      </w:r>
      <w:proofErr w:type="gramEnd"/>
      <w:r w:rsidRPr="000F67FC">
        <w:rPr>
          <w:rFonts w:ascii="Times New Roman" w:eastAsia="Calibri" w:hAnsi="Times New Roman" w:cs="Times New Roman"/>
          <w:kern w:val="0"/>
          <w14:ligatures w14:val="none"/>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51D01ED3"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proofErr w:type="gramStart"/>
      <w:r w:rsidRPr="000F67FC">
        <w:rPr>
          <w:rFonts w:ascii="Times New Roman" w:eastAsia="Calibri" w:hAnsi="Times New Roman" w:cs="Times New Roman"/>
          <w:kern w:val="0"/>
          <w14:ligatures w14:val="none"/>
        </w:rPr>
        <w:t>в</w:t>
      </w:r>
      <w:proofErr w:type="gramEnd"/>
      <w:r w:rsidRPr="000F67FC">
        <w:rPr>
          <w:rFonts w:ascii="Times New Roman" w:eastAsia="Calibri" w:hAnsi="Times New Roman" w:cs="Times New Roman"/>
          <w:kern w:val="0"/>
          <w14:ligatures w14:val="none"/>
        </w:rPr>
        <w:t>)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383B73EC"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5BDAF475"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извещением, является основанием для отказа в принятии ее заказчиком.</w:t>
      </w:r>
    </w:p>
    <w:p w14:paraId="79E11088"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A441E0D"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41C140"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3.1.6. При осуществлении запроса котировок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F9F76A4"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 xml:space="preserve">3.1.7. </w:t>
      </w:r>
      <w:r w:rsidRPr="000F67FC">
        <w:rPr>
          <w:rFonts w:ascii="Times New Roman" w:eastAsia="Calibri" w:hAnsi="Times New Roman" w:cs="Times New Roman"/>
          <w:bCs/>
          <w:kern w:val="0"/>
          <w14:ligatures w14:val="none"/>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43972282" w14:textId="77777777" w:rsidR="000F67FC" w:rsidRPr="000F67FC" w:rsidRDefault="000F67FC" w:rsidP="000F67FC">
      <w:pPr>
        <w:spacing w:after="0" w:line="240" w:lineRule="auto"/>
        <w:ind w:firstLine="709"/>
        <w:jc w:val="both"/>
        <w:rPr>
          <w:rFonts w:ascii="Times New Roman" w:eastAsia="Calibri" w:hAnsi="Times New Roman" w:cs="Times New Roman"/>
          <w:kern w:val="0"/>
          <w14:ligatures w14:val="none"/>
        </w:rPr>
      </w:pPr>
      <w:r w:rsidRPr="000F67FC">
        <w:rPr>
          <w:rFonts w:ascii="Times New Roman" w:eastAsia="Calibri" w:hAnsi="Times New Roman" w:cs="Times New Roman"/>
          <w:kern w:val="0"/>
          <w14:ligatures w14:val="none"/>
        </w:rPr>
        <w:t>3.1.8.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1813A028"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bidi="en-US"/>
          <w14:ligatures w14:val="none"/>
        </w:rPr>
      </w:pPr>
      <w:r w:rsidRPr="000F67FC">
        <w:rPr>
          <w:rFonts w:ascii="Times New Roman" w:eastAsia="Times New Roman" w:hAnsi="Times New Roman" w:cs="Times New Roman"/>
          <w:kern w:val="0"/>
          <w:lang w:eastAsia="ru-RU" w:bidi="en-US"/>
          <w14:ligatures w14:val="none"/>
        </w:rPr>
        <w:t xml:space="preserve">3.1.9.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w:t>
      </w:r>
      <w:r w:rsidRPr="000F67FC">
        <w:rPr>
          <w:rFonts w:ascii="Times New Roman" w:eastAsia="Times New Roman" w:hAnsi="Times New Roman" w:cs="Times New Roman"/>
          <w:kern w:val="0"/>
          <w:lang w:eastAsia="ru-RU" w:bidi="en-US"/>
          <w14:ligatures w14:val="none"/>
        </w:rPr>
        <w:lastRenderedPageBreak/>
        <w:t>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43F3EA95" w14:textId="77777777" w:rsidR="000F67FC" w:rsidRPr="000F67FC" w:rsidRDefault="000F67FC" w:rsidP="000F67FC">
      <w:pPr>
        <w:widowControl w:val="0"/>
        <w:shd w:val="clear" w:color="auto" w:fill="FFFFFF"/>
        <w:suppressAutoHyphens/>
        <w:spacing w:after="0" w:line="240" w:lineRule="auto"/>
        <w:ind w:firstLine="709"/>
        <w:jc w:val="both"/>
        <w:rPr>
          <w:rFonts w:ascii="Times New Roman" w:eastAsia="Times New Roman" w:hAnsi="Times New Roman" w:cs="Times New Roman"/>
          <w:kern w:val="0"/>
          <w:lang w:eastAsia="ru-RU"/>
          <w14:ligatures w14:val="none"/>
        </w:rPr>
      </w:pPr>
    </w:p>
    <w:p w14:paraId="7F7B3DFA" w14:textId="77777777" w:rsidR="000F67FC" w:rsidRPr="000F67FC" w:rsidRDefault="000F67FC" w:rsidP="000F67FC">
      <w:pPr>
        <w:widowControl w:val="0"/>
        <w:autoSpaceDE w:val="0"/>
        <w:autoSpaceDN w:val="0"/>
        <w:adjustRightInd w:val="0"/>
        <w:spacing w:after="0" w:line="240" w:lineRule="auto"/>
        <w:ind w:firstLine="709"/>
        <w:jc w:val="both"/>
        <w:outlineLvl w:val="1"/>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4. Порядок рассмотрения заявок на участие в запросе котировок в электронной форме:</w:t>
      </w:r>
    </w:p>
    <w:p w14:paraId="3605969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0F6EA83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4.2. 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 форме, установленного в извещении об осуществлении запроса котировок в электронной форме.</w:t>
      </w:r>
    </w:p>
    <w:p w14:paraId="2338613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4.3. 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44F6FC0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4.4. 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5230AD4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4.5. 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30756BB8" w14:textId="5479CEC3"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4.6. В течение одного рабочего дня после направления оператором электронной площадки </w:t>
      </w:r>
      <w:proofErr w:type="gramStart"/>
      <w:r w:rsidRPr="000F67FC">
        <w:rPr>
          <w:rFonts w:ascii="Times New Roman" w:eastAsia="Times New Roman" w:hAnsi="Times New Roman" w:cs="Times New Roman"/>
          <w:bCs/>
          <w:kern w:val="0"/>
          <w:lang w:eastAsia="ru-RU"/>
          <w14:ligatures w14:val="none"/>
        </w:rPr>
        <w:t xml:space="preserve">информации </w:t>
      </w:r>
      <w:r w:rsidRPr="000F67FC">
        <w:rPr>
          <w:rFonts w:ascii="Times New Roman" w:eastAsia="Times New Roman" w:hAnsi="Times New Roman" w:cs="Times New Roman"/>
          <w:kern w:val="0"/>
          <w:lang w:eastAsia="ru-RU"/>
          <w14:ligatures w14:val="none"/>
        </w:rPr>
        <w:t xml:space="preserve"> указанной</w:t>
      </w:r>
      <w:proofErr w:type="gramEnd"/>
      <w:r w:rsidRPr="000F67FC">
        <w:rPr>
          <w:rFonts w:ascii="Times New Roman" w:eastAsia="Times New Roman" w:hAnsi="Times New Roman" w:cs="Times New Roman"/>
          <w:kern w:val="0"/>
          <w:lang w:eastAsia="ru-RU"/>
          <w14:ligatures w14:val="none"/>
        </w:rPr>
        <w:t xml:space="preserve"> в п.4.2.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23B2384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4.7. Победителем запроса котировок в электронной форме признается участник запроса котировок </w:t>
      </w:r>
      <w:proofErr w:type="gramStart"/>
      <w:r w:rsidRPr="000F67FC">
        <w:rPr>
          <w:rFonts w:ascii="Times New Roman" w:eastAsia="Times New Roman" w:hAnsi="Times New Roman" w:cs="Times New Roman"/>
          <w:kern w:val="0"/>
          <w:lang w:eastAsia="ru-RU"/>
          <w14:ligatures w14:val="none"/>
        </w:rPr>
        <w:t>в  электронной</w:t>
      </w:r>
      <w:proofErr w:type="gramEnd"/>
      <w:r w:rsidRPr="000F67FC">
        <w:rPr>
          <w:rFonts w:ascii="Times New Roman" w:eastAsia="Times New Roman" w:hAnsi="Times New Roman" w:cs="Times New Roman"/>
          <w:kern w:val="0"/>
          <w:lang w:eastAsia="ru-RU"/>
          <w14:ligatures w14:val="none"/>
        </w:rPr>
        <w:t xml:space="preserve">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0725CBB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50060A9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4.9. Указанный протокол подлежит размещению Заказчиком в единой информационной системе, на официальном сайте, за исключением случаев, предусмотренных Законом № 223-ФЗ, не позднее чем через три дня со дня подписания такого протокола.</w:t>
      </w:r>
    </w:p>
    <w:p w14:paraId="12D14981"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kern w:val="0"/>
          <w:sz w:val="20"/>
          <w:szCs w:val="20"/>
          <w:lang w:eastAsia="ru-RU"/>
          <w14:ligatures w14:val="none"/>
        </w:rPr>
      </w:pPr>
    </w:p>
    <w:p w14:paraId="01FD9D01" w14:textId="77777777" w:rsidR="000F67FC" w:rsidRPr="000F67FC" w:rsidRDefault="000F67FC" w:rsidP="000F67FC">
      <w:pPr>
        <w:keepNext/>
        <w:widowControl w:val="0"/>
        <w:autoSpaceDE w:val="0"/>
        <w:autoSpaceDN w:val="0"/>
        <w:adjustRightInd w:val="0"/>
        <w:spacing w:after="0" w:line="240" w:lineRule="auto"/>
        <w:ind w:firstLine="709"/>
        <w:outlineLvl w:val="1"/>
        <w:rPr>
          <w:rFonts w:ascii="Times New Roman" w:eastAsia="Times New Roman" w:hAnsi="Times New Roman" w:cs="Times New Roman"/>
          <w:b/>
          <w:bCs/>
          <w:color w:val="000000"/>
          <w:kern w:val="0"/>
          <w:lang w:eastAsia="ru-RU"/>
          <w14:ligatures w14:val="none"/>
        </w:rPr>
      </w:pPr>
      <w:r w:rsidRPr="000F67FC">
        <w:rPr>
          <w:rFonts w:ascii="Times New Roman" w:eastAsia="Times New Roman" w:hAnsi="Times New Roman" w:cs="Times New Roman"/>
          <w:b/>
          <w:iCs/>
          <w:kern w:val="0"/>
          <w:lang w:eastAsia="ru-RU"/>
          <w14:ligatures w14:val="none"/>
        </w:rPr>
        <w:t xml:space="preserve">5. </w:t>
      </w:r>
      <w:r w:rsidRPr="000F67FC">
        <w:rPr>
          <w:rFonts w:ascii="Times New Roman" w:eastAsia="Times New Roman" w:hAnsi="Times New Roman" w:cs="Times New Roman"/>
          <w:b/>
          <w:bCs/>
          <w:color w:val="000000"/>
          <w:kern w:val="0"/>
          <w:lang w:eastAsia="ru-RU"/>
          <w14:ligatures w14:val="none"/>
        </w:rPr>
        <w:t>Антидемпинговые меры</w:t>
      </w:r>
    </w:p>
    <w:p w14:paraId="797CD93F" w14:textId="11EBFE49"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5.1. Если по результатам электронного запроса котировок цена, предложенная участником закупки, с которым заключается договор, снижена на 25 (двадцать пять) и более процентов </w:t>
      </w:r>
      <w:r w:rsidRPr="001140D4">
        <w:rPr>
          <w:rFonts w:ascii="Times New Roman" w:eastAsia="Times New Roman" w:hAnsi="Times New Roman" w:cs="Times New Roman"/>
          <w:kern w:val="0"/>
          <w:lang w:eastAsia="ru-RU"/>
          <w14:ligatures w14:val="none"/>
        </w:rPr>
        <w:t>от </w:t>
      </w:r>
      <w:r w:rsidR="001140D4" w:rsidRPr="001140D4">
        <w:rPr>
          <w:rFonts w:ascii="Times New Roman" w:eastAsia="Times New Roman" w:hAnsi="Times New Roman" w:cs="Times New Roman"/>
          <w:kern w:val="0"/>
          <w:lang w:eastAsia="ru-RU"/>
          <w14:ligatures w14:val="none"/>
        </w:rPr>
        <w:t>начальной (максимальной) сумм</w:t>
      </w:r>
      <w:r w:rsidR="001140D4">
        <w:rPr>
          <w:rFonts w:ascii="Times New Roman" w:eastAsia="Times New Roman" w:hAnsi="Times New Roman" w:cs="Times New Roman"/>
          <w:kern w:val="0"/>
          <w:lang w:eastAsia="ru-RU"/>
          <w14:ligatures w14:val="none"/>
        </w:rPr>
        <w:t>ы</w:t>
      </w:r>
      <w:r w:rsidR="001140D4" w:rsidRPr="001140D4">
        <w:rPr>
          <w:rFonts w:ascii="Times New Roman" w:eastAsia="Times New Roman" w:hAnsi="Times New Roman" w:cs="Times New Roman"/>
          <w:kern w:val="0"/>
          <w:lang w:eastAsia="ru-RU"/>
          <w14:ligatures w14:val="none"/>
        </w:rPr>
        <w:t xml:space="preserve"> цен единиц товаров</w:t>
      </w:r>
      <w:r w:rsidRPr="000F67FC">
        <w:rPr>
          <w:rFonts w:ascii="Times New Roman" w:eastAsia="Times New Roman" w:hAnsi="Times New Roman" w:cs="Times New Roman"/>
          <w:kern w:val="0"/>
          <w:lang w:eastAsia="ru-RU"/>
          <w14:ligatures w14:val="none"/>
        </w:rPr>
        <w:t>, победитель либо такой участник обязан предоставить Заказчику информацию, подтверждающую добросовестность такого участника,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45A73455" w14:textId="77777777" w:rsidR="000F67FC" w:rsidRPr="000F67FC" w:rsidRDefault="000F67FC" w:rsidP="000F67FC">
      <w:pPr>
        <w:spacing w:after="0" w:line="240" w:lineRule="auto"/>
        <w:ind w:firstLine="708"/>
        <w:jc w:val="both"/>
        <w:rPr>
          <w:rFonts w:ascii="Times New Roman" w:eastAsia="Times New Roman" w:hAnsi="Times New Roman" w:cs="Times New Roman"/>
          <w:kern w:val="0"/>
          <w:shd w:val="clear" w:color="auto" w:fill="FFFFFF"/>
          <w:lang w:eastAsia="ru-RU"/>
          <w14:ligatures w14:val="none"/>
        </w:rPr>
      </w:pPr>
      <w:r w:rsidRPr="000F67FC">
        <w:rPr>
          <w:rFonts w:ascii="Times New Roman" w:eastAsia="Times New Roman" w:hAnsi="Times New Roman" w:cs="Times New Roman"/>
          <w:kern w:val="0"/>
          <w:lang w:eastAsia="ru-RU"/>
          <w14:ligatures w14:val="none"/>
        </w:rPr>
        <w:t xml:space="preserve">5.2. </w:t>
      </w:r>
      <w:r w:rsidRPr="000F67FC">
        <w:rPr>
          <w:rFonts w:ascii="Times New Roman" w:eastAsia="Times New Roman" w:hAnsi="Times New Roman" w:cs="Times New Roman"/>
          <w:kern w:val="0"/>
          <w:shd w:val="clear" w:color="auto" w:fill="FFFFFF"/>
          <w:lang w:eastAsia="ru-RU"/>
          <w14:ligatures w14:val="none"/>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A8F87C2" w14:textId="77777777" w:rsidR="000F67FC" w:rsidRPr="000F67FC" w:rsidRDefault="000F67FC" w:rsidP="000F67FC">
      <w:pPr>
        <w:spacing w:after="0" w:line="240" w:lineRule="auto"/>
        <w:ind w:firstLine="708"/>
        <w:jc w:val="both"/>
        <w:rPr>
          <w:rFonts w:ascii="Times New Roman" w:eastAsia="Times New Roman" w:hAnsi="Times New Roman" w:cs="Times New Roman"/>
          <w:kern w:val="0"/>
          <w:shd w:val="clear" w:color="auto" w:fill="FFFFFF"/>
          <w:lang w:eastAsia="ru-RU"/>
          <w14:ligatures w14:val="none"/>
        </w:rPr>
      </w:pPr>
      <w:r w:rsidRPr="000F67FC">
        <w:rPr>
          <w:rFonts w:ascii="Times New Roman" w:eastAsia="Times New Roman" w:hAnsi="Times New Roman" w:cs="Times New Roman"/>
          <w:kern w:val="0"/>
          <w:lang w:eastAsia="ru-RU"/>
          <w14:ligatures w14:val="none"/>
        </w:rPr>
        <w:t>Комиссия по осуществлению закупок</w:t>
      </w:r>
      <w:r w:rsidRPr="000F67FC">
        <w:rPr>
          <w:rFonts w:ascii="Times New Roman" w:eastAsia="Times New Roman" w:hAnsi="Times New Roman" w:cs="Times New Roman"/>
          <w:kern w:val="0"/>
          <w:shd w:val="clear" w:color="auto" w:fill="FFFFFF"/>
          <w:lang w:eastAsia="ru-RU"/>
          <w14:ligatures w14:val="none"/>
        </w:rPr>
        <w:t xml:space="preserve"> отклоняет такую заявку в случае признания этой информации недостоверной. </w:t>
      </w:r>
    </w:p>
    <w:p w14:paraId="2F57E004" w14:textId="77777777" w:rsidR="000F67FC" w:rsidRPr="000F67FC" w:rsidRDefault="000F67FC" w:rsidP="000F67FC">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5.3.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5939B85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p>
    <w:p w14:paraId="1660E47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6. Основания для отстранения участников от участия в запросе котировок в электронной форме</w:t>
      </w:r>
    </w:p>
    <w:p w14:paraId="1E29E92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6.1. Участник закупки, подавший заявку, не допускается Единой комиссией к участию в закупке в случае:</w:t>
      </w:r>
    </w:p>
    <w:p w14:paraId="48E12B1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участника процедуры закупки обязательным требованиям, установленным настоящим извещением о закупке;</w:t>
      </w:r>
    </w:p>
    <w:p w14:paraId="013E1F1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настоящем извещении о закупке;</w:t>
      </w:r>
    </w:p>
    <w:p w14:paraId="473B8F1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отсутствия обязательных документов либо наличия в таких документах недостоверных сведений;</w:t>
      </w:r>
    </w:p>
    <w:p w14:paraId="52EE62F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выявления в документах, представленных участником в составе заявки, противоречивых сведений, предполагающих двоякое толкование;</w:t>
      </w:r>
    </w:p>
    <w:p w14:paraId="1E5786B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заявки требованиям настоящего извещения о закупке, в том числе наличия в таких заявках предложения о цене договора, превышающего установленную начальную (максимальную) цену договора;</w:t>
      </w:r>
    </w:p>
    <w:p w14:paraId="1ED793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наличия в составе заявки недостоверной информации, в том числе в отношении его квалификационных данных.</w:t>
      </w:r>
    </w:p>
    <w:p w14:paraId="4F45C66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6.2. Комиссия по осуществлению закупок </w:t>
      </w:r>
      <w:r w:rsidRPr="000F67FC">
        <w:rPr>
          <w:rFonts w:ascii="Times New Roman" w:eastAsia="Times New Roman" w:hAnsi="Times New Roman" w:cs="Times New Roman"/>
          <w:iCs/>
          <w:kern w:val="0"/>
          <w:lang w:eastAsia="ru-RU"/>
          <w14:ligatures w14:val="none"/>
        </w:rPr>
        <w:t>обязана отклонить</w:t>
      </w:r>
      <w:r w:rsidRPr="000F67FC">
        <w:rPr>
          <w:rFonts w:ascii="Times New Roman" w:eastAsia="Times New Roman" w:hAnsi="Times New Roman" w:cs="Times New Roman"/>
          <w:kern w:val="0"/>
          <w:lang w:eastAsia="ru-RU"/>
          <w14:ligatures w14:val="none"/>
        </w:rPr>
        <w:t> заявку как заявку с демпинговой ценой в случае не подтверждения участником своей добросовестности в соответствии с п.5 настоящего извещения.</w:t>
      </w:r>
    </w:p>
    <w:p w14:paraId="42D9EA6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6.3. 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3D029B6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6.4.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2811AA46" w14:textId="77777777" w:rsidR="000F67FC" w:rsidRPr="000F67FC" w:rsidRDefault="000F67FC" w:rsidP="000F67FC">
      <w:pPr>
        <w:keepNext/>
        <w:spacing w:after="0" w:line="240" w:lineRule="auto"/>
        <w:ind w:firstLine="709"/>
        <w:jc w:val="both"/>
        <w:outlineLvl w:val="0"/>
        <w:rPr>
          <w:rFonts w:ascii="Times New Roman" w:eastAsia="Times New Roman" w:hAnsi="Times New Roman" w:cs="Times New Roman"/>
          <w:b/>
          <w:bCs/>
          <w:kern w:val="0"/>
          <w:lang w:eastAsia="ru-RU"/>
          <w14:ligatures w14:val="none"/>
        </w:rPr>
      </w:pPr>
    </w:p>
    <w:p w14:paraId="48BDF4B4" w14:textId="77777777" w:rsidR="000F67FC" w:rsidRPr="000F67FC" w:rsidRDefault="000F67FC" w:rsidP="000F67FC">
      <w:pPr>
        <w:keepNext/>
        <w:spacing w:after="0" w:line="240" w:lineRule="auto"/>
        <w:ind w:firstLine="709"/>
        <w:jc w:val="both"/>
        <w:outlineLvl w:val="0"/>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7. Порядок заключения договора с победителем запроса котировок в электронной форме</w:t>
      </w:r>
    </w:p>
    <w:p w14:paraId="3A617CD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 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48FF7A6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203726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Cs/>
          <w:kern w:val="0"/>
          <w:lang w:eastAsia="ru-RU"/>
          <w14:ligatures w14:val="none"/>
        </w:rPr>
      </w:pPr>
      <w:r w:rsidRPr="000F67FC">
        <w:rPr>
          <w:rFonts w:ascii="Times New Roman" w:eastAsia="Times New Roman" w:hAnsi="Times New Roman" w:cs="Times New Roman"/>
          <w:kern w:val="0"/>
          <w:lang w:eastAsia="ru-RU"/>
          <w14:ligatures w14:val="none"/>
        </w:rPr>
        <w:t xml:space="preserve">7.3. </w:t>
      </w:r>
      <w:r w:rsidRPr="000F67FC">
        <w:rPr>
          <w:rFonts w:ascii="Times New Roman" w:eastAsia="Times New Roman" w:hAnsi="Times New Roman" w:cs="Times New Roman"/>
          <w:bCs/>
          <w:kern w:val="0"/>
          <w:lang w:eastAsia="ru-RU"/>
          <w14:ligatures w14:val="none"/>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EDE7B8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836449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7.4. Договор заключается через электронную площадку путём направления Заказчиком проекта договора победителю электронного запроса котировок.</w:t>
      </w:r>
    </w:p>
    <w:p w14:paraId="14F2E8A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7.5. В течение 5 (пяти) дней с даты размещения протокола оценки, подведения итогов на электронной площадке и в единой информационной системе</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Заказчик направляет победителю электронного запроса котировок проект договора на подпись.</w:t>
      </w:r>
    </w:p>
    <w:p w14:paraId="45D4B35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7.6. В случае если победитель закупки </w:t>
      </w:r>
      <w:r w:rsidRPr="000F67FC">
        <w:rPr>
          <w:rFonts w:ascii="Times New Roman" w:eastAsia="Times New Roman" w:hAnsi="Times New Roman" w:cs="Times New Roman"/>
          <w:iCs/>
          <w:kern w:val="0"/>
          <w:lang w:eastAsia="ru-RU"/>
          <w14:ligatures w14:val="none"/>
        </w:rPr>
        <w:t xml:space="preserve">в течение 5 (пяти) </w:t>
      </w:r>
      <w:r w:rsidRPr="000F67FC">
        <w:rPr>
          <w:rFonts w:ascii="Times New Roman" w:eastAsia="Times New Roman" w:hAnsi="Times New Roman" w:cs="Times New Roman"/>
          <w:kern w:val="0"/>
          <w:lang w:eastAsia="ru-RU"/>
          <w14:ligatures w14:val="none"/>
        </w:rPr>
        <w:t>дней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0BF1454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7.7. 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41FACC5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7.8. 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4D7E1DD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7.9.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7A4C959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7.10.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671336F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7.11. Заказчик вправе отказаться от заключения договора с участником закупки, обязанным заключить договор, в случаях:</w:t>
      </w:r>
    </w:p>
    <w:p w14:paraId="67317B3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несоответствия участника закупки, обязанного заключить договор, требованиям, установленным в документации о закупки;</w:t>
      </w:r>
    </w:p>
    <w:p w14:paraId="7051287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w:t>
      </w:r>
      <w:r w:rsidRPr="000F67FC">
        <w:rPr>
          <w:rFonts w:ascii="Times New Roman" w:eastAsia="Times New Roman" w:hAnsi="Times New Roman" w:cs="Times New Roman"/>
          <w:kern w:val="0"/>
          <w:lang w:val="en-US" w:eastAsia="ru-RU"/>
          <w14:ligatures w14:val="none"/>
        </w:rPr>
        <w:t> </w:t>
      </w:r>
      <w:r w:rsidRPr="000F67FC">
        <w:rPr>
          <w:rFonts w:ascii="Times New Roman" w:eastAsia="Times New Roman" w:hAnsi="Times New Roman" w:cs="Times New Roman"/>
          <w:kern w:val="0"/>
          <w:lang w:eastAsia="ru-RU"/>
          <w14:ligatures w14:val="none"/>
        </w:rPr>
        <w:t>предоставления участником закупки, обязанным заключить договор, недостоверных сведений в заявке на участие в закупке.</w:t>
      </w:r>
    </w:p>
    <w:p w14:paraId="7489AF7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7.12. В случае отказа Заказчика от заключения договора с участником закупки в соответствии с пунктом 7.11 настоящего извещения,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11CA95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Заказчик вправе заключить договор с иным участником конкурентной закупки в порядке, установленном пунктами 7.7 и 7.8 настоящего извещения.</w:t>
      </w:r>
    </w:p>
    <w:p w14:paraId="239A45D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7.13 При заключении договора, по результатам закупки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извещении о закупке, отодвигается на срок, в течение которого проводились преддоговорные переговоры.</w:t>
      </w:r>
    </w:p>
    <w:p w14:paraId="707699B4"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kern w:val="0"/>
          <w:lang w:eastAsia="ru-RU"/>
          <w14:ligatures w14:val="none"/>
        </w:rPr>
      </w:pPr>
    </w:p>
    <w:p w14:paraId="10F3829C" w14:textId="77777777" w:rsidR="000F67FC" w:rsidRPr="000F67FC" w:rsidRDefault="000F67FC" w:rsidP="000F67FC">
      <w:pPr>
        <w:widowControl w:val="0"/>
        <w:autoSpaceDE w:val="0"/>
        <w:autoSpaceDN w:val="0"/>
        <w:adjustRightInd w:val="0"/>
        <w:spacing w:after="0" w:line="240" w:lineRule="auto"/>
        <w:ind w:firstLine="709"/>
        <w:rPr>
          <w:rFonts w:ascii="Times New Roman" w:eastAsia="Times New Roman" w:hAnsi="Times New Roman" w:cs="Times New Roman"/>
          <w:b/>
          <w:bCs/>
          <w:kern w:val="0"/>
          <w:lang w:eastAsia="ru-RU"/>
          <w14:ligatures w14:val="none"/>
        </w:rPr>
      </w:pPr>
      <w:r w:rsidRPr="009E644F">
        <w:rPr>
          <w:rFonts w:ascii="Times New Roman" w:eastAsia="Times New Roman" w:hAnsi="Times New Roman" w:cs="Times New Roman"/>
          <w:b/>
          <w:kern w:val="0"/>
          <w:lang w:eastAsia="ru-RU"/>
          <w14:ligatures w14:val="none"/>
        </w:rPr>
        <w:t xml:space="preserve">8. </w:t>
      </w:r>
      <w:r w:rsidRPr="009E644F">
        <w:rPr>
          <w:rFonts w:ascii="Times New Roman" w:eastAsia="Times New Roman" w:hAnsi="Times New Roman" w:cs="Times New Roman"/>
          <w:b/>
          <w:bCs/>
          <w:kern w:val="0"/>
          <w:lang w:eastAsia="ru-RU"/>
          <w14:ligatures w14:val="none"/>
        </w:rPr>
        <w:t>Обеспечение исполнения договора</w:t>
      </w:r>
    </w:p>
    <w:p w14:paraId="68E643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8.1. </w:t>
      </w:r>
      <w:r w:rsidRPr="000F67FC">
        <w:rPr>
          <w:rFonts w:ascii="Times New Roman" w:eastAsia="Times New Roman" w:hAnsi="Times New Roman" w:cs="Times New Roman"/>
          <w:kern w:val="0"/>
          <w:lang w:eastAsia="ru-RU"/>
          <w14:ligatures w14:val="none"/>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64BE6B9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Размер такого обеспечения:</w:t>
      </w:r>
    </w:p>
    <w:p w14:paraId="78320E0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1) не может превышать 5 процентов начальной (максимальной) цены договора (цены лота), если договором не предусмотрена выплата аванса;</w:t>
      </w:r>
    </w:p>
    <w:p w14:paraId="335095F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2) устанавливается в размере аванса, если договором предусмотрена выплата аванса.</w:t>
      </w:r>
    </w:p>
    <w:p w14:paraId="35959E10" w14:textId="2E8A815B"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Размер обеспечения исполнения договора – </w:t>
      </w:r>
      <w:r w:rsidR="00384921" w:rsidRPr="00384921">
        <w:rPr>
          <w:rFonts w:ascii="Times New Roman" w:eastAsia="Times New Roman" w:hAnsi="Times New Roman" w:cs="Times New Roman"/>
          <w:b/>
          <w:kern w:val="0"/>
          <w:lang w:eastAsia="ru-RU"/>
          <w14:ligatures w14:val="none"/>
        </w:rPr>
        <w:t>40 000 (Сорок тысяч) рублей 00 копеек</w:t>
      </w:r>
      <w:r w:rsidR="000A1BDF" w:rsidRPr="000A1BDF">
        <w:rPr>
          <w:rFonts w:ascii="Times New Roman" w:eastAsia="Times New Roman" w:hAnsi="Times New Roman" w:cs="Times New Roman"/>
          <w:b/>
          <w:kern w:val="0"/>
          <w:lang w:eastAsia="ru-RU"/>
          <w14:ligatures w14:val="none"/>
        </w:rPr>
        <w:t>, что составляет 5% от максимального значения цены Договора (объема финансового обеспечения)</w:t>
      </w:r>
      <w:r w:rsidRPr="000F67FC">
        <w:rPr>
          <w:rFonts w:ascii="Times New Roman" w:eastAsia="Times New Roman" w:hAnsi="Times New Roman" w:cs="Times New Roman"/>
          <w:b/>
          <w:kern w:val="0"/>
          <w:lang w:eastAsia="ru-RU"/>
          <w14:ligatures w14:val="none"/>
        </w:rPr>
        <w:t>.</w:t>
      </w:r>
    </w:p>
    <w:p w14:paraId="47DD9F48" w14:textId="19ABEF25" w:rsidR="000F67FC" w:rsidRPr="000F67FC" w:rsidRDefault="000A1BDF"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A1BDF">
        <w:rPr>
          <w:rFonts w:ascii="Times New Roman" w:eastAsia="Times New Roman" w:hAnsi="Times New Roman" w:cs="Times New Roman"/>
          <w:kern w:val="0"/>
          <w:lang w:eastAsia="ru-RU"/>
          <w14:ligatures w14:val="none"/>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384921" w:rsidRPr="00384921">
        <w:rPr>
          <w:rFonts w:ascii="Times New Roman" w:eastAsia="Times New Roman" w:hAnsi="Times New Roman" w:cs="Times New Roman"/>
          <w:b/>
          <w:bCs/>
          <w:kern w:val="0"/>
          <w:lang w:eastAsia="ru-RU"/>
          <w14:ligatures w14:val="none"/>
        </w:rPr>
        <w:t>60 000 (Шестьдесят тысяч) рублей 00 копеек</w:t>
      </w:r>
      <w:r w:rsidRPr="000A1BDF">
        <w:rPr>
          <w:rFonts w:ascii="Times New Roman" w:eastAsia="Times New Roman" w:hAnsi="Times New Roman" w:cs="Times New Roman"/>
          <w:kern w:val="0"/>
          <w:lang w:eastAsia="ru-RU"/>
          <w14:ligatures w14:val="none"/>
        </w:rPr>
        <w:t xml:space="preserve"> или предоставляет информацию, подтверждающую добросовестность Поставщика на дату подачи заявки.</w:t>
      </w:r>
    </w:p>
    <w:p w14:paraId="1C34745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Cs/>
          <w:kern w:val="0"/>
          <w:lang w:eastAsia="ru-RU"/>
          <w14:ligatures w14:val="none"/>
        </w:rPr>
        <w:t xml:space="preserve">8.2. </w:t>
      </w:r>
      <w:r w:rsidRPr="000F67FC">
        <w:rPr>
          <w:rFonts w:ascii="Times New Roman" w:eastAsia="Times New Roman" w:hAnsi="Times New Roman" w:cs="Times New Roman"/>
          <w:kern w:val="0"/>
          <w:lang w:eastAsia="ru-RU"/>
          <w14:ligatures w14:val="none"/>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(если обеспечение заявки установлено в настоящем извещении), не возвращаются.</w:t>
      </w:r>
    </w:p>
    <w:p w14:paraId="235FBF4A" w14:textId="0F3F065D"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val="sah-RU" w:eastAsia="ru-RU"/>
          <w14:ligatures w14:val="none"/>
        </w:rPr>
        <w:lastRenderedPageBreak/>
        <w:t xml:space="preserve">8.3. </w:t>
      </w:r>
      <w:r w:rsidRPr="000F67FC">
        <w:rPr>
          <w:rFonts w:ascii="Times New Roman" w:eastAsia="Times New Roman" w:hAnsi="Times New Roman" w:cs="Times New Roman"/>
          <w:kern w:val="0"/>
          <w:lang w:eastAsia="ru-RU"/>
          <w14:ligatures w14:val="none"/>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2B3A4EA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eastAsia="ru-RU"/>
          <w14:ligatures w14:val="none"/>
        </w:rPr>
        <w:t>Исполнение договора может обеспечиваться независимой гарантией или внесением денежных средств. Способ обеспечения исполнения договора определяется победителем запроса котировок в электронной форме или иным участником, с которым заключается договор при уклонении победителя от подписания договора, самостоятельно.</w:t>
      </w:r>
    </w:p>
    <w:p w14:paraId="76E73AA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val="sah-RU" w:eastAsia="ru-RU"/>
          <w14:ligatures w14:val="none"/>
        </w:rPr>
      </w:pPr>
      <w:r w:rsidRPr="000F67FC">
        <w:rPr>
          <w:rFonts w:ascii="Times New Roman" w:eastAsia="Times New Roman" w:hAnsi="Times New Roman" w:cs="Times New Roman"/>
          <w:kern w:val="0"/>
          <w:lang w:val="sah-RU" w:eastAsia="ru-RU"/>
          <w14:ligatures w14:val="none"/>
        </w:rPr>
        <w:t>8.4.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п.8.5. настоящего извещения.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1FC2BD9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A1BDF">
        <w:rPr>
          <w:rFonts w:ascii="Times New Roman" w:eastAsia="Times New Roman" w:hAnsi="Times New Roman" w:cs="Times New Roman"/>
          <w:b/>
          <w:kern w:val="0"/>
          <w:lang w:eastAsia="ru-RU"/>
          <w14:ligatures w14:val="none"/>
        </w:rPr>
        <w:t>8.5. Реквизиты заказчика для внесения обеспечения исполнения договора:</w:t>
      </w:r>
    </w:p>
    <w:p w14:paraId="0CEF1881"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Получатель: Муниципальное унитарное предприятие «Водоканал» </w:t>
      </w:r>
      <w:proofErr w:type="spellStart"/>
      <w:r w:rsidRPr="000F67FC">
        <w:rPr>
          <w:rFonts w:ascii="Times New Roman" w:eastAsia="Times New Roman" w:hAnsi="Times New Roman" w:cs="Times New Roman"/>
          <w:b/>
          <w:kern w:val="0"/>
          <w:lang w:eastAsia="ru-RU"/>
          <w14:ligatures w14:val="none"/>
        </w:rPr>
        <w:t>г.Йошкар</w:t>
      </w:r>
      <w:proofErr w:type="spellEnd"/>
      <w:r w:rsidRPr="000F67FC">
        <w:rPr>
          <w:rFonts w:ascii="Times New Roman" w:eastAsia="Times New Roman" w:hAnsi="Times New Roman" w:cs="Times New Roman"/>
          <w:b/>
          <w:kern w:val="0"/>
          <w:lang w:eastAsia="ru-RU"/>
          <w14:ligatures w14:val="none"/>
        </w:rPr>
        <w:t>-Олы» муниципального образования «Город Йошкар-Ола»;</w:t>
      </w:r>
    </w:p>
    <w:p w14:paraId="4B8BC28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ИНН 1215020390 </w:t>
      </w:r>
    </w:p>
    <w:p w14:paraId="4BB1F78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КПП 121501001</w:t>
      </w:r>
    </w:p>
    <w:p w14:paraId="0571CB0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Расчетный счет 40702810300000050227</w:t>
      </w:r>
    </w:p>
    <w:p w14:paraId="79860B2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 xml:space="preserve">Банк получателя: Банк ГПБ (АО) </w:t>
      </w:r>
    </w:p>
    <w:p w14:paraId="2667BC6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Корреспондентский счет 30101810200000000823</w:t>
      </w:r>
    </w:p>
    <w:p w14:paraId="74B47DD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eastAsia="ru-RU"/>
          <w14:ligatures w14:val="none"/>
        </w:rPr>
      </w:pPr>
      <w:r w:rsidRPr="000F67FC">
        <w:rPr>
          <w:rFonts w:ascii="Times New Roman" w:eastAsia="Times New Roman" w:hAnsi="Times New Roman" w:cs="Times New Roman"/>
          <w:b/>
          <w:kern w:val="0"/>
          <w:lang w:eastAsia="ru-RU"/>
          <w14:ligatures w14:val="none"/>
        </w:rPr>
        <w:t>БИК 044525823</w:t>
      </w:r>
    </w:p>
    <w:p w14:paraId="4B4C4538" w14:textId="1865021D"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b/>
          <w:kern w:val="0"/>
          <w:lang w:eastAsia="ru-RU"/>
          <w14:ligatures w14:val="none"/>
        </w:rPr>
        <w:t>В назначении платежа указать:</w:t>
      </w:r>
      <w:r w:rsidRPr="000F67FC">
        <w:rPr>
          <w:rFonts w:ascii="Times New Roman" w:eastAsia="Times New Roman" w:hAnsi="Times New Roman" w:cs="Times New Roman"/>
          <w:kern w:val="0"/>
          <w:lang w:eastAsia="ru-RU"/>
          <w14:ligatures w14:val="none"/>
        </w:rPr>
        <w:t xml:space="preserve"> </w:t>
      </w:r>
      <w:r w:rsidR="000A1BDF" w:rsidRPr="000A1BDF">
        <w:rPr>
          <w:rFonts w:ascii="Times New Roman" w:eastAsia="Times New Roman" w:hAnsi="Times New Roman" w:cs="Times New Roman"/>
          <w:bCs/>
          <w:kern w:val="0"/>
          <w:u w:val="single"/>
          <w:lang w:eastAsia="ru-RU"/>
          <w14:ligatures w14:val="none"/>
        </w:rPr>
        <w:t xml:space="preserve">«Средства для обеспечения исполнения Договора на поставку </w:t>
      </w:r>
      <w:r w:rsidR="00384921" w:rsidRPr="00384921">
        <w:rPr>
          <w:rFonts w:ascii="Times New Roman" w:eastAsia="Calibri" w:hAnsi="Times New Roman" w:cs="Times New Roman"/>
          <w:kern w:val="0"/>
          <w:sz w:val="24"/>
          <w:szCs w:val="24"/>
          <w:u w:val="single"/>
          <w:lang w:eastAsia="zh-CN"/>
          <w14:ligatures w14:val="none"/>
        </w:rPr>
        <w:t>автозапчастей для ремонта автомобилей ЗИЛ автотранспортного участка</w:t>
      </w:r>
      <w:r w:rsidR="000A1BDF" w:rsidRPr="000A1BDF">
        <w:rPr>
          <w:rFonts w:ascii="Times New Roman" w:eastAsia="Times New Roman" w:hAnsi="Times New Roman" w:cs="Times New Roman"/>
          <w:bCs/>
          <w:kern w:val="0"/>
          <w:u w:val="single"/>
          <w:lang w:eastAsia="ru-RU"/>
          <w14:ligatures w14:val="none"/>
        </w:rPr>
        <w:t>».</w:t>
      </w:r>
    </w:p>
    <w:p w14:paraId="4808647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val="sah-RU" w:eastAsia="ru-RU"/>
          <w14:ligatures w14:val="none"/>
        </w:rPr>
        <w:t xml:space="preserve">8.6. </w:t>
      </w:r>
      <w:r w:rsidRPr="000F67FC">
        <w:rPr>
          <w:rFonts w:ascii="Times New Roman" w:eastAsia="Times New Roman" w:hAnsi="Times New Roman" w:cs="Times New Roman"/>
          <w:kern w:val="0"/>
          <w:lang w:eastAsia="ru-RU"/>
          <w14:ligatures w14:val="none"/>
        </w:rPr>
        <w:t>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поставку товара в полном объеме, на основании письменного заявления Поставщика направленного в адрес Заказчика, с указанием банковских реквизитов для перечисления.</w:t>
      </w:r>
    </w:p>
    <w:p w14:paraId="0502EB0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8.7. Независимая гарантия, предоставляемая в качестве обеспечения исполнения договора, заключаемого по результатам запроса котировок в электронной форме с участием субъектов малого и среднего предпринимательства, должна соответствовать следующим требованиям:</w:t>
      </w:r>
    </w:p>
    <w:p w14:paraId="5BFEE4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C99791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 независимая гарантия не может быть отозвана выдавшим ее гарантом;</w:t>
      </w:r>
    </w:p>
    <w:p w14:paraId="06C7C9D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3) независимая гарантия должна содержать:</w:t>
      </w:r>
    </w:p>
    <w:p w14:paraId="399800F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а</w:t>
      </w:r>
      <w:proofErr w:type="gramEnd"/>
      <w:r w:rsidRPr="000F67FC">
        <w:rPr>
          <w:rFonts w:ascii="Times New Roman" w:eastAsia="Times New Roman" w:hAnsi="Times New Roman" w:cs="Times New Roman"/>
          <w:kern w:val="0"/>
          <w:lang w:eastAsia="ru-RU"/>
          <w14:ligatures w14:val="none"/>
        </w:rPr>
        <w:t>)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17691FB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б</w:t>
      </w:r>
      <w:proofErr w:type="gramEnd"/>
      <w:r w:rsidRPr="000F67FC">
        <w:rPr>
          <w:rFonts w:ascii="Times New Roman" w:eastAsia="Times New Roman" w:hAnsi="Times New Roman" w:cs="Times New Roman"/>
          <w:kern w:val="0"/>
          <w:lang w:eastAsia="ru-RU"/>
          <w14:ligatures w14:val="none"/>
        </w:rPr>
        <w:t>)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36F2036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в</w:t>
      </w:r>
      <w:proofErr w:type="gramEnd"/>
      <w:r w:rsidRPr="000F67FC">
        <w:rPr>
          <w:rFonts w:ascii="Times New Roman" w:eastAsia="Times New Roman" w:hAnsi="Times New Roman" w:cs="Times New Roman"/>
          <w:kern w:val="0"/>
          <w:lang w:eastAsia="ru-RU"/>
          <w14:ligatures w14:val="none"/>
        </w:rPr>
        <w:t>)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D7A279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524CBDA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6514200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01CC7F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Гарант в случае просрочки исполнения обязательств по независимой гарантии, требование об </w:t>
      </w:r>
      <w:r w:rsidRPr="000F67FC">
        <w:rPr>
          <w:rFonts w:ascii="Times New Roman" w:eastAsia="Times New Roman" w:hAnsi="Times New Roman" w:cs="Times New Roman"/>
          <w:kern w:val="0"/>
          <w:lang w:eastAsia="ru-RU"/>
          <w14:ligatures w14:val="none"/>
        </w:rPr>
        <w:lastRenderedPageBreak/>
        <w:t>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B3117E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Правительство Российской Федерации вправе установить:</w:t>
      </w:r>
    </w:p>
    <w:p w14:paraId="256E5DA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160B584A"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C46BE1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50F73C7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37D77F5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613D0BD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8.8. 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DFC0BC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lang w:val="sah-RU" w:eastAsia="ru-RU"/>
          <w14:ligatures w14:val="none"/>
        </w:rPr>
      </w:pPr>
      <w:r w:rsidRPr="000F67FC">
        <w:rPr>
          <w:rFonts w:ascii="Times New Roman" w:eastAsia="Times New Roman" w:hAnsi="Times New Roman" w:cs="Times New Roman"/>
          <w:kern w:val="0"/>
          <w:lang w:val="sah-RU" w:eastAsia="ru-RU"/>
          <w14:ligatures w14:val="none"/>
        </w:rPr>
        <w:t>8.9.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495C8E8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8.10.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7ED3FA7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p>
    <w:p w14:paraId="253DE23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bCs/>
          <w:kern w:val="0"/>
          <w:lang w:eastAsia="ru-RU"/>
          <w14:ligatures w14:val="none"/>
        </w:rPr>
      </w:pPr>
      <w:r w:rsidRPr="000F67FC">
        <w:rPr>
          <w:rFonts w:ascii="Times New Roman" w:eastAsia="Times New Roman" w:hAnsi="Times New Roman" w:cs="Times New Roman"/>
          <w:b/>
          <w:bCs/>
          <w:kern w:val="0"/>
          <w:lang w:eastAsia="ru-RU"/>
          <w14:ligatures w14:val="none"/>
        </w:rPr>
        <w:t>9. Признание электронного запроса котировок несостоявшимся, порядок заключения договора при несостоявшемся электронном запросе котировок</w:t>
      </w:r>
    </w:p>
    <w:p w14:paraId="521BDFB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9.1. Запрос котировок в электронной форме признаётся несостоявшимся, если: </w:t>
      </w:r>
    </w:p>
    <w:p w14:paraId="1261A4B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6F85C97"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не подано ни одной заявки; </w:t>
      </w:r>
    </w:p>
    <w:p w14:paraId="4104E67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740A6CB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4EF9DA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результатам этапов отбора только один участник закупки признан соответствующим требованиям извещения о закупке. </w:t>
      </w:r>
    </w:p>
    <w:p w14:paraId="6251DC9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9.2.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79897DA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9.3. Заказчик обязан заключить договор, если запрос котировок в электронной форме признан несостоявшимся по следующим причинам:</w:t>
      </w:r>
    </w:p>
    <w:p w14:paraId="2AA64AD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по окончании срока подачи заявок на участие в запросе котировок в электронной форме подана </w:t>
      </w:r>
      <w:r w:rsidRPr="000F67FC">
        <w:rPr>
          <w:rFonts w:ascii="Times New Roman" w:eastAsia="Times New Roman" w:hAnsi="Times New Roman" w:cs="Times New Roman"/>
          <w:kern w:val="0"/>
          <w:lang w:eastAsia="ru-RU"/>
          <w14:ligatures w14:val="none"/>
        </w:rPr>
        <w:lastRenderedPageBreak/>
        <w:t>только одна заявка, и она признана соответствующей требованиям документации о закупке;</w:t>
      </w:r>
    </w:p>
    <w:p w14:paraId="48928FA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399D8FD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CA448A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9.4.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758514A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результатам рассмотрения заявок на участие в запросе котировок в электронной форме были отклонены все поданные заявки;</w:t>
      </w:r>
    </w:p>
    <w:p w14:paraId="0D77063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по окончании срока подачи заявок на участие в запросе котировок в электронной форме не подано ни одной заявки.</w:t>
      </w:r>
    </w:p>
    <w:p w14:paraId="2A355B7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C01EF7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10. Изменение договора</w:t>
      </w:r>
      <w:r w:rsidRPr="000F67FC">
        <w:rPr>
          <w:rFonts w:ascii="Times New Roman" w:eastAsia="Times New Roman" w:hAnsi="Times New Roman" w:cs="Times New Roman"/>
          <w:kern w:val="0"/>
          <w:lang w:eastAsia="ru-RU"/>
          <w14:ligatures w14:val="none"/>
        </w:rPr>
        <w:t xml:space="preserve"> в ходе его исполнения допускается по соглашению сторон:</w:t>
      </w:r>
    </w:p>
    <w:p w14:paraId="514D8EC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276AAE7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10.2. Заказчик вправе продлить срок действия договора (срок поставки товаров, оказание работ, услуг).</w:t>
      </w:r>
    </w:p>
    <w:p w14:paraId="42B342E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721B4D1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C68969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366CE3D"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kern w:val="0"/>
          <w:lang w:eastAsia="ru-RU"/>
          <w14:ligatures w14:val="none"/>
        </w:rPr>
        <w:t>11.</w:t>
      </w:r>
      <w:r w:rsidRPr="000F67FC">
        <w:rPr>
          <w:rFonts w:ascii="Times New Roman" w:eastAsia="Times New Roman" w:hAnsi="Times New Roman" w:cs="Times New Roman"/>
          <w:kern w:val="0"/>
          <w:lang w:eastAsia="ru-RU"/>
          <w14:ligatures w14:val="none"/>
        </w:rPr>
        <w:t xml:space="preserve"> Во всем, что не урегулировано Извещением о проведении запроса котировок в электронной </w:t>
      </w:r>
      <w:proofErr w:type="gramStart"/>
      <w:r w:rsidRPr="000F67FC">
        <w:rPr>
          <w:rFonts w:ascii="Times New Roman" w:eastAsia="Times New Roman" w:hAnsi="Times New Roman" w:cs="Times New Roman"/>
          <w:kern w:val="0"/>
          <w:lang w:eastAsia="ru-RU"/>
          <w14:ligatures w14:val="none"/>
        </w:rPr>
        <w:t xml:space="preserve">форме, </w:t>
      </w:r>
      <w:r w:rsidRPr="000F67FC">
        <w:rPr>
          <w:rFonts w:ascii="Times New Roman" w:eastAsia="Times New Roman" w:hAnsi="Times New Roman" w:cs="Times New Roman"/>
          <w:i/>
          <w:kern w:val="0"/>
          <w:lang w:eastAsia="ru-RU"/>
          <w14:ligatures w14:val="none"/>
        </w:rPr>
        <w:t xml:space="preserve"> </w:t>
      </w:r>
      <w:r w:rsidRPr="000F67FC">
        <w:rPr>
          <w:rFonts w:ascii="Times New Roman" w:eastAsia="Times New Roman" w:hAnsi="Times New Roman" w:cs="Times New Roman"/>
          <w:kern w:val="0"/>
          <w:lang w:eastAsia="ru-RU"/>
          <w14:ligatures w14:val="none"/>
        </w:rPr>
        <w:t>участниками</w:t>
      </w:r>
      <w:proofErr w:type="gramEnd"/>
      <w:r w:rsidRPr="000F67FC">
        <w:rPr>
          <w:rFonts w:ascii="Times New Roman" w:eastAsia="Times New Roman" w:hAnsi="Times New Roman" w:cs="Times New Roman"/>
          <w:kern w:val="0"/>
          <w:lang w:eastAsia="ru-RU"/>
          <w14:ligatures w14:val="none"/>
        </w:rPr>
        <w:t xml:space="preserve">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0F67FC">
          <w:rPr>
            <w:rFonts w:ascii="Times New Roman" w:eastAsia="Times New Roman" w:hAnsi="Times New Roman" w:cs="Times New Roman"/>
            <w:color w:val="000000"/>
            <w:kern w:val="0"/>
            <w:lang w:eastAsia="ru-RU"/>
            <w14:ligatures w14:val="none"/>
          </w:rPr>
          <w:t xml:space="preserve">Положением о закупке товаров, работ, услуг МУП «Водоканал» </w:t>
        </w:r>
      </w:hyperlink>
      <w:r w:rsidRPr="000F67FC">
        <w:rPr>
          <w:rFonts w:ascii="Times New Roman" w:eastAsia="Times New Roman" w:hAnsi="Times New Roman" w:cs="Times New Roman"/>
          <w:kern w:val="0"/>
          <w:lang w:eastAsia="ru-RU"/>
          <w14:ligatures w14:val="none"/>
        </w:rPr>
        <w:t xml:space="preserve"> и действующим законодательством Российской Федерации</w:t>
      </w:r>
    </w:p>
    <w:p w14:paraId="4A02E5C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C351705"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BC108F6"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7819FCE"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2DC84E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0E2FD9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F284142"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65C56EB"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F7F5C5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405A5A8"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7B0FF24"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C38CB2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9D5ED5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5EFFAE9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E34E223"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DD41E8C"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7DA4C5C9"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544A3A3" w14:textId="77777777" w:rsid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4407A36" w14:textId="77777777" w:rsidR="00926ECD" w:rsidRDefault="00926ECD"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051FDCB" w14:textId="77777777" w:rsidR="00926ECD" w:rsidRDefault="00926ECD"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189DEEF" w14:textId="77777777" w:rsidR="00926ECD" w:rsidRPr="000F67FC" w:rsidRDefault="00926ECD"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546622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183160DF"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341710A9"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lastRenderedPageBreak/>
        <w:t>Приложение №2</w:t>
      </w:r>
    </w:p>
    <w:p w14:paraId="73E6F271"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к</w:t>
      </w:r>
      <w:proofErr w:type="gramEnd"/>
      <w:r w:rsidRPr="000F67FC">
        <w:rPr>
          <w:rFonts w:ascii="Times New Roman" w:eastAsia="Times New Roman" w:hAnsi="Times New Roman" w:cs="Times New Roman"/>
          <w:kern w:val="0"/>
          <w:lang w:eastAsia="ru-RU"/>
          <w14:ligatures w14:val="none"/>
        </w:rPr>
        <w:t xml:space="preserve"> извещению о проведении</w:t>
      </w:r>
    </w:p>
    <w:p w14:paraId="7DEFCB17"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запроса</w:t>
      </w:r>
      <w:proofErr w:type="gramEnd"/>
      <w:r w:rsidRPr="000F67FC">
        <w:rPr>
          <w:rFonts w:ascii="Times New Roman" w:eastAsia="Times New Roman" w:hAnsi="Times New Roman" w:cs="Times New Roman"/>
          <w:kern w:val="0"/>
          <w:lang w:eastAsia="ru-RU"/>
          <w14:ligatures w14:val="none"/>
        </w:rPr>
        <w:t xml:space="preserve"> котировок в электронной форме,</w:t>
      </w:r>
    </w:p>
    <w:p w14:paraId="734F1CE0"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proofErr w:type="gramStart"/>
      <w:r w:rsidRPr="000F67FC">
        <w:rPr>
          <w:rFonts w:ascii="Times New Roman" w:eastAsia="Times New Roman" w:hAnsi="Times New Roman" w:cs="Times New Roman"/>
          <w:kern w:val="0"/>
          <w:lang w:eastAsia="ru-RU"/>
          <w14:ligatures w14:val="none"/>
        </w:rPr>
        <w:t>участниками</w:t>
      </w:r>
      <w:proofErr w:type="gramEnd"/>
      <w:r w:rsidRPr="000F67FC">
        <w:rPr>
          <w:rFonts w:ascii="Times New Roman" w:eastAsia="Times New Roman" w:hAnsi="Times New Roman" w:cs="Times New Roman"/>
          <w:kern w:val="0"/>
          <w:lang w:eastAsia="ru-RU"/>
          <w14:ligatures w14:val="none"/>
        </w:rPr>
        <w:t xml:space="preserve"> которого могут быть только</w:t>
      </w:r>
    </w:p>
    <w:p w14:paraId="3D13B064"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proofErr w:type="gramStart"/>
      <w:r w:rsidRPr="000F67FC">
        <w:rPr>
          <w:rFonts w:ascii="Times New Roman" w:eastAsia="Times New Roman" w:hAnsi="Times New Roman" w:cs="Times New Roman"/>
          <w:kern w:val="0"/>
          <w:lang w:eastAsia="ru-RU"/>
          <w14:ligatures w14:val="none"/>
        </w:rPr>
        <w:t>субъекты</w:t>
      </w:r>
      <w:proofErr w:type="gramEnd"/>
      <w:r w:rsidRPr="000F67FC">
        <w:rPr>
          <w:rFonts w:ascii="Times New Roman" w:eastAsia="Times New Roman" w:hAnsi="Times New Roman" w:cs="Times New Roman"/>
          <w:kern w:val="0"/>
          <w:lang w:eastAsia="ru-RU"/>
          <w14:ligatures w14:val="none"/>
        </w:rPr>
        <w:t xml:space="preserve"> малого и среднего предпринимательства</w:t>
      </w:r>
    </w:p>
    <w:p w14:paraId="3762BF46" w14:textId="77777777" w:rsidR="000F67FC" w:rsidRP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6250BD30" w14:textId="77777777" w:rsid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r w:rsidRPr="000F67FC">
        <w:rPr>
          <w:rFonts w:ascii="Times New Roman" w:eastAsia="Times New Roman" w:hAnsi="Times New Roman" w:cs="Times New Roman"/>
          <w:b/>
          <w:kern w:val="0"/>
          <w:sz w:val="24"/>
          <w:szCs w:val="24"/>
          <w:lang w:eastAsia="zh-CN"/>
          <w14:ligatures w14:val="none"/>
        </w:rPr>
        <w:t>ТЕХНИЧЕСКОЕ ЗАДАНИЕ</w:t>
      </w:r>
    </w:p>
    <w:p w14:paraId="1D893C1F" w14:textId="616AC34F" w:rsidR="006B3A9F" w:rsidRPr="006B3A9F" w:rsidRDefault="006B3A9F" w:rsidP="006B3A9F">
      <w:pPr>
        <w:suppressAutoHyphens/>
        <w:spacing w:after="0" w:line="100" w:lineRule="atLeast"/>
        <w:rPr>
          <w:rFonts w:ascii="Times New Roman" w:eastAsia="Times New Roman" w:hAnsi="Times New Roman" w:cs="Times New Roman"/>
          <w:color w:val="00000A"/>
          <w:kern w:val="1"/>
          <w:sz w:val="24"/>
          <w:szCs w:val="24"/>
          <w:lang w:val="en-US" w:eastAsia="zh-CN"/>
          <w14:ligatures w14:val="none"/>
        </w:rPr>
      </w:pPr>
    </w:p>
    <w:tbl>
      <w:tblPr>
        <w:tblW w:w="10348" w:type="dxa"/>
        <w:tblInd w:w="-57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A0" w:firstRow="1" w:lastRow="0" w:firstColumn="1" w:lastColumn="0" w:noHBand="0" w:noVBand="1"/>
      </w:tblPr>
      <w:tblGrid>
        <w:gridCol w:w="617"/>
        <w:gridCol w:w="5620"/>
        <w:gridCol w:w="2127"/>
        <w:gridCol w:w="1134"/>
        <w:gridCol w:w="850"/>
      </w:tblGrid>
      <w:tr w:rsidR="00384921" w:rsidRPr="00384921" w14:paraId="67A39641" w14:textId="77777777" w:rsidTr="00384921">
        <w:tc>
          <w:tcPr>
            <w:tcW w:w="617" w:type="dxa"/>
            <w:tcBorders>
              <w:top w:val="single" w:sz="4" w:space="0" w:color="000001"/>
              <w:left w:val="single" w:sz="4" w:space="0" w:color="000001"/>
              <w:bottom w:val="single" w:sz="4" w:space="0" w:color="000001"/>
              <w:right w:val="single" w:sz="4" w:space="0" w:color="000001"/>
            </w:tcBorders>
            <w:shd w:val="clear" w:color="FFFFCC" w:fill="FFFFFF"/>
            <w:tcMar>
              <w:left w:w="103" w:type="dxa"/>
            </w:tcMar>
          </w:tcPr>
          <w:p w14:paraId="32257170" w14:textId="77777777" w:rsidR="00384921" w:rsidRPr="00384921" w:rsidRDefault="00384921" w:rsidP="00384921">
            <w:pPr>
              <w:spacing w:before="280" w:after="119" w:line="60" w:lineRule="atLeast"/>
              <w:ind w:right="108"/>
              <w:jc w:val="center"/>
              <w:rPr>
                <w:rFonts w:ascii="Times New Roman" w:eastAsia="Times New Roman" w:hAnsi="Times New Roman" w:cs="Times New Roman"/>
                <w:color w:val="000000"/>
                <w:kern w:val="0"/>
                <w:sz w:val="20"/>
                <w:szCs w:val="20"/>
                <w:lang w:eastAsia="ru-RU"/>
                <w14:ligatures w14:val="none"/>
              </w:rPr>
            </w:pPr>
            <w:r w:rsidRPr="00384921">
              <w:rPr>
                <w:rFonts w:ascii="Times New Roman" w:eastAsia="Times New Roman" w:hAnsi="Times New Roman" w:cs="Times New Roman"/>
                <w:color w:val="000000"/>
                <w:kern w:val="0"/>
                <w:sz w:val="20"/>
                <w:szCs w:val="20"/>
                <w:lang w:eastAsia="ru-RU"/>
                <w14:ligatures w14:val="none"/>
              </w:rPr>
              <w:t>№ п/п</w:t>
            </w:r>
          </w:p>
        </w:tc>
        <w:tc>
          <w:tcPr>
            <w:tcW w:w="5620" w:type="dxa"/>
            <w:tcBorders>
              <w:top w:val="single" w:sz="4" w:space="0" w:color="000001"/>
              <w:bottom w:val="single" w:sz="4" w:space="0" w:color="000001"/>
              <w:right w:val="single" w:sz="4" w:space="0" w:color="000001"/>
            </w:tcBorders>
            <w:shd w:val="clear" w:color="FFFFCC" w:fill="FFFFFF"/>
          </w:tcPr>
          <w:p w14:paraId="617D94C7" w14:textId="77777777" w:rsidR="00384921" w:rsidRPr="00384921" w:rsidRDefault="00384921" w:rsidP="00384921">
            <w:pPr>
              <w:spacing w:before="280" w:after="119" w:line="60" w:lineRule="atLeast"/>
              <w:jc w:val="center"/>
              <w:rPr>
                <w:rFonts w:ascii="Times New Roman" w:eastAsia="Times New Roman" w:hAnsi="Times New Roman" w:cs="Times New Roman"/>
                <w:color w:val="000000"/>
                <w:kern w:val="0"/>
                <w:sz w:val="24"/>
                <w:szCs w:val="24"/>
                <w:lang w:eastAsia="ru-RU"/>
                <w14:ligatures w14:val="none"/>
              </w:rPr>
            </w:pPr>
            <w:r w:rsidRPr="00384921">
              <w:rPr>
                <w:rFonts w:ascii="Times New Roman" w:eastAsia="Times New Roman" w:hAnsi="Times New Roman" w:cs="Times New Roman"/>
                <w:color w:val="000000"/>
                <w:kern w:val="0"/>
                <w:sz w:val="24"/>
                <w:szCs w:val="24"/>
                <w:lang w:eastAsia="ru-RU"/>
                <w14:ligatures w14:val="none"/>
              </w:rPr>
              <w:t>Наименование</w:t>
            </w:r>
          </w:p>
        </w:tc>
        <w:tc>
          <w:tcPr>
            <w:tcW w:w="2127" w:type="dxa"/>
            <w:tcBorders>
              <w:top w:val="single" w:sz="4" w:space="0" w:color="000001"/>
              <w:bottom w:val="single" w:sz="4" w:space="0" w:color="000001"/>
            </w:tcBorders>
            <w:shd w:val="clear" w:color="FFFFCC" w:fill="FFFFFF"/>
          </w:tcPr>
          <w:p w14:paraId="29C16DE3" w14:textId="77777777" w:rsidR="00384921" w:rsidRPr="00384921" w:rsidRDefault="00384921" w:rsidP="00384921">
            <w:pPr>
              <w:spacing w:before="280" w:after="119" w:line="60" w:lineRule="atLeast"/>
              <w:jc w:val="center"/>
              <w:rPr>
                <w:rFonts w:ascii="Times New Roman" w:eastAsia="Times New Roman" w:hAnsi="Times New Roman" w:cs="Times New Roman"/>
                <w:color w:val="000000"/>
                <w:kern w:val="0"/>
                <w:sz w:val="24"/>
                <w:szCs w:val="24"/>
                <w:lang w:eastAsia="ru-RU"/>
                <w14:ligatures w14:val="none"/>
              </w:rPr>
            </w:pPr>
            <w:r w:rsidRPr="00384921">
              <w:rPr>
                <w:rFonts w:ascii="Times New Roman" w:eastAsia="Times New Roman" w:hAnsi="Times New Roman" w:cs="Times New Roman"/>
                <w:color w:val="000000"/>
                <w:kern w:val="0"/>
                <w:sz w:val="24"/>
                <w:szCs w:val="24"/>
                <w:lang w:eastAsia="ru-RU"/>
                <w14:ligatures w14:val="none"/>
              </w:rPr>
              <w:t>Номенклатурный номер</w:t>
            </w:r>
          </w:p>
        </w:tc>
        <w:tc>
          <w:tcPr>
            <w:tcW w:w="1134" w:type="dxa"/>
            <w:tcBorders>
              <w:top w:val="single" w:sz="4" w:space="0" w:color="000001"/>
              <w:bottom w:val="single" w:sz="4" w:space="0" w:color="000001"/>
            </w:tcBorders>
            <w:shd w:val="clear" w:color="FFFFCC" w:fill="FFFFFF"/>
          </w:tcPr>
          <w:p w14:paraId="7CA15DE6" w14:textId="77777777" w:rsidR="00384921" w:rsidRPr="00384921" w:rsidRDefault="00384921" w:rsidP="00384921">
            <w:pPr>
              <w:spacing w:before="280" w:after="119" w:line="60" w:lineRule="atLeast"/>
              <w:jc w:val="center"/>
              <w:rPr>
                <w:rFonts w:ascii="Times New Roman" w:eastAsia="Times New Roman" w:hAnsi="Times New Roman" w:cs="Times New Roman"/>
                <w:color w:val="000000"/>
                <w:kern w:val="0"/>
                <w:sz w:val="24"/>
                <w:szCs w:val="24"/>
                <w:lang w:eastAsia="ru-RU"/>
                <w14:ligatures w14:val="none"/>
              </w:rPr>
            </w:pPr>
            <w:r w:rsidRPr="00384921">
              <w:rPr>
                <w:rFonts w:ascii="Times New Roman" w:eastAsia="Times New Roman" w:hAnsi="Times New Roman" w:cs="Times New Roman"/>
                <w:color w:val="000000"/>
                <w:kern w:val="0"/>
                <w:sz w:val="24"/>
                <w:szCs w:val="24"/>
                <w:lang w:eastAsia="ru-RU"/>
                <w14:ligatures w14:val="none"/>
              </w:rPr>
              <w:t xml:space="preserve">Ед. </w:t>
            </w:r>
            <w:proofErr w:type="spellStart"/>
            <w:r w:rsidRPr="00384921">
              <w:rPr>
                <w:rFonts w:ascii="Times New Roman" w:eastAsia="Times New Roman" w:hAnsi="Times New Roman" w:cs="Times New Roman"/>
                <w:color w:val="000000"/>
                <w:kern w:val="0"/>
                <w:sz w:val="24"/>
                <w:szCs w:val="24"/>
                <w:lang w:eastAsia="ru-RU"/>
                <w14:ligatures w14:val="none"/>
              </w:rPr>
              <w:t>измер</w:t>
            </w:r>
            <w:proofErr w:type="spellEnd"/>
            <w:r w:rsidRPr="00384921">
              <w:rPr>
                <w:rFonts w:ascii="Times New Roman" w:eastAsia="Times New Roman" w:hAnsi="Times New Roman" w:cs="Times New Roman"/>
                <w:color w:val="000000"/>
                <w:kern w:val="0"/>
                <w:sz w:val="24"/>
                <w:szCs w:val="24"/>
                <w:lang w:eastAsia="ru-RU"/>
                <w14:ligatures w14:val="none"/>
              </w:rPr>
              <w:t>.</w:t>
            </w:r>
          </w:p>
        </w:tc>
        <w:tc>
          <w:tcPr>
            <w:tcW w:w="850" w:type="dxa"/>
            <w:tcBorders>
              <w:top w:val="single" w:sz="4" w:space="0" w:color="000001"/>
              <w:bottom w:val="single" w:sz="4" w:space="0" w:color="000001"/>
              <w:right w:val="single" w:sz="4" w:space="0" w:color="000001"/>
            </w:tcBorders>
            <w:shd w:val="clear" w:color="FFFFCC" w:fill="FFFFFF"/>
          </w:tcPr>
          <w:p w14:paraId="559C48D9" w14:textId="77777777" w:rsidR="00384921" w:rsidRPr="00384921" w:rsidRDefault="00384921" w:rsidP="00384921">
            <w:pPr>
              <w:spacing w:before="280" w:after="119" w:line="60" w:lineRule="atLeast"/>
              <w:jc w:val="center"/>
              <w:rPr>
                <w:rFonts w:ascii="Times New Roman" w:eastAsia="Times New Roman" w:hAnsi="Times New Roman" w:cs="Times New Roman"/>
                <w:color w:val="000000"/>
                <w:kern w:val="0"/>
                <w:sz w:val="24"/>
                <w:szCs w:val="24"/>
                <w:lang w:eastAsia="ru-RU"/>
                <w14:ligatures w14:val="none"/>
              </w:rPr>
            </w:pPr>
            <w:r w:rsidRPr="00384921">
              <w:rPr>
                <w:rFonts w:ascii="Times New Roman" w:eastAsia="Times New Roman" w:hAnsi="Times New Roman" w:cs="Times New Roman"/>
                <w:color w:val="000000"/>
                <w:kern w:val="0"/>
                <w:sz w:val="24"/>
                <w:szCs w:val="24"/>
                <w:lang w:eastAsia="ru-RU"/>
                <w14:ligatures w14:val="none"/>
              </w:rPr>
              <w:t>Кол-во</w:t>
            </w:r>
          </w:p>
        </w:tc>
      </w:tr>
      <w:tr w:rsidR="00384921" w:rsidRPr="00384921" w14:paraId="306F0F2C" w14:textId="77777777" w:rsidTr="00384921">
        <w:trPr>
          <w:trHeight w:val="43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9C82B43" w14:textId="77777777" w:rsidR="00384921" w:rsidRPr="00384921" w:rsidRDefault="00384921" w:rsidP="00384921">
            <w:pPr>
              <w:spacing w:after="0" w:line="240" w:lineRule="atLeast"/>
              <w:rPr>
                <w:rFonts w:ascii="Times New Roman" w:eastAsia="Calibri" w:hAnsi="Times New Roman" w:cs="Calibri"/>
                <w:kern w:val="0"/>
                <w:sz w:val="24"/>
                <w14:ligatures w14:val="none"/>
              </w:rPr>
            </w:pPr>
            <w:r w:rsidRPr="00384921">
              <w:rPr>
                <w:rFonts w:ascii="Times New Roman" w:eastAsia="Times New Roman" w:hAnsi="Times New Roman" w:cs="Times New Roman"/>
                <w:kern w:val="0"/>
                <w:sz w:val="24"/>
                <w:szCs w:val="24"/>
                <w:lang w:eastAsia="ru-RU"/>
                <w14:ligatures w14:val="none"/>
              </w:rPr>
              <w:t>1</w:t>
            </w:r>
          </w:p>
        </w:tc>
        <w:tc>
          <w:tcPr>
            <w:tcW w:w="5620" w:type="dxa"/>
            <w:tcBorders>
              <w:bottom w:val="single" w:sz="4" w:space="0" w:color="000001"/>
              <w:right w:val="single" w:sz="4" w:space="0" w:color="000001"/>
            </w:tcBorders>
            <w:shd w:val="clear" w:color="FFFFCC" w:fill="FFFFFF"/>
            <w:vAlign w:val="center"/>
          </w:tcPr>
          <w:p w14:paraId="5F304F2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proofErr w:type="spellStart"/>
            <w:r w:rsidRPr="00384921">
              <w:rPr>
                <w:rFonts w:ascii="Times New Roman" w:eastAsia="Calibri" w:hAnsi="Times New Roman" w:cs="Times New Roman"/>
                <w:kern w:val="0"/>
                <w:sz w:val="24"/>
                <w:szCs w:val="24"/>
                <w14:ligatures w14:val="none"/>
              </w:rPr>
              <w:t>Бензозаборник</w:t>
            </w:r>
            <w:proofErr w:type="spellEnd"/>
            <w:r w:rsidRPr="00384921">
              <w:rPr>
                <w:rFonts w:ascii="Times New Roman" w:eastAsia="Calibri" w:hAnsi="Times New Roman" w:cs="Times New Roman"/>
                <w:kern w:val="0"/>
                <w:sz w:val="24"/>
                <w:szCs w:val="24"/>
                <w14:ligatures w14:val="none"/>
              </w:rPr>
              <w:t xml:space="preserve"> ЗИЛ с краном</w:t>
            </w:r>
          </w:p>
        </w:tc>
        <w:tc>
          <w:tcPr>
            <w:tcW w:w="2127" w:type="dxa"/>
            <w:tcBorders>
              <w:bottom w:val="single" w:sz="4" w:space="0" w:color="000001"/>
            </w:tcBorders>
            <w:shd w:val="clear" w:color="FFFFCC" w:fill="FFFFFF"/>
            <w:vAlign w:val="center"/>
          </w:tcPr>
          <w:p w14:paraId="5B5A672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130-1104710-В</w:t>
            </w:r>
          </w:p>
        </w:tc>
        <w:tc>
          <w:tcPr>
            <w:tcW w:w="1134" w:type="dxa"/>
            <w:tcBorders>
              <w:bottom w:val="single" w:sz="4" w:space="0" w:color="000001"/>
            </w:tcBorders>
            <w:shd w:val="clear" w:color="FFFFCC" w:fill="FFFFFF"/>
            <w:vAlign w:val="center"/>
          </w:tcPr>
          <w:p w14:paraId="363371D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EA44EC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C90BB59" w14:textId="77777777" w:rsidTr="00384921">
        <w:trPr>
          <w:trHeight w:val="37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FA5CD9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2</w:t>
            </w:r>
          </w:p>
        </w:tc>
        <w:tc>
          <w:tcPr>
            <w:tcW w:w="5620" w:type="dxa"/>
            <w:tcBorders>
              <w:bottom w:val="single" w:sz="4" w:space="0" w:color="000001"/>
              <w:right w:val="single" w:sz="4" w:space="0" w:color="000001"/>
            </w:tcBorders>
            <w:shd w:val="clear" w:color="FFFFCC" w:fill="FFFFFF"/>
            <w:vAlign w:val="center"/>
          </w:tcPr>
          <w:p w14:paraId="06CD2C6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Вал гибкий ЗИЛ-130</w:t>
            </w:r>
          </w:p>
        </w:tc>
        <w:tc>
          <w:tcPr>
            <w:tcW w:w="2127" w:type="dxa"/>
            <w:tcBorders>
              <w:bottom w:val="single" w:sz="4" w:space="0" w:color="000001"/>
            </w:tcBorders>
            <w:shd w:val="clear" w:color="FFFFCC" w:fill="FFFFFF"/>
            <w:vAlign w:val="center"/>
          </w:tcPr>
          <w:p w14:paraId="082DC37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ГВ300-04/ГВ124Е</w:t>
            </w:r>
          </w:p>
        </w:tc>
        <w:tc>
          <w:tcPr>
            <w:tcW w:w="1134" w:type="dxa"/>
            <w:tcBorders>
              <w:bottom w:val="single" w:sz="4" w:space="0" w:color="000001"/>
            </w:tcBorders>
            <w:shd w:val="clear" w:color="FFFFCC" w:fill="FFFFFF"/>
            <w:vAlign w:val="center"/>
          </w:tcPr>
          <w:p w14:paraId="5EAF6CD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AF0379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C8B6692" w14:textId="77777777" w:rsidTr="00384921">
        <w:trPr>
          <w:trHeight w:val="40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77020F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3</w:t>
            </w:r>
          </w:p>
        </w:tc>
        <w:tc>
          <w:tcPr>
            <w:tcW w:w="5620" w:type="dxa"/>
            <w:tcBorders>
              <w:bottom w:val="single" w:sz="4" w:space="0" w:color="000001"/>
              <w:right w:val="single" w:sz="4" w:space="0" w:color="000001"/>
            </w:tcBorders>
            <w:shd w:val="clear" w:color="FFFFCC" w:fill="FFFFFF"/>
            <w:vAlign w:val="center"/>
          </w:tcPr>
          <w:p w14:paraId="43ADA98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Вал гибкий ЗИЛ-131 (L=2920мм)</w:t>
            </w:r>
          </w:p>
        </w:tc>
        <w:tc>
          <w:tcPr>
            <w:tcW w:w="2127" w:type="dxa"/>
            <w:tcBorders>
              <w:bottom w:val="single" w:sz="4" w:space="0" w:color="000001"/>
            </w:tcBorders>
            <w:shd w:val="clear" w:color="FFFFCC" w:fill="FFFFFF"/>
            <w:vAlign w:val="center"/>
          </w:tcPr>
          <w:p w14:paraId="784E6FC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ГВ300-06/ГВ128Е</w:t>
            </w:r>
          </w:p>
        </w:tc>
        <w:tc>
          <w:tcPr>
            <w:tcW w:w="1134" w:type="dxa"/>
            <w:tcBorders>
              <w:bottom w:val="single" w:sz="4" w:space="0" w:color="000001"/>
            </w:tcBorders>
            <w:shd w:val="clear" w:color="FFFFCC" w:fill="FFFFFF"/>
            <w:vAlign w:val="center"/>
          </w:tcPr>
          <w:p w14:paraId="7423BC5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9FCA67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77F387B" w14:textId="77777777" w:rsidTr="00384921">
        <w:trPr>
          <w:trHeight w:val="3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AEAB71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4</w:t>
            </w:r>
          </w:p>
        </w:tc>
        <w:tc>
          <w:tcPr>
            <w:tcW w:w="5620" w:type="dxa"/>
            <w:tcBorders>
              <w:bottom w:val="single" w:sz="4" w:space="0" w:color="000001"/>
              <w:right w:val="single" w:sz="4" w:space="0" w:color="000001"/>
            </w:tcBorders>
            <w:shd w:val="clear" w:color="FFFFCC" w:fill="FFFFFF"/>
            <w:vAlign w:val="center"/>
          </w:tcPr>
          <w:p w14:paraId="797FF00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Вал карданный ЗИЛ-130 гипоидный мост (самосвал, L=1890)</w:t>
            </w:r>
          </w:p>
        </w:tc>
        <w:tc>
          <w:tcPr>
            <w:tcW w:w="2127" w:type="dxa"/>
            <w:tcBorders>
              <w:bottom w:val="single" w:sz="4" w:space="0" w:color="000001"/>
            </w:tcBorders>
            <w:shd w:val="clear" w:color="FFFFCC" w:fill="FFFFFF"/>
            <w:vAlign w:val="center"/>
          </w:tcPr>
          <w:p w14:paraId="3C295A7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130В1-2200023-Б2</w:t>
            </w:r>
          </w:p>
        </w:tc>
        <w:tc>
          <w:tcPr>
            <w:tcW w:w="1134" w:type="dxa"/>
            <w:tcBorders>
              <w:bottom w:val="single" w:sz="4" w:space="0" w:color="000001"/>
            </w:tcBorders>
            <w:shd w:val="clear" w:color="FFFFCC" w:fill="FFFFFF"/>
            <w:vAlign w:val="center"/>
          </w:tcPr>
          <w:p w14:paraId="197FAFF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28D72F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D16F6AE" w14:textId="77777777" w:rsidTr="00384921">
        <w:trPr>
          <w:trHeight w:val="63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6A6919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5</w:t>
            </w:r>
          </w:p>
        </w:tc>
        <w:tc>
          <w:tcPr>
            <w:tcW w:w="5620" w:type="dxa"/>
            <w:tcBorders>
              <w:bottom w:val="single" w:sz="4" w:space="0" w:color="000001"/>
              <w:right w:val="single" w:sz="4" w:space="0" w:color="000001"/>
            </w:tcBorders>
            <w:shd w:val="clear" w:color="FFFFCC" w:fill="FFFFFF"/>
            <w:vAlign w:val="center"/>
          </w:tcPr>
          <w:p w14:paraId="3F2D0016"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Вал коленчатый компрессора ЗИЛ 2-х ручейковый</w:t>
            </w:r>
          </w:p>
        </w:tc>
        <w:tc>
          <w:tcPr>
            <w:tcW w:w="2127" w:type="dxa"/>
            <w:tcBorders>
              <w:bottom w:val="single" w:sz="4" w:space="0" w:color="000001"/>
            </w:tcBorders>
            <w:shd w:val="clear" w:color="FFFFCC" w:fill="FFFFFF"/>
            <w:vAlign w:val="center"/>
          </w:tcPr>
          <w:p w14:paraId="3C6933D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130-3509110-22</w:t>
            </w:r>
          </w:p>
        </w:tc>
        <w:tc>
          <w:tcPr>
            <w:tcW w:w="1134" w:type="dxa"/>
            <w:tcBorders>
              <w:bottom w:val="single" w:sz="4" w:space="0" w:color="000001"/>
            </w:tcBorders>
            <w:shd w:val="clear" w:color="FFFFCC" w:fill="FFFFFF"/>
            <w:vAlign w:val="center"/>
          </w:tcPr>
          <w:p w14:paraId="2AF6B5DE"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5ABDBA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A61A295" w14:textId="77777777" w:rsidTr="00384921">
        <w:trPr>
          <w:trHeight w:val="63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502369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6</w:t>
            </w:r>
          </w:p>
        </w:tc>
        <w:tc>
          <w:tcPr>
            <w:tcW w:w="5620" w:type="dxa"/>
            <w:tcBorders>
              <w:bottom w:val="single" w:sz="4" w:space="0" w:color="000001"/>
              <w:right w:val="single" w:sz="4" w:space="0" w:color="000001"/>
            </w:tcBorders>
            <w:shd w:val="clear" w:color="FFFFCC" w:fill="FFFFFF"/>
            <w:vAlign w:val="center"/>
          </w:tcPr>
          <w:p w14:paraId="30F546B4"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Вал привода распределителя зажигания ЗИЛ-130/131</w:t>
            </w:r>
          </w:p>
        </w:tc>
        <w:tc>
          <w:tcPr>
            <w:tcW w:w="2127" w:type="dxa"/>
            <w:tcBorders>
              <w:bottom w:val="single" w:sz="4" w:space="0" w:color="000001"/>
            </w:tcBorders>
            <w:shd w:val="clear" w:color="FFFFCC" w:fill="FFFFFF"/>
            <w:vAlign w:val="center"/>
          </w:tcPr>
          <w:p w14:paraId="4CA626E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130-1016016</w:t>
            </w:r>
          </w:p>
        </w:tc>
        <w:tc>
          <w:tcPr>
            <w:tcW w:w="1134" w:type="dxa"/>
            <w:tcBorders>
              <w:bottom w:val="single" w:sz="4" w:space="0" w:color="000001"/>
            </w:tcBorders>
            <w:shd w:val="clear" w:color="FFFFCC" w:fill="FFFFFF"/>
            <w:vAlign w:val="center"/>
          </w:tcPr>
          <w:p w14:paraId="1D30538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200239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0FFAF65" w14:textId="77777777" w:rsidTr="00384921">
        <w:trPr>
          <w:trHeight w:val="548"/>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EA7025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7</w:t>
            </w:r>
          </w:p>
        </w:tc>
        <w:tc>
          <w:tcPr>
            <w:tcW w:w="5620" w:type="dxa"/>
            <w:tcBorders>
              <w:bottom w:val="single" w:sz="4" w:space="0" w:color="000001"/>
              <w:right w:val="single" w:sz="4" w:space="0" w:color="000001"/>
            </w:tcBorders>
            <w:shd w:val="clear" w:color="FFFFCC" w:fill="FFFFFF"/>
            <w:vAlign w:val="center"/>
          </w:tcPr>
          <w:p w14:paraId="7811F076"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Валик водяного насоса ЗИЛ в сборе с подшипниками и ступицей</w:t>
            </w:r>
          </w:p>
        </w:tc>
        <w:tc>
          <w:tcPr>
            <w:tcW w:w="2127" w:type="dxa"/>
            <w:tcBorders>
              <w:bottom w:val="single" w:sz="4" w:space="0" w:color="000001"/>
            </w:tcBorders>
            <w:shd w:val="clear" w:color="FFFFCC" w:fill="FFFFFF"/>
            <w:vAlign w:val="center"/>
          </w:tcPr>
          <w:p w14:paraId="6342E0C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130-1307016</w:t>
            </w:r>
          </w:p>
        </w:tc>
        <w:tc>
          <w:tcPr>
            <w:tcW w:w="1134" w:type="dxa"/>
            <w:tcBorders>
              <w:bottom w:val="single" w:sz="4" w:space="0" w:color="000001"/>
            </w:tcBorders>
            <w:shd w:val="clear" w:color="FFFFCC" w:fill="FFFFFF"/>
            <w:vAlign w:val="center"/>
          </w:tcPr>
          <w:p w14:paraId="17B6A46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4CD3F3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8F71AFF" w14:textId="77777777" w:rsidTr="00384921">
        <w:trPr>
          <w:trHeight w:val="46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BF8A44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8</w:t>
            </w:r>
          </w:p>
        </w:tc>
        <w:tc>
          <w:tcPr>
            <w:tcW w:w="5620" w:type="dxa"/>
            <w:tcBorders>
              <w:bottom w:val="single" w:sz="4" w:space="0" w:color="000001"/>
              <w:right w:val="single" w:sz="4" w:space="0" w:color="000001"/>
            </w:tcBorders>
            <w:shd w:val="clear" w:color="FFFFCC" w:fill="FFFFFF"/>
            <w:vAlign w:val="center"/>
          </w:tcPr>
          <w:p w14:paraId="1CC36242"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Втулка амортизатора ЗИЛ-130/ЗИЛ-5301 (полиуретан)</w:t>
            </w:r>
          </w:p>
        </w:tc>
        <w:tc>
          <w:tcPr>
            <w:tcW w:w="2127" w:type="dxa"/>
            <w:tcBorders>
              <w:bottom w:val="single" w:sz="4" w:space="0" w:color="000001"/>
            </w:tcBorders>
            <w:shd w:val="clear" w:color="FFFFCC" w:fill="FFFFFF"/>
            <w:vAlign w:val="center"/>
          </w:tcPr>
          <w:p w14:paraId="0E9D3A5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111-2915486</w:t>
            </w:r>
          </w:p>
        </w:tc>
        <w:tc>
          <w:tcPr>
            <w:tcW w:w="1134" w:type="dxa"/>
            <w:tcBorders>
              <w:bottom w:val="single" w:sz="4" w:space="0" w:color="000001"/>
            </w:tcBorders>
            <w:shd w:val="clear" w:color="FFFFCC" w:fill="FFFFFF"/>
            <w:vAlign w:val="center"/>
          </w:tcPr>
          <w:p w14:paraId="40D5116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90A3DF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C6466E4" w14:textId="77777777" w:rsidTr="00384921">
        <w:trPr>
          <w:trHeight w:val="55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AD3775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9</w:t>
            </w:r>
          </w:p>
        </w:tc>
        <w:tc>
          <w:tcPr>
            <w:tcW w:w="5620" w:type="dxa"/>
            <w:tcBorders>
              <w:bottom w:val="single" w:sz="4" w:space="0" w:color="000001"/>
              <w:right w:val="single" w:sz="4" w:space="0" w:color="000001"/>
            </w:tcBorders>
            <w:shd w:val="clear" w:color="FFFFCC" w:fill="FFFFFF"/>
            <w:vAlign w:val="center"/>
          </w:tcPr>
          <w:p w14:paraId="0D950744"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Втулка направляющая клапанов ЗИЛ-130 впускной.</w:t>
            </w:r>
          </w:p>
        </w:tc>
        <w:tc>
          <w:tcPr>
            <w:tcW w:w="2127" w:type="dxa"/>
            <w:tcBorders>
              <w:bottom w:val="single" w:sz="4" w:space="0" w:color="000001"/>
            </w:tcBorders>
            <w:shd w:val="clear" w:color="FFFFCC" w:fill="FFFFFF"/>
            <w:vAlign w:val="center"/>
          </w:tcPr>
          <w:p w14:paraId="29446EF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130-1007032-БР-1</w:t>
            </w:r>
          </w:p>
        </w:tc>
        <w:tc>
          <w:tcPr>
            <w:tcW w:w="1134" w:type="dxa"/>
            <w:tcBorders>
              <w:bottom w:val="single" w:sz="4" w:space="0" w:color="000001"/>
            </w:tcBorders>
            <w:shd w:val="clear" w:color="FFFFCC" w:fill="FFFFFF"/>
            <w:vAlign w:val="center"/>
          </w:tcPr>
          <w:p w14:paraId="416169C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123905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27288B5" w14:textId="77777777" w:rsidTr="00384921">
        <w:trPr>
          <w:trHeight w:val="47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2CC0F2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10</w:t>
            </w:r>
          </w:p>
        </w:tc>
        <w:tc>
          <w:tcPr>
            <w:tcW w:w="5620" w:type="dxa"/>
            <w:tcBorders>
              <w:bottom w:val="single" w:sz="4" w:space="0" w:color="000001"/>
              <w:right w:val="single" w:sz="4" w:space="0" w:color="000001"/>
            </w:tcBorders>
            <w:shd w:val="clear" w:color="FFFFCC" w:fill="FFFFFF"/>
            <w:vAlign w:val="center"/>
          </w:tcPr>
          <w:p w14:paraId="396DE1D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Выключатель сигнала торможения ЗИЛ-130</w:t>
            </w:r>
          </w:p>
        </w:tc>
        <w:tc>
          <w:tcPr>
            <w:tcW w:w="2127" w:type="dxa"/>
            <w:tcBorders>
              <w:bottom w:val="single" w:sz="4" w:space="0" w:color="000001"/>
            </w:tcBorders>
            <w:shd w:val="clear" w:color="FFFFCC" w:fill="FFFFFF"/>
            <w:vAlign w:val="center"/>
          </w:tcPr>
          <w:p w14:paraId="477F034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ВК13</w:t>
            </w:r>
          </w:p>
        </w:tc>
        <w:tc>
          <w:tcPr>
            <w:tcW w:w="1134" w:type="dxa"/>
            <w:tcBorders>
              <w:bottom w:val="single" w:sz="4" w:space="0" w:color="000001"/>
            </w:tcBorders>
            <w:shd w:val="clear" w:color="FFFFCC" w:fill="FFFFFF"/>
            <w:vAlign w:val="center"/>
          </w:tcPr>
          <w:p w14:paraId="6EAD776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FCACEF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8AB87E5" w14:textId="77777777" w:rsidTr="00384921">
        <w:trPr>
          <w:trHeight w:val="43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EF383B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11</w:t>
            </w:r>
          </w:p>
        </w:tc>
        <w:tc>
          <w:tcPr>
            <w:tcW w:w="5620" w:type="dxa"/>
            <w:tcBorders>
              <w:bottom w:val="single" w:sz="4" w:space="0" w:color="000001"/>
              <w:right w:val="single" w:sz="4" w:space="0" w:color="000001"/>
            </w:tcBorders>
            <w:shd w:val="clear" w:color="FFFFCC" w:fill="FFFFFF"/>
            <w:vAlign w:val="center"/>
          </w:tcPr>
          <w:p w14:paraId="4F0FBB32"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Глушитель ЗИЛ-130</w:t>
            </w:r>
          </w:p>
        </w:tc>
        <w:tc>
          <w:tcPr>
            <w:tcW w:w="2127" w:type="dxa"/>
            <w:tcBorders>
              <w:bottom w:val="single" w:sz="4" w:space="0" w:color="000001"/>
            </w:tcBorders>
            <w:shd w:val="clear" w:color="FFFFCC" w:fill="FFFFFF"/>
            <w:vAlign w:val="center"/>
          </w:tcPr>
          <w:p w14:paraId="298D593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1301201010</w:t>
            </w:r>
          </w:p>
        </w:tc>
        <w:tc>
          <w:tcPr>
            <w:tcW w:w="1134" w:type="dxa"/>
            <w:tcBorders>
              <w:bottom w:val="single" w:sz="4" w:space="0" w:color="000001"/>
            </w:tcBorders>
            <w:shd w:val="clear" w:color="FFFFCC" w:fill="FFFFFF"/>
            <w:vAlign w:val="center"/>
          </w:tcPr>
          <w:p w14:paraId="2EA4439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EC28D1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316F299" w14:textId="77777777" w:rsidTr="00384921">
        <w:trPr>
          <w:trHeight w:val="416"/>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7891C4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12</w:t>
            </w:r>
          </w:p>
        </w:tc>
        <w:tc>
          <w:tcPr>
            <w:tcW w:w="5620" w:type="dxa"/>
            <w:tcBorders>
              <w:bottom w:val="single" w:sz="4" w:space="0" w:color="000001"/>
              <w:right w:val="single" w:sz="4" w:space="0" w:color="000001"/>
            </w:tcBorders>
            <w:shd w:val="clear" w:color="FFFFCC" w:fill="FFFFFF"/>
            <w:vAlign w:val="center"/>
          </w:tcPr>
          <w:p w14:paraId="520DCF11"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Головка компрессора ЗИЛ голая</w:t>
            </w:r>
          </w:p>
        </w:tc>
        <w:tc>
          <w:tcPr>
            <w:tcW w:w="2127" w:type="dxa"/>
            <w:tcBorders>
              <w:bottom w:val="single" w:sz="4" w:space="0" w:color="000001"/>
            </w:tcBorders>
            <w:shd w:val="clear" w:color="FFFFCC" w:fill="FFFFFF"/>
            <w:vAlign w:val="center"/>
          </w:tcPr>
          <w:p w14:paraId="76CD96C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130-3509039</w:t>
            </w:r>
          </w:p>
        </w:tc>
        <w:tc>
          <w:tcPr>
            <w:tcW w:w="1134" w:type="dxa"/>
            <w:tcBorders>
              <w:bottom w:val="single" w:sz="4" w:space="0" w:color="000001"/>
            </w:tcBorders>
            <w:shd w:val="clear" w:color="FFFFCC" w:fill="FFFFFF"/>
            <w:vAlign w:val="center"/>
          </w:tcPr>
          <w:p w14:paraId="481DC40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8F53C4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9C6755E" w14:textId="77777777" w:rsidTr="00384921">
        <w:trPr>
          <w:trHeight w:val="623"/>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26599E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13</w:t>
            </w:r>
          </w:p>
        </w:tc>
        <w:tc>
          <w:tcPr>
            <w:tcW w:w="5620" w:type="dxa"/>
            <w:tcBorders>
              <w:bottom w:val="single" w:sz="4" w:space="0" w:color="000001"/>
              <w:right w:val="single" w:sz="4" w:space="0" w:color="000001"/>
            </w:tcBorders>
            <w:shd w:val="clear" w:color="FFFFCC" w:fill="FFFFFF"/>
            <w:vAlign w:val="center"/>
          </w:tcPr>
          <w:p w14:paraId="5ECDB683"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Датчик включения </w:t>
            </w:r>
            <w:proofErr w:type="spellStart"/>
            <w:r w:rsidRPr="00384921">
              <w:rPr>
                <w:rFonts w:ascii="Times New Roman" w:eastAsia="Calibri" w:hAnsi="Times New Roman" w:cs="Times New Roman"/>
                <w:kern w:val="0"/>
                <w:sz w:val="24"/>
                <w:szCs w:val="24"/>
                <w14:ligatures w14:val="none"/>
              </w:rPr>
              <w:t>пневмосигнала</w:t>
            </w:r>
            <w:proofErr w:type="spellEnd"/>
            <w:r w:rsidRPr="00384921">
              <w:rPr>
                <w:rFonts w:ascii="Times New Roman" w:eastAsia="Calibri" w:hAnsi="Times New Roman" w:cs="Times New Roman"/>
                <w:kern w:val="0"/>
                <w:sz w:val="24"/>
                <w:szCs w:val="24"/>
                <w14:ligatures w14:val="none"/>
              </w:rPr>
              <w:t xml:space="preserve"> торможения ЗИЛ (ключ 27)</w:t>
            </w:r>
          </w:p>
        </w:tc>
        <w:tc>
          <w:tcPr>
            <w:tcW w:w="2127" w:type="dxa"/>
            <w:tcBorders>
              <w:bottom w:val="single" w:sz="4" w:space="0" w:color="000001"/>
            </w:tcBorders>
            <w:shd w:val="clear" w:color="FFFFCC" w:fill="FFFFFF"/>
            <w:vAlign w:val="center"/>
          </w:tcPr>
          <w:p w14:paraId="14DFB50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2802.3829/ММ125Д</w:t>
            </w:r>
          </w:p>
        </w:tc>
        <w:tc>
          <w:tcPr>
            <w:tcW w:w="1134" w:type="dxa"/>
            <w:tcBorders>
              <w:bottom w:val="single" w:sz="4" w:space="0" w:color="000001"/>
            </w:tcBorders>
            <w:shd w:val="clear" w:color="FFFFCC" w:fill="FFFFFF"/>
            <w:vAlign w:val="center"/>
          </w:tcPr>
          <w:p w14:paraId="652FB30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1F4720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6957E56" w14:textId="77777777" w:rsidTr="00384921">
        <w:trPr>
          <w:trHeight w:val="57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D916B4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14</w:t>
            </w:r>
          </w:p>
        </w:tc>
        <w:tc>
          <w:tcPr>
            <w:tcW w:w="5620" w:type="dxa"/>
            <w:tcBorders>
              <w:bottom w:val="single" w:sz="4" w:space="0" w:color="000001"/>
              <w:right w:val="single" w:sz="4" w:space="0" w:color="000001"/>
            </w:tcBorders>
            <w:shd w:val="clear" w:color="FFFFCC" w:fill="FFFFFF"/>
            <w:vAlign w:val="center"/>
          </w:tcPr>
          <w:p w14:paraId="2ECDF56A"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Датчик включения </w:t>
            </w:r>
            <w:proofErr w:type="spellStart"/>
            <w:r w:rsidRPr="00384921">
              <w:rPr>
                <w:rFonts w:ascii="Times New Roman" w:eastAsia="Calibri" w:hAnsi="Times New Roman" w:cs="Times New Roman"/>
                <w:kern w:val="0"/>
                <w:sz w:val="24"/>
                <w:szCs w:val="24"/>
                <w14:ligatures w14:val="none"/>
              </w:rPr>
              <w:t>пневмосигнала</w:t>
            </w:r>
            <w:proofErr w:type="spellEnd"/>
            <w:r w:rsidRPr="00384921">
              <w:rPr>
                <w:rFonts w:ascii="Times New Roman" w:eastAsia="Calibri" w:hAnsi="Times New Roman" w:cs="Times New Roman"/>
                <w:kern w:val="0"/>
                <w:sz w:val="24"/>
                <w:szCs w:val="24"/>
                <w14:ligatures w14:val="none"/>
              </w:rPr>
              <w:t xml:space="preserve"> торможения </w:t>
            </w:r>
            <w:proofErr w:type="gramStart"/>
            <w:r w:rsidRPr="00384921">
              <w:rPr>
                <w:rFonts w:ascii="Times New Roman" w:eastAsia="Calibri" w:hAnsi="Times New Roman" w:cs="Times New Roman"/>
                <w:kern w:val="0"/>
                <w:sz w:val="24"/>
                <w:szCs w:val="24"/>
                <w14:ligatures w14:val="none"/>
              </w:rPr>
              <w:t>ЗИЛ  (</w:t>
            </w:r>
            <w:proofErr w:type="gramEnd"/>
            <w:r w:rsidRPr="00384921">
              <w:rPr>
                <w:rFonts w:ascii="Times New Roman" w:eastAsia="Calibri" w:hAnsi="Times New Roman" w:cs="Times New Roman"/>
                <w:kern w:val="0"/>
                <w:sz w:val="24"/>
                <w:szCs w:val="24"/>
                <w14:ligatures w14:val="none"/>
              </w:rPr>
              <w:t>ключ 22)</w:t>
            </w:r>
          </w:p>
        </w:tc>
        <w:tc>
          <w:tcPr>
            <w:tcW w:w="2127" w:type="dxa"/>
            <w:tcBorders>
              <w:bottom w:val="single" w:sz="4" w:space="0" w:color="000001"/>
            </w:tcBorders>
            <w:shd w:val="clear" w:color="FFFFCC" w:fill="FFFFFF"/>
            <w:vAlign w:val="center"/>
          </w:tcPr>
          <w:p w14:paraId="2E4C9CD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ММ125Д/6042.3829</w:t>
            </w:r>
          </w:p>
        </w:tc>
        <w:tc>
          <w:tcPr>
            <w:tcW w:w="1134" w:type="dxa"/>
            <w:tcBorders>
              <w:bottom w:val="single" w:sz="4" w:space="0" w:color="000001"/>
            </w:tcBorders>
            <w:shd w:val="clear" w:color="FFFFCC" w:fill="FFFFFF"/>
            <w:vAlign w:val="center"/>
          </w:tcPr>
          <w:p w14:paraId="4C29492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6E7683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5F5FACF" w14:textId="77777777" w:rsidTr="00384921">
        <w:trPr>
          <w:trHeight w:val="53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01C953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15</w:t>
            </w:r>
          </w:p>
        </w:tc>
        <w:tc>
          <w:tcPr>
            <w:tcW w:w="5620" w:type="dxa"/>
            <w:tcBorders>
              <w:bottom w:val="single" w:sz="4" w:space="0" w:color="000001"/>
              <w:right w:val="single" w:sz="4" w:space="0" w:color="000001"/>
            </w:tcBorders>
            <w:shd w:val="clear" w:color="FFFFCC" w:fill="FFFFFF"/>
            <w:vAlign w:val="center"/>
          </w:tcPr>
          <w:p w14:paraId="23952F02"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Датчик уровня топлива ЗИЛ-130/-131 (</w:t>
            </w:r>
            <w:proofErr w:type="spellStart"/>
            <w:r w:rsidRPr="00384921">
              <w:rPr>
                <w:rFonts w:ascii="Times New Roman" w:eastAsia="Calibri" w:hAnsi="Times New Roman" w:cs="Times New Roman"/>
                <w:kern w:val="0"/>
                <w:sz w:val="24"/>
                <w:szCs w:val="24"/>
                <w14:ligatures w14:val="none"/>
              </w:rPr>
              <w:t>одноконтактный</w:t>
            </w:r>
            <w:proofErr w:type="spellEnd"/>
            <w:r w:rsidRPr="00384921">
              <w:rPr>
                <w:rFonts w:ascii="Times New Roman" w:eastAsia="Calibri" w:hAnsi="Times New Roman" w:cs="Times New Roman"/>
                <w:kern w:val="0"/>
                <w:sz w:val="24"/>
                <w:szCs w:val="24"/>
                <w14:ligatures w14:val="none"/>
              </w:rPr>
              <w:t>)</w:t>
            </w:r>
          </w:p>
        </w:tc>
        <w:tc>
          <w:tcPr>
            <w:tcW w:w="2127" w:type="dxa"/>
            <w:tcBorders>
              <w:bottom w:val="single" w:sz="4" w:space="0" w:color="000001"/>
            </w:tcBorders>
            <w:shd w:val="clear" w:color="FFFFCC" w:fill="FFFFFF"/>
            <w:vAlign w:val="center"/>
          </w:tcPr>
          <w:p w14:paraId="2D3912E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5312.3827/БМ-117Д</w:t>
            </w:r>
          </w:p>
        </w:tc>
        <w:tc>
          <w:tcPr>
            <w:tcW w:w="1134" w:type="dxa"/>
            <w:tcBorders>
              <w:bottom w:val="single" w:sz="4" w:space="0" w:color="000001"/>
            </w:tcBorders>
            <w:shd w:val="clear" w:color="FFFFCC" w:fill="FFFFFF"/>
            <w:vAlign w:val="center"/>
          </w:tcPr>
          <w:p w14:paraId="0197041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9845D2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CDB5935" w14:textId="77777777" w:rsidTr="00384921">
        <w:trPr>
          <w:trHeight w:val="348"/>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8A3962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16</w:t>
            </w:r>
          </w:p>
        </w:tc>
        <w:tc>
          <w:tcPr>
            <w:tcW w:w="5620" w:type="dxa"/>
            <w:tcBorders>
              <w:bottom w:val="single" w:sz="4" w:space="0" w:color="000001"/>
              <w:right w:val="single" w:sz="4" w:space="0" w:color="000001"/>
            </w:tcBorders>
            <w:shd w:val="clear" w:color="FFFFCC" w:fill="FFFFFF"/>
            <w:vAlign w:val="center"/>
          </w:tcPr>
          <w:p w14:paraId="46C51CA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Дифференциал в сборе ЗИЛ 130</w:t>
            </w:r>
          </w:p>
        </w:tc>
        <w:tc>
          <w:tcPr>
            <w:tcW w:w="2127" w:type="dxa"/>
            <w:tcBorders>
              <w:bottom w:val="single" w:sz="4" w:space="0" w:color="000001"/>
            </w:tcBorders>
            <w:shd w:val="clear" w:color="FFFFCC" w:fill="FFFFFF"/>
            <w:vAlign w:val="center"/>
          </w:tcPr>
          <w:p w14:paraId="12E9A5E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130-2403022</w:t>
            </w:r>
          </w:p>
        </w:tc>
        <w:tc>
          <w:tcPr>
            <w:tcW w:w="1134" w:type="dxa"/>
            <w:tcBorders>
              <w:bottom w:val="single" w:sz="4" w:space="0" w:color="000001"/>
            </w:tcBorders>
            <w:shd w:val="clear" w:color="FFFFCC" w:fill="FFFFFF"/>
            <w:vAlign w:val="center"/>
          </w:tcPr>
          <w:p w14:paraId="288DC02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1120F2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0F4A151" w14:textId="77777777" w:rsidTr="00384921">
        <w:trPr>
          <w:trHeight w:val="40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5F9EF2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17</w:t>
            </w:r>
          </w:p>
        </w:tc>
        <w:tc>
          <w:tcPr>
            <w:tcW w:w="5620" w:type="dxa"/>
            <w:tcBorders>
              <w:bottom w:val="single" w:sz="4" w:space="0" w:color="000001"/>
              <w:right w:val="single" w:sz="4" w:space="0" w:color="000001"/>
            </w:tcBorders>
            <w:shd w:val="clear" w:color="FFFFCC" w:fill="FFFFFF"/>
            <w:vAlign w:val="center"/>
          </w:tcPr>
          <w:p w14:paraId="7058FED6"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Изолента черная</w:t>
            </w:r>
          </w:p>
        </w:tc>
        <w:tc>
          <w:tcPr>
            <w:tcW w:w="2127" w:type="dxa"/>
            <w:tcBorders>
              <w:bottom w:val="single" w:sz="4" w:space="0" w:color="000001"/>
            </w:tcBorders>
            <w:shd w:val="clear" w:color="FFFFCC" w:fill="FFFFFF"/>
            <w:vAlign w:val="center"/>
          </w:tcPr>
          <w:p w14:paraId="21355D1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Е912-20-BLK-R</w:t>
            </w:r>
          </w:p>
        </w:tc>
        <w:tc>
          <w:tcPr>
            <w:tcW w:w="1134" w:type="dxa"/>
            <w:tcBorders>
              <w:bottom w:val="single" w:sz="4" w:space="0" w:color="000001"/>
            </w:tcBorders>
            <w:shd w:val="clear" w:color="FFFFCC" w:fill="FFFFFF"/>
            <w:vAlign w:val="center"/>
          </w:tcPr>
          <w:p w14:paraId="174207A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B2CCE5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A88F296" w14:textId="77777777" w:rsidTr="00384921">
        <w:trPr>
          <w:trHeight w:val="3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3DD85B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18</w:t>
            </w:r>
          </w:p>
        </w:tc>
        <w:tc>
          <w:tcPr>
            <w:tcW w:w="5620" w:type="dxa"/>
            <w:tcBorders>
              <w:bottom w:val="single" w:sz="4" w:space="0" w:color="000001"/>
              <w:right w:val="single" w:sz="4" w:space="0" w:color="000001"/>
            </w:tcBorders>
            <w:shd w:val="clear" w:color="FFFFCC" w:fill="FFFFFF"/>
            <w:vAlign w:val="center"/>
          </w:tcPr>
          <w:p w14:paraId="0460209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Катушка зажигания Б-118 ЗИЛ</w:t>
            </w:r>
          </w:p>
        </w:tc>
        <w:tc>
          <w:tcPr>
            <w:tcW w:w="2127" w:type="dxa"/>
            <w:tcBorders>
              <w:bottom w:val="single" w:sz="4" w:space="0" w:color="000001"/>
            </w:tcBorders>
            <w:shd w:val="clear" w:color="FFFFCC" w:fill="FFFFFF"/>
            <w:vAlign w:val="center"/>
          </w:tcPr>
          <w:p w14:paraId="76CF098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Б-118-3705000-01</w:t>
            </w:r>
          </w:p>
        </w:tc>
        <w:tc>
          <w:tcPr>
            <w:tcW w:w="1134" w:type="dxa"/>
            <w:tcBorders>
              <w:bottom w:val="single" w:sz="4" w:space="0" w:color="000001"/>
            </w:tcBorders>
            <w:shd w:val="clear" w:color="FFFFCC" w:fill="FFFFFF"/>
            <w:vAlign w:val="center"/>
          </w:tcPr>
          <w:p w14:paraId="7FADADF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4F733B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5516595" w14:textId="77777777" w:rsidTr="00384921">
        <w:trPr>
          <w:trHeight w:val="378"/>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2CF5A4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19</w:t>
            </w:r>
          </w:p>
        </w:tc>
        <w:tc>
          <w:tcPr>
            <w:tcW w:w="5620" w:type="dxa"/>
            <w:tcBorders>
              <w:bottom w:val="single" w:sz="4" w:space="0" w:color="000001"/>
              <w:right w:val="single" w:sz="4" w:space="0" w:color="000001"/>
            </w:tcBorders>
            <w:shd w:val="clear" w:color="FFFFCC" w:fill="FFFFFF"/>
            <w:vAlign w:val="center"/>
          </w:tcPr>
          <w:p w14:paraId="77C7444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Карбюратор К-88 ЗИЛ-130</w:t>
            </w:r>
          </w:p>
        </w:tc>
        <w:tc>
          <w:tcPr>
            <w:tcW w:w="2127" w:type="dxa"/>
            <w:tcBorders>
              <w:bottom w:val="single" w:sz="4" w:space="0" w:color="000001"/>
            </w:tcBorders>
            <w:shd w:val="clear" w:color="FFFFCC" w:fill="FFFFFF"/>
            <w:vAlign w:val="center"/>
          </w:tcPr>
          <w:p w14:paraId="329487D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K88</w:t>
            </w:r>
          </w:p>
        </w:tc>
        <w:tc>
          <w:tcPr>
            <w:tcW w:w="1134" w:type="dxa"/>
            <w:tcBorders>
              <w:bottom w:val="single" w:sz="4" w:space="0" w:color="000001"/>
            </w:tcBorders>
            <w:shd w:val="clear" w:color="FFFFCC" w:fill="FFFFFF"/>
            <w:vAlign w:val="center"/>
          </w:tcPr>
          <w:p w14:paraId="072BB70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319F17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9D25B93" w14:textId="77777777" w:rsidTr="00384921">
        <w:trPr>
          <w:trHeight w:val="41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EB2C89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20</w:t>
            </w:r>
          </w:p>
        </w:tc>
        <w:tc>
          <w:tcPr>
            <w:tcW w:w="5620" w:type="dxa"/>
            <w:tcBorders>
              <w:bottom w:val="single" w:sz="4" w:space="0" w:color="000001"/>
              <w:right w:val="single" w:sz="4" w:space="0" w:color="000001"/>
            </w:tcBorders>
            <w:shd w:val="clear" w:color="FFFFCC" w:fill="FFFFFF"/>
            <w:vAlign w:val="center"/>
          </w:tcPr>
          <w:p w14:paraId="4BC5286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Колодка тормоза стояночного ЗИЛ (железная)</w:t>
            </w:r>
          </w:p>
        </w:tc>
        <w:tc>
          <w:tcPr>
            <w:tcW w:w="2127" w:type="dxa"/>
            <w:tcBorders>
              <w:bottom w:val="single" w:sz="4" w:space="0" w:color="000001"/>
            </w:tcBorders>
            <w:shd w:val="clear" w:color="FFFFCC" w:fill="FFFFFF"/>
            <w:vAlign w:val="center"/>
          </w:tcPr>
          <w:p w14:paraId="65AD084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130-3507015-М</w:t>
            </w:r>
          </w:p>
        </w:tc>
        <w:tc>
          <w:tcPr>
            <w:tcW w:w="1134" w:type="dxa"/>
            <w:tcBorders>
              <w:bottom w:val="single" w:sz="4" w:space="0" w:color="000001"/>
            </w:tcBorders>
            <w:shd w:val="clear" w:color="FFFFCC" w:fill="FFFFFF"/>
            <w:vAlign w:val="center"/>
          </w:tcPr>
          <w:p w14:paraId="3A23A9D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53693D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9993B54" w14:textId="77777777" w:rsidTr="00384921">
        <w:trPr>
          <w:trHeight w:val="41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60FE04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21</w:t>
            </w:r>
          </w:p>
        </w:tc>
        <w:tc>
          <w:tcPr>
            <w:tcW w:w="5620" w:type="dxa"/>
            <w:tcBorders>
              <w:bottom w:val="single" w:sz="4" w:space="0" w:color="000001"/>
              <w:right w:val="single" w:sz="4" w:space="0" w:color="000001"/>
            </w:tcBorders>
            <w:shd w:val="clear" w:color="FFFFCC" w:fill="FFFFFF"/>
            <w:vAlign w:val="center"/>
          </w:tcPr>
          <w:p w14:paraId="1A1C07B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Кольцо глушителя 4301/ЗИЛ/КамАЗ</w:t>
            </w:r>
          </w:p>
        </w:tc>
        <w:tc>
          <w:tcPr>
            <w:tcW w:w="2127" w:type="dxa"/>
            <w:tcBorders>
              <w:bottom w:val="single" w:sz="4" w:space="0" w:color="000001"/>
            </w:tcBorders>
            <w:shd w:val="clear" w:color="FFFFCC" w:fill="FFFFFF"/>
            <w:vAlign w:val="center"/>
          </w:tcPr>
          <w:p w14:paraId="4061D8D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1301203360/306322П</w:t>
            </w:r>
          </w:p>
        </w:tc>
        <w:tc>
          <w:tcPr>
            <w:tcW w:w="1134" w:type="dxa"/>
            <w:tcBorders>
              <w:bottom w:val="single" w:sz="4" w:space="0" w:color="000001"/>
            </w:tcBorders>
            <w:shd w:val="clear" w:color="FFFFCC" w:fill="FFFFFF"/>
            <w:vAlign w:val="center"/>
          </w:tcPr>
          <w:p w14:paraId="04C8A1A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FED31B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A5B5DBB" w14:textId="77777777" w:rsidTr="00384921">
        <w:trPr>
          <w:trHeight w:val="35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685FD6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22</w:t>
            </w:r>
          </w:p>
        </w:tc>
        <w:tc>
          <w:tcPr>
            <w:tcW w:w="5620" w:type="dxa"/>
            <w:tcBorders>
              <w:bottom w:val="single" w:sz="4" w:space="0" w:color="000001"/>
              <w:right w:val="single" w:sz="4" w:space="0" w:color="000001"/>
            </w:tcBorders>
            <w:shd w:val="clear" w:color="FFFFCC" w:fill="FFFFFF"/>
            <w:vAlign w:val="center"/>
          </w:tcPr>
          <w:p w14:paraId="4D5723D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Коробка Отбора Мощности ЗИЛ-130 (самосвал)</w:t>
            </w:r>
          </w:p>
        </w:tc>
        <w:tc>
          <w:tcPr>
            <w:tcW w:w="2127" w:type="dxa"/>
            <w:tcBorders>
              <w:bottom w:val="single" w:sz="4" w:space="0" w:color="000001"/>
            </w:tcBorders>
            <w:shd w:val="clear" w:color="FFFFCC" w:fill="FFFFFF"/>
            <w:vAlign w:val="center"/>
          </w:tcPr>
          <w:p w14:paraId="2307F87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130-4202010</w:t>
            </w:r>
          </w:p>
        </w:tc>
        <w:tc>
          <w:tcPr>
            <w:tcW w:w="1134" w:type="dxa"/>
            <w:tcBorders>
              <w:bottom w:val="single" w:sz="4" w:space="0" w:color="000001"/>
            </w:tcBorders>
            <w:shd w:val="clear" w:color="FFFFCC" w:fill="FFFFFF"/>
            <w:vAlign w:val="center"/>
          </w:tcPr>
          <w:p w14:paraId="03D451B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34E9FF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24BEA61" w14:textId="77777777" w:rsidTr="00384921">
        <w:trPr>
          <w:trHeight w:val="40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E27C61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23</w:t>
            </w:r>
          </w:p>
        </w:tc>
        <w:tc>
          <w:tcPr>
            <w:tcW w:w="5620" w:type="dxa"/>
            <w:tcBorders>
              <w:bottom w:val="single" w:sz="4" w:space="0" w:color="000001"/>
              <w:right w:val="single" w:sz="4" w:space="0" w:color="000001"/>
            </w:tcBorders>
            <w:shd w:val="clear" w:color="FFFFCC" w:fill="FFFFFF"/>
            <w:vAlign w:val="center"/>
          </w:tcPr>
          <w:p w14:paraId="76E68A1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Коммутатор ЗИЛ-130/-43410</w:t>
            </w:r>
          </w:p>
        </w:tc>
        <w:tc>
          <w:tcPr>
            <w:tcW w:w="2127" w:type="dxa"/>
            <w:tcBorders>
              <w:bottom w:val="single" w:sz="4" w:space="0" w:color="000001"/>
            </w:tcBorders>
            <w:shd w:val="clear" w:color="FFFFCC" w:fill="FFFFFF"/>
            <w:vAlign w:val="center"/>
          </w:tcPr>
          <w:p w14:paraId="054D51C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132.3774-01</w:t>
            </w:r>
          </w:p>
        </w:tc>
        <w:tc>
          <w:tcPr>
            <w:tcW w:w="1134" w:type="dxa"/>
            <w:tcBorders>
              <w:bottom w:val="single" w:sz="4" w:space="0" w:color="000001"/>
            </w:tcBorders>
            <w:shd w:val="clear" w:color="FFFFCC" w:fill="FFFFFF"/>
            <w:vAlign w:val="center"/>
          </w:tcPr>
          <w:p w14:paraId="02461D1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6D6321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94FA68E" w14:textId="77777777" w:rsidTr="00384921">
        <w:trPr>
          <w:trHeight w:val="41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56B762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24</w:t>
            </w:r>
          </w:p>
        </w:tc>
        <w:tc>
          <w:tcPr>
            <w:tcW w:w="5620" w:type="dxa"/>
            <w:tcBorders>
              <w:bottom w:val="single" w:sz="4" w:space="0" w:color="000001"/>
              <w:right w:val="single" w:sz="4" w:space="0" w:color="000001"/>
            </w:tcBorders>
            <w:shd w:val="clear" w:color="FFFFCC" w:fill="FFFFFF"/>
            <w:vAlign w:val="center"/>
          </w:tcPr>
          <w:p w14:paraId="66A0E486"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Компрессор ЗИЛ-130 со шкивом</w:t>
            </w:r>
          </w:p>
        </w:tc>
        <w:tc>
          <w:tcPr>
            <w:tcW w:w="2127" w:type="dxa"/>
            <w:tcBorders>
              <w:bottom w:val="single" w:sz="4" w:space="0" w:color="000001"/>
            </w:tcBorders>
            <w:shd w:val="clear" w:color="FFFFCC" w:fill="FFFFFF"/>
            <w:vAlign w:val="center"/>
          </w:tcPr>
          <w:p w14:paraId="456BDC8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130-3509012</w:t>
            </w:r>
          </w:p>
        </w:tc>
        <w:tc>
          <w:tcPr>
            <w:tcW w:w="1134" w:type="dxa"/>
            <w:tcBorders>
              <w:bottom w:val="single" w:sz="4" w:space="0" w:color="000001"/>
            </w:tcBorders>
            <w:shd w:val="clear" w:color="FFFFCC" w:fill="FFFFFF"/>
            <w:vAlign w:val="center"/>
          </w:tcPr>
          <w:p w14:paraId="55F7AD1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9B9005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6A07097" w14:textId="77777777" w:rsidTr="00384921">
        <w:trPr>
          <w:trHeight w:val="37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FB58D5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25</w:t>
            </w:r>
          </w:p>
        </w:tc>
        <w:tc>
          <w:tcPr>
            <w:tcW w:w="5620" w:type="dxa"/>
            <w:tcBorders>
              <w:bottom w:val="single" w:sz="4" w:space="0" w:color="000001"/>
              <w:right w:val="single" w:sz="4" w:space="0" w:color="000001"/>
            </w:tcBorders>
            <w:shd w:val="clear" w:color="FFFFCC" w:fill="FFFFFF"/>
            <w:vAlign w:val="center"/>
          </w:tcPr>
          <w:p w14:paraId="62FB66A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Кран аварийного растормаживания ЗИЛ (горный тормоз)</w:t>
            </w:r>
          </w:p>
        </w:tc>
        <w:tc>
          <w:tcPr>
            <w:tcW w:w="2127" w:type="dxa"/>
            <w:tcBorders>
              <w:bottom w:val="single" w:sz="4" w:space="0" w:color="000001"/>
            </w:tcBorders>
            <w:shd w:val="clear" w:color="FFFFCC" w:fill="FFFFFF"/>
            <w:vAlign w:val="center"/>
          </w:tcPr>
          <w:p w14:paraId="619E8CD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100-3537110</w:t>
            </w:r>
          </w:p>
        </w:tc>
        <w:tc>
          <w:tcPr>
            <w:tcW w:w="1134" w:type="dxa"/>
            <w:tcBorders>
              <w:bottom w:val="single" w:sz="4" w:space="0" w:color="000001"/>
            </w:tcBorders>
            <w:shd w:val="clear" w:color="FFFFCC" w:fill="FFFFFF"/>
            <w:vAlign w:val="center"/>
          </w:tcPr>
          <w:p w14:paraId="1A8D91A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418CDE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A249291" w14:textId="77777777" w:rsidTr="00384921">
        <w:trPr>
          <w:trHeight w:val="42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40BF78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lastRenderedPageBreak/>
              <w:t>26</w:t>
            </w:r>
          </w:p>
        </w:tc>
        <w:tc>
          <w:tcPr>
            <w:tcW w:w="5620" w:type="dxa"/>
            <w:tcBorders>
              <w:bottom w:val="single" w:sz="4" w:space="0" w:color="000001"/>
              <w:right w:val="single" w:sz="4" w:space="0" w:color="000001"/>
            </w:tcBorders>
            <w:shd w:val="clear" w:color="FFFFCC" w:fill="FFFFFF"/>
            <w:vAlign w:val="center"/>
          </w:tcPr>
          <w:p w14:paraId="6A2378A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Кран блока ЗИЛ-130 сливной</w:t>
            </w:r>
          </w:p>
        </w:tc>
        <w:tc>
          <w:tcPr>
            <w:tcW w:w="2127" w:type="dxa"/>
            <w:tcBorders>
              <w:bottom w:val="single" w:sz="4" w:space="0" w:color="000001"/>
            </w:tcBorders>
            <w:shd w:val="clear" w:color="FFFFCC" w:fill="FFFFFF"/>
            <w:vAlign w:val="center"/>
          </w:tcPr>
          <w:p w14:paraId="6DD8F94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130-1305010</w:t>
            </w:r>
          </w:p>
        </w:tc>
        <w:tc>
          <w:tcPr>
            <w:tcW w:w="1134" w:type="dxa"/>
            <w:tcBorders>
              <w:bottom w:val="single" w:sz="4" w:space="0" w:color="000001"/>
            </w:tcBorders>
            <w:shd w:val="clear" w:color="FFFFCC" w:fill="FFFFFF"/>
            <w:vAlign w:val="center"/>
          </w:tcPr>
          <w:p w14:paraId="37E1269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3922F1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D6E0E4E" w14:textId="77777777" w:rsidTr="00384921">
        <w:trPr>
          <w:trHeight w:val="384"/>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817940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27</w:t>
            </w:r>
          </w:p>
        </w:tc>
        <w:tc>
          <w:tcPr>
            <w:tcW w:w="5620" w:type="dxa"/>
            <w:tcBorders>
              <w:bottom w:val="single" w:sz="4" w:space="0" w:color="000001"/>
              <w:right w:val="single" w:sz="4" w:space="0" w:color="000001"/>
            </w:tcBorders>
            <w:shd w:val="clear" w:color="FFFFCC" w:fill="FFFFFF"/>
            <w:vAlign w:val="center"/>
          </w:tcPr>
          <w:p w14:paraId="1B9691B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Кран ЗИЛ ручного тормоза 4-х выводной</w:t>
            </w:r>
          </w:p>
        </w:tc>
        <w:tc>
          <w:tcPr>
            <w:tcW w:w="2127" w:type="dxa"/>
            <w:tcBorders>
              <w:bottom w:val="single" w:sz="4" w:space="0" w:color="000001"/>
            </w:tcBorders>
            <w:shd w:val="clear" w:color="FFFFCC" w:fill="FFFFFF"/>
            <w:vAlign w:val="center"/>
          </w:tcPr>
          <w:p w14:paraId="7A618DD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100-3537310</w:t>
            </w:r>
          </w:p>
        </w:tc>
        <w:tc>
          <w:tcPr>
            <w:tcW w:w="1134" w:type="dxa"/>
            <w:tcBorders>
              <w:bottom w:val="single" w:sz="4" w:space="0" w:color="000001"/>
            </w:tcBorders>
            <w:shd w:val="clear" w:color="FFFFCC" w:fill="FFFFFF"/>
            <w:vAlign w:val="center"/>
          </w:tcPr>
          <w:p w14:paraId="0B8A97C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EEE0CC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EFDA762" w14:textId="77777777" w:rsidTr="00384921">
        <w:trPr>
          <w:trHeight w:val="44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227AD8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28</w:t>
            </w:r>
          </w:p>
        </w:tc>
        <w:tc>
          <w:tcPr>
            <w:tcW w:w="5620" w:type="dxa"/>
            <w:tcBorders>
              <w:bottom w:val="single" w:sz="4" w:space="0" w:color="000001"/>
              <w:right w:val="single" w:sz="4" w:space="0" w:color="000001"/>
            </w:tcBorders>
            <w:shd w:val="clear" w:color="FFFFCC" w:fill="FFFFFF"/>
            <w:vAlign w:val="center"/>
          </w:tcPr>
          <w:p w14:paraId="3738591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Кран тормозной односекционный ЗИЛ 130</w:t>
            </w:r>
          </w:p>
        </w:tc>
        <w:tc>
          <w:tcPr>
            <w:tcW w:w="2127" w:type="dxa"/>
            <w:tcBorders>
              <w:bottom w:val="single" w:sz="4" w:space="0" w:color="000001"/>
            </w:tcBorders>
            <w:shd w:val="clear" w:color="FFFFCC" w:fill="FFFFFF"/>
            <w:vAlign w:val="center"/>
          </w:tcPr>
          <w:p w14:paraId="07BE099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130Б-3514010</w:t>
            </w:r>
          </w:p>
        </w:tc>
        <w:tc>
          <w:tcPr>
            <w:tcW w:w="1134" w:type="dxa"/>
            <w:tcBorders>
              <w:bottom w:val="single" w:sz="4" w:space="0" w:color="000001"/>
            </w:tcBorders>
            <w:shd w:val="clear" w:color="FFFFCC" w:fill="FFFFFF"/>
            <w:vAlign w:val="center"/>
          </w:tcPr>
          <w:p w14:paraId="2083B27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7623E5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508273F" w14:textId="77777777" w:rsidTr="00384921">
        <w:trPr>
          <w:trHeight w:val="41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40B1B1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29</w:t>
            </w:r>
          </w:p>
        </w:tc>
        <w:tc>
          <w:tcPr>
            <w:tcW w:w="5620" w:type="dxa"/>
            <w:tcBorders>
              <w:bottom w:val="single" w:sz="4" w:space="0" w:color="000001"/>
              <w:right w:val="single" w:sz="4" w:space="0" w:color="000001"/>
            </w:tcBorders>
            <w:shd w:val="clear" w:color="FFFFCC" w:fill="FFFFFF"/>
            <w:vAlign w:val="center"/>
          </w:tcPr>
          <w:p w14:paraId="291C1070"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Кран тормозной двухсекционный ЗИЛ 130</w:t>
            </w:r>
          </w:p>
        </w:tc>
        <w:tc>
          <w:tcPr>
            <w:tcW w:w="2127" w:type="dxa"/>
            <w:tcBorders>
              <w:bottom w:val="single" w:sz="4" w:space="0" w:color="000001"/>
            </w:tcBorders>
            <w:shd w:val="clear" w:color="FFFFCC" w:fill="FFFFFF"/>
            <w:vAlign w:val="center"/>
          </w:tcPr>
          <w:p w14:paraId="34AF578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130-1514010</w:t>
            </w:r>
          </w:p>
        </w:tc>
        <w:tc>
          <w:tcPr>
            <w:tcW w:w="1134" w:type="dxa"/>
            <w:tcBorders>
              <w:bottom w:val="single" w:sz="4" w:space="0" w:color="000001"/>
            </w:tcBorders>
            <w:shd w:val="clear" w:color="FFFFCC" w:fill="FFFFFF"/>
            <w:vAlign w:val="center"/>
          </w:tcPr>
          <w:p w14:paraId="45BEA54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DD73B3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6BEDD73" w14:textId="77777777" w:rsidTr="00384921">
        <w:trPr>
          <w:trHeight w:val="41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4D6431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30</w:t>
            </w:r>
          </w:p>
        </w:tc>
        <w:tc>
          <w:tcPr>
            <w:tcW w:w="5620" w:type="dxa"/>
            <w:tcBorders>
              <w:bottom w:val="single" w:sz="4" w:space="0" w:color="000001"/>
              <w:right w:val="single" w:sz="4" w:space="0" w:color="000001"/>
            </w:tcBorders>
            <w:shd w:val="clear" w:color="FFFFCC" w:fill="FFFFFF"/>
            <w:vAlign w:val="center"/>
          </w:tcPr>
          <w:p w14:paraId="4AD809A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Кран отбора воздуха ЗИЛ-130 (на ресивер)</w:t>
            </w:r>
          </w:p>
        </w:tc>
        <w:tc>
          <w:tcPr>
            <w:tcW w:w="2127" w:type="dxa"/>
            <w:tcBorders>
              <w:bottom w:val="single" w:sz="4" w:space="0" w:color="000001"/>
            </w:tcBorders>
            <w:shd w:val="clear" w:color="FFFFCC" w:fill="FFFFFF"/>
            <w:vAlign w:val="center"/>
          </w:tcPr>
          <w:p w14:paraId="5CF7AFD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120-3506350-А2</w:t>
            </w:r>
          </w:p>
        </w:tc>
        <w:tc>
          <w:tcPr>
            <w:tcW w:w="1134" w:type="dxa"/>
            <w:tcBorders>
              <w:bottom w:val="single" w:sz="4" w:space="0" w:color="000001"/>
            </w:tcBorders>
            <w:shd w:val="clear" w:color="FFFFCC" w:fill="FFFFFF"/>
            <w:vAlign w:val="center"/>
          </w:tcPr>
          <w:p w14:paraId="25210F2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04F8C1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8F28281" w14:textId="77777777" w:rsidTr="00384921">
        <w:trPr>
          <w:trHeight w:val="40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3423EF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31</w:t>
            </w:r>
          </w:p>
        </w:tc>
        <w:tc>
          <w:tcPr>
            <w:tcW w:w="5620" w:type="dxa"/>
            <w:tcBorders>
              <w:bottom w:val="single" w:sz="4" w:space="0" w:color="000001"/>
              <w:right w:val="single" w:sz="4" w:space="0" w:color="000001"/>
            </w:tcBorders>
            <w:shd w:val="clear" w:color="FFFFCC" w:fill="FFFFFF"/>
            <w:vAlign w:val="center"/>
          </w:tcPr>
          <w:p w14:paraId="7F77AA0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Кран радиатора ЗИЛ-130/ блока ЗИЛ-5301</w:t>
            </w:r>
          </w:p>
        </w:tc>
        <w:tc>
          <w:tcPr>
            <w:tcW w:w="2127" w:type="dxa"/>
            <w:tcBorders>
              <w:bottom w:val="single" w:sz="4" w:space="0" w:color="000001"/>
            </w:tcBorders>
            <w:shd w:val="clear" w:color="FFFFCC" w:fill="FFFFFF"/>
            <w:vAlign w:val="center"/>
          </w:tcPr>
          <w:p w14:paraId="2CC27A3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130-1015370-Б</w:t>
            </w:r>
          </w:p>
        </w:tc>
        <w:tc>
          <w:tcPr>
            <w:tcW w:w="1134" w:type="dxa"/>
            <w:tcBorders>
              <w:bottom w:val="single" w:sz="4" w:space="0" w:color="000001"/>
            </w:tcBorders>
            <w:shd w:val="clear" w:color="FFFFCC" w:fill="FFFFFF"/>
            <w:vAlign w:val="center"/>
          </w:tcPr>
          <w:p w14:paraId="3BD7D90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2AD2F0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79FEDAD" w14:textId="77777777" w:rsidTr="00384921">
        <w:trPr>
          <w:trHeight w:val="42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A85499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32</w:t>
            </w:r>
          </w:p>
        </w:tc>
        <w:tc>
          <w:tcPr>
            <w:tcW w:w="5620" w:type="dxa"/>
            <w:tcBorders>
              <w:bottom w:val="single" w:sz="4" w:space="0" w:color="000001"/>
              <w:right w:val="single" w:sz="4" w:space="0" w:color="000001"/>
            </w:tcBorders>
            <w:shd w:val="clear" w:color="FFFFCC" w:fill="FFFFFF"/>
            <w:vAlign w:val="center"/>
          </w:tcPr>
          <w:p w14:paraId="6665A8B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Кран стеклоочистителя ЗИЛ-130</w:t>
            </w:r>
          </w:p>
        </w:tc>
        <w:tc>
          <w:tcPr>
            <w:tcW w:w="2127" w:type="dxa"/>
            <w:tcBorders>
              <w:bottom w:val="single" w:sz="4" w:space="0" w:color="000001"/>
            </w:tcBorders>
            <w:shd w:val="clear" w:color="FFFFCC" w:fill="FFFFFF"/>
            <w:vAlign w:val="center"/>
          </w:tcPr>
          <w:p w14:paraId="6506FDA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130-5205010</w:t>
            </w:r>
          </w:p>
        </w:tc>
        <w:tc>
          <w:tcPr>
            <w:tcW w:w="1134" w:type="dxa"/>
            <w:tcBorders>
              <w:bottom w:val="single" w:sz="4" w:space="0" w:color="000001"/>
            </w:tcBorders>
            <w:shd w:val="clear" w:color="FFFFCC" w:fill="FFFFFF"/>
            <w:vAlign w:val="center"/>
          </w:tcPr>
          <w:p w14:paraId="583DC2D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4687D6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2D24B40" w14:textId="77777777" w:rsidTr="00384921">
        <w:trPr>
          <w:trHeight w:val="34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D6DD91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33</w:t>
            </w:r>
          </w:p>
        </w:tc>
        <w:tc>
          <w:tcPr>
            <w:tcW w:w="5620" w:type="dxa"/>
            <w:tcBorders>
              <w:bottom w:val="single" w:sz="4" w:space="0" w:color="000001"/>
              <w:right w:val="single" w:sz="4" w:space="0" w:color="000001"/>
            </w:tcBorders>
            <w:shd w:val="clear" w:color="FFFFCC" w:fill="FFFFFF"/>
            <w:vAlign w:val="center"/>
          </w:tcPr>
          <w:p w14:paraId="5A2E3FF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Крестовина межосевого дифференциала в сборе ЗИЛ 130</w:t>
            </w:r>
          </w:p>
        </w:tc>
        <w:tc>
          <w:tcPr>
            <w:tcW w:w="2127" w:type="dxa"/>
            <w:tcBorders>
              <w:bottom w:val="single" w:sz="4" w:space="0" w:color="000001"/>
            </w:tcBorders>
            <w:shd w:val="clear" w:color="FFFFCC" w:fill="FFFFFF"/>
            <w:vAlign w:val="center"/>
          </w:tcPr>
          <w:p w14:paraId="3B59B7A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130Г-2403060</w:t>
            </w:r>
          </w:p>
        </w:tc>
        <w:tc>
          <w:tcPr>
            <w:tcW w:w="1134" w:type="dxa"/>
            <w:tcBorders>
              <w:bottom w:val="single" w:sz="4" w:space="0" w:color="000001"/>
            </w:tcBorders>
            <w:shd w:val="clear" w:color="FFFFCC" w:fill="FFFFFF"/>
            <w:vAlign w:val="center"/>
          </w:tcPr>
          <w:p w14:paraId="7BE8883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2BDB4E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1460407" w14:textId="77777777" w:rsidTr="00384921">
        <w:trPr>
          <w:trHeight w:val="63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89DB2B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34</w:t>
            </w:r>
          </w:p>
        </w:tc>
        <w:tc>
          <w:tcPr>
            <w:tcW w:w="5620" w:type="dxa"/>
            <w:tcBorders>
              <w:bottom w:val="single" w:sz="4" w:space="0" w:color="000001"/>
              <w:right w:val="single" w:sz="4" w:space="0" w:color="000001"/>
            </w:tcBorders>
            <w:shd w:val="clear" w:color="FFFFCC" w:fill="FFFFFF"/>
            <w:vAlign w:val="center"/>
          </w:tcPr>
          <w:p w14:paraId="14DDCF81"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Крестовина </w:t>
            </w:r>
            <w:proofErr w:type="spellStart"/>
            <w:r w:rsidRPr="00384921">
              <w:rPr>
                <w:rFonts w:ascii="Times New Roman" w:eastAsia="Calibri" w:hAnsi="Times New Roman" w:cs="Times New Roman"/>
                <w:kern w:val="0"/>
                <w:sz w:val="24"/>
                <w:szCs w:val="24"/>
                <w14:ligatures w14:val="none"/>
              </w:rPr>
              <w:t>межколесного</w:t>
            </w:r>
            <w:proofErr w:type="spellEnd"/>
            <w:r w:rsidRPr="00384921">
              <w:rPr>
                <w:rFonts w:ascii="Times New Roman" w:eastAsia="Calibri" w:hAnsi="Times New Roman" w:cs="Times New Roman"/>
                <w:kern w:val="0"/>
                <w:sz w:val="24"/>
                <w:szCs w:val="24"/>
                <w14:ligatures w14:val="none"/>
              </w:rPr>
              <w:t xml:space="preserve"> дифференциала в сборе ЗИЛ 130</w:t>
            </w:r>
          </w:p>
        </w:tc>
        <w:tc>
          <w:tcPr>
            <w:tcW w:w="2127" w:type="dxa"/>
            <w:tcBorders>
              <w:bottom w:val="single" w:sz="4" w:space="0" w:color="000001"/>
            </w:tcBorders>
            <w:shd w:val="clear" w:color="FFFFCC" w:fill="FFFFFF"/>
            <w:vAlign w:val="center"/>
          </w:tcPr>
          <w:p w14:paraId="1C6E441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130-2403060-А</w:t>
            </w:r>
          </w:p>
        </w:tc>
        <w:tc>
          <w:tcPr>
            <w:tcW w:w="1134" w:type="dxa"/>
            <w:tcBorders>
              <w:bottom w:val="single" w:sz="4" w:space="0" w:color="000001"/>
            </w:tcBorders>
            <w:shd w:val="clear" w:color="FFFFCC" w:fill="FFFFFF"/>
            <w:vAlign w:val="center"/>
          </w:tcPr>
          <w:p w14:paraId="4D379B2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947C46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2D2F935" w14:textId="77777777" w:rsidTr="00384921">
        <w:trPr>
          <w:trHeight w:val="584"/>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6152FE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35</w:t>
            </w:r>
          </w:p>
        </w:tc>
        <w:tc>
          <w:tcPr>
            <w:tcW w:w="5620" w:type="dxa"/>
            <w:tcBorders>
              <w:bottom w:val="single" w:sz="4" w:space="0" w:color="000001"/>
              <w:right w:val="single" w:sz="4" w:space="0" w:color="000001"/>
            </w:tcBorders>
            <w:shd w:val="clear" w:color="FFFFCC" w:fill="FFFFFF"/>
            <w:vAlign w:val="center"/>
          </w:tcPr>
          <w:p w14:paraId="25DB5C9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Кронштейн крепления передней рессоры ЗИЛ-130 передний</w:t>
            </w:r>
          </w:p>
        </w:tc>
        <w:tc>
          <w:tcPr>
            <w:tcW w:w="2127" w:type="dxa"/>
            <w:tcBorders>
              <w:bottom w:val="single" w:sz="4" w:space="0" w:color="000001"/>
            </w:tcBorders>
            <w:shd w:val="clear" w:color="FFFFCC" w:fill="FFFFFF"/>
            <w:vAlign w:val="center"/>
          </w:tcPr>
          <w:p w14:paraId="6B7C616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130-2902445</w:t>
            </w:r>
          </w:p>
        </w:tc>
        <w:tc>
          <w:tcPr>
            <w:tcW w:w="1134" w:type="dxa"/>
            <w:tcBorders>
              <w:bottom w:val="single" w:sz="4" w:space="0" w:color="000001"/>
            </w:tcBorders>
            <w:shd w:val="clear" w:color="FFFFCC" w:fill="FFFFFF"/>
            <w:vAlign w:val="center"/>
          </w:tcPr>
          <w:p w14:paraId="1DB2788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2C5A18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A8CF8BE" w14:textId="77777777" w:rsidTr="00384921">
        <w:trPr>
          <w:trHeight w:val="36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2AF4A7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36</w:t>
            </w:r>
          </w:p>
        </w:tc>
        <w:tc>
          <w:tcPr>
            <w:tcW w:w="5620" w:type="dxa"/>
            <w:tcBorders>
              <w:bottom w:val="single" w:sz="4" w:space="0" w:color="000001"/>
              <w:right w:val="single" w:sz="4" w:space="0" w:color="000001"/>
            </w:tcBorders>
            <w:shd w:val="clear" w:color="FFFFCC" w:fill="FFFFFF"/>
            <w:vAlign w:val="center"/>
          </w:tcPr>
          <w:p w14:paraId="19C7588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Крышка стартера ЗИЛ передняя</w:t>
            </w:r>
          </w:p>
        </w:tc>
        <w:tc>
          <w:tcPr>
            <w:tcW w:w="2127" w:type="dxa"/>
            <w:tcBorders>
              <w:bottom w:val="single" w:sz="4" w:space="0" w:color="000001"/>
            </w:tcBorders>
            <w:shd w:val="clear" w:color="FFFFCC" w:fill="FFFFFF"/>
            <w:vAlign w:val="center"/>
          </w:tcPr>
          <w:p w14:paraId="0F9CACA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СТ230К4</w:t>
            </w:r>
          </w:p>
        </w:tc>
        <w:tc>
          <w:tcPr>
            <w:tcW w:w="1134" w:type="dxa"/>
            <w:tcBorders>
              <w:bottom w:val="single" w:sz="4" w:space="0" w:color="000001"/>
            </w:tcBorders>
            <w:shd w:val="clear" w:color="FFFFCC" w:fill="FFFFFF"/>
            <w:vAlign w:val="center"/>
          </w:tcPr>
          <w:p w14:paraId="08978F0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957DB8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1E5CB0F" w14:textId="77777777" w:rsidTr="00384921">
        <w:trPr>
          <w:trHeight w:val="36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D2F8E2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37</w:t>
            </w:r>
          </w:p>
        </w:tc>
        <w:tc>
          <w:tcPr>
            <w:tcW w:w="5620" w:type="dxa"/>
            <w:tcBorders>
              <w:bottom w:val="single" w:sz="4" w:space="0" w:color="000001"/>
              <w:right w:val="single" w:sz="4" w:space="0" w:color="000001"/>
            </w:tcBorders>
            <w:shd w:val="clear" w:color="FFFFCC" w:fill="FFFFFF"/>
            <w:vAlign w:val="center"/>
          </w:tcPr>
          <w:p w14:paraId="746D5531"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Кулак поворотный ЗИЛ-130/672 левый со втулкой</w:t>
            </w:r>
          </w:p>
        </w:tc>
        <w:tc>
          <w:tcPr>
            <w:tcW w:w="2127" w:type="dxa"/>
            <w:tcBorders>
              <w:bottom w:val="single" w:sz="4" w:space="0" w:color="000001"/>
            </w:tcBorders>
            <w:shd w:val="clear" w:color="FFFFCC" w:fill="FFFFFF"/>
            <w:vAlign w:val="center"/>
          </w:tcPr>
          <w:p w14:paraId="216A2FA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130-3001013</w:t>
            </w:r>
          </w:p>
        </w:tc>
        <w:tc>
          <w:tcPr>
            <w:tcW w:w="1134" w:type="dxa"/>
            <w:tcBorders>
              <w:bottom w:val="single" w:sz="4" w:space="0" w:color="000001"/>
            </w:tcBorders>
            <w:shd w:val="clear" w:color="FFFFCC" w:fill="FFFFFF"/>
            <w:vAlign w:val="center"/>
          </w:tcPr>
          <w:p w14:paraId="01B25D5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2B4171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EA8F29B" w14:textId="77777777" w:rsidTr="00384921">
        <w:trPr>
          <w:trHeight w:val="39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7ABCDC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38</w:t>
            </w:r>
          </w:p>
        </w:tc>
        <w:tc>
          <w:tcPr>
            <w:tcW w:w="5620" w:type="dxa"/>
            <w:tcBorders>
              <w:bottom w:val="single" w:sz="4" w:space="0" w:color="000001"/>
              <w:right w:val="single" w:sz="4" w:space="0" w:color="000001"/>
            </w:tcBorders>
            <w:shd w:val="clear" w:color="FFFFCC" w:fill="FFFFFF"/>
            <w:vAlign w:val="center"/>
          </w:tcPr>
          <w:p w14:paraId="0502F2AA"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Лапка корзины сцепления ЗИЛ 130</w:t>
            </w:r>
          </w:p>
        </w:tc>
        <w:tc>
          <w:tcPr>
            <w:tcW w:w="2127" w:type="dxa"/>
            <w:tcBorders>
              <w:bottom w:val="single" w:sz="4" w:space="0" w:color="000001"/>
            </w:tcBorders>
            <w:shd w:val="clear" w:color="FFFFCC" w:fill="FFFFFF"/>
            <w:vAlign w:val="center"/>
          </w:tcPr>
          <w:p w14:paraId="5D24184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130-1601094</w:t>
            </w:r>
          </w:p>
        </w:tc>
        <w:tc>
          <w:tcPr>
            <w:tcW w:w="1134" w:type="dxa"/>
            <w:tcBorders>
              <w:bottom w:val="single" w:sz="4" w:space="0" w:color="000001"/>
            </w:tcBorders>
            <w:shd w:val="clear" w:color="FFFFCC" w:fill="FFFFFF"/>
            <w:vAlign w:val="center"/>
          </w:tcPr>
          <w:p w14:paraId="4CC468A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к</w:t>
            </w:r>
            <w:proofErr w:type="gramEnd"/>
            <w:r w:rsidRPr="00384921">
              <w:rPr>
                <w:rFonts w:ascii="Times New Roman" w:eastAsia="Calibri" w:hAnsi="Times New Roman" w:cs="Times New Roman"/>
                <w:color w:val="000000"/>
                <w:kern w:val="0"/>
                <w:sz w:val="24"/>
                <w:szCs w:val="24"/>
                <w14:ligatures w14:val="none"/>
              </w:rPr>
              <w:t>-т</w:t>
            </w:r>
          </w:p>
        </w:tc>
        <w:tc>
          <w:tcPr>
            <w:tcW w:w="850" w:type="dxa"/>
            <w:tcBorders>
              <w:bottom w:val="single" w:sz="4" w:space="0" w:color="000001"/>
              <w:right w:val="single" w:sz="4" w:space="0" w:color="000001"/>
            </w:tcBorders>
            <w:shd w:val="clear" w:color="FFFFCC" w:fill="FFFFFF"/>
            <w:vAlign w:val="bottom"/>
          </w:tcPr>
          <w:p w14:paraId="25EFE17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BC352FF" w14:textId="77777777" w:rsidTr="00384921">
        <w:trPr>
          <w:trHeight w:val="32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27031D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39</w:t>
            </w:r>
          </w:p>
        </w:tc>
        <w:tc>
          <w:tcPr>
            <w:tcW w:w="5620" w:type="dxa"/>
            <w:tcBorders>
              <w:bottom w:val="single" w:sz="4" w:space="0" w:color="000001"/>
              <w:right w:val="single" w:sz="4" w:space="0" w:color="000001"/>
            </w:tcBorders>
            <w:shd w:val="clear" w:color="FFFFCC" w:fill="FFFFFF"/>
            <w:vAlign w:val="center"/>
          </w:tcPr>
          <w:p w14:paraId="15353052"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Лист №1 задней рессоры ЗИЛ с накладкой</w:t>
            </w:r>
          </w:p>
        </w:tc>
        <w:tc>
          <w:tcPr>
            <w:tcW w:w="2127" w:type="dxa"/>
            <w:tcBorders>
              <w:bottom w:val="single" w:sz="4" w:space="0" w:color="000001"/>
            </w:tcBorders>
            <w:shd w:val="clear" w:color="FFFFCC" w:fill="FFFFFF"/>
            <w:vAlign w:val="center"/>
          </w:tcPr>
          <w:p w14:paraId="348B6F2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130D-2912100-B</w:t>
            </w:r>
          </w:p>
        </w:tc>
        <w:tc>
          <w:tcPr>
            <w:tcW w:w="1134" w:type="dxa"/>
            <w:tcBorders>
              <w:bottom w:val="single" w:sz="4" w:space="0" w:color="000001"/>
            </w:tcBorders>
            <w:shd w:val="clear" w:color="FFFFCC" w:fill="FFFFFF"/>
            <w:vAlign w:val="center"/>
          </w:tcPr>
          <w:p w14:paraId="6433782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594E28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D7B931D" w14:textId="77777777" w:rsidTr="00384921">
        <w:trPr>
          <w:trHeight w:val="393"/>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F53E77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40</w:t>
            </w:r>
          </w:p>
        </w:tc>
        <w:tc>
          <w:tcPr>
            <w:tcW w:w="5620" w:type="dxa"/>
            <w:tcBorders>
              <w:bottom w:val="single" w:sz="4" w:space="0" w:color="000001"/>
              <w:right w:val="single" w:sz="4" w:space="0" w:color="000001"/>
            </w:tcBorders>
            <w:shd w:val="clear" w:color="FFFFCC" w:fill="FFFFFF"/>
            <w:vAlign w:val="center"/>
          </w:tcPr>
          <w:p w14:paraId="00E2959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Лист №2 задней рессоры ЗИЛ (дополнительной)</w:t>
            </w:r>
          </w:p>
        </w:tc>
        <w:tc>
          <w:tcPr>
            <w:tcW w:w="2127" w:type="dxa"/>
            <w:tcBorders>
              <w:bottom w:val="single" w:sz="4" w:space="0" w:color="000001"/>
            </w:tcBorders>
            <w:shd w:val="clear" w:color="FFFFCC" w:fill="FFFFFF"/>
            <w:vAlign w:val="center"/>
          </w:tcPr>
          <w:p w14:paraId="0F92B7D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130-2913102-02</w:t>
            </w:r>
          </w:p>
        </w:tc>
        <w:tc>
          <w:tcPr>
            <w:tcW w:w="1134" w:type="dxa"/>
            <w:tcBorders>
              <w:bottom w:val="single" w:sz="4" w:space="0" w:color="000001"/>
            </w:tcBorders>
            <w:shd w:val="clear" w:color="FFFFCC" w:fill="FFFFFF"/>
            <w:vAlign w:val="center"/>
          </w:tcPr>
          <w:p w14:paraId="0AA2E2F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5E8C28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86B4819" w14:textId="77777777" w:rsidTr="00384921">
        <w:trPr>
          <w:trHeight w:val="34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8C7AE7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41</w:t>
            </w:r>
          </w:p>
        </w:tc>
        <w:tc>
          <w:tcPr>
            <w:tcW w:w="5620" w:type="dxa"/>
            <w:tcBorders>
              <w:bottom w:val="single" w:sz="4" w:space="0" w:color="000001"/>
              <w:right w:val="single" w:sz="4" w:space="0" w:color="000001"/>
            </w:tcBorders>
            <w:shd w:val="clear" w:color="FFFFCC" w:fill="FFFFFF"/>
            <w:vAlign w:val="center"/>
          </w:tcPr>
          <w:p w14:paraId="5F7CF541"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Лист №1 передней рессоры ЗИЛ</w:t>
            </w:r>
          </w:p>
        </w:tc>
        <w:tc>
          <w:tcPr>
            <w:tcW w:w="2127" w:type="dxa"/>
            <w:tcBorders>
              <w:bottom w:val="single" w:sz="4" w:space="0" w:color="000001"/>
            </w:tcBorders>
            <w:shd w:val="clear" w:color="FFFFCC" w:fill="FFFFFF"/>
            <w:vAlign w:val="center"/>
          </w:tcPr>
          <w:p w14:paraId="57D9994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1,31E+11</w:t>
            </w:r>
          </w:p>
        </w:tc>
        <w:tc>
          <w:tcPr>
            <w:tcW w:w="1134" w:type="dxa"/>
            <w:tcBorders>
              <w:bottom w:val="single" w:sz="4" w:space="0" w:color="000001"/>
            </w:tcBorders>
            <w:shd w:val="clear" w:color="FFFFCC" w:fill="FFFFFF"/>
            <w:vAlign w:val="center"/>
          </w:tcPr>
          <w:p w14:paraId="51DA0A6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4CD70C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8534E6C" w14:textId="77777777" w:rsidTr="00384921">
        <w:trPr>
          <w:trHeight w:val="41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6B9B27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42</w:t>
            </w:r>
          </w:p>
        </w:tc>
        <w:tc>
          <w:tcPr>
            <w:tcW w:w="5620" w:type="dxa"/>
            <w:tcBorders>
              <w:bottom w:val="single" w:sz="4" w:space="0" w:color="000001"/>
              <w:right w:val="single" w:sz="4" w:space="0" w:color="000001"/>
            </w:tcBorders>
            <w:shd w:val="clear" w:color="FFFFCC" w:fill="FFFFFF"/>
            <w:vAlign w:val="center"/>
          </w:tcPr>
          <w:p w14:paraId="2D00285E"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Лист №2 передней рессоры ЗИЛ</w:t>
            </w:r>
          </w:p>
        </w:tc>
        <w:tc>
          <w:tcPr>
            <w:tcW w:w="2127" w:type="dxa"/>
            <w:tcBorders>
              <w:bottom w:val="single" w:sz="4" w:space="0" w:color="000001"/>
            </w:tcBorders>
            <w:shd w:val="clear" w:color="FFFFCC" w:fill="FFFFFF"/>
            <w:vAlign w:val="center"/>
          </w:tcPr>
          <w:p w14:paraId="7A196D4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130-2912016-02</w:t>
            </w:r>
          </w:p>
        </w:tc>
        <w:tc>
          <w:tcPr>
            <w:tcW w:w="1134" w:type="dxa"/>
            <w:tcBorders>
              <w:bottom w:val="single" w:sz="4" w:space="0" w:color="000001"/>
            </w:tcBorders>
            <w:shd w:val="clear" w:color="FFFFCC" w:fill="FFFFFF"/>
            <w:vAlign w:val="center"/>
          </w:tcPr>
          <w:p w14:paraId="3C81E91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ED7653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7FA190C" w14:textId="77777777" w:rsidTr="00384921">
        <w:trPr>
          <w:trHeight w:val="408"/>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EF42B5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43</w:t>
            </w:r>
          </w:p>
        </w:tc>
        <w:tc>
          <w:tcPr>
            <w:tcW w:w="5620" w:type="dxa"/>
            <w:tcBorders>
              <w:bottom w:val="single" w:sz="4" w:space="0" w:color="000001"/>
              <w:right w:val="single" w:sz="4" w:space="0" w:color="000001"/>
            </w:tcBorders>
            <w:shd w:val="clear" w:color="FFFFCC" w:fill="FFFFFF"/>
            <w:vAlign w:val="center"/>
          </w:tcPr>
          <w:p w14:paraId="7830C6CE"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Механизм замка двери ЗИЛ (левый +правый)</w:t>
            </w:r>
          </w:p>
        </w:tc>
        <w:tc>
          <w:tcPr>
            <w:tcW w:w="2127" w:type="dxa"/>
            <w:tcBorders>
              <w:bottom w:val="single" w:sz="4" w:space="0" w:color="000001"/>
            </w:tcBorders>
            <w:shd w:val="clear" w:color="FFFFCC" w:fill="FFFFFF"/>
            <w:vAlign w:val="center"/>
          </w:tcPr>
          <w:p w14:paraId="0247D13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130-6105012/13</w:t>
            </w:r>
          </w:p>
        </w:tc>
        <w:tc>
          <w:tcPr>
            <w:tcW w:w="1134" w:type="dxa"/>
            <w:tcBorders>
              <w:bottom w:val="single" w:sz="4" w:space="0" w:color="000001"/>
            </w:tcBorders>
            <w:shd w:val="clear" w:color="FFFFCC" w:fill="FFFFFF"/>
            <w:vAlign w:val="center"/>
          </w:tcPr>
          <w:p w14:paraId="1832C32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к</w:t>
            </w:r>
            <w:proofErr w:type="gramEnd"/>
            <w:r w:rsidRPr="00384921">
              <w:rPr>
                <w:rFonts w:ascii="Times New Roman" w:eastAsia="Calibri" w:hAnsi="Times New Roman" w:cs="Times New Roman"/>
                <w:color w:val="000000"/>
                <w:kern w:val="0"/>
                <w:sz w:val="24"/>
                <w:szCs w:val="24"/>
                <w14:ligatures w14:val="none"/>
              </w:rPr>
              <w:t>-т</w:t>
            </w:r>
          </w:p>
        </w:tc>
        <w:tc>
          <w:tcPr>
            <w:tcW w:w="850" w:type="dxa"/>
            <w:tcBorders>
              <w:bottom w:val="single" w:sz="4" w:space="0" w:color="000001"/>
              <w:right w:val="single" w:sz="4" w:space="0" w:color="000001"/>
            </w:tcBorders>
            <w:shd w:val="clear" w:color="FFFFCC" w:fill="FFFFFF"/>
            <w:vAlign w:val="bottom"/>
          </w:tcPr>
          <w:p w14:paraId="6E74F57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EC612CD" w14:textId="77777777" w:rsidTr="00384921">
        <w:trPr>
          <w:trHeight w:val="413"/>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09F9F0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44</w:t>
            </w:r>
          </w:p>
        </w:tc>
        <w:tc>
          <w:tcPr>
            <w:tcW w:w="5620" w:type="dxa"/>
            <w:tcBorders>
              <w:bottom w:val="single" w:sz="4" w:space="0" w:color="000001"/>
              <w:right w:val="single" w:sz="4" w:space="0" w:color="000001"/>
            </w:tcBorders>
            <w:shd w:val="clear" w:color="FFFFCC" w:fill="FFFFFF"/>
            <w:vAlign w:val="center"/>
          </w:tcPr>
          <w:p w14:paraId="36A495D4"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Механизм замка двери ЗИЛ-130/131 левый</w:t>
            </w:r>
          </w:p>
        </w:tc>
        <w:tc>
          <w:tcPr>
            <w:tcW w:w="2127" w:type="dxa"/>
            <w:tcBorders>
              <w:bottom w:val="single" w:sz="4" w:space="0" w:color="000001"/>
            </w:tcBorders>
            <w:shd w:val="clear" w:color="FFFFCC" w:fill="FFFFFF"/>
            <w:vAlign w:val="center"/>
          </w:tcPr>
          <w:p w14:paraId="6314A82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130-6105013</w:t>
            </w:r>
          </w:p>
        </w:tc>
        <w:tc>
          <w:tcPr>
            <w:tcW w:w="1134" w:type="dxa"/>
            <w:tcBorders>
              <w:bottom w:val="single" w:sz="4" w:space="0" w:color="000001"/>
            </w:tcBorders>
            <w:shd w:val="clear" w:color="FFFFCC" w:fill="FFFFFF"/>
            <w:vAlign w:val="center"/>
          </w:tcPr>
          <w:p w14:paraId="2A84AF1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F3E296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1CBEE23" w14:textId="77777777" w:rsidTr="00384921">
        <w:trPr>
          <w:trHeight w:val="41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FCC34E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45</w:t>
            </w:r>
          </w:p>
        </w:tc>
        <w:tc>
          <w:tcPr>
            <w:tcW w:w="5620" w:type="dxa"/>
            <w:tcBorders>
              <w:bottom w:val="single" w:sz="4" w:space="0" w:color="000001"/>
              <w:right w:val="single" w:sz="4" w:space="0" w:color="000001"/>
            </w:tcBorders>
            <w:shd w:val="clear" w:color="FFFFCC" w:fill="FFFFFF"/>
            <w:vAlign w:val="center"/>
          </w:tcPr>
          <w:p w14:paraId="7815D050"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Механизм замка двери ЗИЛ-130/131 правый</w:t>
            </w:r>
          </w:p>
        </w:tc>
        <w:tc>
          <w:tcPr>
            <w:tcW w:w="2127" w:type="dxa"/>
            <w:tcBorders>
              <w:bottom w:val="single" w:sz="4" w:space="0" w:color="000001"/>
            </w:tcBorders>
            <w:shd w:val="clear" w:color="FFFFCC" w:fill="FFFFFF"/>
            <w:vAlign w:val="center"/>
          </w:tcPr>
          <w:p w14:paraId="77E583D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130-6105012</w:t>
            </w:r>
          </w:p>
        </w:tc>
        <w:tc>
          <w:tcPr>
            <w:tcW w:w="1134" w:type="dxa"/>
            <w:tcBorders>
              <w:bottom w:val="single" w:sz="4" w:space="0" w:color="000001"/>
            </w:tcBorders>
            <w:shd w:val="clear" w:color="FFFFCC" w:fill="FFFFFF"/>
            <w:vAlign w:val="center"/>
          </w:tcPr>
          <w:p w14:paraId="3AFF0BB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5726CF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1DF7510" w14:textId="77777777" w:rsidTr="00384921">
        <w:trPr>
          <w:trHeight w:val="553"/>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77BB8D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46</w:t>
            </w:r>
          </w:p>
        </w:tc>
        <w:tc>
          <w:tcPr>
            <w:tcW w:w="5620" w:type="dxa"/>
            <w:tcBorders>
              <w:bottom w:val="single" w:sz="4" w:space="0" w:color="000001"/>
              <w:right w:val="single" w:sz="4" w:space="0" w:color="000001"/>
            </w:tcBorders>
            <w:shd w:val="clear" w:color="FFFFCC" w:fill="FFFFFF"/>
            <w:vAlign w:val="center"/>
          </w:tcPr>
          <w:p w14:paraId="206DE66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Механизм </w:t>
            </w:r>
            <w:proofErr w:type="gramStart"/>
            <w:r w:rsidRPr="00384921">
              <w:rPr>
                <w:rFonts w:ascii="Times New Roman" w:eastAsia="Calibri" w:hAnsi="Times New Roman" w:cs="Times New Roman"/>
                <w:kern w:val="0"/>
                <w:sz w:val="24"/>
                <w:szCs w:val="24"/>
                <w14:ligatures w14:val="none"/>
              </w:rPr>
              <w:t>рулевого  управления</w:t>
            </w:r>
            <w:proofErr w:type="gramEnd"/>
            <w:r w:rsidRPr="00384921">
              <w:rPr>
                <w:rFonts w:ascii="Times New Roman" w:eastAsia="Calibri" w:hAnsi="Times New Roman" w:cs="Times New Roman"/>
                <w:kern w:val="0"/>
                <w:sz w:val="24"/>
                <w:szCs w:val="24"/>
                <w14:ligatures w14:val="none"/>
              </w:rPr>
              <w:t xml:space="preserve"> ЗИЛ-130/ ЛиаЗ-677 под гидроусилитель руля без сошки</w:t>
            </w:r>
          </w:p>
        </w:tc>
        <w:tc>
          <w:tcPr>
            <w:tcW w:w="2127" w:type="dxa"/>
            <w:tcBorders>
              <w:bottom w:val="single" w:sz="4" w:space="0" w:color="000001"/>
            </w:tcBorders>
            <w:shd w:val="clear" w:color="FFFFCC" w:fill="FFFFFF"/>
            <w:vAlign w:val="center"/>
          </w:tcPr>
          <w:p w14:paraId="332C7A9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1303400020</w:t>
            </w:r>
          </w:p>
        </w:tc>
        <w:tc>
          <w:tcPr>
            <w:tcW w:w="1134" w:type="dxa"/>
            <w:tcBorders>
              <w:bottom w:val="single" w:sz="4" w:space="0" w:color="000001"/>
            </w:tcBorders>
            <w:shd w:val="clear" w:color="FFFFCC" w:fill="FFFFFF"/>
            <w:vAlign w:val="center"/>
          </w:tcPr>
          <w:p w14:paraId="4C6710A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8F59EF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657468E" w14:textId="77777777" w:rsidTr="00384921">
        <w:trPr>
          <w:trHeight w:val="423"/>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49AEE2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47</w:t>
            </w:r>
          </w:p>
        </w:tc>
        <w:tc>
          <w:tcPr>
            <w:tcW w:w="5620" w:type="dxa"/>
            <w:tcBorders>
              <w:bottom w:val="single" w:sz="4" w:space="0" w:color="000001"/>
              <w:right w:val="single" w:sz="4" w:space="0" w:color="000001"/>
            </w:tcBorders>
            <w:shd w:val="clear" w:color="FFFFCC" w:fill="FFFFFF"/>
            <w:vAlign w:val="center"/>
          </w:tcPr>
          <w:p w14:paraId="66AE69F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Моторчик вентилятора ЗИЛ 12В/27Вт</w:t>
            </w:r>
          </w:p>
        </w:tc>
        <w:tc>
          <w:tcPr>
            <w:tcW w:w="2127" w:type="dxa"/>
            <w:tcBorders>
              <w:bottom w:val="single" w:sz="4" w:space="0" w:color="000001"/>
            </w:tcBorders>
            <w:shd w:val="clear" w:color="FFFFCC" w:fill="FFFFFF"/>
            <w:vAlign w:val="center"/>
          </w:tcPr>
          <w:p w14:paraId="4C24EE5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49.3730</w:t>
            </w:r>
          </w:p>
        </w:tc>
        <w:tc>
          <w:tcPr>
            <w:tcW w:w="1134" w:type="dxa"/>
            <w:tcBorders>
              <w:bottom w:val="single" w:sz="4" w:space="0" w:color="000001"/>
            </w:tcBorders>
            <w:shd w:val="clear" w:color="FFFFCC" w:fill="FFFFFF"/>
            <w:vAlign w:val="center"/>
          </w:tcPr>
          <w:p w14:paraId="3FD975B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486116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53C90D2" w14:textId="77777777" w:rsidTr="00384921">
        <w:trPr>
          <w:trHeight w:val="416"/>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D3AAC2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48</w:t>
            </w:r>
          </w:p>
        </w:tc>
        <w:tc>
          <w:tcPr>
            <w:tcW w:w="5620" w:type="dxa"/>
            <w:tcBorders>
              <w:bottom w:val="single" w:sz="4" w:space="0" w:color="000001"/>
              <w:right w:val="single" w:sz="4" w:space="0" w:color="000001"/>
            </w:tcBorders>
            <w:shd w:val="clear" w:color="FFFFCC" w:fill="FFFFFF"/>
            <w:vAlign w:val="center"/>
          </w:tcPr>
          <w:p w14:paraId="1EEA08E4"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Моторчик </w:t>
            </w:r>
            <w:proofErr w:type="spellStart"/>
            <w:r w:rsidRPr="00384921">
              <w:rPr>
                <w:rFonts w:ascii="Times New Roman" w:eastAsia="Calibri" w:hAnsi="Times New Roman" w:cs="Times New Roman"/>
                <w:kern w:val="0"/>
                <w:sz w:val="24"/>
                <w:szCs w:val="24"/>
                <w14:ligatures w14:val="none"/>
              </w:rPr>
              <w:t>омывателя</w:t>
            </w:r>
            <w:proofErr w:type="spellEnd"/>
            <w:r w:rsidRPr="00384921">
              <w:rPr>
                <w:rFonts w:ascii="Times New Roman" w:eastAsia="Calibri" w:hAnsi="Times New Roman" w:cs="Times New Roman"/>
                <w:kern w:val="0"/>
                <w:sz w:val="24"/>
                <w:szCs w:val="24"/>
                <w14:ligatures w14:val="none"/>
              </w:rPr>
              <w:t xml:space="preserve"> ЗИЛ 24В/ 10Вт</w:t>
            </w:r>
          </w:p>
        </w:tc>
        <w:tc>
          <w:tcPr>
            <w:tcW w:w="2127" w:type="dxa"/>
            <w:tcBorders>
              <w:bottom w:val="single" w:sz="4" w:space="0" w:color="000001"/>
            </w:tcBorders>
            <w:shd w:val="clear" w:color="FFFFCC" w:fill="FFFFFF"/>
            <w:vAlign w:val="center"/>
          </w:tcPr>
          <w:p w14:paraId="1363CE5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БАК.11852</w:t>
            </w:r>
          </w:p>
        </w:tc>
        <w:tc>
          <w:tcPr>
            <w:tcW w:w="1134" w:type="dxa"/>
            <w:tcBorders>
              <w:bottom w:val="single" w:sz="4" w:space="0" w:color="000001"/>
            </w:tcBorders>
            <w:shd w:val="clear" w:color="FFFFCC" w:fill="FFFFFF"/>
            <w:vAlign w:val="center"/>
          </w:tcPr>
          <w:p w14:paraId="76EF022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A33186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E4CEFA1" w14:textId="77777777" w:rsidTr="00384921">
        <w:trPr>
          <w:trHeight w:val="41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F8C9AD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49</w:t>
            </w:r>
          </w:p>
        </w:tc>
        <w:tc>
          <w:tcPr>
            <w:tcW w:w="5620" w:type="dxa"/>
            <w:tcBorders>
              <w:bottom w:val="single" w:sz="4" w:space="0" w:color="000001"/>
              <w:right w:val="single" w:sz="4" w:space="0" w:color="000001"/>
            </w:tcBorders>
            <w:shd w:val="clear" w:color="FFFFCC" w:fill="FFFFFF"/>
            <w:vAlign w:val="center"/>
          </w:tcPr>
          <w:p w14:paraId="701DCA34"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Муфта включения сцепления ЗИЛ в сборе</w:t>
            </w:r>
          </w:p>
        </w:tc>
        <w:tc>
          <w:tcPr>
            <w:tcW w:w="2127" w:type="dxa"/>
            <w:tcBorders>
              <w:bottom w:val="single" w:sz="4" w:space="0" w:color="000001"/>
            </w:tcBorders>
            <w:shd w:val="clear" w:color="FFFFCC" w:fill="FFFFFF"/>
            <w:vAlign w:val="center"/>
          </w:tcPr>
          <w:p w14:paraId="41E3166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130-1602052</w:t>
            </w:r>
          </w:p>
        </w:tc>
        <w:tc>
          <w:tcPr>
            <w:tcW w:w="1134" w:type="dxa"/>
            <w:tcBorders>
              <w:bottom w:val="single" w:sz="4" w:space="0" w:color="000001"/>
            </w:tcBorders>
            <w:shd w:val="clear" w:color="FFFFCC" w:fill="FFFFFF"/>
            <w:vAlign w:val="center"/>
          </w:tcPr>
          <w:p w14:paraId="3FDECA9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10E57D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5B29558" w14:textId="77777777" w:rsidTr="00384921">
        <w:trPr>
          <w:trHeight w:val="47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891DE7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50</w:t>
            </w:r>
          </w:p>
        </w:tc>
        <w:tc>
          <w:tcPr>
            <w:tcW w:w="5620" w:type="dxa"/>
            <w:tcBorders>
              <w:bottom w:val="single" w:sz="4" w:space="0" w:color="000001"/>
              <w:right w:val="single" w:sz="4" w:space="0" w:color="000001"/>
            </w:tcBorders>
            <w:shd w:val="clear" w:color="FFFFCC" w:fill="FFFFFF"/>
            <w:vAlign w:val="center"/>
          </w:tcPr>
          <w:p w14:paraId="3F112392"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Наконечник рулевой тяги ЗИЛ-130 левый в сборе</w:t>
            </w:r>
          </w:p>
        </w:tc>
        <w:tc>
          <w:tcPr>
            <w:tcW w:w="2127" w:type="dxa"/>
            <w:tcBorders>
              <w:bottom w:val="single" w:sz="4" w:space="0" w:color="000001"/>
            </w:tcBorders>
            <w:shd w:val="clear" w:color="FFFFCC" w:fill="FFFFFF"/>
            <w:vAlign w:val="center"/>
          </w:tcPr>
          <w:p w14:paraId="0F8E80C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130-3003057</w:t>
            </w:r>
          </w:p>
        </w:tc>
        <w:tc>
          <w:tcPr>
            <w:tcW w:w="1134" w:type="dxa"/>
            <w:tcBorders>
              <w:bottom w:val="single" w:sz="4" w:space="0" w:color="000001"/>
            </w:tcBorders>
            <w:shd w:val="clear" w:color="FFFFCC" w:fill="FFFFFF"/>
            <w:vAlign w:val="center"/>
          </w:tcPr>
          <w:p w14:paraId="68EF9CA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B5A63C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0907A26" w14:textId="77777777" w:rsidTr="00384921">
        <w:trPr>
          <w:trHeight w:val="42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F1838D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51</w:t>
            </w:r>
          </w:p>
        </w:tc>
        <w:tc>
          <w:tcPr>
            <w:tcW w:w="5620" w:type="dxa"/>
            <w:tcBorders>
              <w:bottom w:val="single" w:sz="4" w:space="0" w:color="000001"/>
              <w:right w:val="single" w:sz="4" w:space="0" w:color="000001"/>
            </w:tcBorders>
            <w:shd w:val="clear" w:color="FFFFCC" w:fill="FFFFFF"/>
            <w:vAlign w:val="center"/>
          </w:tcPr>
          <w:p w14:paraId="2F48A0B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Наконечник рулевой тяги ЗИЛ-130 правый в сборе</w:t>
            </w:r>
          </w:p>
        </w:tc>
        <w:tc>
          <w:tcPr>
            <w:tcW w:w="2127" w:type="dxa"/>
            <w:tcBorders>
              <w:bottom w:val="single" w:sz="4" w:space="0" w:color="000001"/>
            </w:tcBorders>
            <w:shd w:val="clear" w:color="FFFFCC" w:fill="FFFFFF"/>
            <w:vAlign w:val="center"/>
          </w:tcPr>
          <w:p w14:paraId="104955F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130-3003056</w:t>
            </w:r>
          </w:p>
        </w:tc>
        <w:tc>
          <w:tcPr>
            <w:tcW w:w="1134" w:type="dxa"/>
            <w:tcBorders>
              <w:bottom w:val="single" w:sz="4" w:space="0" w:color="000001"/>
            </w:tcBorders>
            <w:shd w:val="clear" w:color="FFFFCC" w:fill="FFFFFF"/>
            <w:vAlign w:val="center"/>
          </w:tcPr>
          <w:p w14:paraId="68735F8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D25DCB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6CD6A61" w14:textId="77777777" w:rsidTr="00384921">
        <w:trPr>
          <w:trHeight w:val="414"/>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1AAC35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52</w:t>
            </w:r>
          </w:p>
        </w:tc>
        <w:tc>
          <w:tcPr>
            <w:tcW w:w="5620" w:type="dxa"/>
            <w:tcBorders>
              <w:bottom w:val="single" w:sz="4" w:space="0" w:color="000001"/>
              <w:right w:val="single" w:sz="4" w:space="0" w:color="000001"/>
            </w:tcBorders>
            <w:shd w:val="clear" w:color="FFFFCC" w:fill="FFFFFF"/>
            <w:vAlign w:val="center"/>
          </w:tcPr>
          <w:p w14:paraId="6F14E20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Наконечник свечной ЗИЛ 130</w:t>
            </w:r>
          </w:p>
        </w:tc>
        <w:tc>
          <w:tcPr>
            <w:tcW w:w="2127" w:type="dxa"/>
            <w:tcBorders>
              <w:bottom w:val="single" w:sz="4" w:space="0" w:color="000001"/>
            </w:tcBorders>
            <w:shd w:val="clear" w:color="FFFFCC" w:fill="FFFFFF"/>
            <w:vAlign w:val="center"/>
          </w:tcPr>
          <w:p w14:paraId="0F2F34C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3509.3707200</w:t>
            </w:r>
          </w:p>
        </w:tc>
        <w:tc>
          <w:tcPr>
            <w:tcW w:w="1134" w:type="dxa"/>
            <w:tcBorders>
              <w:bottom w:val="single" w:sz="4" w:space="0" w:color="000001"/>
            </w:tcBorders>
            <w:shd w:val="clear" w:color="FFFFCC" w:fill="FFFFFF"/>
            <w:vAlign w:val="center"/>
          </w:tcPr>
          <w:p w14:paraId="210980CE"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49F1AA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7021287" w14:textId="77777777" w:rsidTr="00384921">
        <w:trPr>
          <w:trHeight w:val="42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176E78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53</w:t>
            </w:r>
          </w:p>
        </w:tc>
        <w:tc>
          <w:tcPr>
            <w:tcW w:w="5620" w:type="dxa"/>
            <w:tcBorders>
              <w:bottom w:val="single" w:sz="4" w:space="0" w:color="000001"/>
              <w:right w:val="single" w:sz="4" w:space="0" w:color="000001"/>
            </w:tcBorders>
            <w:shd w:val="clear" w:color="FFFFCC" w:fill="FFFFFF"/>
            <w:vAlign w:val="center"/>
          </w:tcPr>
          <w:p w14:paraId="799DDDA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Насос шестеренчатый 32 левый</w:t>
            </w:r>
          </w:p>
        </w:tc>
        <w:tc>
          <w:tcPr>
            <w:tcW w:w="2127" w:type="dxa"/>
            <w:tcBorders>
              <w:bottom w:val="single" w:sz="4" w:space="0" w:color="000001"/>
            </w:tcBorders>
            <w:shd w:val="clear" w:color="FFFFCC" w:fill="FFFFFF"/>
            <w:vAlign w:val="center"/>
          </w:tcPr>
          <w:p w14:paraId="384DD40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НШ32У-ЗЛ</w:t>
            </w:r>
          </w:p>
        </w:tc>
        <w:tc>
          <w:tcPr>
            <w:tcW w:w="1134" w:type="dxa"/>
            <w:tcBorders>
              <w:bottom w:val="single" w:sz="4" w:space="0" w:color="000001"/>
            </w:tcBorders>
            <w:shd w:val="clear" w:color="FFFFCC" w:fill="FFFFFF"/>
            <w:vAlign w:val="center"/>
          </w:tcPr>
          <w:p w14:paraId="1CCC8BA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E156CF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76FE765" w14:textId="77777777" w:rsidTr="00384921">
        <w:trPr>
          <w:trHeight w:val="41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58D93F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54</w:t>
            </w:r>
          </w:p>
        </w:tc>
        <w:tc>
          <w:tcPr>
            <w:tcW w:w="5620" w:type="dxa"/>
            <w:tcBorders>
              <w:bottom w:val="single" w:sz="4" w:space="0" w:color="000001"/>
              <w:right w:val="single" w:sz="4" w:space="0" w:color="000001"/>
            </w:tcBorders>
            <w:shd w:val="clear" w:color="FFFFCC" w:fill="FFFFFF"/>
            <w:vAlign w:val="center"/>
          </w:tcPr>
          <w:p w14:paraId="137168A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Насос шестеренчатый 32 правый</w:t>
            </w:r>
          </w:p>
        </w:tc>
        <w:tc>
          <w:tcPr>
            <w:tcW w:w="2127" w:type="dxa"/>
            <w:tcBorders>
              <w:bottom w:val="single" w:sz="4" w:space="0" w:color="000001"/>
            </w:tcBorders>
            <w:shd w:val="clear" w:color="FFFFCC" w:fill="FFFFFF"/>
            <w:vAlign w:val="center"/>
          </w:tcPr>
          <w:p w14:paraId="00C8C24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НШ32У-ЗП</w:t>
            </w:r>
          </w:p>
        </w:tc>
        <w:tc>
          <w:tcPr>
            <w:tcW w:w="1134" w:type="dxa"/>
            <w:tcBorders>
              <w:bottom w:val="single" w:sz="4" w:space="0" w:color="000001"/>
            </w:tcBorders>
            <w:shd w:val="clear" w:color="FFFFCC" w:fill="FFFFFF"/>
            <w:vAlign w:val="center"/>
          </w:tcPr>
          <w:p w14:paraId="30D2286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9651F5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32DEF82" w14:textId="77777777" w:rsidTr="00384921">
        <w:trPr>
          <w:trHeight w:val="418"/>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B0CD1E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55</w:t>
            </w:r>
          </w:p>
        </w:tc>
        <w:tc>
          <w:tcPr>
            <w:tcW w:w="5620" w:type="dxa"/>
            <w:tcBorders>
              <w:bottom w:val="single" w:sz="4" w:space="0" w:color="000001"/>
              <w:right w:val="single" w:sz="4" w:space="0" w:color="000001"/>
            </w:tcBorders>
            <w:shd w:val="clear" w:color="FFFFCC" w:fill="FFFFFF"/>
            <w:vAlign w:val="center"/>
          </w:tcPr>
          <w:p w14:paraId="65DDD363"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Насос бензиновый ЗИЛ</w:t>
            </w:r>
          </w:p>
        </w:tc>
        <w:tc>
          <w:tcPr>
            <w:tcW w:w="2127" w:type="dxa"/>
            <w:tcBorders>
              <w:bottom w:val="single" w:sz="4" w:space="0" w:color="000001"/>
            </w:tcBorders>
            <w:shd w:val="clear" w:color="FFFFCC" w:fill="FFFFFF"/>
            <w:vAlign w:val="center"/>
          </w:tcPr>
          <w:p w14:paraId="0A03693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130-1106010</w:t>
            </w:r>
          </w:p>
        </w:tc>
        <w:tc>
          <w:tcPr>
            <w:tcW w:w="1134" w:type="dxa"/>
            <w:tcBorders>
              <w:bottom w:val="single" w:sz="4" w:space="0" w:color="000001"/>
            </w:tcBorders>
            <w:shd w:val="clear" w:color="FFFFCC" w:fill="FFFFFF"/>
            <w:vAlign w:val="center"/>
          </w:tcPr>
          <w:p w14:paraId="3FE90EB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AE58BB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B2B3847" w14:textId="77777777" w:rsidTr="00384921">
        <w:trPr>
          <w:trHeight w:val="423"/>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44A03C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56</w:t>
            </w:r>
          </w:p>
        </w:tc>
        <w:tc>
          <w:tcPr>
            <w:tcW w:w="5620" w:type="dxa"/>
            <w:tcBorders>
              <w:bottom w:val="single" w:sz="4" w:space="0" w:color="000001"/>
              <w:right w:val="single" w:sz="4" w:space="0" w:color="000001"/>
            </w:tcBorders>
            <w:shd w:val="clear" w:color="FFFFCC" w:fill="FFFFFF"/>
            <w:vAlign w:val="center"/>
          </w:tcPr>
          <w:p w14:paraId="7680A471"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Насос водяной ЗИЛ-130 без шкива</w:t>
            </w:r>
          </w:p>
        </w:tc>
        <w:tc>
          <w:tcPr>
            <w:tcW w:w="2127" w:type="dxa"/>
            <w:tcBorders>
              <w:bottom w:val="single" w:sz="4" w:space="0" w:color="000001"/>
            </w:tcBorders>
            <w:shd w:val="clear" w:color="FFFFCC" w:fill="FFFFFF"/>
            <w:vAlign w:val="center"/>
          </w:tcPr>
          <w:p w14:paraId="4031732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130-1307010-Б4</w:t>
            </w:r>
          </w:p>
        </w:tc>
        <w:tc>
          <w:tcPr>
            <w:tcW w:w="1134" w:type="dxa"/>
            <w:tcBorders>
              <w:bottom w:val="single" w:sz="4" w:space="0" w:color="000001"/>
            </w:tcBorders>
            <w:shd w:val="clear" w:color="FFFFCC" w:fill="FFFFFF"/>
            <w:vAlign w:val="center"/>
          </w:tcPr>
          <w:p w14:paraId="441B221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FF7A96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C2C4933" w14:textId="77777777" w:rsidTr="00384921">
        <w:trPr>
          <w:trHeight w:val="40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41ABD6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57</w:t>
            </w:r>
          </w:p>
        </w:tc>
        <w:tc>
          <w:tcPr>
            <w:tcW w:w="5620" w:type="dxa"/>
            <w:tcBorders>
              <w:bottom w:val="single" w:sz="4" w:space="0" w:color="000001"/>
              <w:right w:val="single" w:sz="4" w:space="0" w:color="000001"/>
            </w:tcBorders>
            <w:shd w:val="clear" w:color="FFFFCC" w:fill="FFFFFF"/>
            <w:vAlign w:val="center"/>
          </w:tcPr>
          <w:p w14:paraId="10E2034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Насос масляный ЗИЛ-130</w:t>
            </w:r>
          </w:p>
        </w:tc>
        <w:tc>
          <w:tcPr>
            <w:tcW w:w="2127" w:type="dxa"/>
            <w:tcBorders>
              <w:bottom w:val="single" w:sz="4" w:space="0" w:color="000001"/>
            </w:tcBorders>
            <w:shd w:val="clear" w:color="FFFFCC" w:fill="FFFFFF"/>
            <w:vAlign w:val="center"/>
          </w:tcPr>
          <w:p w14:paraId="49A5486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130-1011010-Б2</w:t>
            </w:r>
          </w:p>
        </w:tc>
        <w:tc>
          <w:tcPr>
            <w:tcW w:w="1134" w:type="dxa"/>
            <w:tcBorders>
              <w:bottom w:val="single" w:sz="4" w:space="0" w:color="000001"/>
            </w:tcBorders>
            <w:shd w:val="clear" w:color="FFFFCC" w:fill="FFFFFF"/>
            <w:vAlign w:val="center"/>
          </w:tcPr>
          <w:p w14:paraId="64D6C64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E8129C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2F24049" w14:textId="77777777" w:rsidTr="00384921">
        <w:trPr>
          <w:trHeight w:val="42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A01132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58</w:t>
            </w:r>
          </w:p>
        </w:tc>
        <w:tc>
          <w:tcPr>
            <w:tcW w:w="5620" w:type="dxa"/>
            <w:tcBorders>
              <w:bottom w:val="single" w:sz="4" w:space="0" w:color="000001"/>
              <w:right w:val="single" w:sz="4" w:space="0" w:color="000001"/>
            </w:tcBorders>
            <w:shd w:val="clear" w:color="FFFFCC" w:fill="FFFFFF"/>
            <w:vAlign w:val="center"/>
          </w:tcPr>
          <w:p w14:paraId="0649838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Нейлоновый хомут</w:t>
            </w:r>
          </w:p>
        </w:tc>
        <w:tc>
          <w:tcPr>
            <w:tcW w:w="2127" w:type="dxa"/>
            <w:tcBorders>
              <w:bottom w:val="single" w:sz="4" w:space="0" w:color="000001"/>
            </w:tcBorders>
            <w:shd w:val="clear" w:color="FFFFCC" w:fill="FFFFFF"/>
            <w:vAlign w:val="center"/>
          </w:tcPr>
          <w:p w14:paraId="4D47DE9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309030-48-500</w:t>
            </w:r>
          </w:p>
        </w:tc>
        <w:tc>
          <w:tcPr>
            <w:tcW w:w="1134" w:type="dxa"/>
            <w:tcBorders>
              <w:bottom w:val="single" w:sz="4" w:space="0" w:color="000001"/>
            </w:tcBorders>
            <w:shd w:val="clear" w:color="FFFFCC" w:fill="FFFFFF"/>
            <w:vAlign w:val="center"/>
          </w:tcPr>
          <w:p w14:paraId="5933D73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4D4634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AA52FE1" w14:textId="77777777" w:rsidTr="00384921">
        <w:trPr>
          <w:trHeight w:val="413"/>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2991D0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59</w:t>
            </w:r>
          </w:p>
        </w:tc>
        <w:tc>
          <w:tcPr>
            <w:tcW w:w="5620" w:type="dxa"/>
            <w:tcBorders>
              <w:bottom w:val="single" w:sz="4" w:space="0" w:color="000001"/>
              <w:right w:val="single" w:sz="4" w:space="0" w:color="000001"/>
            </w:tcBorders>
            <w:shd w:val="clear" w:color="FFFFCC" w:fill="FFFFFF"/>
            <w:vAlign w:val="center"/>
          </w:tcPr>
          <w:p w14:paraId="36FAFCE4"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Опора карданного вала ЗИЛ-130</w:t>
            </w:r>
          </w:p>
        </w:tc>
        <w:tc>
          <w:tcPr>
            <w:tcW w:w="2127" w:type="dxa"/>
            <w:tcBorders>
              <w:bottom w:val="single" w:sz="4" w:space="0" w:color="000001"/>
            </w:tcBorders>
            <w:shd w:val="clear" w:color="FFFFCC" w:fill="FFFFFF"/>
            <w:vAlign w:val="center"/>
          </w:tcPr>
          <w:p w14:paraId="55C499E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130-2202075-А</w:t>
            </w:r>
          </w:p>
        </w:tc>
        <w:tc>
          <w:tcPr>
            <w:tcW w:w="1134" w:type="dxa"/>
            <w:tcBorders>
              <w:bottom w:val="single" w:sz="4" w:space="0" w:color="000001"/>
            </w:tcBorders>
            <w:shd w:val="clear" w:color="FFFFCC" w:fill="FFFFFF"/>
            <w:vAlign w:val="center"/>
          </w:tcPr>
          <w:p w14:paraId="725051E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E6242B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A32BEA6" w14:textId="77777777" w:rsidTr="00384921">
        <w:trPr>
          <w:trHeight w:val="42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E2AB1B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60</w:t>
            </w:r>
          </w:p>
        </w:tc>
        <w:tc>
          <w:tcPr>
            <w:tcW w:w="5620" w:type="dxa"/>
            <w:tcBorders>
              <w:bottom w:val="single" w:sz="4" w:space="0" w:color="000001"/>
              <w:right w:val="single" w:sz="4" w:space="0" w:color="000001"/>
            </w:tcBorders>
            <w:shd w:val="clear" w:color="FFFFCC" w:fill="FFFFFF"/>
            <w:vAlign w:val="center"/>
          </w:tcPr>
          <w:p w14:paraId="26EF9CC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Опора разжимного кулака ЗИЛ</w:t>
            </w:r>
          </w:p>
        </w:tc>
        <w:tc>
          <w:tcPr>
            <w:tcW w:w="2127" w:type="dxa"/>
            <w:tcBorders>
              <w:bottom w:val="single" w:sz="4" w:space="0" w:color="000001"/>
            </w:tcBorders>
            <w:shd w:val="clear" w:color="FFFFCC" w:fill="FFFFFF"/>
            <w:vAlign w:val="center"/>
          </w:tcPr>
          <w:p w14:paraId="515F6BF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130-3502128-Б</w:t>
            </w:r>
          </w:p>
        </w:tc>
        <w:tc>
          <w:tcPr>
            <w:tcW w:w="1134" w:type="dxa"/>
            <w:tcBorders>
              <w:bottom w:val="single" w:sz="4" w:space="0" w:color="000001"/>
            </w:tcBorders>
            <w:shd w:val="clear" w:color="FFFFCC" w:fill="FFFFFF"/>
            <w:vAlign w:val="center"/>
          </w:tcPr>
          <w:p w14:paraId="54BCE5F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DCF711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656F23F" w14:textId="77777777" w:rsidTr="00384921">
        <w:trPr>
          <w:trHeight w:val="41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7C8B5C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lastRenderedPageBreak/>
              <w:t>61</w:t>
            </w:r>
          </w:p>
        </w:tc>
        <w:tc>
          <w:tcPr>
            <w:tcW w:w="5620" w:type="dxa"/>
            <w:tcBorders>
              <w:bottom w:val="single" w:sz="4" w:space="0" w:color="000001"/>
              <w:right w:val="single" w:sz="4" w:space="0" w:color="000001"/>
            </w:tcBorders>
            <w:shd w:val="clear" w:color="FFFFCC" w:fill="FFFFFF"/>
            <w:vAlign w:val="center"/>
          </w:tcPr>
          <w:p w14:paraId="09F36EF7"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Очиститель карбюратора</w:t>
            </w:r>
          </w:p>
        </w:tc>
        <w:tc>
          <w:tcPr>
            <w:tcW w:w="2127" w:type="dxa"/>
            <w:tcBorders>
              <w:bottom w:val="single" w:sz="4" w:space="0" w:color="000001"/>
            </w:tcBorders>
            <w:shd w:val="clear" w:color="FFFFCC" w:fill="FFFFFF"/>
            <w:vAlign w:val="center"/>
          </w:tcPr>
          <w:p w14:paraId="5AF4A60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Ln1493</w:t>
            </w:r>
          </w:p>
        </w:tc>
        <w:tc>
          <w:tcPr>
            <w:tcW w:w="1134" w:type="dxa"/>
            <w:tcBorders>
              <w:bottom w:val="single" w:sz="4" w:space="0" w:color="000001"/>
            </w:tcBorders>
            <w:shd w:val="clear" w:color="FFFFCC" w:fill="FFFFFF"/>
            <w:vAlign w:val="center"/>
          </w:tcPr>
          <w:p w14:paraId="7691A85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CF3F6F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D2051F2" w14:textId="77777777" w:rsidTr="00384921">
        <w:trPr>
          <w:trHeight w:val="41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098266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62</w:t>
            </w:r>
          </w:p>
        </w:tc>
        <w:tc>
          <w:tcPr>
            <w:tcW w:w="5620" w:type="dxa"/>
            <w:tcBorders>
              <w:bottom w:val="single" w:sz="4" w:space="0" w:color="000001"/>
              <w:right w:val="single" w:sz="4" w:space="0" w:color="000001"/>
            </w:tcBorders>
            <w:shd w:val="clear" w:color="FFFFCC" w:fill="FFFFFF"/>
            <w:vAlign w:val="center"/>
          </w:tcPr>
          <w:p w14:paraId="38068DF2"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Палец поршневой компрессора ЗИЛ</w:t>
            </w:r>
          </w:p>
        </w:tc>
        <w:tc>
          <w:tcPr>
            <w:tcW w:w="2127" w:type="dxa"/>
            <w:tcBorders>
              <w:bottom w:val="single" w:sz="4" w:space="0" w:color="000001"/>
            </w:tcBorders>
            <w:shd w:val="clear" w:color="FFFFCC" w:fill="FFFFFF"/>
            <w:vAlign w:val="center"/>
          </w:tcPr>
          <w:p w14:paraId="6E8043C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130-2913022</w:t>
            </w:r>
          </w:p>
        </w:tc>
        <w:tc>
          <w:tcPr>
            <w:tcW w:w="1134" w:type="dxa"/>
            <w:tcBorders>
              <w:bottom w:val="single" w:sz="4" w:space="0" w:color="000001"/>
            </w:tcBorders>
            <w:shd w:val="clear" w:color="FFFFCC" w:fill="FFFFFF"/>
            <w:vAlign w:val="center"/>
          </w:tcPr>
          <w:p w14:paraId="49B5BC8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C0D812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52CE18E" w14:textId="77777777" w:rsidTr="00384921">
        <w:trPr>
          <w:trHeight w:val="428"/>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BF45AC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63</w:t>
            </w:r>
          </w:p>
        </w:tc>
        <w:tc>
          <w:tcPr>
            <w:tcW w:w="5620" w:type="dxa"/>
            <w:tcBorders>
              <w:bottom w:val="single" w:sz="4" w:space="0" w:color="000001"/>
              <w:right w:val="single" w:sz="4" w:space="0" w:color="000001"/>
            </w:tcBorders>
            <w:shd w:val="clear" w:color="FFFFCC" w:fill="FFFFFF"/>
            <w:vAlign w:val="center"/>
          </w:tcPr>
          <w:p w14:paraId="584C328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Подкладка ушка задней рессоры ЗИЛ-130</w:t>
            </w:r>
          </w:p>
        </w:tc>
        <w:tc>
          <w:tcPr>
            <w:tcW w:w="2127" w:type="dxa"/>
            <w:tcBorders>
              <w:bottom w:val="single" w:sz="4" w:space="0" w:color="000001"/>
            </w:tcBorders>
            <w:shd w:val="clear" w:color="FFFFCC" w:fill="FFFFFF"/>
            <w:vAlign w:val="center"/>
          </w:tcPr>
          <w:p w14:paraId="7E3C416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130Д-2912207-Б</w:t>
            </w:r>
          </w:p>
        </w:tc>
        <w:tc>
          <w:tcPr>
            <w:tcW w:w="1134" w:type="dxa"/>
            <w:tcBorders>
              <w:bottom w:val="single" w:sz="4" w:space="0" w:color="000001"/>
            </w:tcBorders>
            <w:shd w:val="clear" w:color="FFFFCC" w:fill="FFFFFF"/>
            <w:vAlign w:val="center"/>
          </w:tcPr>
          <w:p w14:paraId="68A5379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552D11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45AB08F" w14:textId="77777777" w:rsidTr="00384921">
        <w:trPr>
          <w:trHeight w:val="383"/>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5D6023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64</w:t>
            </w:r>
          </w:p>
        </w:tc>
        <w:tc>
          <w:tcPr>
            <w:tcW w:w="5620" w:type="dxa"/>
            <w:tcBorders>
              <w:bottom w:val="single" w:sz="4" w:space="0" w:color="000001"/>
              <w:right w:val="single" w:sz="4" w:space="0" w:color="000001"/>
            </w:tcBorders>
            <w:shd w:val="clear" w:color="FFFFCC" w:fill="FFFFFF"/>
            <w:vAlign w:val="center"/>
          </w:tcPr>
          <w:p w14:paraId="0E20CF88"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Подушка опоры кабины ЗИЛ-130 (комплект - 6 штук)</w:t>
            </w:r>
          </w:p>
        </w:tc>
        <w:tc>
          <w:tcPr>
            <w:tcW w:w="2127" w:type="dxa"/>
            <w:tcBorders>
              <w:bottom w:val="single" w:sz="4" w:space="0" w:color="000001"/>
            </w:tcBorders>
            <w:shd w:val="clear" w:color="FFFFCC" w:fill="FFFFFF"/>
            <w:vAlign w:val="center"/>
          </w:tcPr>
          <w:p w14:paraId="1BC6411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130-5001364/64-В</w:t>
            </w:r>
          </w:p>
        </w:tc>
        <w:tc>
          <w:tcPr>
            <w:tcW w:w="1134" w:type="dxa"/>
            <w:tcBorders>
              <w:bottom w:val="single" w:sz="4" w:space="0" w:color="000001"/>
            </w:tcBorders>
            <w:shd w:val="clear" w:color="FFFFCC" w:fill="FFFFFF"/>
            <w:vAlign w:val="center"/>
          </w:tcPr>
          <w:p w14:paraId="1FBAE68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02B334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BB1EEC5" w14:textId="77777777" w:rsidTr="00384921">
        <w:trPr>
          <w:trHeight w:val="414"/>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6345DA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65</w:t>
            </w:r>
          </w:p>
        </w:tc>
        <w:tc>
          <w:tcPr>
            <w:tcW w:w="5620" w:type="dxa"/>
            <w:tcBorders>
              <w:bottom w:val="single" w:sz="4" w:space="0" w:color="000001"/>
              <w:right w:val="single" w:sz="4" w:space="0" w:color="000001"/>
            </w:tcBorders>
            <w:shd w:val="clear" w:color="FFFFCC" w:fill="FFFFFF"/>
            <w:vAlign w:val="center"/>
          </w:tcPr>
          <w:p w14:paraId="31F8B0B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Подушка передней опоры двигателя ЗИЛ-130</w:t>
            </w:r>
          </w:p>
        </w:tc>
        <w:tc>
          <w:tcPr>
            <w:tcW w:w="2127" w:type="dxa"/>
            <w:tcBorders>
              <w:bottom w:val="single" w:sz="4" w:space="0" w:color="000001"/>
            </w:tcBorders>
            <w:shd w:val="clear" w:color="FFFFCC" w:fill="FFFFFF"/>
            <w:vAlign w:val="center"/>
          </w:tcPr>
          <w:p w14:paraId="2CA15F4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130-1001051/45</w:t>
            </w:r>
          </w:p>
        </w:tc>
        <w:tc>
          <w:tcPr>
            <w:tcW w:w="1134" w:type="dxa"/>
            <w:tcBorders>
              <w:bottom w:val="single" w:sz="4" w:space="0" w:color="000001"/>
            </w:tcBorders>
            <w:shd w:val="clear" w:color="FFFFCC" w:fill="FFFFFF"/>
            <w:vAlign w:val="center"/>
          </w:tcPr>
          <w:p w14:paraId="45D058F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4F0F9F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935EAC5" w14:textId="77777777" w:rsidTr="00384921">
        <w:trPr>
          <w:trHeight w:val="34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421A8F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66</w:t>
            </w:r>
          </w:p>
        </w:tc>
        <w:tc>
          <w:tcPr>
            <w:tcW w:w="5620" w:type="dxa"/>
            <w:tcBorders>
              <w:bottom w:val="single" w:sz="4" w:space="0" w:color="000001"/>
              <w:right w:val="single" w:sz="4" w:space="0" w:color="000001"/>
            </w:tcBorders>
            <w:shd w:val="clear" w:color="FFFFCC" w:fill="FFFFFF"/>
            <w:vAlign w:val="center"/>
          </w:tcPr>
          <w:p w14:paraId="5A5C3524"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Подшипник 2-го вала ЗИЛ-130</w:t>
            </w:r>
          </w:p>
        </w:tc>
        <w:tc>
          <w:tcPr>
            <w:tcW w:w="2127" w:type="dxa"/>
            <w:tcBorders>
              <w:bottom w:val="single" w:sz="4" w:space="0" w:color="000001"/>
            </w:tcBorders>
            <w:shd w:val="clear" w:color="FFFFCC" w:fill="FFFFFF"/>
            <w:vAlign w:val="center"/>
          </w:tcPr>
          <w:p w14:paraId="1E6F9A5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50310</w:t>
            </w:r>
          </w:p>
        </w:tc>
        <w:tc>
          <w:tcPr>
            <w:tcW w:w="1134" w:type="dxa"/>
            <w:tcBorders>
              <w:bottom w:val="single" w:sz="4" w:space="0" w:color="000001"/>
            </w:tcBorders>
            <w:shd w:val="clear" w:color="FFFFCC" w:fill="FFFFFF"/>
            <w:vAlign w:val="center"/>
          </w:tcPr>
          <w:p w14:paraId="3A81DE6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33D7EC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63D9671" w14:textId="77777777" w:rsidTr="00384921">
        <w:trPr>
          <w:trHeight w:val="34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47C43C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67</w:t>
            </w:r>
          </w:p>
        </w:tc>
        <w:tc>
          <w:tcPr>
            <w:tcW w:w="5620" w:type="dxa"/>
            <w:tcBorders>
              <w:bottom w:val="single" w:sz="4" w:space="0" w:color="000001"/>
              <w:right w:val="single" w:sz="4" w:space="0" w:color="000001"/>
            </w:tcBorders>
            <w:shd w:val="clear" w:color="FFFFCC" w:fill="FFFFFF"/>
            <w:vAlign w:val="center"/>
          </w:tcPr>
          <w:p w14:paraId="5E423789"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Подшипник водяного насоса ЗИЛ-130</w:t>
            </w:r>
          </w:p>
        </w:tc>
        <w:tc>
          <w:tcPr>
            <w:tcW w:w="2127" w:type="dxa"/>
            <w:tcBorders>
              <w:bottom w:val="single" w:sz="4" w:space="0" w:color="000001"/>
            </w:tcBorders>
            <w:shd w:val="clear" w:color="FFFFCC" w:fill="FFFFFF"/>
            <w:vAlign w:val="center"/>
          </w:tcPr>
          <w:p w14:paraId="2D596CC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160703</w:t>
            </w:r>
          </w:p>
        </w:tc>
        <w:tc>
          <w:tcPr>
            <w:tcW w:w="1134" w:type="dxa"/>
            <w:tcBorders>
              <w:bottom w:val="single" w:sz="4" w:space="0" w:color="000001"/>
            </w:tcBorders>
            <w:shd w:val="clear" w:color="FFFFCC" w:fill="FFFFFF"/>
            <w:vAlign w:val="center"/>
          </w:tcPr>
          <w:p w14:paraId="5AAF826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A2AC7BE"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5896AC6" w14:textId="77777777" w:rsidTr="00384921">
        <w:trPr>
          <w:trHeight w:val="40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3C165C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68</w:t>
            </w:r>
          </w:p>
        </w:tc>
        <w:tc>
          <w:tcPr>
            <w:tcW w:w="5620" w:type="dxa"/>
            <w:tcBorders>
              <w:bottom w:val="single" w:sz="4" w:space="0" w:color="000001"/>
              <w:right w:val="single" w:sz="4" w:space="0" w:color="000001"/>
            </w:tcBorders>
            <w:shd w:val="clear" w:color="FFFFCC" w:fill="FFFFFF"/>
            <w:vAlign w:val="center"/>
          </w:tcPr>
          <w:p w14:paraId="1D69B54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Подшипник водяного насоса ЗИЛ-4331/-5301</w:t>
            </w:r>
          </w:p>
        </w:tc>
        <w:tc>
          <w:tcPr>
            <w:tcW w:w="2127" w:type="dxa"/>
            <w:tcBorders>
              <w:bottom w:val="single" w:sz="4" w:space="0" w:color="000001"/>
            </w:tcBorders>
            <w:shd w:val="clear" w:color="FFFFCC" w:fill="FFFFFF"/>
            <w:vAlign w:val="center"/>
          </w:tcPr>
          <w:p w14:paraId="7B5CD4B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1160305</w:t>
            </w:r>
          </w:p>
        </w:tc>
        <w:tc>
          <w:tcPr>
            <w:tcW w:w="1134" w:type="dxa"/>
            <w:tcBorders>
              <w:bottom w:val="single" w:sz="4" w:space="0" w:color="000001"/>
            </w:tcBorders>
            <w:shd w:val="clear" w:color="FFFFCC" w:fill="FFFFFF"/>
            <w:vAlign w:val="center"/>
          </w:tcPr>
          <w:p w14:paraId="33593B7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14BD72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A4D2E30" w14:textId="77777777" w:rsidTr="00384921">
        <w:trPr>
          <w:trHeight w:val="41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3D220F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69</w:t>
            </w:r>
          </w:p>
        </w:tc>
        <w:tc>
          <w:tcPr>
            <w:tcW w:w="5620" w:type="dxa"/>
            <w:tcBorders>
              <w:bottom w:val="single" w:sz="4" w:space="0" w:color="000001"/>
              <w:right w:val="single" w:sz="4" w:space="0" w:color="000001"/>
            </w:tcBorders>
            <w:shd w:val="clear" w:color="FFFFCC" w:fill="FFFFFF"/>
            <w:vAlign w:val="center"/>
          </w:tcPr>
          <w:p w14:paraId="7F46C23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Подшипник дифференциала заднего моста ЗИЛ</w:t>
            </w:r>
          </w:p>
        </w:tc>
        <w:tc>
          <w:tcPr>
            <w:tcW w:w="2127" w:type="dxa"/>
            <w:tcBorders>
              <w:bottom w:val="single" w:sz="4" w:space="0" w:color="000001"/>
            </w:tcBorders>
            <w:shd w:val="clear" w:color="FFFFCC" w:fill="FFFFFF"/>
            <w:vAlign w:val="center"/>
          </w:tcPr>
          <w:p w14:paraId="5896DF0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7516/32216</w:t>
            </w:r>
          </w:p>
        </w:tc>
        <w:tc>
          <w:tcPr>
            <w:tcW w:w="1134" w:type="dxa"/>
            <w:tcBorders>
              <w:bottom w:val="single" w:sz="4" w:space="0" w:color="000001"/>
            </w:tcBorders>
            <w:shd w:val="clear" w:color="FFFFCC" w:fill="FFFFFF"/>
            <w:vAlign w:val="center"/>
          </w:tcPr>
          <w:p w14:paraId="2EF6D80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EC9444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91FF9F6" w14:textId="77777777" w:rsidTr="00384921">
        <w:trPr>
          <w:trHeight w:val="36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DF1AB7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70</w:t>
            </w:r>
          </w:p>
        </w:tc>
        <w:tc>
          <w:tcPr>
            <w:tcW w:w="5620" w:type="dxa"/>
            <w:tcBorders>
              <w:bottom w:val="single" w:sz="4" w:space="0" w:color="000001"/>
              <w:right w:val="single" w:sz="4" w:space="0" w:color="000001"/>
            </w:tcBorders>
            <w:shd w:val="clear" w:color="FFFFCC" w:fill="FFFFFF"/>
            <w:vAlign w:val="center"/>
          </w:tcPr>
          <w:p w14:paraId="5B4C1819"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Подшипник заднего моста 4301/ЗИЛ-130</w:t>
            </w:r>
          </w:p>
        </w:tc>
        <w:tc>
          <w:tcPr>
            <w:tcW w:w="2127" w:type="dxa"/>
            <w:tcBorders>
              <w:bottom w:val="single" w:sz="4" w:space="0" w:color="000001"/>
            </w:tcBorders>
            <w:shd w:val="clear" w:color="FFFFCC" w:fill="FFFFFF"/>
            <w:vAlign w:val="center"/>
          </w:tcPr>
          <w:p w14:paraId="11455A7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27911</w:t>
            </w:r>
          </w:p>
        </w:tc>
        <w:tc>
          <w:tcPr>
            <w:tcW w:w="1134" w:type="dxa"/>
            <w:tcBorders>
              <w:bottom w:val="single" w:sz="4" w:space="0" w:color="000001"/>
            </w:tcBorders>
            <w:shd w:val="clear" w:color="FFFFCC" w:fill="FFFFFF"/>
            <w:vAlign w:val="center"/>
          </w:tcPr>
          <w:p w14:paraId="2CAB4EF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301DA4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631684A" w14:textId="77777777" w:rsidTr="00384921">
        <w:trPr>
          <w:trHeight w:val="3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AC52B3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71</w:t>
            </w:r>
          </w:p>
        </w:tc>
        <w:tc>
          <w:tcPr>
            <w:tcW w:w="5620" w:type="dxa"/>
            <w:tcBorders>
              <w:bottom w:val="single" w:sz="4" w:space="0" w:color="000001"/>
              <w:right w:val="single" w:sz="4" w:space="0" w:color="000001"/>
            </w:tcBorders>
            <w:shd w:val="clear" w:color="FFFFCC" w:fill="FFFFFF"/>
            <w:vAlign w:val="center"/>
          </w:tcPr>
          <w:p w14:paraId="1918609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Подшипник крестовины ЗИЛ</w:t>
            </w:r>
          </w:p>
        </w:tc>
        <w:tc>
          <w:tcPr>
            <w:tcW w:w="2127" w:type="dxa"/>
            <w:tcBorders>
              <w:bottom w:val="single" w:sz="4" w:space="0" w:color="000001"/>
            </w:tcBorders>
            <w:shd w:val="clear" w:color="FFFFCC" w:fill="FFFFFF"/>
            <w:vAlign w:val="center"/>
          </w:tcPr>
          <w:p w14:paraId="573F02E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130-2201044</w:t>
            </w:r>
          </w:p>
        </w:tc>
        <w:tc>
          <w:tcPr>
            <w:tcW w:w="1134" w:type="dxa"/>
            <w:tcBorders>
              <w:bottom w:val="single" w:sz="4" w:space="0" w:color="000001"/>
            </w:tcBorders>
            <w:shd w:val="clear" w:color="FFFFCC" w:fill="FFFFFF"/>
            <w:vAlign w:val="center"/>
          </w:tcPr>
          <w:p w14:paraId="275F6E0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30BC92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464C517" w14:textId="77777777" w:rsidTr="00384921">
        <w:trPr>
          <w:trHeight w:val="34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07AA76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72</w:t>
            </w:r>
          </w:p>
        </w:tc>
        <w:tc>
          <w:tcPr>
            <w:tcW w:w="5620" w:type="dxa"/>
            <w:tcBorders>
              <w:bottom w:val="single" w:sz="4" w:space="0" w:color="000001"/>
              <w:right w:val="single" w:sz="4" w:space="0" w:color="000001"/>
            </w:tcBorders>
            <w:shd w:val="clear" w:color="FFFFCC" w:fill="FFFFFF"/>
            <w:vAlign w:val="center"/>
          </w:tcPr>
          <w:p w14:paraId="2C7560C1"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Подшипник ступицы ЗИЛ</w:t>
            </w:r>
          </w:p>
        </w:tc>
        <w:tc>
          <w:tcPr>
            <w:tcW w:w="2127" w:type="dxa"/>
            <w:tcBorders>
              <w:bottom w:val="single" w:sz="4" w:space="0" w:color="000001"/>
            </w:tcBorders>
            <w:shd w:val="clear" w:color="FFFFCC" w:fill="FFFFFF"/>
            <w:vAlign w:val="center"/>
          </w:tcPr>
          <w:p w14:paraId="2E0D9E7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7215</w:t>
            </w:r>
          </w:p>
        </w:tc>
        <w:tc>
          <w:tcPr>
            <w:tcW w:w="1134" w:type="dxa"/>
            <w:tcBorders>
              <w:bottom w:val="single" w:sz="4" w:space="0" w:color="000001"/>
            </w:tcBorders>
            <w:shd w:val="clear" w:color="FFFFCC" w:fill="FFFFFF"/>
            <w:vAlign w:val="center"/>
          </w:tcPr>
          <w:p w14:paraId="5B84E03E"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39BA06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E37C72B" w14:textId="77777777" w:rsidTr="00384921">
        <w:trPr>
          <w:trHeight w:val="34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8E9D60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73</w:t>
            </w:r>
          </w:p>
        </w:tc>
        <w:tc>
          <w:tcPr>
            <w:tcW w:w="5620" w:type="dxa"/>
            <w:tcBorders>
              <w:bottom w:val="single" w:sz="4" w:space="0" w:color="000001"/>
              <w:right w:val="single" w:sz="4" w:space="0" w:color="000001"/>
            </w:tcBorders>
            <w:shd w:val="clear" w:color="FFFFCC" w:fill="FFFFFF"/>
            <w:vAlign w:val="center"/>
          </w:tcPr>
          <w:p w14:paraId="7DC3A53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Полуось ЗИЛ 130</w:t>
            </w:r>
          </w:p>
        </w:tc>
        <w:tc>
          <w:tcPr>
            <w:tcW w:w="2127" w:type="dxa"/>
            <w:tcBorders>
              <w:bottom w:val="single" w:sz="4" w:space="0" w:color="000001"/>
            </w:tcBorders>
            <w:shd w:val="clear" w:color="FFFFCC" w:fill="FFFFFF"/>
            <w:vAlign w:val="center"/>
          </w:tcPr>
          <w:p w14:paraId="55A76DA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130Г-2403070</w:t>
            </w:r>
          </w:p>
        </w:tc>
        <w:tc>
          <w:tcPr>
            <w:tcW w:w="1134" w:type="dxa"/>
            <w:tcBorders>
              <w:bottom w:val="single" w:sz="4" w:space="0" w:color="000001"/>
            </w:tcBorders>
            <w:shd w:val="clear" w:color="FFFFCC" w:fill="FFFFFF"/>
            <w:vAlign w:val="center"/>
          </w:tcPr>
          <w:p w14:paraId="13258A3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2331EF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4E9C8EA" w14:textId="77777777" w:rsidTr="00384921">
        <w:trPr>
          <w:trHeight w:val="34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CE0838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74</w:t>
            </w:r>
          </w:p>
        </w:tc>
        <w:tc>
          <w:tcPr>
            <w:tcW w:w="5620" w:type="dxa"/>
            <w:tcBorders>
              <w:bottom w:val="single" w:sz="4" w:space="0" w:color="000001"/>
              <w:right w:val="single" w:sz="4" w:space="0" w:color="000001"/>
            </w:tcBorders>
            <w:shd w:val="clear" w:color="FFFFCC" w:fill="FFFFFF"/>
            <w:vAlign w:val="center"/>
          </w:tcPr>
          <w:p w14:paraId="2C21BF43"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Подшипник подвесной в сборе ЗИЛ 130</w:t>
            </w:r>
          </w:p>
        </w:tc>
        <w:tc>
          <w:tcPr>
            <w:tcW w:w="2127" w:type="dxa"/>
            <w:tcBorders>
              <w:bottom w:val="single" w:sz="4" w:space="0" w:color="000001"/>
            </w:tcBorders>
            <w:shd w:val="clear" w:color="FFFFCC" w:fill="FFFFFF"/>
            <w:vAlign w:val="center"/>
          </w:tcPr>
          <w:p w14:paraId="25B3273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130-2202080</w:t>
            </w:r>
          </w:p>
        </w:tc>
        <w:tc>
          <w:tcPr>
            <w:tcW w:w="1134" w:type="dxa"/>
            <w:tcBorders>
              <w:bottom w:val="single" w:sz="4" w:space="0" w:color="000001"/>
            </w:tcBorders>
            <w:shd w:val="clear" w:color="FFFFCC" w:fill="FFFFFF"/>
            <w:vAlign w:val="center"/>
          </w:tcPr>
          <w:p w14:paraId="64F3189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D03C6A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8C75722" w14:textId="77777777" w:rsidTr="00384921">
        <w:trPr>
          <w:trHeight w:val="37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7CDB2B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75</w:t>
            </w:r>
          </w:p>
        </w:tc>
        <w:tc>
          <w:tcPr>
            <w:tcW w:w="5620" w:type="dxa"/>
            <w:tcBorders>
              <w:bottom w:val="single" w:sz="4" w:space="0" w:color="000001"/>
              <w:right w:val="single" w:sz="4" w:space="0" w:color="000001"/>
            </w:tcBorders>
            <w:shd w:val="clear" w:color="FFFFCC" w:fill="FFFFFF"/>
            <w:vAlign w:val="center"/>
          </w:tcPr>
          <w:p w14:paraId="394D098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водяного насоса ЗИЛ-130 внутренняя (корпуса)</w:t>
            </w:r>
          </w:p>
        </w:tc>
        <w:tc>
          <w:tcPr>
            <w:tcW w:w="2127" w:type="dxa"/>
            <w:tcBorders>
              <w:bottom w:val="single" w:sz="4" w:space="0" w:color="000001"/>
            </w:tcBorders>
            <w:shd w:val="clear" w:color="FFFFCC" w:fill="FFFFFF"/>
            <w:vAlign w:val="center"/>
          </w:tcPr>
          <w:p w14:paraId="5B73D9C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130-1307246</w:t>
            </w:r>
          </w:p>
        </w:tc>
        <w:tc>
          <w:tcPr>
            <w:tcW w:w="1134" w:type="dxa"/>
            <w:tcBorders>
              <w:bottom w:val="single" w:sz="4" w:space="0" w:color="000001"/>
            </w:tcBorders>
            <w:shd w:val="clear" w:color="FFFFCC" w:fill="FFFFFF"/>
            <w:vAlign w:val="center"/>
          </w:tcPr>
          <w:p w14:paraId="0676C80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5E40CA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5A1D78F" w14:textId="77777777" w:rsidTr="00384921">
        <w:trPr>
          <w:trHeight w:val="47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266B11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76</w:t>
            </w:r>
          </w:p>
        </w:tc>
        <w:tc>
          <w:tcPr>
            <w:tcW w:w="5620" w:type="dxa"/>
            <w:tcBorders>
              <w:bottom w:val="single" w:sz="4" w:space="0" w:color="000001"/>
              <w:right w:val="single" w:sz="4" w:space="0" w:color="000001"/>
            </w:tcBorders>
            <w:shd w:val="clear" w:color="FFFFCC" w:fill="FFFFFF"/>
            <w:vAlign w:val="center"/>
          </w:tcPr>
          <w:p w14:paraId="78A44486"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водяного насоса ЗИЛ-130 наружная</w:t>
            </w:r>
          </w:p>
        </w:tc>
        <w:tc>
          <w:tcPr>
            <w:tcW w:w="2127" w:type="dxa"/>
            <w:tcBorders>
              <w:bottom w:val="single" w:sz="4" w:space="0" w:color="000001"/>
            </w:tcBorders>
            <w:shd w:val="clear" w:color="FFFFCC" w:fill="FFFFFF"/>
            <w:vAlign w:val="center"/>
          </w:tcPr>
          <w:p w14:paraId="50E5B6F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130-1307048</w:t>
            </w:r>
          </w:p>
        </w:tc>
        <w:tc>
          <w:tcPr>
            <w:tcW w:w="1134" w:type="dxa"/>
            <w:tcBorders>
              <w:bottom w:val="single" w:sz="4" w:space="0" w:color="000001"/>
            </w:tcBorders>
            <w:shd w:val="clear" w:color="FFFFCC" w:fill="FFFFFF"/>
            <w:vAlign w:val="center"/>
          </w:tcPr>
          <w:p w14:paraId="17A956A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66F447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099B568" w14:textId="77777777" w:rsidTr="00384921">
        <w:trPr>
          <w:trHeight w:val="548"/>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CD72C0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77</w:t>
            </w:r>
          </w:p>
        </w:tc>
        <w:tc>
          <w:tcPr>
            <w:tcW w:w="5620" w:type="dxa"/>
            <w:tcBorders>
              <w:bottom w:val="single" w:sz="4" w:space="0" w:color="000001"/>
              <w:right w:val="single" w:sz="4" w:space="0" w:color="000001"/>
            </w:tcBorders>
            <w:shd w:val="clear" w:color="FFFFCC" w:fill="FFFFFF"/>
            <w:vAlign w:val="center"/>
          </w:tcPr>
          <w:p w14:paraId="55C06F97"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Прокладка головки блока цилиндров ЗИЛ-130 с </w:t>
            </w:r>
            <w:proofErr w:type="spellStart"/>
            <w:r w:rsidRPr="00384921">
              <w:rPr>
                <w:rFonts w:ascii="Times New Roman" w:eastAsia="Calibri" w:hAnsi="Times New Roman" w:cs="Times New Roman"/>
                <w:kern w:val="0"/>
                <w:sz w:val="24"/>
                <w:szCs w:val="24"/>
                <w14:ligatures w14:val="none"/>
              </w:rPr>
              <w:t>герметиком</w:t>
            </w:r>
            <w:proofErr w:type="spellEnd"/>
          </w:p>
        </w:tc>
        <w:tc>
          <w:tcPr>
            <w:tcW w:w="2127" w:type="dxa"/>
            <w:tcBorders>
              <w:bottom w:val="single" w:sz="4" w:space="0" w:color="000001"/>
            </w:tcBorders>
            <w:shd w:val="clear" w:color="FFFFCC" w:fill="FFFFFF"/>
            <w:vAlign w:val="center"/>
          </w:tcPr>
          <w:p w14:paraId="5285E16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130-1003020</w:t>
            </w:r>
          </w:p>
        </w:tc>
        <w:tc>
          <w:tcPr>
            <w:tcW w:w="1134" w:type="dxa"/>
            <w:tcBorders>
              <w:bottom w:val="single" w:sz="4" w:space="0" w:color="000001"/>
            </w:tcBorders>
            <w:shd w:val="clear" w:color="FFFFCC" w:fill="FFFFFF"/>
            <w:vAlign w:val="center"/>
          </w:tcPr>
          <w:p w14:paraId="7524F55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5E440E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08A85A1" w14:textId="77777777" w:rsidTr="00384921">
        <w:trPr>
          <w:trHeight w:val="42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3D11D1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78</w:t>
            </w:r>
          </w:p>
        </w:tc>
        <w:tc>
          <w:tcPr>
            <w:tcW w:w="5620" w:type="dxa"/>
            <w:tcBorders>
              <w:bottom w:val="single" w:sz="4" w:space="0" w:color="000001"/>
              <w:right w:val="single" w:sz="4" w:space="0" w:color="000001"/>
            </w:tcBorders>
            <w:shd w:val="clear" w:color="FFFFCC" w:fill="FFFFFF"/>
            <w:vAlign w:val="center"/>
          </w:tcPr>
          <w:p w14:paraId="6854D72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головки блока цилиндров ЗИЛ-4331</w:t>
            </w:r>
          </w:p>
        </w:tc>
        <w:tc>
          <w:tcPr>
            <w:tcW w:w="2127" w:type="dxa"/>
            <w:tcBorders>
              <w:bottom w:val="single" w:sz="4" w:space="0" w:color="000001"/>
            </w:tcBorders>
            <w:shd w:val="clear" w:color="FFFFCC" w:fill="FFFFFF"/>
            <w:vAlign w:val="center"/>
          </w:tcPr>
          <w:p w14:paraId="19D0274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645-1003020</w:t>
            </w:r>
          </w:p>
        </w:tc>
        <w:tc>
          <w:tcPr>
            <w:tcW w:w="1134" w:type="dxa"/>
            <w:tcBorders>
              <w:bottom w:val="single" w:sz="4" w:space="0" w:color="000001"/>
            </w:tcBorders>
            <w:shd w:val="clear" w:color="FFFFCC" w:fill="FFFFFF"/>
            <w:vAlign w:val="center"/>
          </w:tcPr>
          <w:p w14:paraId="617EA1C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211663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38D7E8C" w14:textId="77777777" w:rsidTr="00384921">
        <w:trPr>
          <w:trHeight w:val="4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D350F7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79</w:t>
            </w:r>
          </w:p>
        </w:tc>
        <w:tc>
          <w:tcPr>
            <w:tcW w:w="5620" w:type="dxa"/>
            <w:tcBorders>
              <w:bottom w:val="single" w:sz="4" w:space="0" w:color="000001"/>
              <w:right w:val="single" w:sz="4" w:space="0" w:color="000001"/>
            </w:tcBorders>
            <w:shd w:val="clear" w:color="FFFFCC" w:fill="FFFFFF"/>
            <w:vAlign w:val="center"/>
          </w:tcPr>
          <w:p w14:paraId="579EEE8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головки компрессора ЗИЛ</w:t>
            </w:r>
          </w:p>
        </w:tc>
        <w:tc>
          <w:tcPr>
            <w:tcW w:w="2127" w:type="dxa"/>
            <w:tcBorders>
              <w:bottom w:val="single" w:sz="4" w:space="0" w:color="000001"/>
            </w:tcBorders>
            <w:shd w:val="clear" w:color="FFFFCC" w:fill="FFFFFF"/>
            <w:vAlign w:val="center"/>
          </w:tcPr>
          <w:p w14:paraId="073142A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130-3509043-А</w:t>
            </w:r>
          </w:p>
        </w:tc>
        <w:tc>
          <w:tcPr>
            <w:tcW w:w="1134" w:type="dxa"/>
            <w:tcBorders>
              <w:bottom w:val="single" w:sz="4" w:space="0" w:color="000001"/>
            </w:tcBorders>
            <w:shd w:val="clear" w:color="FFFFCC" w:fill="FFFFFF"/>
            <w:vAlign w:val="center"/>
          </w:tcPr>
          <w:p w14:paraId="07D6CE7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6BAB3B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DE5FB24" w14:textId="77777777" w:rsidTr="00384921">
        <w:trPr>
          <w:trHeight w:val="36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63C9F7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80</w:t>
            </w:r>
          </w:p>
        </w:tc>
        <w:tc>
          <w:tcPr>
            <w:tcW w:w="5620" w:type="dxa"/>
            <w:tcBorders>
              <w:bottom w:val="single" w:sz="4" w:space="0" w:color="000001"/>
              <w:right w:val="single" w:sz="4" w:space="0" w:color="000001"/>
            </w:tcBorders>
            <w:shd w:val="clear" w:color="FFFFCC" w:fill="FFFFFF"/>
            <w:vAlign w:val="center"/>
          </w:tcPr>
          <w:p w14:paraId="0EBF8E6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заднего листа (</w:t>
            </w:r>
            <w:proofErr w:type="spellStart"/>
            <w:r w:rsidRPr="00384921">
              <w:rPr>
                <w:rFonts w:ascii="Times New Roman" w:eastAsia="Calibri" w:hAnsi="Times New Roman" w:cs="Times New Roman"/>
                <w:kern w:val="0"/>
                <w:sz w:val="24"/>
                <w:szCs w:val="24"/>
                <w14:ligatures w14:val="none"/>
              </w:rPr>
              <w:t>паронит</w:t>
            </w:r>
            <w:proofErr w:type="spellEnd"/>
            <w:r w:rsidRPr="00384921">
              <w:rPr>
                <w:rFonts w:ascii="Times New Roman" w:eastAsia="Calibri" w:hAnsi="Times New Roman" w:cs="Times New Roman"/>
                <w:kern w:val="0"/>
                <w:sz w:val="24"/>
                <w:szCs w:val="24"/>
                <w14:ligatures w14:val="none"/>
              </w:rPr>
              <w:t xml:space="preserve"> 1,0)</w:t>
            </w:r>
          </w:p>
        </w:tc>
        <w:tc>
          <w:tcPr>
            <w:tcW w:w="2127" w:type="dxa"/>
            <w:tcBorders>
              <w:bottom w:val="single" w:sz="4" w:space="0" w:color="000001"/>
            </w:tcBorders>
            <w:shd w:val="clear" w:color="FFFFCC" w:fill="FFFFFF"/>
            <w:vAlign w:val="center"/>
          </w:tcPr>
          <w:p w14:paraId="65C7A39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245-1002314</w:t>
            </w:r>
          </w:p>
        </w:tc>
        <w:tc>
          <w:tcPr>
            <w:tcW w:w="1134" w:type="dxa"/>
            <w:tcBorders>
              <w:bottom w:val="single" w:sz="4" w:space="0" w:color="000001"/>
            </w:tcBorders>
            <w:shd w:val="clear" w:color="FFFFCC" w:fill="FFFFFF"/>
            <w:vAlign w:val="center"/>
          </w:tcPr>
          <w:p w14:paraId="36DAE5D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6AF4B3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D9F358E" w14:textId="77777777" w:rsidTr="00384921">
        <w:trPr>
          <w:trHeight w:val="47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AE04C5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81</w:t>
            </w:r>
          </w:p>
        </w:tc>
        <w:tc>
          <w:tcPr>
            <w:tcW w:w="5620" w:type="dxa"/>
            <w:tcBorders>
              <w:bottom w:val="single" w:sz="4" w:space="0" w:color="000001"/>
              <w:right w:val="single" w:sz="4" w:space="0" w:color="000001"/>
            </w:tcBorders>
            <w:shd w:val="clear" w:color="FFFFCC" w:fill="FFFFFF"/>
            <w:vAlign w:val="center"/>
          </w:tcPr>
          <w:p w14:paraId="19DDDBF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клапанной крышки ЗИЛ-130 (силикон)</w:t>
            </w:r>
          </w:p>
        </w:tc>
        <w:tc>
          <w:tcPr>
            <w:tcW w:w="2127" w:type="dxa"/>
            <w:tcBorders>
              <w:bottom w:val="single" w:sz="4" w:space="0" w:color="000001"/>
            </w:tcBorders>
            <w:shd w:val="clear" w:color="FFFFCC" w:fill="FFFFFF"/>
            <w:vAlign w:val="center"/>
          </w:tcPr>
          <w:p w14:paraId="6F4D0A5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130-1003270</w:t>
            </w:r>
          </w:p>
        </w:tc>
        <w:tc>
          <w:tcPr>
            <w:tcW w:w="1134" w:type="dxa"/>
            <w:tcBorders>
              <w:bottom w:val="single" w:sz="4" w:space="0" w:color="000001"/>
            </w:tcBorders>
            <w:shd w:val="clear" w:color="FFFFCC" w:fill="FFFFFF"/>
            <w:vAlign w:val="center"/>
          </w:tcPr>
          <w:p w14:paraId="79939E5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F2EB33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9F3C934" w14:textId="77777777" w:rsidTr="00384921">
        <w:trPr>
          <w:trHeight w:val="41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FD64ED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82</w:t>
            </w:r>
          </w:p>
        </w:tc>
        <w:tc>
          <w:tcPr>
            <w:tcW w:w="5620" w:type="dxa"/>
            <w:tcBorders>
              <w:bottom w:val="single" w:sz="4" w:space="0" w:color="000001"/>
              <w:right w:val="single" w:sz="4" w:space="0" w:color="000001"/>
            </w:tcBorders>
            <w:shd w:val="clear" w:color="FFFFCC" w:fill="FFFFFF"/>
            <w:vAlign w:val="center"/>
          </w:tcPr>
          <w:p w14:paraId="6B9C830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коллектора ЗИЛ-130 (комплект 3 штуки)</w:t>
            </w:r>
          </w:p>
        </w:tc>
        <w:tc>
          <w:tcPr>
            <w:tcW w:w="2127" w:type="dxa"/>
            <w:tcBorders>
              <w:bottom w:val="single" w:sz="4" w:space="0" w:color="000001"/>
            </w:tcBorders>
            <w:shd w:val="clear" w:color="FFFFCC" w:fill="FFFFFF"/>
            <w:vAlign w:val="center"/>
          </w:tcPr>
          <w:p w14:paraId="6E5B57F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130-1008080/84</w:t>
            </w:r>
          </w:p>
        </w:tc>
        <w:tc>
          <w:tcPr>
            <w:tcW w:w="1134" w:type="dxa"/>
            <w:tcBorders>
              <w:bottom w:val="single" w:sz="4" w:space="0" w:color="000001"/>
            </w:tcBorders>
            <w:shd w:val="clear" w:color="FFFFCC" w:fill="FFFFFF"/>
            <w:vAlign w:val="center"/>
          </w:tcPr>
          <w:p w14:paraId="414B8AC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A18F17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E33B0BE" w14:textId="77777777" w:rsidTr="00384921">
        <w:trPr>
          <w:trHeight w:val="55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87AB67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83</w:t>
            </w:r>
          </w:p>
        </w:tc>
        <w:tc>
          <w:tcPr>
            <w:tcW w:w="5620" w:type="dxa"/>
            <w:tcBorders>
              <w:bottom w:val="single" w:sz="4" w:space="0" w:color="000001"/>
              <w:right w:val="single" w:sz="4" w:space="0" w:color="000001"/>
            </w:tcBorders>
            <w:shd w:val="clear" w:color="FFFFCC" w:fill="FFFFFF"/>
            <w:vAlign w:val="center"/>
          </w:tcPr>
          <w:p w14:paraId="36B6E6B2"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корпуса масляного фильтра ЗИЛ-130 (центрифуги)</w:t>
            </w:r>
          </w:p>
        </w:tc>
        <w:tc>
          <w:tcPr>
            <w:tcW w:w="2127" w:type="dxa"/>
            <w:tcBorders>
              <w:bottom w:val="single" w:sz="4" w:space="0" w:color="000001"/>
            </w:tcBorders>
            <w:shd w:val="clear" w:color="FFFFCC" w:fill="FFFFFF"/>
            <w:vAlign w:val="center"/>
          </w:tcPr>
          <w:p w14:paraId="21BD10F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130-1017100</w:t>
            </w:r>
          </w:p>
        </w:tc>
        <w:tc>
          <w:tcPr>
            <w:tcW w:w="1134" w:type="dxa"/>
            <w:tcBorders>
              <w:bottom w:val="single" w:sz="4" w:space="0" w:color="000001"/>
            </w:tcBorders>
            <w:shd w:val="clear" w:color="FFFFCC" w:fill="FFFFFF"/>
            <w:vAlign w:val="center"/>
          </w:tcPr>
          <w:p w14:paraId="6D41509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DBE724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6B6C8F2" w14:textId="77777777" w:rsidTr="00384921">
        <w:trPr>
          <w:trHeight w:val="39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010287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84</w:t>
            </w:r>
          </w:p>
        </w:tc>
        <w:tc>
          <w:tcPr>
            <w:tcW w:w="5620" w:type="dxa"/>
            <w:tcBorders>
              <w:bottom w:val="single" w:sz="4" w:space="0" w:color="000001"/>
              <w:right w:val="single" w:sz="4" w:space="0" w:color="000001"/>
            </w:tcBorders>
            <w:shd w:val="clear" w:color="FFFFCC" w:fill="FFFFFF"/>
            <w:vAlign w:val="center"/>
          </w:tcPr>
          <w:p w14:paraId="36EE177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основания компрессора ЗИЛ-130</w:t>
            </w:r>
          </w:p>
        </w:tc>
        <w:tc>
          <w:tcPr>
            <w:tcW w:w="2127" w:type="dxa"/>
            <w:tcBorders>
              <w:bottom w:val="single" w:sz="4" w:space="0" w:color="000001"/>
            </w:tcBorders>
            <w:shd w:val="clear" w:color="FFFFCC" w:fill="FFFFFF"/>
            <w:vAlign w:val="center"/>
          </w:tcPr>
          <w:p w14:paraId="67079C0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130-3509103Б</w:t>
            </w:r>
          </w:p>
        </w:tc>
        <w:tc>
          <w:tcPr>
            <w:tcW w:w="1134" w:type="dxa"/>
            <w:tcBorders>
              <w:bottom w:val="single" w:sz="4" w:space="0" w:color="000001"/>
            </w:tcBorders>
            <w:shd w:val="clear" w:color="FFFFCC" w:fill="FFFFFF"/>
            <w:vAlign w:val="center"/>
          </w:tcPr>
          <w:p w14:paraId="29F9AA4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A06820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BEF7DF9" w14:textId="77777777" w:rsidTr="00384921">
        <w:trPr>
          <w:trHeight w:val="58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D47983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85</w:t>
            </w:r>
          </w:p>
        </w:tc>
        <w:tc>
          <w:tcPr>
            <w:tcW w:w="5620" w:type="dxa"/>
            <w:tcBorders>
              <w:bottom w:val="single" w:sz="4" w:space="0" w:color="000001"/>
              <w:right w:val="single" w:sz="4" w:space="0" w:color="000001"/>
            </w:tcBorders>
            <w:shd w:val="clear" w:color="FFFFCC" w:fill="FFFFFF"/>
            <w:vAlign w:val="center"/>
          </w:tcPr>
          <w:p w14:paraId="3EA69D6A"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впускного коллектора ЗИЛ (комплект 4 штуки)</w:t>
            </w:r>
          </w:p>
        </w:tc>
        <w:tc>
          <w:tcPr>
            <w:tcW w:w="2127" w:type="dxa"/>
            <w:tcBorders>
              <w:bottom w:val="single" w:sz="4" w:space="0" w:color="000001"/>
            </w:tcBorders>
            <w:shd w:val="clear" w:color="FFFFCC" w:fill="FFFFFF"/>
            <w:vAlign w:val="center"/>
          </w:tcPr>
          <w:p w14:paraId="18F1D10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130-1008114/8215/</w:t>
            </w:r>
            <w:r w:rsidRPr="00384921">
              <w:rPr>
                <w:rFonts w:ascii="Times New Roman" w:eastAsia="Calibri" w:hAnsi="Times New Roman" w:cs="Times New Roman"/>
                <w:kern w:val="0"/>
                <w:sz w:val="24"/>
                <w:szCs w:val="24"/>
                <w:lang w:val="en-US"/>
                <w14:ligatures w14:val="none"/>
              </w:rPr>
              <w:t xml:space="preserve"> </w:t>
            </w:r>
            <w:r w:rsidRPr="00384921">
              <w:rPr>
                <w:rFonts w:ascii="Times New Roman" w:eastAsia="Calibri" w:hAnsi="Times New Roman" w:cs="Times New Roman"/>
                <w:kern w:val="0"/>
                <w:sz w:val="24"/>
                <w:szCs w:val="24"/>
                <w14:ligatures w14:val="none"/>
              </w:rPr>
              <w:t>8270</w:t>
            </w:r>
          </w:p>
        </w:tc>
        <w:tc>
          <w:tcPr>
            <w:tcW w:w="1134" w:type="dxa"/>
            <w:tcBorders>
              <w:bottom w:val="single" w:sz="4" w:space="0" w:color="000001"/>
            </w:tcBorders>
            <w:shd w:val="clear" w:color="FFFFCC" w:fill="FFFFFF"/>
            <w:vAlign w:val="center"/>
          </w:tcPr>
          <w:p w14:paraId="0FED24D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7AABBB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87A8372" w14:textId="77777777" w:rsidTr="00384921">
        <w:trPr>
          <w:trHeight w:val="52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DC078E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86</w:t>
            </w:r>
          </w:p>
        </w:tc>
        <w:tc>
          <w:tcPr>
            <w:tcW w:w="5620" w:type="dxa"/>
            <w:tcBorders>
              <w:bottom w:val="single" w:sz="4" w:space="0" w:color="000001"/>
              <w:right w:val="single" w:sz="4" w:space="0" w:color="000001"/>
            </w:tcBorders>
            <w:shd w:val="clear" w:color="FFFFCC" w:fill="FFFFFF"/>
            <w:vAlign w:val="center"/>
          </w:tcPr>
          <w:p w14:paraId="5BEBC9C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ПАУК ЗИЛ (комплект 4шт) силикон синяя</w:t>
            </w:r>
          </w:p>
        </w:tc>
        <w:tc>
          <w:tcPr>
            <w:tcW w:w="2127" w:type="dxa"/>
            <w:tcBorders>
              <w:bottom w:val="single" w:sz="4" w:space="0" w:color="000001"/>
            </w:tcBorders>
            <w:shd w:val="clear" w:color="FFFFCC" w:fill="FFFFFF"/>
            <w:vAlign w:val="center"/>
          </w:tcPr>
          <w:p w14:paraId="7FA9B62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1301008114</w:t>
            </w:r>
          </w:p>
        </w:tc>
        <w:tc>
          <w:tcPr>
            <w:tcW w:w="1134" w:type="dxa"/>
            <w:tcBorders>
              <w:bottom w:val="single" w:sz="4" w:space="0" w:color="000001"/>
            </w:tcBorders>
            <w:shd w:val="clear" w:color="FFFFCC" w:fill="FFFFFF"/>
            <w:vAlign w:val="center"/>
          </w:tcPr>
          <w:p w14:paraId="2CBEF47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4B4D5C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E16E445" w14:textId="77777777" w:rsidTr="00384921">
        <w:trPr>
          <w:trHeight w:val="42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F1176D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87</w:t>
            </w:r>
          </w:p>
        </w:tc>
        <w:tc>
          <w:tcPr>
            <w:tcW w:w="5620" w:type="dxa"/>
            <w:tcBorders>
              <w:bottom w:val="single" w:sz="4" w:space="0" w:color="000001"/>
              <w:right w:val="single" w:sz="4" w:space="0" w:color="000001"/>
            </w:tcBorders>
            <w:shd w:val="clear" w:color="FFFFCC" w:fill="FFFFFF"/>
            <w:vAlign w:val="center"/>
          </w:tcPr>
          <w:p w14:paraId="4C0817E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передней крышки ЗИЛ-130</w:t>
            </w:r>
          </w:p>
        </w:tc>
        <w:tc>
          <w:tcPr>
            <w:tcW w:w="2127" w:type="dxa"/>
            <w:tcBorders>
              <w:bottom w:val="single" w:sz="4" w:space="0" w:color="000001"/>
            </w:tcBorders>
            <w:shd w:val="clear" w:color="FFFFCC" w:fill="FFFFFF"/>
            <w:vAlign w:val="center"/>
          </w:tcPr>
          <w:p w14:paraId="6D8ABD6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130-1002064</w:t>
            </w:r>
          </w:p>
        </w:tc>
        <w:tc>
          <w:tcPr>
            <w:tcW w:w="1134" w:type="dxa"/>
            <w:tcBorders>
              <w:bottom w:val="single" w:sz="4" w:space="0" w:color="000001"/>
            </w:tcBorders>
            <w:shd w:val="clear" w:color="FFFFCC" w:fill="FFFFFF"/>
            <w:vAlign w:val="center"/>
          </w:tcPr>
          <w:p w14:paraId="7E92191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5D9C2E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7B12864" w14:textId="77777777" w:rsidTr="00384921">
        <w:trPr>
          <w:trHeight w:val="36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F40086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88</w:t>
            </w:r>
          </w:p>
        </w:tc>
        <w:tc>
          <w:tcPr>
            <w:tcW w:w="5620" w:type="dxa"/>
            <w:tcBorders>
              <w:bottom w:val="single" w:sz="4" w:space="0" w:color="000001"/>
              <w:right w:val="single" w:sz="4" w:space="0" w:color="000001"/>
            </w:tcBorders>
            <w:shd w:val="clear" w:color="FFFFCC" w:fill="FFFFFF"/>
            <w:vAlign w:val="center"/>
          </w:tcPr>
          <w:p w14:paraId="369023E0"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поддона ЗИЛ силикон (с металлическими шайбами)</w:t>
            </w:r>
          </w:p>
        </w:tc>
        <w:tc>
          <w:tcPr>
            <w:tcW w:w="2127" w:type="dxa"/>
            <w:tcBorders>
              <w:bottom w:val="single" w:sz="4" w:space="0" w:color="000001"/>
            </w:tcBorders>
            <w:shd w:val="clear" w:color="FFFFCC" w:fill="FFFFFF"/>
            <w:vAlign w:val="center"/>
          </w:tcPr>
          <w:p w14:paraId="52BD1FE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130-1009040</w:t>
            </w:r>
          </w:p>
        </w:tc>
        <w:tc>
          <w:tcPr>
            <w:tcW w:w="1134" w:type="dxa"/>
            <w:tcBorders>
              <w:bottom w:val="single" w:sz="4" w:space="0" w:color="000001"/>
            </w:tcBorders>
            <w:shd w:val="clear" w:color="FFFFCC" w:fill="FFFFFF"/>
            <w:vAlign w:val="center"/>
          </w:tcPr>
          <w:p w14:paraId="3C7D4DA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E19327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838EB3B" w14:textId="77777777" w:rsidTr="00384921">
        <w:trPr>
          <w:trHeight w:val="414"/>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2674A2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89</w:t>
            </w:r>
          </w:p>
        </w:tc>
        <w:tc>
          <w:tcPr>
            <w:tcW w:w="5620" w:type="dxa"/>
            <w:tcBorders>
              <w:bottom w:val="single" w:sz="4" w:space="0" w:color="000001"/>
              <w:right w:val="single" w:sz="4" w:space="0" w:color="000001"/>
            </w:tcBorders>
            <w:shd w:val="clear" w:color="FFFFCC" w:fill="FFFFFF"/>
            <w:vAlign w:val="center"/>
          </w:tcPr>
          <w:p w14:paraId="4F94EBD3"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полуоси ЗИЛ-130 (</w:t>
            </w:r>
            <w:proofErr w:type="spellStart"/>
            <w:r w:rsidRPr="00384921">
              <w:rPr>
                <w:rFonts w:ascii="Times New Roman" w:eastAsia="Calibri" w:hAnsi="Times New Roman" w:cs="Times New Roman"/>
                <w:kern w:val="0"/>
                <w:sz w:val="24"/>
                <w:szCs w:val="24"/>
                <w14:ligatures w14:val="none"/>
              </w:rPr>
              <w:t>паронит</w:t>
            </w:r>
            <w:proofErr w:type="spellEnd"/>
            <w:r w:rsidRPr="00384921">
              <w:rPr>
                <w:rFonts w:ascii="Times New Roman" w:eastAsia="Calibri" w:hAnsi="Times New Roman" w:cs="Times New Roman"/>
                <w:kern w:val="0"/>
                <w:sz w:val="24"/>
                <w:szCs w:val="24"/>
                <w14:ligatures w14:val="none"/>
              </w:rPr>
              <w:t xml:space="preserve"> 0,6)</w:t>
            </w:r>
          </w:p>
        </w:tc>
        <w:tc>
          <w:tcPr>
            <w:tcW w:w="2127" w:type="dxa"/>
            <w:tcBorders>
              <w:bottom w:val="single" w:sz="4" w:space="0" w:color="000001"/>
            </w:tcBorders>
            <w:shd w:val="clear" w:color="FFFFCC" w:fill="FFFFFF"/>
            <w:vAlign w:val="center"/>
          </w:tcPr>
          <w:p w14:paraId="1F27CAD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130-2403048</w:t>
            </w:r>
          </w:p>
        </w:tc>
        <w:tc>
          <w:tcPr>
            <w:tcW w:w="1134" w:type="dxa"/>
            <w:tcBorders>
              <w:bottom w:val="single" w:sz="4" w:space="0" w:color="000001"/>
            </w:tcBorders>
            <w:shd w:val="clear" w:color="FFFFCC" w:fill="FFFFFF"/>
            <w:vAlign w:val="center"/>
          </w:tcPr>
          <w:p w14:paraId="549D1B4E"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A2D559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6BCF4CB" w14:textId="77777777" w:rsidTr="00384921">
        <w:trPr>
          <w:trHeight w:val="3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AA4EF7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90</w:t>
            </w:r>
          </w:p>
        </w:tc>
        <w:tc>
          <w:tcPr>
            <w:tcW w:w="5620" w:type="dxa"/>
            <w:tcBorders>
              <w:bottom w:val="single" w:sz="4" w:space="0" w:color="000001"/>
              <w:right w:val="single" w:sz="4" w:space="0" w:color="000001"/>
            </w:tcBorders>
            <w:shd w:val="clear" w:color="FFFFCC" w:fill="FFFFFF"/>
            <w:vAlign w:val="center"/>
          </w:tcPr>
          <w:p w14:paraId="148317C0"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редуктора заднего моста ЗИЛ-130</w:t>
            </w:r>
          </w:p>
        </w:tc>
        <w:tc>
          <w:tcPr>
            <w:tcW w:w="2127" w:type="dxa"/>
            <w:tcBorders>
              <w:bottom w:val="single" w:sz="4" w:space="0" w:color="000001"/>
            </w:tcBorders>
            <w:shd w:val="clear" w:color="FFFFCC" w:fill="FFFFFF"/>
            <w:vAlign w:val="center"/>
          </w:tcPr>
          <w:p w14:paraId="0432D5B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130-2402034</w:t>
            </w:r>
          </w:p>
        </w:tc>
        <w:tc>
          <w:tcPr>
            <w:tcW w:w="1134" w:type="dxa"/>
            <w:tcBorders>
              <w:bottom w:val="single" w:sz="4" w:space="0" w:color="000001"/>
            </w:tcBorders>
            <w:shd w:val="clear" w:color="FFFFCC" w:fill="FFFFFF"/>
            <w:vAlign w:val="center"/>
          </w:tcPr>
          <w:p w14:paraId="2D3E042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F32463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A1C5E81" w14:textId="77777777" w:rsidTr="00384921">
        <w:trPr>
          <w:trHeight w:val="38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A07BB6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91</w:t>
            </w:r>
          </w:p>
        </w:tc>
        <w:tc>
          <w:tcPr>
            <w:tcW w:w="5620" w:type="dxa"/>
            <w:tcBorders>
              <w:bottom w:val="single" w:sz="4" w:space="0" w:color="000001"/>
              <w:right w:val="single" w:sz="4" w:space="0" w:color="000001"/>
            </w:tcBorders>
            <w:shd w:val="clear" w:color="FFFFCC" w:fill="FFFFFF"/>
            <w:vAlign w:val="center"/>
          </w:tcPr>
          <w:p w14:paraId="35AE40D4"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Флажок ЗИЛ (</w:t>
            </w:r>
            <w:proofErr w:type="spellStart"/>
            <w:r w:rsidRPr="00384921">
              <w:rPr>
                <w:rFonts w:ascii="Times New Roman" w:eastAsia="Calibri" w:hAnsi="Times New Roman" w:cs="Times New Roman"/>
                <w:kern w:val="0"/>
                <w:sz w:val="24"/>
                <w:szCs w:val="24"/>
                <w14:ligatures w14:val="none"/>
              </w:rPr>
              <w:t>левая+правая</w:t>
            </w:r>
            <w:proofErr w:type="spellEnd"/>
            <w:r w:rsidRPr="00384921">
              <w:rPr>
                <w:rFonts w:ascii="Times New Roman" w:eastAsia="Calibri" w:hAnsi="Times New Roman" w:cs="Times New Roman"/>
                <w:kern w:val="0"/>
                <w:sz w:val="24"/>
                <w:szCs w:val="24"/>
                <w14:ligatures w14:val="none"/>
              </w:rPr>
              <w:t>)</w:t>
            </w:r>
          </w:p>
        </w:tc>
        <w:tc>
          <w:tcPr>
            <w:tcW w:w="2127" w:type="dxa"/>
            <w:tcBorders>
              <w:bottom w:val="single" w:sz="4" w:space="0" w:color="000001"/>
            </w:tcBorders>
            <w:shd w:val="clear" w:color="FFFFCC" w:fill="FFFFFF"/>
            <w:vAlign w:val="center"/>
          </w:tcPr>
          <w:p w14:paraId="78F9E4F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111-1005166/67</w:t>
            </w:r>
          </w:p>
        </w:tc>
        <w:tc>
          <w:tcPr>
            <w:tcW w:w="1134" w:type="dxa"/>
            <w:tcBorders>
              <w:bottom w:val="single" w:sz="4" w:space="0" w:color="000001"/>
            </w:tcBorders>
            <w:shd w:val="clear" w:color="FFFFCC" w:fill="FFFFFF"/>
            <w:vAlign w:val="center"/>
          </w:tcPr>
          <w:p w14:paraId="25D2FEA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A7F20D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382ACAC" w14:textId="77777777" w:rsidTr="00384921">
        <w:trPr>
          <w:trHeight w:val="39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D6258B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92</w:t>
            </w:r>
          </w:p>
        </w:tc>
        <w:tc>
          <w:tcPr>
            <w:tcW w:w="5620" w:type="dxa"/>
            <w:tcBorders>
              <w:bottom w:val="single" w:sz="4" w:space="0" w:color="000001"/>
              <w:right w:val="single" w:sz="4" w:space="0" w:color="000001"/>
            </w:tcBorders>
            <w:shd w:val="clear" w:color="FFFFCC" w:fill="FFFFFF"/>
            <w:vAlign w:val="center"/>
          </w:tcPr>
          <w:p w14:paraId="20F3881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центрифуги ЗИЛ-130</w:t>
            </w:r>
          </w:p>
        </w:tc>
        <w:tc>
          <w:tcPr>
            <w:tcW w:w="2127" w:type="dxa"/>
            <w:tcBorders>
              <w:bottom w:val="single" w:sz="4" w:space="0" w:color="000001"/>
            </w:tcBorders>
            <w:shd w:val="clear" w:color="FFFFCC" w:fill="FFFFFF"/>
            <w:vAlign w:val="center"/>
          </w:tcPr>
          <w:p w14:paraId="39B8484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164-1017327</w:t>
            </w:r>
          </w:p>
        </w:tc>
        <w:tc>
          <w:tcPr>
            <w:tcW w:w="1134" w:type="dxa"/>
            <w:tcBorders>
              <w:bottom w:val="single" w:sz="4" w:space="0" w:color="000001"/>
            </w:tcBorders>
            <w:shd w:val="clear" w:color="FFFFCC" w:fill="FFFFFF"/>
            <w:vAlign w:val="center"/>
          </w:tcPr>
          <w:p w14:paraId="6DBA6E1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41D4F9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4A894A7" w14:textId="77777777" w:rsidTr="00384921">
        <w:trPr>
          <w:trHeight w:val="57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726F60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93</w:t>
            </w:r>
          </w:p>
        </w:tc>
        <w:tc>
          <w:tcPr>
            <w:tcW w:w="5620" w:type="dxa"/>
            <w:tcBorders>
              <w:bottom w:val="single" w:sz="4" w:space="0" w:color="000001"/>
              <w:right w:val="single" w:sz="4" w:space="0" w:color="000001"/>
            </w:tcBorders>
            <w:shd w:val="clear" w:color="FFFFCC" w:fill="FFFFFF"/>
            <w:vAlign w:val="center"/>
          </w:tcPr>
          <w:p w14:paraId="4CB98FE9"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заднего моста ЗИЛ-130 (комплект 5 штук)</w:t>
            </w:r>
          </w:p>
        </w:tc>
        <w:tc>
          <w:tcPr>
            <w:tcW w:w="2127" w:type="dxa"/>
            <w:tcBorders>
              <w:bottom w:val="single" w:sz="4" w:space="0" w:color="000001"/>
            </w:tcBorders>
            <w:shd w:val="clear" w:color="FFFFCC" w:fill="FFFFFF"/>
            <w:vAlign w:val="center"/>
          </w:tcPr>
          <w:p w14:paraId="05D2B2E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proofErr w:type="gramStart"/>
            <w:r w:rsidRPr="00384921">
              <w:rPr>
                <w:rFonts w:ascii="Times New Roman" w:eastAsia="Calibri" w:hAnsi="Times New Roman" w:cs="Times New Roman"/>
                <w:kern w:val="0"/>
                <w:sz w:val="24"/>
                <w:szCs w:val="24"/>
                <w14:ligatures w14:val="none"/>
              </w:rPr>
              <w:t>к</w:t>
            </w:r>
            <w:proofErr w:type="gramEnd"/>
            <w:r w:rsidRPr="00384921">
              <w:rPr>
                <w:rFonts w:ascii="Times New Roman" w:eastAsia="Calibri" w:hAnsi="Times New Roman" w:cs="Times New Roman"/>
                <w:kern w:val="0"/>
                <w:sz w:val="24"/>
                <w:szCs w:val="24"/>
                <w14:ligatures w14:val="none"/>
              </w:rPr>
              <w:t>-т 5шт.(11-09-300)</w:t>
            </w:r>
          </w:p>
        </w:tc>
        <w:tc>
          <w:tcPr>
            <w:tcW w:w="1134" w:type="dxa"/>
            <w:tcBorders>
              <w:bottom w:val="single" w:sz="4" w:space="0" w:color="000001"/>
            </w:tcBorders>
            <w:shd w:val="clear" w:color="FFFFCC" w:fill="FFFFFF"/>
            <w:vAlign w:val="center"/>
          </w:tcPr>
          <w:p w14:paraId="7F26899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479EDE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2E7D339" w14:textId="77777777" w:rsidTr="00384921">
        <w:trPr>
          <w:trHeight w:val="55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25BAD6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94</w:t>
            </w:r>
          </w:p>
        </w:tc>
        <w:tc>
          <w:tcPr>
            <w:tcW w:w="5620" w:type="dxa"/>
            <w:tcBorders>
              <w:bottom w:val="single" w:sz="4" w:space="0" w:color="000001"/>
              <w:right w:val="single" w:sz="4" w:space="0" w:color="000001"/>
            </w:tcBorders>
            <w:shd w:val="clear" w:color="FFFFCC" w:fill="FFFFFF"/>
            <w:vAlign w:val="center"/>
          </w:tcPr>
          <w:p w14:paraId="7218F182"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Прокладки коробки переключения передач ЗИЛ-130 (</w:t>
            </w:r>
            <w:proofErr w:type="spellStart"/>
            <w:r w:rsidRPr="00384921">
              <w:rPr>
                <w:rFonts w:ascii="Times New Roman" w:eastAsia="Calibri" w:hAnsi="Times New Roman" w:cs="Times New Roman"/>
                <w:kern w:val="0"/>
                <w:sz w:val="24"/>
                <w:szCs w:val="24"/>
                <w14:ligatures w14:val="none"/>
              </w:rPr>
              <w:t>паронит</w:t>
            </w:r>
            <w:proofErr w:type="spellEnd"/>
            <w:r w:rsidRPr="00384921">
              <w:rPr>
                <w:rFonts w:ascii="Times New Roman" w:eastAsia="Calibri" w:hAnsi="Times New Roman" w:cs="Times New Roman"/>
                <w:kern w:val="0"/>
                <w:sz w:val="24"/>
                <w:szCs w:val="24"/>
                <w14:ligatures w14:val="none"/>
              </w:rPr>
              <w:t>) (комплект 6 штук)</w:t>
            </w:r>
          </w:p>
        </w:tc>
        <w:tc>
          <w:tcPr>
            <w:tcW w:w="2127" w:type="dxa"/>
            <w:tcBorders>
              <w:bottom w:val="single" w:sz="4" w:space="0" w:color="000001"/>
            </w:tcBorders>
            <w:shd w:val="clear" w:color="FFFFCC" w:fill="FFFFFF"/>
            <w:vAlign w:val="center"/>
          </w:tcPr>
          <w:p w14:paraId="41F5E9E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proofErr w:type="gramStart"/>
            <w:r w:rsidRPr="00384921">
              <w:rPr>
                <w:rFonts w:ascii="Times New Roman" w:eastAsia="Calibri" w:hAnsi="Times New Roman" w:cs="Times New Roman"/>
                <w:kern w:val="0"/>
                <w:sz w:val="24"/>
                <w:szCs w:val="24"/>
                <w14:ligatures w14:val="none"/>
              </w:rPr>
              <w:t>к</w:t>
            </w:r>
            <w:proofErr w:type="gramEnd"/>
            <w:r w:rsidRPr="00384921">
              <w:rPr>
                <w:rFonts w:ascii="Times New Roman" w:eastAsia="Calibri" w:hAnsi="Times New Roman" w:cs="Times New Roman"/>
                <w:kern w:val="0"/>
                <w:sz w:val="24"/>
                <w:szCs w:val="24"/>
                <w14:ligatures w14:val="none"/>
              </w:rPr>
              <w:t>-т 6шт (11-14-300)</w:t>
            </w:r>
          </w:p>
        </w:tc>
        <w:tc>
          <w:tcPr>
            <w:tcW w:w="1134" w:type="dxa"/>
            <w:tcBorders>
              <w:bottom w:val="single" w:sz="4" w:space="0" w:color="000001"/>
            </w:tcBorders>
            <w:shd w:val="clear" w:color="FFFFCC" w:fill="FFFFFF"/>
            <w:vAlign w:val="center"/>
          </w:tcPr>
          <w:p w14:paraId="121C4A4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25A07B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17AA954" w14:textId="77777777" w:rsidTr="00384921">
        <w:trPr>
          <w:trHeight w:val="43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29F0B5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lastRenderedPageBreak/>
              <w:t>95</w:t>
            </w:r>
          </w:p>
        </w:tc>
        <w:tc>
          <w:tcPr>
            <w:tcW w:w="5620" w:type="dxa"/>
            <w:tcBorders>
              <w:bottom w:val="single" w:sz="4" w:space="0" w:color="000001"/>
              <w:right w:val="single" w:sz="4" w:space="0" w:color="000001"/>
            </w:tcBorders>
            <w:shd w:val="clear" w:color="FFFFCC" w:fill="FFFFFF"/>
            <w:vAlign w:val="center"/>
          </w:tcPr>
          <w:p w14:paraId="2A822BE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Прокладка на компрессор ЗИЛ-130</w:t>
            </w:r>
          </w:p>
        </w:tc>
        <w:tc>
          <w:tcPr>
            <w:tcW w:w="2127" w:type="dxa"/>
            <w:tcBorders>
              <w:bottom w:val="single" w:sz="4" w:space="0" w:color="000001"/>
            </w:tcBorders>
            <w:shd w:val="clear" w:color="FFFFCC" w:fill="FFFFFF"/>
            <w:vAlign w:val="center"/>
          </w:tcPr>
          <w:p w14:paraId="5EDBBC2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proofErr w:type="gramStart"/>
            <w:r w:rsidRPr="00384921">
              <w:rPr>
                <w:rFonts w:ascii="Times New Roman" w:eastAsia="Calibri" w:hAnsi="Times New Roman" w:cs="Times New Roman"/>
                <w:kern w:val="0"/>
                <w:sz w:val="24"/>
                <w:szCs w:val="24"/>
                <w14:ligatures w14:val="none"/>
              </w:rPr>
              <w:t>к</w:t>
            </w:r>
            <w:proofErr w:type="gramEnd"/>
            <w:r w:rsidRPr="00384921">
              <w:rPr>
                <w:rFonts w:ascii="Times New Roman" w:eastAsia="Calibri" w:hAnsi="Times New Roman" w:cs="Times New Roman"/>
                <w:kern w:val="0"/>
                <w:sz w:val="24"/>
                <w:szCs w:val="24"/>
                <w14:ligatures w14:val="none"/>
              </w:rPr>
              <w:t>-т 6шт (11-05-300)</w:t>
            </w:r>
          </w:p>
        </w:tc>
        <w:tc>
          <w:tcPr>
            <w:tcW w:w="1134" w:type="dxa"/>
            <w:tcBorders>
              <w:bottom w:val="single" w:sz="4" w:space="0" w:color="000001"/>
            </w:tcBorders>
            <w:shd w:val="clear" w:color="FFFFCC" w:fill="FFFFFF"/>
            <w:vAlign w:val="center"/>
          </w:tcPr>
          <w:p w14:paraId="2ECCFBB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8E2023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DC10291" w14:textId="77777777" w:rsidTr="00384921">
        <w:trPr>
          <w:trHeight w:val="46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9BED6B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96</w:t>
            </w:r>
          </w:p>
        </w:tc>
        <w:tc>
          <w:tcPr>
            <w:tcW w:w="5620" w:type="dxa"/>
            <w:tcBorders>
              <w:bottom w:val="single" w:sz="4" w:space="0" w:color="000001"/>
              <w:right w:val="single" w:sz="4" w:space="0" w:color="000001"/>
            </w:tcBorders>
            <w:shd w:val="clear" w:color="FFFFCC" w:fill="FFFFFF"/>
            <w:vAlign w:val="center"/>
          </w:tcPr>
          <w:p w14:paraId="693F9366"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Привод распределителя зажигания ЗИЛ</w:t>
            </w:r>
          </w:p>
        </w:tc>
        <w:tc>
          <w:tcPr>
            <w:tcW w:w="2127" w:type="dxa"/>
            <w:tcBorders>
              <w:bottom w:val="single" w:sz="4" w:space="0" w:color="000001"/>
            </w:tcBorders>
            <w:shd w:val="clear" w:color="FFFFCC" w:fill="FFFFFF"/>
            <w:vAlign w:val="center"/>
          </w:tcPr>
          <w:p w14:paraId="4706B25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130-1016010-Б</w:t>
            </w:r>
          </w:p>
        </w:tc>
        <w:tc>
          <w:tcPr>
            <w:tcW w:w="1134" w:type="dxa"/>
            <w:tcBorders>
              <w:bottom w:val="single" w:sz="4" w:space="0" w:color="000001"/>
            </w:tcBorders>
            <w:shd w:val="clear" w:color="FFFFCC" w:fill="FFFFFF"/>
            <w:vAlign w:val="center"/>
          </w:tcPr>
          <w:p w14:paraId="66F5220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5273FA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ADC6A83" w14:textId="77777777" w:rsidTr="00384921">
        <w:trPr>
          <w:trHeight w:val="63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08C50E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97</w:t>
            </w:r>
          </w:p>
        </w:tc>
        <w:tc>
          <w:tcPr>
            <w:tcW w:w="5620" w:type="dxa"/>
            <w:tcBorders>
              <w:bottom w:val="single" w:sz="4" w:space="0" w:color="000001"/>
              <w:right w:val="single" w:sz="4" w:space="0" w:color="000001"/>
            </w:tcBorders>
            <w:shd w:val="clear" w:color="FFFFCC" w:fill="FFFFFF"/>
            <w:vAlign w:val="center"/>
          </w:tcPr>
          <w:p w14:paraId="0208EB7E"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Провода аккумулятора ЗИЛ-130 (-90см/+180см)</w:t>
            </w:r>
          </w:p>
        </w:tc>
        <w:tc>
          <w:tcPr>
            <w:tcW w:w="2127" w:type="dxa"/>
            <w:tcBorders>
              <w:bottom w:val="single" w:sz="4" w:space="0" w:color="000001"/>
            </w:tcBorders>
            <w:shd w:val="clear" w:color="FFFFCC" w:fill="FFFFFF"/>
            <w:vAlign w:val="center"/>
          </w:tcPr>
          <w:p w14:paraId="2B3EE30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130-372415/372450Б</w:t>
            </w:r>
          </w:p>
        </w:tc>
        <w:tc>
          <w:tcPr>
            <w:tcW w:w="1134" w:type="dxa"/>
            <w:tcBorders>
              <w:bottom w:val="single" w:sz="4" w:space="0" w:color="000001"/>
            </w:tcBorders>
            <w:shd w:val="clear" w:color="FFFFCC" w:fill="FFFFFF"/>
            <w:vAlign w:val="center"/>
          </w:tcPr>
          <w:p w14:paraId="2697EAA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D12874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7F441F9" w14:textId="77777777" w:rsidTr="00384921">
        <w:trPr>
          <w:trHeight w:val="34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4EEF48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98</w:t>
            </w:r>
          </w:p>
        </w:tc>
        <w:tc>
          <w:tcPr>
            <w:tcW w:w="5620" w:type="dxa"/>
            <w:tcBorders>
              <w:bottom w:val="single" w:sz="4" w:space="0" w:color="000001"/>
              <w:right w:val="single" w:sz="4" w:space="0" w:color="000001"/>
            </w:tcBorders>
            <w:shd w:val="clear" w:color="FFFFCC" w:fill="FFFFFF"/>
            <w:vAlign w:val="center"/>
          </w:tcPr>
          <w:p w14:paraId="4E272606"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Провода высоковольтные ЗИЛ многожильные</w:t>
            </w:r>
          </w:p>
        </w:tc>
        <w:tc>
          <w:tcPr>
            <w:tcW w:w="2127" w:type="dxa"/>
            <w:tcBorders>
              <w:bottom w:val="single" w:sz="4" w:space="0" w:color="000001"/>
            </w:tcBorders>
            <w:shd w:val="clear" w:color="FFFFCC" w:fill="FFFFFF"/>
            <w:vAlign w:val="center"/>
          </w:tcPr>
          <w:p w14:paraId="4EEA854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130-3707078</w:t>
            </w:r>
          </w:p>
        </w:tc>
        <w:tc>
          <w:tcPr>
            <w:tcW w:w="1134" w:type="dxa"/>
            <w:tcBorders>
              <w:bottom w:val="single" w:sz="4" w:space="0" w:color="000001"/>
            </w:tcBorders>
            <w:shd w:val="clear" w:color="FFFFCC" w:fill="FFFFFF"/>
            <w:vAlign w:val="center"/>
          </w:tcPr>
          <w:p w14:paraId="1606D69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F645A9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27E115D" w14:textId="77777777" w:rsidTr="00384921">
        <w:trPr>
          <w:trHeight w:val="39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093D59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99</w:t>
            </w:r>
          </w:p>
        </w:tc>
        <w:tc>
          <w:tcPr>
            <w:tcW w:w="5620" w:type="dxa"/>
            <w:tcBorders>
              <w:bottom w:val="single" w:sz="4" w:space="0" w:color="000001"/>
              <w:right w:val="single" w:sz="4" w:space="0" w:color="000001"/>
            </w:tcBorders>
            <w:shd w:val="clear" w:color="FFFFCC" w:fill="FFFFFF"/>
            <w:vAlign w:val="center"/>
          </w:tcPr>
          <w:p w14:paraId="62768794"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Пыльник рулевого наконечника ЗИЛ</w:t>
            </w:r>
          </w:p>
        </w:tc>
        <w:tc>
          <w:tcPr>
            <w:tcW w:w="2127" w:type="dxa"/>
            <w:tcBorders>
              <w:bottom w:val="single" w:sz="4" w:space="0" w:color="000001"/>
            </w:tcBorders>
            <w:shd w:val="clear" w:color="FFFFCC" w:fill="FFFFFF"/>
            <w:vAlign w:val="center"/>
          </w:tcPr>
          <w:p w14:paraId="783C24A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130-3003074-Б</w:t>
            </w:r>
          </w:p>
        </w:tc>
        <w:tc>
          <w:tcPr>
            <w:tcW w:w="1134" w:type="dxa"/>
            <w:tcBorders>
              <w:bottom w:val="single" w:sz="4" w:space="0" w:color="000001"/>
            </w:tcBorders>
            <w:shd w:val="clear" w:color="FFFFCC" w:fill="FFFFFF"/>
            <w:vAlign w:val="center"/>
          </w:tcPr>
          <w:p w14:paraId="365756D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FAA474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DAA07BF" w14:textId="77777777" w:rsidTr="00384921">
        <w:trPr>
          <w:trHeight w:val="54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96D060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100</w:t>
            </w:r>
          </w:p>
        </w:tc>
        <w:tc>
          <w:tcPr>
            <w:tcW w:w="5620" w:type="dxa"/>
            <w:tcBorders>
              <w:bottom w:val="single" w:sz="4" w:space="0" w:color="000001"/>
              <w:right w:val="single" w:sz="4" w:space="0" w:color="000001"/>
            </w:tcBorders>
            <w:shd w:val="clear" w:color="FFFFCC" w:fill="FFFFFF"/>
            <w:vAlign w:val="center"/>
          </w:tcPr>
          <w:p w14:paraId="768E4F27"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Пыльник рулевого наконечника ЗИЛ-130/131 (накладка защитная)</w:t>
            </w:r>
          </w:p>
        </w:tc>
        <w:tc>
          <w:tcPr>
            <w:tcW w:w="2127" w:type="dxa"/>
            <w:tcBorders>
              <w:bottom w:val="single" w:sz="4" w:space="0" w:color="000001"/>
            </w:tcBorders>
            <w:shd w:val="clear" w:color="FFFFCC" w:fill="FFFFFF"/>
            <w:vAlign w:val="center"/>
          </w:tcPr>
          <w:p w14:paraId="4C7F85F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164А-3003074</w:t>
            </w:r>
          </w:p>
        </w:tc>
        <w:tc>
          <w:tcPr>
            <w:tcW w:w="1134" w:type="dxa"/>
            <w:tcBorders>
              <w:bottom w:val="single" w:sz="4" w:space="0" w:color="000001"/>
            </w:tcBorders>
            <w:shd w:val="clear" w:color="FFFFCC" w:fill="FFFFFF"/>
            <w:vAlign w:val="center"/>
          </w:tcPr>
          <w:p w14:paraId="5343969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2F4353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1062DA1" w14:textId="77777777" w:rsidTr="00384921">
        <w:trPr>
          <w:trHeight w:val="45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EF80DE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101</w:t>
            </w:r>
          </w:p>
        </w:tc>
        <w:tc>
          <w:tcPr>
            <w:tcW w:w="5620" w:type="dxa"/>
            <w:tcBorders>
              <w:bottom w:val="single" w:sz="4" w:space="0" w:color="000001"/>
              <w:right w:val="single" w:sz="4" w:space="0" w:color="000001"/>
            </w:tcBorders>
            <w:shd w:val="clear" w:color="FFFFCC" w:fill="FFFFFF"/>
            <w:vAlign w:val="center"/>
          </w:tcPr>
          <w:p w14:paraId="5D39C60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Радиатор ЗИЛ-130/131 3-х рядный медный</w:t>
            </w:r>
          </w:p>
        </w:tc>
        <w:tc>
          <w:tcPr>
            <w:tcW w:w="2127" w:type="dxa"/>
            <w:tcBorders>
              <w:bottom w:val="single" w:sz="4" w:space="0" w:color="000001"/>
            </w:tcBorders>
            <w:shd w:val="clear" w:color="FFFFCC" w:fill="FFFFFF"/>
            <w:vAlign w:val="center"/>
          </w:tcPr>
          <w:p w14:paraId="0C700C5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130-1301010</w:t>
            </w:r>
          </w:p>
        </w:tc>
        <w:tc>
          <w:tcPr>
            <w:tcW w:w="1134" w:type="dxa"/>
            <w:tcBorders>
              <w:bottom w:val="single" w:sz="4" w:space="0" w:color="000001"/>
            </w:tcBorders>
            <w:shd w:val="clear" w:color="FFFFCC" w:fill="FFFFFF"/>
            <w:vAlign w:val="center"/>
          </w:tcPr>
          <w:p w14:paraId="41950AE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DCF9EA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69C0665" w14:textId="77777777" w:rsidTr="00384921">
        <w:trPr>
          <w:trHeight w:val="4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51165D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102</w:t>
            </w:r>
          </w:p>
        </w:tc>
        <w:tc>
          <w:tcPr>
            <w:tcW w:w="5620" w:type="dxa"/>
            <w:tcBorders>
              <w:bottom w:val="single" w:sz="4" w:space="0" w:color="000001"/>
              <w:right w:val="single" w:sz="4" w:space="0" w:color="000001"/>
            </w:tcBorders>
            <w:shd w:val="clear" w:color="FFFFCC" w:fill="FFFFFF"/>
            <w:vAlign w:val="center"/>
          </w:tcPr>
          <w:p w14:paraId="577C8F6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Радиатор ЗИЛ-4331 3-х рядный медный</w:t>
            </w:r>
          </w:p>
        </w:tc>
        <w:tc>
          <w:tcPr>
            <w:tcW w:w="2127" w:type="dxa"/>
            <w:tcBorders>
              <w:bottom w:val="single" w:sz="4" w:space="0" w:color="000001"/>
            </w:tcBorders>
            <w:shd w:val="clear" w:color="FFFFCC" w:fill="FFFFFF"/>
            <w:vAlign w:val="center"/>
          </w:tcPr>
          <w:p w14:paraId="6095E88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4331-1301010-01</w:t>
            </w:r>
          </w:p>
        </w:tc>
        <w:tc>
          <w:tcPr>
            <w:tcW w:w="1134" w:type="dxa"/>
            <w:tcBorders>
              <w:bottom w:val="single" w:sz="4" w:space="0" w:color="000001"/>
            </w:tcBorders>
            <w:shd w:val="clear" w:color="FFFFCC" w:fill="FFFFFF"/>
            <w:vAlign w:val="center"/>
          </w:tcPr>
          <w:p w14:paraId="7207B21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C488ED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95A4463" w14:textId="77777777" w:rsidTr="00384921">
        <w:trPr>
          <w:trHeight w:val="63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AAE576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103</w:t>
            </w:r>
          </w:p>
        </w:tc>
        <w:tc>
          <w:tcPr>
            <w:tcW w:w="5620" w:type="dxa"/>
            <w:tcBorders>
              <w:bottom w:val="single" w:sz="4" w:space="0" w:color="000001"/>
              <w:right w:val="single" w:sz="4" w:space="0" w:color="000001"/>
            </w:tcBorders>
            <w:shd w:val="clear" w:color="FFFFCC" w:fill="FFFFFF"/>
            <w:vAlign w:val="center"/>
          </w:tcPr>
          <w:p w14:paraId="6D5C47C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Радиатор </w:t>
            </w:r>
            <w:proofErr w:type="spellStart"/>
            <w:r w:rsidRPr="00384921">
              <w:rPr>
                <w:rFonts w:ascii="Times New Roman" w:eastAsia="Calibri" w:hAnsi="Times New Roman" w:cs="Times New Roman"/>
                <w:kern w:val="0"/>
                <w:sz w:val="24"/>
                <w:szCs w:val="24"/>
                <w14:ligatures w14:val="none"/>
              </w:rPr>
              <w:t>отопителя</w:t>
            </w:r>
            <w:proofErr w:type="spellEnd"/>
            <w:r w:rsidRPr="00384921">
              <w:rPr>
                <w:rFonts w:ascii="Times New Roman" w:eastAsia="Calibri" w:hAnsi="Times New Roman" w:cs="Times New Roman"/>
                <w:kern w:val="0"/>
                <w:sz w:val="24"/>
                <w:szCs w:val="24"/>
                <w14:ligatures w14:val="none"/>
              </w:rPr>
              <w:t xml:space="preserve"> ЗИЛ-130 3-х рядный медный нового образца</w:t>
            </w:r>
          </w:p>
        </w:tc>
        <w:tc>
          <w:tcPr>
            <w:tcW w:w="2127" w:type="dxa"/>
            <w:tcBorders>
              <w:bottom w:val="single" w:sz="4" w:space="0" w:color="000001"/>
            </w:tcBorders>
            <w:shd w:val="clear" w:color="FFFFCC" w:fill="FFFFFF"/>
            <w:vAlign w:val="center"/>
          </w:tcPr>
          <w:p w14:paraId="0839DDE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130Ш-8101060-01</w:t>
            </w:r>
          </w:p>
        </w:tc>
        <w:tc>
          <w:tcPr>
            <w:tcW w:w="1134" w:type="dxa"/>
            <w:tcBorders>
              <w:bottom w:val="single" w:sz="4" w:space="0" w:color="000001"/>
            </w:tcBorders>
            <w:shd w:val="clear" w:color="FFFFCC" w:fill="FFFFFF"/>
            <w:vAlign w:val="center"/>
          </w:tcPr>
          <w:p w14:paraId="2F02CDA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9980DE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14613A9" w14:textId="77777777" w:rsidTr="00384921">
        <w:trPr>
          <w:trHeight w:val="34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6FE724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104</w:t>
            </w:r>
          </w:p>
        </w:tc>
        <w:tc>
          <w:tcPr>
            <w:tcW w:w="5620" w:type="dxa"/>
            <w:tcBorders>
              <w:bottom w:val="single" w:sz="4" w:space="0" w:color="000001"/>
              <w:right w:val="single" w:sz="4" w:space="0" w:color="000001"/>
            </w:tcBorders>
            <w:shd w:val="clear" w:color="FFFFCC" w:fill="FFFFFF"/>
            <w:vAlign w:val="center"/>
          </w:tcPr>
          <w:p w14:paraId="3A726E8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Радиатор </w:t>
            </w:r>
            <w:proofErr w:type="spellStart"/>
            <w:r w:rsidRPr="00384921">
              <w:rPr>
                <w:rFonts w:ascii="Times New Roman" w:eastAsia="Calibri" w:hAnsi="Times New Roman" w:cs="Times New Roman"/>
                <w:kern w:val="0"/>
                <w:sz w:val="24"/>
                <w:szCs w:val="24"/>
                <w14:ligatures w14:val="none"/>
              </w:rPr>
              <w:t>отопителя</w:t>
            </w:r>
            <w:proofErr w:type="spellEnd"/>
            <w:r w:rsidRPr="00384921">
              <w:rPr>
                <w:rFonts w:ascii="Times New Roman" w:eastAsia="Calibri" w:hAnsi="Times New Roman" w:cs="Times New Roman"/>
                <w:kern w:val="0"/>
                <w:sz w:val="24"/>
                <w:szCs w:val="24"/>
                <w14:ligatures w14:val="none"/>
              </w:rPr>
              <w:t xml:space="preserve"> ЗИЛ-4331 3-х рядный</w:t>
            </w:r>
          </w:p>
        </w:tc>
        <w:tc>
          <w:tcPr>
            <w:tcW w:w="2127" w:type="dxa"/>
            <w:tcBorders>
              <w:bottom w:val="single" w:sz="4" w:space="0" w:color="000001"/>
            </w:tcBorders>
            <w:shd w:val="clear" w:color="FFFFCC" w:fill="FFFFFF"/>
            <w:vAlign w:val="center"/>
          </w:tcPr>
          <w:p w14:paraId="5307D48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4331-8101012</w:t>
            </w:r>
          </w:p>
        </w:tc>
        <w:tc>
          <w:tcPr>
            <w:tcW w:w="1134" w:type="dxa"/>
            <w:tcBorders>
              <w:bottom w:val="single" w:sz="4" w:space="0" w:color="000001"/>
            </w:tcBorders>
            <w:shd w:val="clear" w:color="FFFFCC" w:fill="FFFFFF"/>
            <w:vAlign w:val="center"/>
          </w:tcPr>
          <w:p w14:paraId="6E7095C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02E0A1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2177B45" w14:textId="77777777" w:rsidTr="00384921">
        <w:trPr>
          <w:trHeight w:val="42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86D053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105</w:t>
            </w:r>
          </w:p>
        </w:tc>
        <w:tc>
          <w:tcPr>
            <w:tcW w:w="5620" w:type="dxa"/>
            <w:tcBorders>
              <w:bottom w:val="single" w:sz="4" w:space="0" w:color="000001"/>
              <w:right w:val="single" w:sz="4" w:space="0" w:color="000001"/>
            </w:tcBorders>
            <w:shd w:val="clear" w:color="FFFFCC" w:fill="FFFFFF"/>
            <w:vAlign w:val="center"/>
          </w:tcPr>
          <w:p w14:paraId="396F2D56"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Редуктор заднего моста ЗИЛ-130 25х13 зубьев</w:t>
            </w:r>
          </w:p>
        </w:tc>
        <w:tc>
          <w:tcPr>
            <w:tcW w:w="2127" w:type="dxa"/>
            <w:tcBorders>
              <w:bottom w:val="single" w:sz="4" w:space="0" w:color="000001"/>
            </w:tcBorders>
            <w:shd w:val="clear" w:color="FFFFCC" w:fill="FFFFFF"/>
            <w:vAlign w:val="center"/>
          </w:tcPr>
          <w:p w14:paraId="792B01D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1302402010</w:t>
            </w:r>
          </w:p>
        </w:tc>
        <w:tc>
          <w:tcPr>
            <w:tcW w:w="1134" w:type="dxa"/>
            <w:tcBorders>
              <w:bottom w:val="single" w:sz="4" w:space="0" w:color="000001"/>
            </w:tcBorders>
            <w:shd w:val="clear" w:color="FFFFCC" w:fill="FFFFFF"/>
            <w:vAlign w:val="center"/>
          </w:tcPr>
          <w:p w14:paraId="01F2D83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C5DB5E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DBC28D9" w14:textId="77777777" w:rsidTr="00384921">
        <w:trPr>
          <w:trHeight w:val="58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9E0BA3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106</w:t>
            </w:r>
          </w:p>
        </w:tc>
        <w:tc>
          <w:tcPr>
            <w:tcW w:w="5620" w:type="dxa"/>
            <w:tcBorders>
              <w:bottom w:val="single" w:sz="4" w:space="0" w:color="000001"/>
              <w:right w:val="single" w:sz="4" w:space="0" w:color="000001"/>
            </w:tcBorders>
            <w:shd w:val="clear" w:color="FFFFCC" w:fill="FFFFFF"/>
            <w:vAlign w:val="center"/>
          </w:tcPr>
          <w:p w14:paraId="2D54BA01"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Реле зарядки ЗИЛ-130/131/433360 металлический корпус</w:t>
            </w:r>
          </w:p>
        </w:tc>
        <w:tc>
          <w:tcPr>
            <w:tcW w:w="2127" w:type="dxa"/>
            <w:tcBorders>
              <w:bottom w:val="single" w:sz="4" w:space="0" w:color="000001"/>
            </w:tcBorders>
            <w:shd w:val="clear" w:color="FFFFCC" w:fill="FFFFFF"/>
            <w:vAlign w:val="center"/>
          </w:tcPr>
          <w:p w14:paraId="2670930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221.3772/201.3702</w:t>
            </w:r>
          </w:p>
        </w:tc>
        <w:tc>
          <w:tcPr>
            <w:tcW w:w="1134" w:type="dxa"/>
            <w:tcBorders>
              <w:bottom w:val="single" w:sz="4" w:space="0" w:color="000001"/>
            </w:tcBorders>
            <w:shd w:val="clear" w:color="FFFFCC" w:fill="FFFFFF"/>
            <w:vAlign w:val="center"/>
          </w:tcPr>
          <w:p w14:paraId="47C5452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5FA487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FF8AFAB" w14:textId="77777777" w:rsidTr="00384921">
        <w:trPr>
          <w:trHeight w:val="39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677D84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107</w:t>
            </w:r>
          </w:p>
        </w:tc>
        <w:tc>
          <w:tcPr>
            <w:tcW w:w="5620" w:type="dxa"/>
            <w:tcBorders>
              <w:bottom w:val="single" w:sz="4" w:space="0" w:color="000001"/>
              <w:right w:val="single" w:sz="4" w:space="0" w:color="000001"/>
            </w:tcBorders>
            <w:shd w:val="clear" w:color="FFFFCC" w:fill="FFFFFF"/>
            <w:vAlign w:val="center"/>
          </w:tcPr>
          <w:p w14:paraId="4EB13EF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Реле стартера ЗИЛ</w:t>
            </w:r>
          </w:p>
        </w:tc>
        <w:tc>
          <w:tcPr>
            <w:tcW w:w="2127" w:type="dxa"/>
            <w:tcBorders>
              <w:bottom w:val="single" w:sz="4" w:space="0" w:color="000001"/>
            </w:tcBorders>
            <w:shd w:val="clear" w:color="FFFFCC" w:fill="FFFFFF"/>
            <w:vAlign w:val="center"/>
          </w:tcPr>
          <w:p w14:paraId="00CA3AE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4331-3708110</w:t>
            </w:r>
          </w:p>
        </w:tc>
        <w:tc>
          <w:tcPr>
            <w:tcW w:w="1134" w:type="dxa"/>
            <w:tcBorders>
              <w:bottom w:val="single" w:sz="4" w:space="0" w:color="000001"/>
            </w:tcBorders>
            <w:shd w:val="clear" w:color="FFFFCC" w:fill="FFFFFF"/>
            <w:vAlign w:val="center"/>
          </w:tcPr>
          <w:p w14:paraId="6942F60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8E54E4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B5508ED" w14:textId="77777777" w:rsidTr="00384921">
        <w:trPr>
          <w:trHeight w:val="63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277FD9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108</w:t>
            </w:r>
          </w:p>
        </w:tc>
        <w:tc>
          <w:tcPr>
            <w:tcW w:w="5620" w:type="dxa"/>
            <w:tcBorders>
              <w:bottom w:val="single" w:sz="4" w:space="0" w:color="000001"/>
              <w:right w:val="single" w:sz="4" w:space="0" w:color="000001"/>
            </w:tcBorders>
            <w:shd w:val="clear" w:color="FFFFCC" w:fill="FFFFFF"/>
            <w:vAlign w:val="center"/>
          </w:tcPr>
          <w:p w14:paraId="7048C58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Ремонтный комплект наконечника рулевой тяги ЗИЛ-130 (пружина) полный "</w:t>
            </w:r>
            <w:proofErr w:type="spellStart"/>
            <w:r w:rsidRPr="00384921">
              <w:rPr>
                <w:rFonts w:ascii="Times New Roman" w:eastAsia="Calibri" w:hAnsi="Times New Roman" w:cs="Times New Roman"/>
                <w:kern w:val="0"/>
                <w:sz w:val="24"/>
                <w:szCs w:val="24"/>
                <w14:ligatures w14:val="none"/>
              </w:rPr>
              <w:t>ТЕСТ"в</w:t>
            </w:r>
            <w:proofErr w:type="spellEnd"/>
            <w:r w:rsidRPr="00384921">
              <w:rPr>
                <w:rFonts w:ascii="Times New Roman" w:eastAsia="Calibri" w:hAnsi="Times New Roman" w:cs="Times New Roman"/>
                <w:kern w:val="0"/>
                <w:sz w:val="24"/>
                <w:szCs w:val="24"/>
                <w14:ligatures w14:val="none"/>
              </w:rPr>
              <w:t xml:space="preserve"> упаковке (1 упаковка 2 комплекта)</w:t>
            </w:r>
          </w:p>
        </w:tc>
        <w:tc>
          <w:tcPr>
            <w:tcW w:w="2127" w:type="dxa"/>
            <w:tcBorders>
              <w:bottom w:val="single" w:sz="4" w:space="0" w:color="000001"/>
            </w:tcBorders>
            <w:shd w:val="clear" w:color="FFFFCC" w:fill="FFFFFF"/>
            <w:vAlign w:val="center"/>
          </w:tcPr>
          <w:p w14:paraId="32CF8C7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1203003008</w:t>
            </w:r>
          </w:p>
        </w:tc>
        <w:tc>
          <w:tcPr>
            <w:tcW w:w="1134" w:type="dxa"/>
            <w:tcBorders>
              <w:bottom w:val="single" w:sz="4" w:space="0" w:color="000001"/>
            </w:tcBorders>
            <w:shd w:val="clear" w:color="FFFFCC" w:fill="FFFFFF"/>
            <w:vAlign w:val="center"/>
          </w:tcPr>
          <w:p w14:paraId="5F4B72D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C8166E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346E3AA" w14:textId="77777777" w:rsidTr="00384921">
        <w:trPr>
          <w:trHeight w:val="63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8444CA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109</w:t>
            </w:r>
          </w:p>
        </w:tc>
        <w:tc>
          <w:tcPr>
            <w:tcW w:w="5620" w:type="dxa"/>
            <w:tcBorders>
              <w:bottom w:val="single" w:sz="4" w:space="0" w:color="000001"/>
              <w:right w:val="single" w:sz="4" w:space="0" w:color="000001"/>
            </w:tcBorders>
            <w:shd w:val="clear" w:color="FFFFCC" w:fill="FFFFFF"/>
            <w:vAlign w:val="center"/>
          </w:tcPr>
          <w:p w14:paraId="7F3E8E37"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Ремонтный комплект шкворня ЗИЛ-130 (с регулировочными шайбами)</w:t>
            </w:r>
          </w:p>
        </w:tc>
        <w:tc>
          <w:tcPr>
            <w:tcW w:w="2127" w:type="dxa"/>
            <w:tcBorders>
              <w:bottom w:val="single" w:sz="4" w:space="0" w:color="000001"/>
            </w:tcBorders>
            <w:shd w:val="clear" w:color="FFFFCC" w:fill="FFFFFF"/>
            <w:vAlign w:val="center"/>
          </w:tcPr>
          <w:p w14:paraId="1DE2E07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130-3001027/28/22/23</w:t>
            </w:r>
          </w:p>
        </w:tc>
        <w:tc>
          <w:tcPr>
            <w:tcW w:w="1134" w:type="dxa"/>
            <w:tcBorders>
              <w:bottom w:val="single" w:sz="4" w:space="0" w:color="000001"/>
            </w:tcBorders>
            <w:shd w:val="clear" w:color="FFFFCC" w:fill="FFFFFF"/>
            <w:vAlign w:val="center"/>
          </w:tcPr>
          <w:p w14:paraId="23CA4B9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2C38EB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D4CBB64" w14:textId="77777777" w:rsidTr="00384921">
        <w:trPr>
          <w:trHeight w:val="36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198BAC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110</w:t>
            </w:r>
          </w:p>
        </w:tc>
        <w:tc>
          <w:tcPr>
            <w:tcW w:w="5620" w:type="dxa"/>
            <w:tcBorders>
              <w:bottom w:val="single" w:sz="4" w:space="0" w:color="000001"/>
              <w:right w:val="single" w:sz="4" w:space="0" w:color="000001"/>
            </w:tcBorders>
            <w:shd w:val="clear" w:color="FFFFCC" w:fill="FFFFFF"/>
            <w:vAlign w:val="center"/>
          </w:tcPr>
          <w:p w14:paraId="2B429C8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Ролик задних колодок ЗИЛ-130</w:t>
            </w:r>
          </w:p>
        </w:tc>
        <w:tc>
          <w:tcPr>
            <w:tcW w:w="2127" w:type="dxa"/>
            <w:tcBorders>
              <w:bottom w:val="single" w:sz="4" w:space="0" w:color="000001"/>
            </w:tcBorders>
            <w:shd w:val="clear" w:color="FFFFCC" w:fill="FFFFFF"/>
            <w:vAlign w:val="center"/>
          </w:tcPr>
          <w:p w14:paraId="357C4D1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130-3502109-ОП</w:t>
            </w:r>
          </w:p>
        </w:tc>
        <w:tc>
          <w:tcPr>
            <w:tcW w:w="1134" w:type="dxa"/>
            <w:tcBorders>
              <w:bottom w:val="single" w:sz="4" w:space="0" w:color="000001"/>
            </w:tcBorders>
            <w:shd w:val="clear" w:color="FFFFCC" w:fill="FFFFFF"/>
            <w:vAlign w:val="center"/>
          </w:tcPr>
          <w:p w14:paraId="7CA59DC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8A3C1B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719636D" w14:textId="77777777" w:rsidTr="00384921">
        <w:trPr>
          <w:trHeight w:val="39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3BDC0A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111</w:t>
            </w:r>
          </w:p>
        </w:tc>
        <w:tc>
          <w:tcPr>
            <w:tcW w:w="5620" w:type="dxa"/>
            <w:tcBorders>
              <w:bottom w:val="single" w:sz="4" w:space="0" w:color="000001"/>
              <w:right w:val="single" w:sz="4" w:space="0" w:color="000001"/>
            </w:tcBorders>
            <w:shd w:val="clear" w:color="FFFFCC" w:fill="FFFFFF"/>
            <w:vAlign w:val="center"/>
          </w:tcPr>
          <w:p w14:paraId="61955C0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Сальник балансира ЗИЛ-131 (95х127х14)</w:t>
            </w:r>
          </w:p>
        </w:tc>
        <w:tc>
          <w:tcPr>
            <w:tcW w:w="2127" w:type="dxa"/>
            <w:tcBorders>
              <w:bottom w:val="single" w:sz="4" w:space="0" w:color="000001"/>
            </w:tcBorders>
            <w:shd w:val="clear" w:color="FFFFCC" w:fill="FFFFFF"/>
            <w:vAlign w:val="center"/>
          </w:tcPr>
          <w:p w14:paraId="39F9493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307283-П</w:t>
            </w:r>
          </w:p>
        </w:tc>
        <w:tc>
          <w:tcPr>
            <w:tcW w:w="1134" w:type="dxa"/>
            <w:tcBorders>
              <w:bottom w:val="single" w:sz="4" w:space="0" w:color="000001"/>
            </w:tcBorders>
            <w:shd w:val="clear" w:color="FFFFCC" w:fill="FFFFFF"/>
            <w:vAlign w:val="center"/>
          </w:tcPr>
          <w:p w14:paraId="2B79E14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DC419A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9FC4A6C" w14:textId="77777777" w:rsidTr="00384921">
        <w:trPr>
          <w:trHeight w:val="55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408305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112</w:t>
            </w:r>
          </w:p>
        </w:tc>
        <w:tc>
          <w:tcPr>
            <w:tcW w:w="5620" w:type="dxa"/>
            <w:tcBorders>
              <w:bottom w:val="single" w:sz="4" w:space="0" w:color="000001"/>
              <w:right w:val="single" w:sz="4" w:space="0" w:color="000001"/>
            </w:tcBorders>
            <w:shd w:val="clear" w:color="FFFFCC" w:fill="FFFFFF"/>
            <w:vAlign w:val="center"/>
          </w:tcPr>
          <w:p w14:paraId="5932D74A"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Сальник вала сошки рулевого управления ЗИЛ-130 (22х34,5х6)</w:t>
            </w:r>
          </w:p>
        </w:tc>
        <w:tc>
          <w:tcPr>
            <w:tcW w:w="2127" w:type="dxa"/>
            <w:tcBorders>
              <w:bottom w:val="single" w:sz="4" w:space="0" w:color="000001"/>
            </w:tcBorders>
            <w:shd w:val="clear" w:color="FFFFCC" w:fill="FFFFFF"/>
            <w:vAlign w:val="center"/>
          </w:tcPr>
          <w:p w14:paraId="0E7A046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307600-П/864113</w:t>
            </w:r>
          </w:p>
        </w:tc>
        <w:tc>
          <w:tcPr>
            <w:tcW w:w="1134" w:type="dxa"/>
            <w:tcBorders>
              <w:bottom w:val="single" w:sz="4" w:space="0" w:color="000001"/>
            </w:tcBorders>
            <w:shd w:val="clear" w:color="FFFFCC" w:fill="FFFFFF"/>
            <w:vAlign w:val="center"/>
          </w:tcPr>
          <w:p w14:paraId="7A06D68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361CCD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CB5A28E" w14:textId="77777777" w:rsidTr="00384921">
        <w:trPr>
          <w:trHeight w:val="55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EBFBD8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113</w:t>
            </w:r>
          </w:p>
        </w:tc>
        <w:tc>
          <w:tcPr>
            <w:tcW w:w="5620" w:type="dxa"/>
            <w:tcBorders>
              <w:bottom w:val="single" w:sz="4" w:space="0" w:color="000001"/>
              <w:right w:val="single" w:sz="4" w:space="0" w:color="000001"/>
            </w:tcBorders>
            <w:shd w:val="clear" w:color="FFFFCC" w:fill="FFFFFF"/>
            <w:vAlign w:val="center"/>
          </w:tcPr>
          <w:p w14:paraId="0CD6583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Сальник задней ступицы ЗИЛ-130/3205 (142х168х14/16,5)</w:t>
            </w:r>
          </w:p>
        </w:tc>
        <w:tc>
          <w:tcPr>
            <w:tcW w:w="2127" w:type="dxa"/>
            <w:tcBorders>
              <w:bottom w:val="single" w:sz="4" w:space="0" w:color="000001"/>
            </w:tcBorders>
            <w:shd w:val="clear" w:color="FFFFCC" w:fill="FFFFFF"/>
            <w:vAlign w:val="center"/>
          </w:tcPr>
          <w:p w14:paraId="1602A84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307287-П</w:t>
            </w:r>
          </w:p>
        </w:tc>
        <w:tc>
          <w:tcPr>
            <w:tcW w:w="1134" w:type="dxa"/>
            <w:tcBorders>
              <w:bottom w:val="single" w:sz="4" w:space="0" w:color="000001"/>
            </w:tcBorders>
            <w:shd w:val="clear" w:color="FFFFCC" w:fill="FFFFFF"/>
            <w:vAlign w:val="center"/>
          </w:tcPr>
          <w:p w14:paraId="7EFE2FB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8785DD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B70E856" w14:textId="77777777" w:rsidTr="00384921">
        <w:trPr>
          <w:trHeight w:val="40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F29EF2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114</w:t>
            </w:r>
          </w:p>
        </w:tc>
        <w:tc>
          <w:tcPr>
            <w:tcW w:w="5620" w:type="dxa"/>
            <w:tcBorders>
              <w:bottom w:val="single" w:sz="4" w:space="0" w:color="000001"/>
              <w:right w:val="single" w:sz="4" w:space="0" w:color="000001"/>
            </w:tcBorders>
            <w:shd w:val="clear" w:color="FFFFCC" w:fill="FFFFFF"/>
            <w:vAlign w:val="center"/>
          </w:tcPr>
          <w:p w14:paraId="26C7EB7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Сальник коленчатого вала хвостовика ЗИЛ-130 (62х90х11,8/15)</w:t>
            </w:r>
          </w:p>
        </w:tc>
        <w:tc>
          <w:tcPr>
            <w:tcW w:w="2127" w:type="dxa"/>
            <w:tcBorders>
              <w:bottom w:val="single" w:sz="4" w:space="0" w:color="000001"/>
            </w:tcBorders>
            <w:shd w:val="clear" w:color="FFFFCC" w:fill="FFFFFF"/>
            <w:vAlign w:val="center"/>
          </w:tcPr>
          <w:p w14:paraId="5EA1986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307674-П</w:t>
            </w:r>
          </w:p>
        </w:tc>
        <w:tc>
          <w:tcPr>
            <w:tcW w:w="1134" w:type="dxa"/>
            <w:tcBorders>
              <w:bottom w:val="single" w:sz="4" w:space="0" w:color="000001"/>
            </w:tcBorders>
            <w:shd w:val="clear" w:color="FFFFCC" w:fill="FFFFFF"/>
            <w:vAlign w:val="center"/>
          </w:tcPr>
          <w:p w14:paraId="785FEB7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2D9752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EB8696E" w14:textId="77777777" w:rsidTr="00384921">
        <w:trPr>
          <w:trHeight w:val="57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58DEC6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115</w:t>
            </w:r>
          </w:p>
        </w:tc>
        <w:tc>
          <w:tcPr>
            <w:tcW w:w="5620" w:type="dxa"/>
            <w:tcBorders>
              <w:bottom w:val="single" w:sz="4" w:space="0" w:color="000001"/>
              <w:right w:val="single" w:sz="4" w:space="0" w:color="000001"/>
            </w:tcBorders>
            <w:shd w:val="clear" w:color="FFFFCC" w:fill="FFFFFF"/>
            <w:vAlign w:val="center"/>
          </w:tcPr>
          <w:p w14:paraId="60B412D9"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Сальник компрессора ЗИЛ-130 (24х46х13,5)</w:t>
            </w:r>
          </w:p>
        </w:tc>
        <w:tc>
          <w:tcPr>
            <w:tcW w:w="2127" w:type="dxa"/>
            <w:tcBorders>
              <w:bottom w:val="single" w:sz="4" w:space="0" w:color="000001"/>
            </w:tcBorders>
            <w:shd w:val="clear" w:color="FFFFCC" w:fill="FFFFFF"/>
            <w:vAlign w:val="center"/>
          </w:tcPr>
          <w:p w14:paraId="7743F56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24х46х13,5</w:t>
            </w:r>
          </w:p>
        </w:tc>
        <w:tc>
          <w:tcPr>
            <w:tcW w:w="1134" w:type="dxa"/>
            <w:tcBorders>
              <w:bottom w:val="single" w:sz="4" w:space="0" w:color="000001"/>
            </w:tcBorders>
            <w:shd w:val="clear" w:color="FFFFCC" w:fill="FFFFFF"/>
            <w:vAlign w:val="center"/>
          </w:tcPr>
          <w:p w14:paraId="052A8A2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C03895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8C6D97B" w14:textId="77777777" w:rsidTr="00384921">
        <w:trPr>
          <w:trHeight w:val="59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3B17BD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116</w:t>
            </w:r>
          </w:p>
        </w:tc>
        <w:tc>
          <w:tcPr>
            <w:tcW w:w="5620" w:type="dxa"/>
            <w:tcBorders>
              <w:bottom w:val="single" w:sz="4" w:space="0" w:color="000001"/>
              <w:right w:val="single" w:sz="4" w:space="0" w:color="000001"/>
            </w:tcBorders>
            <w:shd w:val="clear" w:color="FFFFCC" w:fill="FFFFFF"/>
            <w:vAlign w:val="center"/>
          </w:tcPr>
          <w:p w14:paraId="0AE91A56"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Сальник моста заднего ведущей шестерни ЗИЛ-130 (62х93х16)</w:t>
            </w:r>
          </w:p>
        </w:tc>
        <w:tc>
          <w:tcPr>
            <w:tcW w:w="2127" w:type="dxa"/>
            <w:tcBorders>
              <w:bottom w:val="single" w:sz="4" w:space="0" w:color="000001"/>
            </w:tcBorders>
            <w:shd w:val="clear" w:color="FFFFCC" w:fill="FFFFFF"/>
            <w:vAlign w:val="center"/>
          </w:tcPr>
          <w:p w14:paraId="2BA41B4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120-2402052-АЗ</w:t>
            </w:r>
          </w:p>
        </w:tc>
        <w:tc>
          <w:tcPr>
            <w:tcW w:w="1134" w:type="dxa"/>
            <w:tcBorders>
              <w:bottom w:val="single" w:sz="4" w:space="0" w:color="000001"/>
            </w:tcBorders>
            <w:shd w:val="clear" w:color="FFFFCC" w:fill="FFFFFF"/>
            <w:vAlign w:val="center"/>
          </w:tcPr>
          <w:p w14:paraId="51B82C7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18DD23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4AC64B9" w14:textId="77777777" w:rsidTr="00384921">
        <w:trPr>
          <w:trHeight w:val="55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F92186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117</w:t>
            </w:r>
          </w:p>
        </w:tc>
        <w:tc>
          <w:tcPr>
            <w:tcW w:w="5620" w:type="dxa"/>
            <w:tcBorders>
              <w:bottom w:val="single" w:sz="4" w:space="0" w:color="000001"/>
              <w:right w:val="single" w:sz="4" w:space="0" w:color="000001"/>
            </w:tcBorders>
            <w:shd w:val="clear" w:color="FFFFCC" w:fill="FFFFFF"/>
            <w:vAlign w:val="center"/>
          </w:tcPr>
          <w:p w14:paraId="02BFF826"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Сальник передней ступицы ЗИЛ-4331 (130х154х12/13,5)</w:t>
            </w:r>
          </w:p>
        </w:tc>
        <w:tc>
          <w:tcPr>
            <w:tcW w:w="2127" w:type="dxa"/>
            <w:tcBorders>
              <w:bottom w:val="single" w:sz="4" w:space="0" w:color="000001"/>
            </w:tcBorders>
            <w:shd w:val="clear" w:color="FFFFCC" w:fill="FFFFFF"/>
            <w:vAlign w:val="center"/>
          </w:tcPr>
          <w:p w14:paraId="199F888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307272-П</w:t>
            </w:r>
          </w:p>
        </w:tc>
        <w:tc>
          <w:tcPr>
            <w:tcW w:w="1134" w:type="dxa"/>
            <w:tcBorders>
              <w:bottom w:val="single" w:sz="4" w:space="0" w:color="000001"/>
            </w:tcBorders>
            <w:shd w:val="clear" w:color="FFFFCC" w:fill="FFFFFF"/>
            <w:vAlign w:val="center"/>
          </w:tcPr>
          <w:p w14:paraId="1845316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186350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A0F6F89" w14:textId="77777777" w:rsidTr="00384921">
        <w:trPr>
          <w:trHeight w:val="388"/>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4A0BC4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118</w:t>
            </w:r>
          </w:p>
        </w:tc>
        <w:tc>
          <w:tcPr>
            <w:tcW w:w="5620" w:type="dxa"/>
            <w:tcBorders>
              <w:bottom w:val="single" w:sz="4" w:space="0" w:color="000001"/>
              <w:right w:val="single" w:sz="4" w:space="0" w:color="000001"/>
            </w:tcBorders>
            <w:shd w:val="clear" w:color="FFFFCC" w:fill="FFFFFF"/>
            <w:vAlign w:val="center"/>
          </w:tcPr>
          <w:p w14:paraId="056332E1"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Сальник полуоси ЗИЛ-131/-137 (50х76х12)</w:t>
            </w:r>
          </w:p>
        </w:tc>
        <w:tc>
          <w:tcPr>
            <w:tcW w:w="2127" w:type="dxa"/>
            <w:tcBorders>
              <w:bottom w:val="single" w:sz="4" w:space="0" w:color="000001"/>
            </w:tcBorders>
            <w:shd w:val="clear" w:color="FFFFCC" w:fill="FFFFFF"/>
            <w:vAlign w:val="center"/>
          </w:tcPr>
          <w:p w14:paraId="49A3A1B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307639-П</w:t>
            </w:r>
          </w:p>
        </w:tc>
        <w:tc>
          <w:tcPr>
            <w:tcW w:w="1134" w:type="dxa"/>
            <w:tcBorders>
              <w:bottom w:val="single" w:sz="4" w:space="0" w:color="000001"/>
            </w:tcBorders>
            <w:shd w:val="clear" w:color="FFFFCC" w:fill="FFFFFF"/>
            <w:vAlign w:val="center"/>
          </w:tcPr>
          <w:p w14:paraId="25803B0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36663C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9963BED" w14:textId="77777777" w:rsidTr="00384921">
        <w:trPr>
          <w:trHeight w:val="54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D36C03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119</w:t>
            </w:r>
          </w:p>
        </w:tc>
        <w:tc>
          <w:tcPr>
            <w:tcW w:w="5620" w:type="dxa"/>
            <w:tcBorders>
              <w:bottom w:val="single" w:sz="4" w:space="0" w:color="000001"/>
              <w:right w:val="single" w:sz="4" w:space="0" w:color="000001"/>
            </w:tcBorders>
            <w:shd w:val="clear" w:color="FFFFCC" w:fill="FFFFFF"/>
            <w:vAlign w:val="center"/>
          </w:tcPr>
          <w:p w14:paraId="4879224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Сальник рулевого механизма сошки руля ЗИЛ-130 (38х54х10)</w:t>
            </w:r>
          </w:p>
        </w:tc>
        <w:tc>
          <w:tcPr>
            <w:tcW w:w="2127" w:type="dxa"/>
            <w:tcBorders>
              <w:bottom w:val="single" w:sz="4" w:space="0" w:color="000001"/>
            </w:tcBorders>
            <w:shd w:val="clear" w:color="FFFFCC" w:fill="FFFFFF"/>
            <w:vAlign w:val="center"/>
          </w:tcPr>
          <w:p w14:paraId="6A25A46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307263-П</w:t>
            </w:r>
          </w:p>
        </w:tc>
        <w:tc>
          <w:tcPr>
            <w:tcW w:w="1134" w:type="dxa"/>
            <w:tcBorders>
              <w:bottom w:val="single" w:sz="4" w:space="0" w:color="000001"/>
            </w:tcBorders>
            <w:shd w:val="clear" w:color="FFFFCC" w:fill="FFFFFF"/>
            <w:vAlign w:val="center"/>
          </w:tcPr>
          <w:p w14:paraId="4121321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18AEC4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31FBE13" w14:textId="77777777" w:rsidTr="00384921">
        <w:trPr>
          <w:trHeight w:val="54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385C36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120</w:t>
            </w:r>
          </w:p>
        </w:tc>
        <w:tc>
          <w:tcPr>
            <w:tcW w:w="5620" w:type="dxa"/>
            <w:tcBorders>
              <w:bottom w:val="single" w:sz="4" w:space="0" w:color="000001"/>
              <w:right w:val="single" w:sz="4" w:space="0" w:color="000001"/>
            </w:tcBorders>
            <w:shd w:val="clear" w:color="FFFFCC" w:fill="FFFFFF"/>
            <w:vAlign w:val="center"/>
          </w:tcPr>
          <w:p w14:paraId="4DA6D549"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Сальник рулевого механизма сошки руля ЗИЛ-130/ЗИЛ-5301 (42х58х10)</w:t>
            </w:r>
          </w:p>
        </w:tc>
        <w:tc>
          <w:tcPr>
            <w:tcW w:w="2127" w:type="dxa"/>
            <w:tcBorders>
              <w:bottom w:val="single" w:sz="4" w:space="0" w:color="000001"/>
            </w:tcBorders>
            <w:shd w:val="clear" w:color="FFFFCC" w:fill="FFFFFF"/>
            <w:vAlign w:val="center"/>
          </w:tcPr>
          <w:p w14:paraId="14511D3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309754-П</w:t>
            </w:r>
          </w:p>
        </w:tc>
        <w:tc>
          <w:tcPr>
            <w:tcW w:w="1134" w:type="dxa"/>
            <w:tcBorders>
              <w:bottom w:val="single" w:sz="4" w:space="0" w:color="000001"/>
            </w:tcBorders>
            <w:shd w:val="clear" w:color="FFFFCC" w:fill="FFFFFF"/>
            <w:vAlign w:val="center"/>
          </w:tcPr>
          <w:p w14:paraId="06D9F28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23A56C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89384A7" w14:textId="77777777" w:rsidTr="00384921">
        <w:trPr>
          <w:trHeight w:val="40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3CBB82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121</w:t>
            </w:r>
          </w:p>
        </w:tc>
        <w:tc>
          <w:tcPr>
            <w:tcW w:w="5620" w:type="dxa"/>
            <w:tcBorders>
              <w:bottom w:val="single" w:sz="4" w:space="0" w:color="000001"/>
              <w:right w:val="single" w:sz="4" w:space="0" w:color="000001"/>
            </w:tcBorders>
            <w:shd w:val="clear" w:color="FFFFCC" w:fill="FFFFFF"/>
            <w:vAlign w:val="center"/>
          </w:tcPr>
          <w:p w14:paraId="296423B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Сальник ступицы ЗИЛ-131 (114х145х15)</w:t>
            </w:r>
          </w:p>
        </w:tc>
        <w:tc>
          <w:tcPr>
            <w:tcW w:w="2127" w:type="dxa"/>
            <w:tcBorders>
              <w:bottom w:val="single" w:sz="4" w:space="0" w:color="000001"/>
            </w:tcBorders>
            <w:shd w:val="clear" w:color="FFFFCC" w:fill="FFFFFF"/>
            <w:vAlign w:val="center"/>
          </w:tcPr>
          <w:p w14:paraId="01BB90E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307654-П/864117</w:t>
            </w:r>
          </w:p>
        </w:tc>
        <w:tc>
          <w:tcPr>
            <w:tcW w:w="1134" w:type="dxa"/>
            <w:tcBorders>
              <w:bottom w:val="single" w:sz="4" w:space="0" w:color="000001"/>
            </w:tcBorders>
            <w:shd w:val="clear" w:color="FFFFCC" w:fill="FFFFFF"/>
            <w:vAlign w:val="center"/>
          </w:tcPr>
          <w:p w14:paraId="13B3C5B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2B3D8D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92FBFF9" w14:textId="77777777" w:rsidTr="00384921">
        <w:trPr>
          <w:trHeight w:val="63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E54E9F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122</w:t>
            </w:r>
          </w:p>
        </w:tc>
        <w:tc>
          <w:tcPr>
            <w:tcW w:w="5620" w:type="dxa"/>
            <w:tcBorders>
              <w:bottom w:val="single" w:sz="4" w:space="0" w:color="000001"/>
              <w:right w:val="single" w:sz="4" w:space="0" w:color="000001"/>
            </w:tcBorders>
            <w:shd w:val="clear" w:color="FFFFCC" w:fill="FFFFFF"/>
            <w:vAlign w:val="center"/>
          </w:tcPr>
          <w:p w14:paraId="2A9F6BF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Сальник хвостовика заднего моста ЗИЛ-130,-43333 (</w:t>
            </w:r>
            <w:proofErr w:type="spellStart"/>
            <w:r w:rsidRPr="00384921">
              <w:rPr>
                <w:rFonts w:ascii="Times New Roman" w:eastAsia="Calibri" w:hAnsi="Times New Roman" w:cs="Times New Roman"/>
                <w:kern w:val="0"/>
                <w:sz w:val="24"/>
                <w:szCs w:val="24"/>
                <w14:ligatures w14:val="none"/>
              </w:rPr>
              <w:t>гипоид</w:t>
            </w:r>
            <w:proofErr w:type="spellEnd"/>
            <w:r w:rsidRPr="00384921">
              <w:rPr>
                <w:rFonts w:ascii="Times New Roman" w:eastAsia="Calibri" w:hAnsi="Times New Roman" w:cs="Times New Roman"/>
                <w:kern w:val="0"/>
                <w:sz w:val="24"/>
                <w:szCs w:val="24"/>
                <w14:ligatures w14:val="none"/>
              </w:rPr>
              <w:t>) (68х95х12/16)</w:t>
            </w:r>
          </w:p>
        </w:tc>
        <w:tc>
          <w:tcPr>
            <w:tcW w:w="2127" w:type="dxa"/>
            <w:tcBorders>
              <w:bottom w:val="single" w:sz="4" w:space="0" w:color="000001"/>
            </w:tcBorders>
            <w:shd w:val="clear" w:color="FFFFCC" w:fill="FFFFFF"/>
            <w:vAlign w:val="center"/>
          </w:tcPr>
          <w:p w14:paraId="40FE8D8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309730-П</w:t>
            </w:r>
          </w:p>
        </w:tc>
        <w:tc>
          <w:tcPr>
            <w:tcW w:w="1134" w:type="dxa"/>
            <w:tcBorders>
              <w:bottom w:val="single" w:sz="4" w:space="0" w:color="000001"/>
            </w:tcBorders>
            <w:shd w:val="clear" w:color="FFFFCC" w:fill="FFFFFF"/>
            <w:vAlign w:val="center"/>
          </w:tcPr>
          <w:p w14:paraId="0088F60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153069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788AB13" w14:textId="77777777" w:rsidTr="00384921">
        <w:trPr>
          <w:trHeight w:val="493"/>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7E4638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123</w:t>
            </w:r>
          </w:p>
        </w:tc>
        <w:tc>
          <w:tcPr>
            <w:tcW w:w="5620" w:type="dxa"/>
            <w:tcBorders>
              <w:bottom w:val="single" w:sz="4" w:space="0" w:color="000001"/>
              <w:right w:val="single" w:sz="4" w:space="0" w:color="000001"/>
            </w:tcBorders>
            <w:shd w:val="clear" w:color="FFFFCC" w:fill="FFFFFF"/>
            <w:vAlign w:val="center"/>
          </w:tcPr>
          <w:p w14:paraId="5FCAE661"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Сальник хвостовика среднего моста ЗИЛ-133 (55х75х10/11,5)</w:t>
            </w:r>
          </w:p>
        </w:tc>
        <w:tc>
          <w:tcPr>
            <w:tcW w:w="2127" w:type="dxa"/>
            <w:tcBorders>
              <w:bottom w:val="single" w:sz="4" w:space="0" w:color="000001"/>
            </w:tcBorders>
            <w:shd w:val="clear" w:color="FFFFCC" w:fill="FFFFFF"/>
            <w:vAlign w:val="center"/>
          </w:tcPr>
          <w:p w14:paraId="05F4FF8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309782-П</w:t>
            </w:r>
          </w:p>
        </w:tc>
        <w:tc>
          <w:tcPr>
            <w:tcW w:w="1134" w:type="dxa"/>
            <w:tcBorders>
              <w:bottom w:val="single" w:sz="4" w:space="0" w:color="000001"/>
            </w:tcBorders>
            <w:shd w:val="clear" w:color="FFFFCC" w:fill="FFFFFF"/>
            <w:vAlign w:val="center"/>
          </w:tcPr>
          <w:p w14:paraId="22FAB50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6FEC99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5F1916D" w14:textId="77777777" w:rsidTr="00384921">
        <w:trPr>
          <w:trHeight w:val="34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117F67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124</w:t>
            </w:r>
          </w:p>
        </w:tc>
        <w:tc>
          <w:tcPr>
            <w:tcW w:w="5620" w:type="dxa"/>
            <w:tcBorders>
              <w:bottom w:val="single" w:sz="4" w:space="0" w:color="000001"/>
              <w:right w:val="single" w:sz="4" w:space="0" w:color="000001"/>
            </w:tcBorders>
            <w:shd w:val="clear" w:color="FFFFCC" w:fill="FFFFFF"/>
            <w:vAlign w:val="center"/>
          </w:tcPr>
          <w:p w14:paraId="1F56B867"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Спидометр ЗИЛ</w:t>
            </w:r>
          </w:p>
        </w:tc>
        <w:tc>
          <w:tcPr>
            <w:tcW w:w="2127" w:type="dxa"/>
            <w:tcBorders>
              <w:bottom w:val="single" w:sz="4" w:space="0" w:color="000001"/>
            </w:tcBorders>
            <w:shd w:val="clear" w:color="FFFFCC" w:fill="FFFFFF"/>
            <w:vAlign w:val="center"/>
          </w:tcPr>
          <w:p w14:paraId="5CED0F5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СП-201А</w:t>
            </w:r>
          </w:p>
        </w:tc>
        <w:tc>
          <w:tcPr>
            <w:tcW w:w="1134" w:type="dxa"/>
            <w:tcBorders>
              <w:bottom w:val="single" w:sz="4" w:space="0" w:color="000001"/>
            </w:tcBorders>
            <w:shd w:val="clear" w:color="FFFFCC" w:fill="FFFFFF"/>
            <w:vAlign w:val="center"/>
          </w:tcPr>
          <w:p w14:paraId="0D72B19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41287D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0C8DC47" w14:textId="77777777" w:rsidTr="00384921">
        <w:trPr>
          <w:trHeight w:val="42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F64F26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lastRenderedPageBreak/>
              <w:t>125</w:t>
            </w:r>
          </w:p>
        </w:tc>
        <w:tc>
          <w:tcPr>
            <w:tcW w:w="5620" w:type="dxa"/>
            <w:tcBorders>
              <w:bottom w:val="single" w:sz="4" w:space="0" w:color="000001"/>
              <w:right w:val="single" w:sz="4" w:space="0" w:color="000001"/>
            </w:tcBorders>
            <w:shd w:val="clear" w:color="FFFFCC" w:fill="FFFFFF"/>
            <w:vAlign w:val="center"/>
          </w:tcPr>
          <w:p w14:paraId="4EB3C07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Стартер ЗИЛ-130</w:t>
            </w:r>
          </w:p>
        </w:tc>
        <w:tc>
          <w:tcPr>
            <w:tcW w:w="2127" w:type="dxa"/>
            <w:tcBorders>
              <w:bottom w:val="single" w:sz="4" w:space="0" w:color="000001"/>
            </w:tcBorders>
            <w:shd w:val="clear" w:color="FFFFCC" w:fill="FFFFFF"/>
            <w:vAlign w:val="center"/>
          </w:tcPr>
          <w:p w14:paraId="60EB82C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СТ230К43708000</w:t>
            </w:r>
          </w:p>
        </w:tc>
        <w:tc>
          <w:tcPr>
            <w:tcW w:w="1134" w:type="dxa"/>
            <w:tcBorders>
              <w:bottom w:val="single" w:sz="4" w:space="0" w:color="000001"/>
            </w:tcBorders>
            <w:shd w:val="clear" w:color="FFFFCC" w:fill="FFFFFF"/>
            <w:vAlign w:val="center"/>
          </w:tcPr>
          <w:p w14:paraId="4604D53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273D54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0ECB3E4" w14:textId="77777777" w:rsidTr="00384921">
        <w:trPr>
          <w:trHeight w:val="42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4B77C7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126</w:t>
            </w:r>
          </w:p>
        </w:tc>
        <w:tc>
          <w:tcPr>
            <w:tcW w:w="5620" w:type="dxa"/>
            <w:tcBorders>
              <w:bottom w:val="single" w:sz="4" w:space="0" w:color="000001"/>
              <w:right w:val="single" w:sz="4" w:space="0" w:color="000001"/>
            </w:tcBorders>
            <w:shd w:val="clear" w:color="FFFFCC" w:fill="FFFFFF"/>
            <w:vAlign w:val="center"/>
          </w:tcPr>
          <w:p w14:paraId="6E2DBD36"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Стеклоочиститель ЗИЛ пневматический (без тяг)</w:t>
            </w:r>
          </w:p>
        </w:tc>
        <w:tc>
          <w:tcPr>
            <w:tcW w:w="2127" w:type="dxa"/>
            <w:tcBorders>
              <w:bottom w:val="single" w:sz="4" w:space="0" w:color="000001"/>
            </w:tcBorders>
            <w:shd w:val="clear" w:color="FFFFCC" w:fill="FFFFFF"/>
            <w:vAlign w:val="center"/>
          </w:tcPr>
          <w:p w14:paraId="6BC0A95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СЛ440-5205010</w:t>
            </w:r>
          </w:p>
        </w:tc>
        <w:tc>
          <w:tcPr>
            <w:tcW w:w="1134" w:type="dxa"/>
            <w:tcBorders>
              <w:bottom w:val="single" w:sz="4" w:space="0" w:color="000001"/>
            </w:tcBorders>
            <w:shd w:val="clear" w:color="FFFFCC" w:fill="FFFFFF"/>
            <w:vAlign w:val="center"/>
          </w:tcPr>
          <w:p w14:paraId="592E529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12343C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A5162AD" w14:textId="77777777" w:rsidTr="00384921">
        <w:trPr>
          <w:trHeight w:val="34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3BDEFF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127</w:t>
            </w:r>
          </w:p>
        </w:tc>
        <w:tc>
          <w:tcPr>
            <w:tcW w:w="5620" w:type="dxa"/>
            <w:tcBorders>
              <w:bottom w:val="single" w:sz="4" w:space="0" w:color="000001"/>
              <w:right w:val="single" w:sz="4" w:space="0" w:color="000001"/>
            </w:tcBorders>
            <w:shd w:val="clear" w:color="FFFFCC" w:fill="FFFFFF"/>
            <w:vAlign w:val="center"/>
          </w:tcPr>
          <w:p w14:paraId="18AAE0A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Стремянка задней рессоры ЗИЛ в сборе L=520мм (М22х1,5)</w:t>
            </w:r>
          </w:p>
        </w:tc>
        <w:tc>
          <w:tcPr>
            <w:tcW w:w="2127" w:type="dxa"/>
            <w:tcBorders>
              <w:bottom w:val="single" w:sz="4" w:space="0" w:color="000001"/>
            </w:tcBorders>
            <w:shd w:val="clear" w:color="FFFFCC" w:fill="FFFFFF"/>
            <w:vAlign w:val="center"/>
          </w:tcPr>
          <w:p w14:paraId="6E78E99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130Д-2912408</w:t>
            </w:r>
          </w:p>
        </w:tc>
        <w:tc>
          <w:tcPr>
            <w:tcW w:w="1134" w:type="dxa"/>
            <w:tcBorders>
              <w:bottom w:val="single" w:sz="4" w:space="0" w:color="000001"/>
            </w:tcBorders>
            <w:shd w:val="clear" w:color="FFFFCC" w:fill="FFFFFF"/>
            <w:vAlign w:val="center"/>
          </w:tcPr>
          <w:p w14:paraId="2FA622E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3965BEE"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299829B" w14:textId="77777777" w:rsidTr="00384921">
        <w:trPr>
          <w:trHeight w:val="383"/>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F43369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128</w:t>
            </w:r>
          </w:p>
        </w:tc>
        <w:tc>
          <w:tcPr>
            <w:tcW w:w="5620" w:type="dxa"/>
            <w:tcBorders>
              <w:bottom w:val="single" w:sz="4" w:space="0" w:color="000001"/>
              <w:right w:val="single" w:sz="4" w:space="0" w:color="000001"/>
            </w:tcBorders>
            <w:shd w:val="clear" w:color="FFFFCC" w:fill="FFFFFF"/>
            <w:vAlign w:val="center"/>
          </w:tcPr>
          <w:p w14:paraId="00919A4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Стремянка задней рессоры ЗИЛ в сборе L=550мм усиленная (М22х1,5)</w:t>
            </w:r>
          </w:p>
        </w:tc>
        <w:tc>
          <w:tcPr>
            <w:tcW w:w="2127" w:type="dxa"/>
            <w:tcBorders>
              <w:bottom w:val="single" w:sz="4" w:space="0" w:color="000001"/>
            </w:tcBorders>
            <w:shd w:val="clear" w:color="FFFFCC" w:fill="FFFFFF"/>
            <w:vAlign w:val="center"/>
          </w:tcPr>
          <w:p w14:paraId="6CD8F08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130-2912409</w:t>
            </w:r>
          </w:p>
        </w:tc>
        <w:tc>
          <w:tcPr>
            <w:tcW w:w="1134" w:type="dxa"/>
            <w:tcBorders>
              <w:bottom w:val="single" w:sz="4" w:space="0" w:color="000001"/>
            </w:tcBorders>
            <w:shd w:val="clear" w:color="FFFFCC" w:fill="FFFFFF"/>
            <w:vAlign w:val="center"/>
          </w:tcPr>
          <w:p w14:paraId="598F8D1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3244C8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444A0A5" w14:textId="77777777" w:rsidTr="00384921">
        <w:trPr>
          <w:trHeight w:val="52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63455F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129</w:t>
            </w:r>
          </w:p>
        </w:tc>
        <w:tc>
          <w:tcPr>
            <w:tcW w:w="5620" w:type="dxa"/>
            <w:tcBorders>
              <w:bottom w:val="single" w:sz="4" w:space="0" w:color="000001"/>
              <w:right w:val="single" w:sz="4" w:space="0" w:color="000001"/>
            </w:tcBorders>
            <w:shd w:val="clear" w:color="FFFFCC" w:fill="FFFFFF"/>
            <w:vAlign w:val="center"/>
          </w:tcPr>
          <w:p w14:paraId="00D1CC08"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Стремянка передней рессоры ЗИЛ-130 короткая в сборе L=175мм (М20х1,5)</w:t>
            </w:r>
          </w:p>
        </w:tc>
        <w:tc>
          <w:tcPr>
            <w:tcW w:w="2127" w:type="dxa"/>
            <w:tcBorders>
              <w:bottom w:val="single" w:sz="4" w:space="0" w:color="000001"/>
            </w:tcBorders>
            <w:shd w:val="clear" w:color="FFFFCC" w:fill="FFFFFF"/>
            <w:vAlign w:val="center"/>
          </w:tcPr>
          <w:p w14:paraId="0B8CFB5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130-2902409</w:t>
            </w:r>
          </w:p>
        </w:tc>
        <w:tc>
          <w:tcPr>
            <w:tcW w:w="1134" w:type="dxa"/>
            <w:tcBorders>
              <w:bottom w:val="single" w:sz="4" w:space="0" w:color="000001"/>
            </w:tcBorders>
            <w:shd w:val="clear" w:color="FFFFCC" w:fill="FFFFFF"/>
            <w:vAlign w:val="center"/>
          </w:tcPr>
          <w:p w14:paraId="3A93076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590EF9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41A9382" w14:textId="77777777" w:rsidTr="00384921">
        <w:trPr>
          <w:trHeight w:val="63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7D3882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130</w:t>
            </w:r>
          </w:p>
        </w:tc>
        <w:tc>
          <w:tcPr>
            <w:tcW w:w="5620" w:type="dxa"/>
            <w:tcBorders>
              <w:bottom w:val="single" w:sz="4" w:space="0" w:color="000001"/>
              <w:right w:val="single" w:sz="4" w:space="0" w:color="000001"/>
            </w:tcBorders>
            <w:shd w:val="clear" w:color="FFFFCC" w:fill="FFFFFF"/>
            <w:vAlign w:val="center"/>
          </w:tcPr>
          <w:p w14:paraId="791BDC98"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Стремянка ушка задней рессоры ЗИЛ-130 (L=120) в сборе</w:t>
            </w:r>
          </w:p>
        </w:tc>
        <w:tc>
          <w:tcPr>
            <w:tcW w:w="2127" w:type="dxa"/>
            <w:tcBorders>
              <w:bottom w:val="single" w:sz="4" w:space="0" w:color="000001"/>
            </w:tcBorders>
            <w:shd w:val="clear" w:color="FFFFCC" w:fill="FFFFFF"/>
            <w:vAlign w:val="center"/>
          </w:tcPr>
          <w:p w14:paraId="3CEAA08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130-2912209-20</w:t>
            </w:r>
          </w:p>
        </w:tc>
        <w:tc>
          <w:tcPr>
            <w:tcW w:w="1134" w:type="dxa"/>
            <w:tcBorders>
              <w:bottom w:val="single" w:sz="4" w:space="0" w:color="000001"/>
            </w:tcBorders>
            <w:shd w:val="clear" w:color="FFFFCC" w:fill="FFFFFF"/>
            <w:vAlign w:val="center"/>
          </w:tcPr>
          <w:p w14:paraId="101DA89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CD8CC1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5E3AE67" w14:textId="77777777" w:rsidTr="00384921">
        <w:trPr>
          <w:trHeight w:val="494"/>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A998D1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131</w:t>
            </w:r>
          </w:p>
        </w:tc>
        <w:tc>
          <w:tcPr>
            <w:tcW w:w="5620" w:type="dxa"/>
            <w:tcBorders>
              <w:bottom w:val="single" w:sz="4" w:space="0" w:color="000001"/>
              <w:right w:val="single" w:sz="4" w:space="0" w:color="000001"/>
            </w:tcBorders>
            <w:shd w:val="clear" w:color="FFFFCC" w:fill="FFFFFF"/>
            <w:vAlign w:val="center"/>
          </w:tcPr>
          <w:p w14:paraId="3FC65AE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Стремянка ушка передней рессоры ЗИЛ-130 (L=110) в сборе</w:t>
            </w:r>
          </w:p>
        </w:tc>
        <w:tc>
          <w:tcPr>
            <w:tcW w:w="2127" w:type="dxa"/>
            <w:tcBorders>
              <w:bottom w:val="single" w:sz="4" w:space="0" w:color="000001"/>
            </w:tcBorders>
            <w:shd w:val="clear" w:color="FFFFCC" w:fill="FFFFFF"/>
            <w:vAlign w:val="center"/>
          </w:tcPr>
          <w:p w14:paraId="379B69C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130-2902127-10</w:t>
            </w:r>
          </w:p>
        </w:tc>
        <w:tc>
          <w:tcPr>
            <w:tcW w:w="1134" w:type="dxa"/>
            <w:tcBorders>
              <w:bottom w:val="single" w:sz="4" w:space="0" w:color="000001"/>
            </w:tcBorders>
            <w:shd w:val="clear" w:color="FFFFCC" w:fill="FFFFFF"/>
            <w:vAlign w:val="center"/>
          </w:tcPr>
          <w:p w14:paraId="6035C0C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932333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C0E4AE1" w14:textId="77777777" w:rsidTr="00384921">
        <w:trPr>
          <w:trHeight w:val="346"/>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AA6950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132</w:t>
            </w:r>
          </w:p>
        </w:tc>
        <w:tc>
          <w:tcPr>
            <w:tcW w:w="5620" w:type="dxa"/>
            <w:tcBorders>
              <w:bottom w:val="single" w:sz="4" w:space="0" w:color="000001"/>
              <w:right w:val="single" w:sz="4" w:space="0" w:color="000001"/>
            </w:tcBorders>
            <w:shd w:val="clear" w:color="FFFFCC" w:fill="FFFFFF"/>
            <w:vAlign w:val="center"/>
          </w:tcPr>
          <w:p w14:paraId="13B1530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Сухарь рессоры ЗИЛ-130 передней</w:t>
            </w:r>
          </w:p>
        </w:tc>
        <w:tc>
          <w:tcPr>
            <w:tcW w:w="2127" w:type="dxa"/>
            <w:tcBorders>
              <w:bottom w:val="single" w:sz="4" w:space="0" w:color="000001"/>
            </w:tcBorders>
            <w:shd w:val="clear" w:color="FFFFCC" w:fill="FFFFFF"/>
            <w:vAlign w:val="center"/>
          </w:tcPr>
          <w:p w14:paraId="14CA8FE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130-2902520</w:t>
            </w:r>
          </w:p>
        </w:tc>
        <w:tc>
          <w:tcPr>
            <w:tcW w:w="1134" w:type="dxa"/>
            <w:tcBorders>
              <w:bottom w:val="single" w:sz="4" w:space="0" w:color="000001"/>
            </w:tcBorders>
            <w:shd w:val="clear" w:color="FFFFCC" w:fill="FFFFFF"/>
            <w:vAlign w:val="center"/>
          </w:tcPr>
          <w:p w14:paraId="39FE72E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18A91F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8D463E9" w14:textId="77777777" w:rsidTr="00384921">
        <w:trPr>
          <w:trHeight w:val="42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B5B82B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133</w:t>
            </w:r>
          </w:p>
        </w:tc>
        <w:tc>
          <w:tcPr>
            <w:tcW w:w="5620" w:type="dxa"/>
            <w:tcBorders>
              <w:bottom w:val="single" w:sz="4" w:space="0" w:color="000001"/>
              <w:right w:val="single" w:sz="4" w:space="0" w:color="000001"/>
            </w:tcBorders>
            <w:shd w:val="clear" w:color="FFFFCC" w:fill="FFFFFF"/>
            <w:vAlign w:val="center"/>
          </w:tcPr>
          <w:p w14:paraId="00B26C6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Соединитель трубки 6мм</w:t>
            </w:r>
          </w:p>
        </w:tc>
        <w:tc>
          <w:tcPr>
            <w:tcW w:w="2127" w:type="dxa"/>
            <w:tcBorders>
              <w:bottom w:val="single" w:sz="4" w:space="0" w:color="000001"/>
            </w:tcBorders>
            <w:shd w:val="clear" w:color="FFFFCC" w:fill="FFFFFF"/>
            <w:vAlign w:val="center"/>
          </w:tcPr>
          <w:p w14:paraId="57F4FDE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АТ10332</w:t>
            </w:r>
          </w:p>
        </w:tc>
        <w:tc>
          <w:tcPr>
            <w:tcW w:w="1134" w:type="dxa"/>
            <w:tcBorders>
              <w:bottom w:val="single" w:sz="4" w:space="0" w:color="000001"/>
            </w:tcBorders>
            <w:shd w:val="clear" w:color="FFFFCC" w:fill="FFFFFF"/>
            <w:vAlign w:val="center"/>
          </w:tcPr>
          <w:p w14:paraId="6CBEB03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A7AEC9E"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9376C8C" w14:textId="77777777" w:rsidTr="00384921">
        <w:trPr>
          <w:trHeight w:val="413"/>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709947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134</w:t>
            </w:r>
          </w:p>
        </w:tc>
        <w:tc>
          <w:tcPr>
            <w:tcW w:w="5620" w:type="dxa"/>
            <w:tcBorders>
              <w:bottom w:val="single" w:sz="4" w:space="0" w:color="000001"/>
              <w:right w:val="single" w:sz="4" w:space="0" w:color="000001"/>
            </w:tcBorders>
            <w:shd w:val="clear" w:color="FFFFCC" w:fill="FFFFFF"/>
            <w:vAlign w:val="center"/>
          </w:tcPr>
          <w:p w14:paraId="2590B919"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Соединитель трубки 8мм</w:t>
            </w:r>
          </w:p>
        </w:tc>
        <w:tc>
          <w:tcPr>
            <w:tcW w:w="2127" w:type="dxa"/>
            <w:tcBorders>
              <w:bottom w:val="single" w:sz="4" w:space="0" w:color="000001"/>
            </w:tcBorders>
            <w:shd w:val="clear" w:color="FFFFCC" w:fill="FFFFFF"/>
            <w:vAlign w:val="center"/>
          </w:tcPr>
          <w:p w14:paraId="3C19CC3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АТ10334</w:t>
            </w:r>
          </w:p>
        </w:tc>
        <w:tc>
          <w:tcPr>
            <w:tcW w:w="1134" w:type="dxa"/>
            <w:tcBorders>
              <w:bottom w:val="single" w:sz="4" w:space="0" w:color="000001"/>
            </w:tcBorders>
            <w:shd w:val="clear" w:color="FFFFCC" w:fill="FFFFFF"/>
            <w:vAlign w:val="center"/>
          </w:tcPr>
          <w:p w14:paraId="44BB8B6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9DEF3A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66381D8" w14:textId="77777777" w:rsidTr="00384921">
        <w:trPr>
          <w:trHeight w:val="42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E4C06E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135</w:t>
            </w:r>
          </w:p>
        </w:tc>
        <w:tc>
          <w:tcPr>
            <w:tcW w:w="5620" w:type="dxa"/>
            <w:tcBorders>
              <w:bottom w:val="single" w:sz="4" w:space="0" w:color="000001"/>
              <w:right w:val="single" w:sz="4" w:space="0" w:color="000001"/>
            </w:tcBorders>
            <w:shd w:val="clear" w:color="FFFFCC" w:fill="FFFFFF"/>
            <w:vAlign w:val="center"/>
          </w:tcPr>
          <w:p w14:paraId="55B0E5A4"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Соединитель трубки 10мм</w:t>
            </w:r>
          </w:p>
        </w:tc>
        <w:tc>
          <w:tcPr>
            <w:tcW w:w="2127" w:type="dxa"/>
            <w:tcBorders>
              <w:bottom w:val="single" w:sz="4" w:space="0" w:color="000001"/>
            </w:tcBorders>
            <w:shd w:val="clear" w:color="FFFFCC" w:fill="FFFFFF"/>
            <w:vAlign w:val="center"/>
          </w:tcPr>
          <w:p w14:paraId="7E66A0B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PUC10</w:t>
            </w:r>
          </w:p>
        </w:tc>
        <w:tc>
          <w:tcPr>
            <w:tcW w:w="1134" w:type="dxa"/>
            <w:tcBorders>
              <w:bottom w:val="single" w:sz="4" w:space="0" w:color="000001"/>
            </w:tcBorders>
            <w:shd w:val="clear" w:color="FFFFCC" w:fill="FFFFFF"/>
            <w:vAlign w:val="center"/>
          </w:tcPr>
          <w:p w14:paraId="42315C8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AB7C09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F707DF3" w14:textId="77777777" w:rsidTr="00384921">
        <w:trPr>
          <w:trHeight w:val="41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2792F6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136</w:t>
            </w:r>
          </w:p>
        </w:tc>
        <w:tc>
          <w:tcPr>
            <w:tcW w:w="5620" w:type="dxa"/>
            <w:tcBorders>
              <w:bottom w:val="single" w:sz="4" w:space="0" w:color="000001"/>
              <w:right w:val="single" w:sz="4" w:space="0" w:color="000001"/>
            </w:tcBorders>
            <w:shd w:val="clear" w:color="FFFFCC" w:fill="FFFFFF"/>
            <w:vAlign w:val="center"/>
          </w:tcPr>
          <w:p w14:paraId="5E1B9C70"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Соединитель трубки 12мм</w:t>
            </w:r>
          </w:p>
        </w:tc>
        <w:tc>
          <w:tcPr>
            <w:tcW w:w="2127" w:type="dxa"/>
            <w:tcBorders>
              <w:bottom w:val="single" w:sz="4" w:space="0" w:color="000001"/>
            </w:tcBorders>
            <w:shd w:val="clear" w:color="FFFFCC" w:fill="FFFFFF"/>
            <w:vAlign w:val="center"/>
          </w:tcPr>
          <w:p w14:paraId="644D6CB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АТ10338</w:t>
            </w:r>
          </w:p>
        </w:tc>
        <w:tc>
          <w:tcPr>
            <w:tcW w:w="1134" w:type="dxa"/>
            <w:tcBorders>
              <w:bottom w:val="single" w:sz="4" w:space="0" w:color="000001"/>
            </w:tcBorders>
            <w:shd w:val="clear" w:color="FFFFCC" w:fill="FFFFFF"/>
            <w:vAlign w:val="center"/>
          </w:tcPr>
          <w:p w14:paraId="0950CE9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C1291CE"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494D276" w14:textId="77777777" w:rsidTr="00384921">
        <w:trPr>
          <w:trHeight w:val="41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99CC5B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137</w:t>
            </w:r>
          </w:p>
        </w:tc>
        <w:tc>
          <w:tcPr>
            <w:tcW w:w="5620" w:type="dxa"/>
            <w:tcBorders>
              <w:bottom w:val="single" w:sz="4" w:space="0" w:color="000001"/>
              <w:right w:val="single" w:sz="4" w:space="0" w:color="000001"/>
            </w:tcBorders>
            <w:shd w:val="clear" w:color="FFFFCC" w:fill="FFFFFF"/>
            <w:vAlign w:val="center"/>
          </w:tcPr>
          <w:p w14:paraId="1E58FF3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Термостат ЗИЛ-130 (70 градусов)</w:t>
            </w:r>
          </w:p>
        </w:tc>
        <w:tc>
          <w:tcPr>
            <w:tcW w:w="2127" w:type="dxa"/>
            <w:tcBorders>
              <w:bottom w:val="single" w:sz="4" w:space="0" w:color="000001"/>
            </w:tcBorders>
            <w:shd w:val="clear" w:color="FFFFCC" w:fill="FFFFFF"/>
            <w:vAlign w:val="center"/>
          </w:tcPr>
          <w:p w14:paraId="57442B7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ТС-108-04М</w:t>
            </w:r>
          </w:p>
        </w:tc>
        <w:tc>
          <w:tcPr>
            <w:tcW w:w="1134" w:type="dxa"/>
            <w:tcBorders>
              <w:bottom w:val="single" w:sz="4" w:space="0" w:color="000001"/>
            </w:tcBorders>
            <w:shd w:val="clear" w:color="FFFFCC" w:fill="FFFFFF"/>
            <w:vAlign w:val="center"/>
          </w:tcPr>
          <w:p w14:paraId="6D43399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704F76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2650BF5" w14:textId="77777777" w:rsidTr="00384921">
        <w:trPr>
          <w:trHeight w:val="40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C5AC5B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138</w:t>
            </w:r>
          </w:p>
        </w:tc>
        <w:tc>
          <w:tcPr>
            <w:tcW w:w="5620" w:type="dxa"/>
            <w:tcBorders>
              <w:bottom w:val="single" w:sz="4" w:space="0" w:color="000001"/>
              <w:right w:val="single" w:sz="4" w:space="0" w:color="000001"/>
            </w:tcBorders>
            <w:shd w:val="clear" w:color="FFFFCC" w:fill="FFFFFF"/>
            <w:vAlign w:val="center"/>
          </w:tcPr>
          <w:p w14:paraId="4160F1C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Труба выхлопная ЗИЛ-130</w:t>
            </w:r>
          </w:p>
        </w:tc>
        <w:tc>
          <w:tcPr>
            <w:tcW w:w="2127" w:type="dxa"/>
            <w:tcBorders>
              <w:bottom w:val="single" w:sz="4" w:space="0" w:color="000001"/>
            </w:tcBorders>
            <w:shd w:val="clear" w:color="FFFFCC" w:fill="FFFFFF"/>
            <w:vAlign w:val="center"/>
          </w:tcPr>
          <w:p w14:paraId="3F290EF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130-1203052</w:t>
            </w:r>
          </w:p>
        </w:tc>
        <w:tc>
          <w:tcPr>
            <w:tcW w:w="1134" w:type="dxa"/>
            <w:tcBorders>
              <w:bottom w:val="single" w:sz="4" w:space="0" w:color="000001"/>
            </w:tcBorders>
            <w:shd w:val="clear" w:color="FFFFCC" w:fill="FFFFFF"/>
            <w:vAlign w:val="center"/>
          </w:tcPr>
          <w:p w14:paraId="25306DEE"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DF6068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1B1B657" w14:textId="77777777" w:rsidTr="00384921">
        <w:trPr>
          <w:trHeight w:val="416"/>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988A89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139</w:t>
            </w:r>
          </w:p>
        </w:tc>
        <w:tc>
          <w:tcPr>
            <w:tcW w:w="5620" w:type="dxa"/>
            <w:tcBorders>
              <w:bottom w:val="single" w:sz="4" w:space="0" w:color="000001"/>
              <w:right w:val="single" w:sz="4" w:space="0" w:color="000001"/>
            </w:tcBorders>
            <w:shd w:val="clear" w:color="FFFFCC" w:fill="FFFFFF"/>
            <w:vAlign w:val="center"/>
          </w:tcPr>
          <w:p w14:paraId="7AB7B889"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Труба приемная ЗИЛ-130 левая</w:t>
            </w:r>
          </w:p>
        </w:tc>
        <w:tc>
          <w:tcPr>
            <w:tcW w:w="2127" w:type="dxa"/>
            <w:tcBorders>
              <w:bottom w:val="single" w:sz="4" w:space="0" w:color="000001"/>
            </w:tcBorders>
            <w:shd w:val="clear" w:color="FFFFCC" w:fill="FFFFFF"/>
            <w:vAlign w:val="center"/>
          </w:tcPr>
          <w:p w14:paraId="752F554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130-1203011</w:t>
            </w:r>
          </w:p>
        </w:tc>
        <w:tc>
          <w:tcPr>
            <w:tcW w:w="1134" w:type="dxa"/>
            <w:tcBorders>
              <w:bottom w:val="single" w:sz="4" w:space="0" w:color="000001"/>
            </w:tcBorders>
            <w:shd w:val="clear" w:color="FFFFCC" w:fill="FFFFFF"/>
            <w:vAlign w:val="center"/>
          </w:tcPr>
          <w:p w14:paraId="33E697A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053961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5F77E32" w14:textId="77777777" w:rsidTr="00384921">
        <w:trPr>
          <w:trHeight w:val="42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9ACF41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140</w:t>
            </w:r>
          </w:p>
        </w:tc>
        <w:tc>
          <w:tcPr>
            <w:tcW w:w="5620" w:type="dxa"/>
            <w:tcBorders>
              <w:bottom w:val="single" w:sz="4" w:space="0" w:color="000001"/>
              <w:right w:val="single" w:sz="4" w:space="0" w:color="000001"/>
            </w:tcBorders>
            <w:shd w:val="clear" w:color="FFFFCC" w:fill="FFFFFF"/>
            <w:vAlign w:val="center"/>
          </w:tcPr>
          <w:p w14:paraId="2B1D9B1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Труба приемная ЗИЛ-130 правая</w:t>
            </w:r>
          </w:p>
        </w:tc>
        <w:tc>
          <w:tcPr>
            <w:tcW w:w="2127" w:type="dxa"/>
            <w:tcBorders>
              <w:bottom w:val="single" w:sz="4" w:space="0" w:color="000001"/>
            </w:tcBorders>
            <w:shd w:val="clear" w:color="FFFFCC" w:fill="FFFFFF"/>
            <w:vAlign w:val="center"/>
          </w:tcPr>
          <w:p w14:paraId="29D438D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130-1203010-Б</w:t>
            </w:r>
          </w:p>
        </w:tc>
        <w:tc>
          <w:tcPr>
            <w:tcW w:w="1134" w:type="dxa"/>
            <w:tcBorders>
              <w:bottom w:val="single" w:sz="4" w:space="0" w:color="000001"/>
            </w:tcBorders>
            <w:shd w:val="clear" w:color="FFFFCC" w:fill="FFFFFF"/>
            <w:vAlign w:val="center"/>
          </w:tcPr>
          <w:p w14:paraId="4D958EB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D919B1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7B5545B" w14:textId="77777777" w:rsidTr="00384921">
        <w:trPr>
          <w:trHeight w:val="413"/>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2B130E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141</w:t>
            </w:r>
          </w:p>
        </w:tc>
        <w:tc>
          <w:tcPr>
            <w:tcW w:w="5620" w:type="dxa"/>
            <w:tcBorders>
              <w:bottom w:val="single" w:sz="4" w:space="0" w:color="000001"/>
              <w:right w:val="single" w:sz="4" w:space="0" w:color="000001"/>
            </w:tcBorders>
            <w:shd w:val="clear" w:color="FFFFCC" w:fill="FFFFFF"/>
            <w:vAlign w:val="center"/>
          </w:tcPr>
          <w:p w14:paraId="32AD3D72"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Труба приемная ЗИЛ-4331 левая</w:t>
            </w:r>
          </w:p>
        </w:tc>
        <w:tc>
          <w:tcPr>
            <w:tcW w:w="2127" w:type="dxa"/>
            <w:tcBorders>
              <w:bottom w:val="single" w:sz="4" w:space="0" w:color="000001"/>
            </w:tcBorders>
            <w:shd w:val="clear" w:color="FFFFCC" w:fill="FFFFFF"/>
            <w:vAlign w:val="center"/>
          </w:tcPr>
          <w:p w14:paraId="3B1B151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4331-1203011-20</w:t>
            </w:r>
          </w:p>
        </w:tc>
        <w:tc>
          <w:tcPr>
            <w:tcW w:w="1134" w:type="dxa"/>
            <w:tcBorders>
              <w:bottom w:val="single" w:sz="4" w:space="0" w:color="000001"/>
            </w:tcBorders>
            <w:shd w:val="clear" w:color="FFFFCC" w:fill="FFFFFF"/>
            <w:vAlign w:val="center"/>
          </w:tcPr>
          <w:p w14:paraId="19058CB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4F4358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33B3872" w14:textId="77777777" w:rsidTr="00384921">
        <w:trPr>
          <w:trHeight w:val="41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271ED4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142</w:t>
            </w:r>
          </w:p>
        </w:tc>
        <w:tc>
          <w:tcPr>
            <w:tcW w:w="5620" w:type="dxa"/>
            <w:tcBorders>
              <w:bottom w:val="single" w:sz="4" w:space="0" w:color="000001"/>
              <w:right w:val="single" w:sz="4" w:space="0" w:color="000001"/>
            </w:tcBorders>
            <w:shd w:val="clear" w:color="FFFFCC" w:fill="FFFFFF"/>
            <w:vAlign w:val="center"/>
          </w:tcPr>
          <w:p w14:paraId="17A82B1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Труба приемная ЗИЛ-4331 правая</w:t>
            </w:r>
          </w:p>
        </w:tc>
        <w:tc>
          <w:tcPr>
            <w:tcW w:w="2127" w:type="dxa"/>
            <w:tcBorders>
              <w:bottom w:val="single" w:sz="4" w:space="0" w:color="000001"/>
            </w:tcBorders>
            <w:shd w:val="clear" w:color="FFFFCC" w:fill="FFFFFF"/>
            <w:vAlign w:val="center"/>
          </w:tcPr>
          <w:p w14:paraId="298AB01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4331-1203010-20</w:t>
            </w:r>
          </w:p>
        </w:tc>
        <w:tc>
          <w:tcPr>
            <w:tcW w:w="1134" w:type="dxa"/>
            <w:tcBorders>
              <w:bottom w:val="single" w:sz="4" w:space="0" w:color="000001"/>
            </w:tcBorders>
            <w:shd w:val="clear" w:color="FFFFCC" w:fill="FFFFFF"/>
            <w:vAlign w:val="center"/>
          </w:tcPr>
          <w:p w14:paraId="4892DAF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4E729C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FC1C4D7" w14:textId="77777777" w:rsidTr="00384921">
        <w:trPr>
          <w:trHeight w:val="41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1F1563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143</w:t>
            </w:r>
          </w:p>
        </w:tc>
        <w:tc>
          <w:tcPr>
            <w:tcW w:w="5620" w:type="dxa"/>
            <w:tcBorders>
              <w:bottom w:val="single" w:sz="4" w:space="0" w:color="000001"/>
              <w:right w:val="single" w:sz="4" w:space="0" w:color="000001"/>
            </w:tcBorders>
            <w:shd w:val="clear" w:color="FFFFCC" w:fill="FFFFFF"/>
            <w:vAlign w:val="center"/>
          </w:tcPr>
          <w:p w14:paraId="6286407E"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Трубка поливинилхлорид 6мм</w:t>
            </w:r>
          </w:p>
        </w:tc>
        <w:tc>
          <w:tcPr>
            <w:tcW w:w="2127" w:type="dxa"/>
            <w:tcBorders>
              <w:bottom w:val="single" w:sz="4" w:space="0" w:color="000001"/>
            </w:tcBorders>
            <w:shd w:val="clear" w:color="FFFFCC" w:fill="FFFFFF"/>
            <w:vAlign w:val="center"/>
          </w:tcPr>
          <w:p w14:paraId="536515E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Ф.6мм</w:t>
            </w:r>
          </w:p>
        </w:tc>
        <w:tc>
          <w:tcPr>
            <w:tcW w:w="1134" w:type="dxa"/>
            <w:tcBorders>
              <w:bottom w:val="single" w:sz="4" w:space="0" w:color="000001"/>
            </w:tcBorders>
            <w:shd w:val="clear" w:color="FFFFCC" w:fill="FFFFFF"/>
            <w:vAlign w:val="center"/>
          </w:tcPr>
          <w:p w14:paraId="68067A5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5B8F33C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0B1A314" w14:textId="77777777" w:rsidTr="00384921">
        <w:trPr>
          <w:trHeight w:val="41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7A92F6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144</w:t>
            </w:r>
          </w:p>
        </w:tc>
        <w:tc>
          <w:tcPr>
            <w:tcW w:w="5620" w:type="dxa"/>
            <w:tcBorders>
              <w:bottom w:val="single" w:sz="4" w:space="0" w:color="000001"/>
              <w:right w:val="single" w:sz="4" w:space="0" w:color="000001"/>
            </w:tcBorders>
            <w:shd w:val="clear" w:color="FFFFCC" w:fill="FFFFFF"/>
            <w:vAlign w:val="center"/>
          </w:tcPr>
          <w:p w14:paraId="608BED83"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Трубка поливинилхлорид 8мм</w:t>
            </w:r>
          </w:p>
        </w:tc>
        <w:tc>
          <w:tcPr>
            <w:tcW w:w="2127" w:type="dxa"/>
            <w:tcBorders>
              <w:bottom w:val="single" w:sz="4" w:space="0" w:color="000001"/>
            </w:tcBorders>
            <w:shd w:val="clear" w:color="FFFFCC" w:fill="FFFFFF"/>
            <w:vAlign w:val="center"/>
          </w:tcPr>
          <w:p w14:paraId="7323A0C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Ф.8мм</w:t>
            </w:r>
          </w:p>
        </w:tc>
        <w:tc>
          <w:tcPr>
            <w:tcW w:w="1134" w:type="dxa"/>
            <w:tcBorders>
              <w:bottom w:val="single" w:sz="4" w:space="0" w:color="000001"/>
            </w:tcBorders>
            <w:shd w:val="clear" w:color="FFFFCC" w:fill="FFFFFF"/>
            <w:vAlign w:val="center"/>
          </w:tcPr>
          <w:p w14:paraId="38DC5C4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78CD8D4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8FC0A97" w14:textId="77777777" w:rsidTr="00384921">
        <w:trPr>
          <w:trHeight w:val="40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9C9F86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145</w:t>
            </w:r>
          </w:p>
        </w:tc>
        <w:tc>
          <w:tcPr>
            <w:tcW w:w="5620" w:type="dxa"/>
            <w:tcBorders>
              <w:bottom w:val="single" w:sz="4" w:space="0" w:color="000001"/>
              <w:right w:val="single" w:sz="4" w:space="0" w:color="000001"/>
            </w:tcBorders>
            <w:shd w:val="clear" w:color="FFFFCC" w:fill="FFFFFF"/>
            <w:vAlign w:val="center"/>
          </w:tcPr>
          <w:p w14:paraId="144C565A"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Трубка поливинилхлорид 10мм</w:t>
            </w:r>
          </w:p>
        </w:tc>
        <w:tc>
          <w:tcPr>
            <w:tcW w:w="2127" w:type="dxa"/>
            <w:tcBorders>
              <w:bottom w:val="single" w:sz="4" w:space="0" w:color="000001"/>
            </w:tcBorders>
            <w:shd w:val="clear" w:color="FFFFCC" w:fill="FFFFFF"/>
            <w:vAlign w:val="center"/>
          </w:tcPr>
          <w:p w14:paraId="4F99771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Ф.10мм</w:t>
            </w:r>
          </w:p>
        </w:tc>
        <w:tc>
          <w:tcPr>
            <w:tcW w:w="1134" w:type="dxa"/>
            <w:tcBorders>
              <w:bottom w:val="single" w:sz="4" w:space="0" w:color="000001"/>
            </w:tcBorders>
            <w:shd w:val="clear" w:color="FFFFCC" w:fill="FFFFFF"/>
            <w:vAlign w:val="center"/>
          </w:tcPr>
          <w:p w14:paraId="4D7A704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6D31C26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02FF988" w14:textId="77777777" w:rsidTr="00384921">
        <w:trPr>
          <w:trHeight w:val="4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82F119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146</w:t>
            </w:r>
          </w:p>
        </w:tc>
        <w:tc>
          <w:tcPr>
            <w:tcW w:w="5620" w:type="dxa"/>
            <w:tcBorders>
              <w:bottom w:val="single" w:sz="4" w:space="0" w:color="000001"/>
              <w:right w:val="single" w:sz="4" w:space="0" w:color="000001"/>
            </w:tcBorders>
            <w:shd w:val="clear" w:color="FFFFCC" w:fill="FFFFFF"/>
            <w:vAlign w:val="center"/>
          </w:tcPr>
          <w:p w14:paraId="70C33D79"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Трубка поливинилхлорид 12мм</w:t>
            </w:r>
          </w:p>
        </w:tc>
        <w:tc>
          <w:tcPr>
            <w:tcW w:w="2127" w:type="dxa"/>
            <w:tcBorders>
              <w:bottom w:val="single" w:sz="4" w:space="0" w:color="000001"/>
            </w:tcBorders>
            <w:shd w:val="clear" w:color="FFFFCC" w:fill="FFFFFF"/>
            <w:vAlign w:val="center"/>
          </w:tcPr>
          <w:p w14:paraId="0D1A46D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Ф.12мм</w:t>
            </w:r>
          </w:p>
        </w:tc>
        <w:tc>
          <w:tcPr>
            <w:tcW w:w="1134" w:type="dxa"/>
            <w:tcBorders>
              <w:bottom w:val="single" w:sz="4" w:space="0" w:color="000001"/>
            </w:tcBorders>
            <w:shd w:val="clear" w:color="FFFFCC" w:fill="FFFFFF"/>
            <w:vAlign w:val="center"/>
          </w:tcPr>
          <w:p w14:paraId="441B7D2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6D9CB74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A559EB8" w14:textId="77777777" w:rsidTr="00384921">
        <w:trPr>
          <w:trHeight w:val="408"/>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B84AF0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147</w:t>
            </w:r>
          </w:p>
        </w:tc>
        <w:tc>
          <w:tcPr>
            <w:tcW w:w="5620" w:type="dxa"/>
            <w:tcBorders>
              <w:bottom w:val="single" w:sz="4" w:space="0" w:color="000001"/>
              <w:right w:val="single" w:sz="4" w:space="0" w:color="000001"/>
            </w:tcBorders>
            <w:shd w:val="clear" w:color="FFFFCC" w:fill="FFFFFF"/>
            <w:vAlign w:val="center"/>
          </w:tcPr>
          <w:p w14:paraId="6C3C34A0"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Трубка медная 6мм</w:t>
            </w:r>
          </w:p>
        </w:tc>
        <w:tc>
          <w:tcPr>
            <w:tcW w:w="2127" w:type="dxa"/>
            <w:tcBorders>
              <w:bottom w:val="single" w:sz="4" w:space="0" w:color="000001"/>
            </w:tcBorders>
            <w:shd w:val="clear" w:color="FFFFCC" w:fill="FFFFFF"/>
            <w:vAlign w:val="center"/>
          </w:tcPr>
          <w:p w14:paraId="5CBBD31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proofErr w:type="gramStart"/>
            <w:r w:rsidRPr="00384921">
              <w:rPr>
                <w:rFonts w:ascii="Times New Roman" w:eastAsia="Calibri" w:hAnsi="Times New Roman" w:cs="Times New Roman"/>
                <w:kern w:val="0"/>
                <w:sz w:val="24"/>
                <w:szCs w:val="24"/>
                <w14:ligatures w14:val="none"/>
              </w:rPr>
              <w:t>гост</w:t>
            </w:r>
            <w:proofErr w:type="gramEnd"/>
            <w:r w:rsidRPr="00384921">
              <w:rPr>
                <w:rFonts w:ascii="Times New Roman" w:eastAsia="Calibri" w:hAnsi="Times New Roman" w:cs="Times New Roman"/>
                <w:kern w:val="0"/>
                <w:sz w:val="24"/>
                <w:szCs w:val="24"/>
                <w14:ligatures w14:val="none"/>
              </w:rPr>
              <w:t>617-2006</w:t>
            </w:r>
          </w:p>
        </w:tc>
        <w:tc>
          <w:tcPr>
            <w:tcW w:w="1134" w:type="dxa"/>
            <w:tcBorders>
              <w:bottom w:val="single" w:sz="4" w:space="0" w:color="000001"/>
            </w:tcBorders>
            <w:shd w:val="clear" w:color="FFFFCC" w:fill="FFFFFF"/>
            <w:vAlign w:val="center"/>
          </w:tcPr>
          <w:p w14:paraId="2C9DE1A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3FE6F51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80DBA0D" w14:textId="77777777" w:rsidTr="00384921">
        <w:trPr>
          <w:trHeight w:val="3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1B6BC2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148</w:t>
            </w:r>
          </w:p>
        </w:tc>
        <w:tc>
          <w:tcPr>
            <w:tcW w:w="5620" w:type="dxa"/>
            <w:tcBorders>
              <w:bottom w:val="single" w:sz="4" w:space="0" w:color="000001"/>
              <w:right w:val="single" w:sz="4" w:space="0" w:color="000001"/>
            </w:tcBorders>
            <w:shd w:val="clear" w:color="FFFFCC" w:fill="FFFFFF"/>
            <w:vAlign w:val="center"/>
          </w:tcPr>
          <w:p w14:paraId="3A5C1C2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Трубка медная 8мм</w:t>
            </w:r>
          </w:p>
        </w:tc>
        <w:tc>
          <w:tcPr>
            <w:tcW w:w="2127" w:type="dxa"/>
            <w:tcBorders>
              <w:bottom w:val="single" w:sz="4" w:space="0" w:color="000001"/>
            </w:tcBorders>
            <w:shd w:val="clear" w:color="FFFFCC" w:fill="FFFFFF"/>
            <w:vAlign w:val="center"/>
          </w:tcPr>
          <w:p w14:paraId="7AB1AA2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proofErr w:type="gramStart"/>
            <w:r w:rsidRPr="00384921">
              <w:rPr>
                <w:rFonts w:ascii="Times New Roman" w:eastAsia="Calibri" w:hAnsi="Times New Roman" w:cs="Times New Roman"/>
                <w:kern w:val="0"/>
                <w:sz w:val="24"/>
                <w:szCs w:val="24"/>
                <w14:ligatures w14:val="none"/>
              </w:rPr>
              <w:t>гост</w:t>
            </w:r>
            <w:proofErr w:type="gramEnd"/>
            <w:r w:rsidRPr="00384921">
              <w:rPr>
                <w:rFonts w:ascii="Times New Roman" w:eastAsia="Calibri" w:hAnsi="Times New Roman" w:cs="Times New Roman"/>
                <w:kern w:val="0"/>
                <w:sz w:val="24"/>
                <w:szCs w:val="24"/>
                <w14:ligatures w14:val="none"/>
              </w:rPr>
              <w:t>617-2006</w:t>
            </w:r>
          </w:p>
        </w:tc>
        <w:tc>
          <w:tcPr>
            <w:tcW w:w="1134" w:type="dxa"/>
            <w:tcBorders>
              <w:bottom w:val="single" w:sz="4" w:space="0" w:color="000001"/>
            </w:tcBorders>
            <w:shd w:val="clear" w:color="FFFFCC" w:fill="FFFFFF"/>
            <w:vAlign w:val="center"/>
          </w:tcPr>
          <w:p w14:paraId="0CDAC3F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3F9D7E9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59EE3D0" w14:textId="77777777" w:rsidTr="00384921">
        <w:trPr>
          <w:trHeight w:val="3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1A746B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149</w:t>
            </w:r>
          </w:p>
        </w:tc>
        <w:tc>
          <w:tcPr>
            <w:tcW w:w="5620" w:type="dxa"/>
            <w:tcBorders>
              <w:bottom w:val="single" w:sz="4" w:space="0" w:color="000001"/>
              <w:right w:val="single" w:sz="4" w:space="0" w:color="000001"/>
            </w:tcBorders>
            <w:shd w:val="clear" w:color="FFFFCC" w:fill="FFFFFF"/>
            <w:vAlign w:val="center"/>
          </w:tcPr>
          <w:p w14:paraId="6951751C"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Трубка медная 10мм</w:t>
            </w:r>
          </w:p>
        </w:tc>
        <w:tc>
          <w:tcPr>
            <w:tcW w:w="2127" w:type="dxa"/>
            <w:tcBorders>
              <w:bottom w:val="single" w:sz="4" w:space="0" w:color="000001"/>
            </w:tcBorders>
            <w:shd w:val="clear" w:color="FFFFCC" w:fill="FFFFFF"/>
            <w:vAlign w:val="center"/>
          </w:tcPr>
          <w:p w14:paraId="750692B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proofErr w:type="gramStart"/>
            <w:r w:rsidRPr="00384921">
              <w:rPr>
                <w:rFonts w:ascii="Times New Roman" w:eastAsia="Calibri" w:hAnsi="Times New Roman" w:cs="Times New Roman"/>
                <w:kern w:val="0"/>
                <w:sz w:val="24"/>
                <w:szCs w:val="24"/>
                <w14:ligatures w14:val="none"/>
              </w:rPr>
              <w:t>гост</w:t>
            </w:r>
            <w:proofErr w:type="gramEnd"/>
            <w:r w:rsidRPr="00384921">
              <w:rPr>
                <w:rFonts w:ascii="Times New Roman" w:eastAsia="Calibri" w:hAnsi="Times New Roman" w:cs="Times New Roman"/>
                <w:kern w:val="0"/>
                <w:sz w:val="24"/>
                <w:szCs w:val="24"/>
                <w14:ligatures w14:val="none"/>
              </w:rPr>
              <w:t>617-2006</w:t>
            </w:r>
          </w:p>
        </w:tc>
        <w:tc>
          <w:tcPr>
            <w:tcW w:w="1134" w:type="dxa"/>
            <w:tcBorders>
              <w:bottom w:val="single" w:sz="4" w:space="0" w:color="000001"/>
            </w:tcBorders>
            <w:shd w:val="clear" w:color="FFFFCC" w:fill="FFFFFF"/>
            <w:vAlign w:val="center"/>
          </w:tcPr>
          <w:p w14:paraId="1836F3F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0F38EB1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DCC051E" w14:textId="77777777" w:rsidTr="00384921">
        <w:trPr>
          <w:trHeight w:val="32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B9666F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150</w:t>
            </w:r>
          </w:p>
        </w:tc>
        <w:tc>
          <w:tcPr>
            <w:tcW w:w="5620" w:type="dxa"/>
            <w:tcBorders>
              <w:bottom w:val="single" w:sz="4" w:space="0" w:color="000001"/>
              <w:right w:val="single" w:sz="4" w:space="0" w:color="000001"/>
            </w:tcBorders>
            <w:shd w:val="clear" w:color="FFFFCC" w:fill="FFFFFF"/>
            <w:vAlign w:val="center"/>
          </w:tcPr>
          <w:p w14:paraId="23F9321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Трубка медная 12мм</w:t>
            </w:r>
          </w:p>
        </w:tc>
        <w:tc>
          <w:tcPr>
            <w:tcW w:w="2127" w:type="dxa"/>
            <w:tcBorders>
              <w:bottom w:val="single" w:sz="4" w:space="0" w:color="000001"/>
            </w:tcBorders>
            <w:shd w:val="clear" w:color="FFFFCC" w:fill="FFFFFF"/>
            <w:vAlign w:val="center"/>
          </w:tcPr>
          <w:p w14:paraId="2A02F80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proofErr w:type="gramStart"/>
            <w:r w:rsidRPr="00384921">
              <w:rPr>
                <w:rFonts w:ascii="Times New Roman" w:eastAsia="Calibri" w:hAnsi="Times New Roman" w:cs="Times New Roman"/>
                <w:kern w:val="0"/>
                <w:sz w:val="24"/>
                <w:szCs w:val="24"/>
                <w14:ligatures w14:val="none"/>
              </w:rPr>
              <w:t>гост</w:t>
            </w:r>
            <w:proofErr w:type="gramEnd"/>
            <w:r w:rsidRPr="00384921">
              <w:rPr>
                <w:rFonts w:ascii="Times New Roman" w:eastAsia="Calibri" w:hAnsi="Times New Roman" w:cs="Times New Roman"/>
                <w:kern w:val="0"/>
                <w:sz w:val="24"/>
                <w:szCs w:val="24"/>
                <w14:ligatures w14:val="none"/>
              </w:rPr>
              <w:t>617-2006</w:t>
            </w:r>
          </w:p>
        </w:tc>
        <w:tc>
          <w:tcPr>
            <w:tcW w:w="1134" w:type="dxa"/>
            <w:tcBorders>
              <w:bottom w:val="single" w:sz="4" w:space="0" w:color="000001"/>
            </w:tcBorders>
            <w:shd w:val="clear" w:color="FFFFCC" w:fill="FFFFFF"/>
            <w:vAlign w:val="center"/>
          </w:tcPr>
          <w:p w14:paraId="4EF1879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22ECB44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06681DE" w14:textId="77777777" w:rsidTr="00384921">
        <w:trPr>
          <w:trHeight w:val="548"/>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6ED322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151</w:t>
            </w:r>
          </w:p>
        </w:tc>
        <w:tc>
          <w:tcPr>
            <w:tcW w:w="5620" w:type="dxa"/>
            <w:tcBorders>
              <w:bottom w:val="single" w:sz="4" w:space="0" w:color="000001"/>
              <w:right w:val="single" w:sz="4" w:space="0" w:color="000001"/>
            </w:tcBorders>
            <w:shd w:val="clear" w:color="FFFFCC" w:fill="FFFFFF"/>
            <w:vAlign w:val="center"/>
          </w:tcPr>
          <w:p w14:paraId="14A8FAE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Ушко рессоры ЗИЛ-130 задней в сборе (со втулкой)</w:t>
            </w:r>
          </w:p>
        </w:tc>
        <w:tc>
          <w:tcPr>
            <w:tcW w:w="2127" w:type="dxa"/>
            <w:tcBorders>
              <w:bottom w:val="single" w:sz="4" w:space="0" w:color="000001"/>
            </w:tcBorders>
            <w:shd w:val="clear" w:color="FFFFCC" w:fill="FFFFFF"/>
            <w:vAlign w:val="center"/>
          </w:tcPr>
          <w:p w14:paraId="31AF0EE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130-2912204-В</w:t>
            </w:r>
          </w:p>
        </w:tc>
        <w:tc>
          <w:tcPr>
            <w:tcW w:w="1134" w:type="dxa"/>
            <w:tcBorders>
              <w:bottom w:val="single" w:sz="4" w:space="0" w:color="000001"/>
            </w:tcBorders>
            <w:shd w:val="clear" w:color="FFFFCC" w:fill="FFFFFF"/>
            <w:vAlign w:val="center"/>
          </w:tcPr>
          <w:p w14:paraId="23DB34E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B88F68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2CEDF14" w14:textId="77777777" w:rsidTr="00384921">
        <w:trPr>
          <w:trHeight w:val="577"/>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790FFE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152</w:t>
            </w:r>
          </w:p>
        </w:tc>
        <w:tc>
          <w:tcPr>
            <w:tcW w:w="5620" w:type="dxa"/>
            <w:tcBorders>
              <w:bottom w:val="single" w:sz="4" w:space="0" w:color="000001"/>
              <w:right w:val="single" w:sz="4" w:space="0" w:color="000001"/>
            </w:tcBorders>
            <w:shd w:val="clear" w:color="FFFFCC" w:fill="FFFFFF"/>
            <w:vAlign w:val="center"/>
          </w:tcPr>
          <w:p w14:paraId="50B65473"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Ушко рессоры ЗИЛ-130 передней в сборе (со втулкой)</w:t>
            </w:r>
          </w:p>
        </w:tc>
        <w:tc>
          <w:tcPr>
            <w:tcW w:w="2127" w:type="dxa"/>
            <w:tcBorders>
              <w:bottom w:val="single" w:sz="4" w:space="0" w:color="000001"/>
            </w:tcBorders>
            <w:shd w:val="clear" w:color="FFFFCC" w:fill="FFFFFF"/>
            <w:vAlign w:val="center"/>
          </w:tcPr>
          <w:p w14:paraId="7DD2B29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130-2902125</w:t>
            </w:r>
          </w:p>
        </w:tc>
        <w:tc>
          <w:tcPr>
            <w:tcW w:w="1134" w:type="dxa"/>
            <w:tcBorders>
              <w:bottom w:val="single" w:sz="4" w:space="0" w:color="000001"/>
            </w:tcBorders>
            <w:shd w:val="clear" w:color="FFFFCC" w:fill="FFFFFF"/>
            <w:vAlign w:val="center"/>
          </w:tcPr>
          <w:p w14:paraId="1719490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0128D9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76BCE10" w14:textId="77777777" w:rsidTr="00384921">
        <w:trPr>
          <w:trHeight w:val="55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550DA7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153</w:t>
            </w:r>
          </w:p>
        </w:tc>
        <w:tc>
          <w:tcPr>
            <w:tcW w:w="5620" w:type="dxa"/>
            <w:tcBorders>
              <w:bottom w:val="single" w:sz="4" w:space="0" w:color="000001"/>
              <w:right w:val="single" w:sz="4" w:space="0" w:color="000001"/>
            </w:tcBorders>
            <w:shd w:val="clear" w:color="FFFFCC" w:fill="FFFFFF"/>
            <w:vAlign w:val="center"/>
          </w:tcPr>
          <w:p w14:paraId="39D98C54"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Фиксатор тормозных колодок задних ЗИЛ-130 (солдатик) (палец+пружинка+2чашки)</w:t>
            </w:r>
          </w:p>
        </w:tc>
        <w:tc>
          <w:tcPr>
            <w:tcW w:w="2127" w:type="dxa"/>
            <w:tcBorders>
              <w:bottom w:val="single" w:sz="4" w:space="0" w:color="000001"/>
            </w:tcBorders>
            <w:shd w:val="clear" w:color="FFFFCC" w:fill="FFFFFF"/>
            <w:vAlign w:val="center"/>
          </w:tcPr>
          <w:p w14:paraId="69E9337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110-3501123/25/27</w:t>
            </w:r>
          </w:p>
        </w:tc>
        <w:tc>
          <w:tcPr>
            <w:tcW w:w="1134" w:type="dxa"/>
            <w:tcBorders>
              <w:bottom w:val="single" w:sz="4" w:space="0" w:color="000001"/>
            </w:tcBorders>
            <w:shd w:val="clear" w:color="FFFFCC" w:fill="FFFFFF"/>
            <w:vAlign w:val="center"/>
          </w:tcPr>
          <w:p w14:paraId="3268BBA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6F45B9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87A7759" w14:textId="77777777" w:rsidTr="00384921">
        <w:trPr>
          <w:trHeight w:val="40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DCCF37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154</w:t>
            </w:r>
          </w:p>
        </w:tc>
        <w:tc>
          <w:tcPr>
            <w:tcW w:w="5620" w:type="dxa"/>
            <w:tcBorders>
              <w:bottom w:val="single" w:sz="4" w:space="0" w:color="000001"/>
              <w:right w:val="single" w:sz="4" w:space="0" w:color="000001"/>
            </w:tcBorders>
            <w:shd w:val="clear" w:color="FFFFCC" w:fill="FFFFFF"/>
            <w:vAlign w:val="center"/>
          </w:tcPr>
          <w:p w14:paraId="5AA5B450"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Фильтр масляный ЗИЛ-130 в сборе (центрифуга)</w:t>
            </w:r>
          </w:p>
        </w:tc>
        <w:tc>
          <w:tcPr>
            <w:tcW w:w="2127" w:type="dxa"/>
            <w:tcBorders>
              <w:bottom w:val="single" w:sz="4" w:space="0" w:color="000001"/>
            </w:tcBorders>
            <w:shd w:val="clear" w:color="FFFFCC" w:fill="FFFFFF"/>
            <w:vAlign w:val="center"/>
          </w:tcPr>
          <w:p w14:paraId="220339D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130-1017010</w:t>
            </w:r>
          </w:p>
        </w:tc>
        <w:tc>
          <w:tcPr>
            <w:tcW w:w="1134" w:type="dxa"/>
            <w:tcBorders>
              <w:bottom w:val="single" w:sz="4" w:space="0" w:color="000001"/>
            </w:tcBorders>
            <w:shd w:val="clear" w:color="FFFFCC" w:fill="FFFFFF"/>
            <w:vAlign w:val="center"/>
          </w:tcPr>
          <w:p w14:paraId="70CF436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5A598CC6"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DE7D0F8" w14:textId="77777777" w:rsidTr="00384921">
        <w:trPr>
          <w:trHeight w:val="563"/>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D416EF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155</w:t>
            </w:r>
          </w:p>
        </w:tc>
        <w:tc>
          <w:tcPr>
            <w:tcW w:w="5620" w:type="dxa"/>
            <w:tcBorders>
              <w:bottom w:val="single" w:sz="4" w:space="0" w:color="000001"/>
              <w:right w:val="single" w:sz="4" w:space="0" w:color="000001"/>
            </w:tcBorders>
            <w:shd w:val="clear" w:color="FFFFCC" w:fill="FFFFFF"/>
            <w:vAlign w:val="center"/>
          </w:tcPr>
          <w:p w14:paraId="624BE20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Фланец 2-го вала коробки переключения передач ЗИЛ-130</w:t>
            </w:r>
          </w:p>
        </w:tc>
        <w:tc>
          <w:tcPr>
            <w:tcW w:w="2127" w:type="dxa"/>
            <w:tcBorders>
              <w:bottom w:val="single" w:sz="4" w:space="0" w:color="000001"/>
            </w:tcBorders>
            <w:shd w:val="clear" w:color="FFFFCC" w:fill="FFFFFF"/>
            <w:vAlign w:val="center"/>
          </w:tcPr>
          <w:p w14:paraId="142C46D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130-1701147-10</w:t>
            </w:r>
          </w:p>
        </w:tc>
        <w:tc>
          <w:tcPr>
            <w:tcW w:w="1134" w:type="dxa"/>
            <w:tcBorders>
              <w:bottom w:val="single" w:sz="4" w:space="0" w:color="000001"/>
            </w:tcBorders>
            <w:shd w:val="clear" w:color="FFFFCC" w:fill="FFFFFF"/>
            <w:vAlign w:val="center"/>
          </w:tcPr>
          <w:p w14:paraId="01A6ADCE"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266697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F209427" w14:textId="77777777" w:rsidTr="00384921">
        <w:trPr>
          <w:trHeight w:val="396"/>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148930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156</w:t>
            </w:r>
          </w:p>
        </w:tc>
        <w:tc>
          <w:tcPr>
            <w:tcW w:w="5620" w:type="dxa"/>
            <w:tcBorders>
              <w:bottom w:val="single" w:sz="4" w:space="0" w:color="000001"/>
              <w:right w:val="single" w:sz="4" w:space="0" w:color="000001"/>
            </w:tcBorders>
            <w:shd w:val="clear" w:color="FFFFCC" w:fill="FFFFFF"/>
            <w:vAlign w:val="center"/>
          </w:tcPr>
          <w:p w14:paraId="783D8B0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Фланец вилки сцепления ЗИЛ-130/5301</w:t>
            </w:r>
          </w:p>
        </w:tc>
        <w:tc>
          <w:tcPr>
            <w:tcW w:w="2127" w:type="dxa"/>
            <w:tcBorders>
              <w:bottom w:val="single" w:sz="4" w:space="0" w:color="000001"/>
            </w:tcBorders>
            <w:shd w:val="clear" w:color="FFFFCC" w:fill="FFFFFF"/>
            <w:vAlign w:val="center"/>
          </w:tcPr>
          <w:p w14:paraId="6C0C2FD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130-1602127</w:t>
            </w:r>
          </w:p>
        </w:tc>
        <w:tc>
          <w:tcPr>
            <w:tcW w:w="1134" w:type="dxa"/>
            <w:tcBorders>
              <w:bottom w:val="single" w:sz="4" w:space="0" w:color="000001"/>
            </w:tcBorders>
            <w:shd w:val="clear" w:color="FFFFCC" w:fill="FFFFFF"/>
            <w:vAlign w:val="center"/>
          </w:tcPr>
          <w:p w14:paraId="2A9414E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DF3055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7EBC4CF" w14:textId="77777777" w:rsidTr="00384921">
        <w:trPr>
          <w:trHeight w:val="421"/>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FE062D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157</w:t>
            </w:r>
          </w:p>
        </w:tc>
        <w:tc>
          <w:tcPr>
            <w:tcW w:w="5620" w:type="dxa"/>
            <w:tcBorders>
              <w:bottom w:val="single" w:sz="4" w:space="0" w:color="000001"/>
              <w:right w:val="single" w:sz="4" w:space="0" w:color="000001"/>
            </w:tcBorders>
            <w:shd w:val="clear" w:color="FFFFCC" w:fill="FFFFFF"/>
            <w:vAlign w:val="center"/>
          </w:tcPr>
          <w:p w14:paraId="3E3C1D82"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Фара ЗИЛ 130</w:t>
            </w:r>
          </w:p>
        </w:tc>
        <w:tc>
          <w:tcPr>
            <w:tcW w:w="2127" w:type="dxa"/>
            <w:tcBorders>
              <w:bottom w:val="single" w:sz="4" w:space="0" w:color="000001"/>
            </w:tcBorders>
            <w:shd w:val="clear" w:color="FFFFCC" w:fill="FFFFFF"/>
            <w:vAlign w:val="center"/>
          </w:tcPr>
          <w:p w14:paraId="2344CA7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ФГ-021</w:t>
            </w:r>
          </w:p>
        </w:tc>
        <w:tc>
          <w:tcPr>
            <w:tcW w:w="1134" w:type="dxa"/>
            <w:tcBorders>
              <w:bottom w:val="single" w:sz="4" w:space="0" w:color="000001"/>
            </w:tcBorders>
            <w:shd w:val="clear" w:color="FFFFCC" w:fill="FFFFFF"/>
            <w:vAlign w:val="center"/>
          </w:tcPr>
          <w:p w14:paraId="2116E5B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67815DF"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820967E" w14:textId="77777777" w:rsidTr="00384921">
        <w:trPr>
          <w:trHeight w:val="36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AEA06E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158</w:t>
            </w:r>
          </w:p>
        </w:tc>
        <w:tc>
          <w:tcPr>
            <w:tcW w:w="5620" w:type="dxa"/>
            <w:tcBorders>
              <w:bottom w:val="single" w:sz="4" w:space="0" w:color="000001"/>
              <w:right w:val="single" w:sz="4" w:space="0" w:color="000001"/>
            </w:tcBorders>
            <w:shd w:val="clear" w:color="FFFFCC" w:fill="FFFFFF"/>
            <w:vAlign w:val="center"/>
          </w:tcPr>
          <w:p w14:paraId="3F178D41"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Хомут червячный 8-12</w:t>
            </w:r>
          </w:p>
        </w:tc>
        <w:tc>
          <w:tcPr>
            <w:tcW w:w="2127" w:type="dxa"/>
            <w:tcBorders>
              <w:bottom w:val="single" w:sz="4" w:space="0" w:color="000001"/>
            </w:tcBorders>
            <w:shd w:val="clear" w:color="FFFFCC" w:fill="FFFFFF"/>
            <w:vAlign w:val="center"/>
          </w:tcPr>
          <w:p w14:paraId="0592DF7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1001</w:t>
            </w:r>
          </w:p>
        </w:tc>
        <w:tc>
          <w:tcPr>
            <w:tcW w:w="1134" w:type="dxa"/>
            <w:tcBorders>
              <w:bottom w:val="single" w:sz="4" w:space="0" w:color="000001"/>
            </w:tcBorders>
            <w:shd w:val="clear" w:color="FFFFCC" w:fill="FFFFFF"/>
            <w:vAlign w:val="center"/>
          </w:tcPr>
          <w:p w14:paraId="6E92A9F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B8E961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DE85056" w14:textId="77777777" w:rsidTr="00384921">
        <w:trPr>
          <w:trHeight w:val="37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53A4B1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lastRenderedPageBreak/>
              <w:t>159</w:t>
            </w:r>
          </w:p>
        </w:tc>
        <w:tc>
          <w:tcPr>
            <w:tcW w:w="5620" w:type="dxa"/>
            <w:tcBorders>
              <w:bottom w:val="single" w:sz="4" w:space="0" w:color="000001"/>
              <w:right w:val="single" w:sz="4" w:space="0" w:color="000001"/>
            </w:tcBorders>
            <w:shd w:val="clear" w:color="FFFFCC" w:fill="FFFFFF"/>
            <w:vAlign w:val="center"/>
          </w:tcPr>
          <w:p w14:paraId="785ECF92"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Хомут червячный 10-16</w:t>
            </w:r>
          </w:p>
        </w:tc>
        <w:tc>
          <w:tcPr>
            <w:tcW w:w="2127" w:type="dxa"/>
            <w:tcBorders>
              <w:bottom w:val="single" w:sz="4" w:space="0" w:color="000001"/>
            </w:tcBorders>
            <w:shd w:val="clear" w:color="FFFFCC" w:fill="FFFFFF"/>
            <w:vAlign w:val="center"/>
          </w:tcPr>
          <w:p w14:paraId="684E12A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1003</w:t>
            </w:r>
          </w:p>
        </w:tc>
        <w:tc>
          <w:tcPr>
            <w:tcW w:w="1134" w:type="dxa"/>
            <w:tcBorders>
              <w:bottom w:val="single" w:sz="4" w:space="0" w:color="000001"/>
            </w:tcBorders>
            <w:shd w:val="clear" w:color="FFFFCC" w:fill="FFFFFF"/>
            <w:vAlign w:val="center"/>
          </w:tcPr>
          <w:p w14:paraId="162F0310"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495479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31F0C90" w14:textId="77777777" w:rsidTr="00384921">
        <w:trPr>
          <w:trHeight w:val="34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45EBCF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160</w:t>
            </w:r>
          </w:p>
        </w:tc>
        <w:tc>
          <w:tcPr>
            <w:tcW w:w="5620" w:type="dxa"/>
            <w:tcBorders>
              <w:bottom w:val="single" w:sz="4" w:space="0" w:color="000001"/>
              <w:right w:val="single" w:sz="4" w:space="0" w:color="000001"/>
            </w:tcBorders>
            <w:shd w:val="clear" w:color="FFFFCC" w:fill="FFFFFF"/>
            <w:vAlign w:val="center"/>
          </w:tcPr>
          <w:p w14:paraId="61846C1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Хомут червячный 16-27</w:t>
            </w:r>
          </w:p>
        </w:tc>
        <w:tc>
          <w:tcPr>
            <w:tcW w:w="2127" w:type="dxa"/>
            <w:tcBorders>
              <w:bottom w:val="single" w:sz="4" w:space="0" w:color="000001"/>
            </w:tcBorders>
            <w:shd w:val="clear" w:color="FFFFCC" w:fill="FFFFFF"/>
            <w:vAlign w:val="center"/>
          </w:tcPr>
          <w:p w14:paraId="303424D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1005</w:t>
            </w:r>
          </w:p>
        </w:tc>
        <w:tc>
          <w:tcPr>
            <w:tcW w:w="1134" w:type="dxa"/>
            <w:tcBorders>
              <w:bottom w:val="single" w:sz="4" w:space="0" w:color="000001"/>
            </w:tcBorders>
            <w:shd w:val="clear" w:color="FFFFCC" w:fill="FFFFFF"/>
            <w:vAlign w:val="center"/>
          </w:tcPr>
          <w:p w14:paraId="5B77496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A484F8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61AAB2C" w14:textId="77777777" w:rsidTr="00384921">
        <w:trPr>
          <w:trHeight w:val="37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931BE1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161</w:t>
            </w:r>
          </w:p>
        </w:tc>
        <w:tc>
          <w:tcPr>
            <w:tcW w:w="5620" w:type="dxa"/>
            <w:tcBorders>
              <w:bottom w:val="single" w:sz="4" w:space="0" w:color="000001"/>
              <w:right w:val="single" w:sz="4" w:space="0" w:color="000001"/>
            </w:tcBorders>
            <w:shd w:val="clear" w:color="FFFFCC" w:fill="FFFFFF"/>
            <w:vAlign w:val="center"/>
          </w:tcPr>
          <w:p w14:paraId="745640A9"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Хомут червячный 20-32</w:t>
            </w:r>
          </w:p>
        </w:tc>
        <w:tc>
          <w:tcPr>
            <w:tcW w:w="2127" w:type="dxa"/>
            <w:tcBorders>
              <w:bottom w:val="single" w:sz="4" w:space="0" w:color="000001"/>
            </w:tcBorders>
            <w:shd w:val="clear" w:color="FFFFCC" w:fill="FFFFFF"/>
            <w:vAlign w:val="center"/>
          </w:tcPr>
          <w:p w14:paraId="2BFB781A"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1006</w:t>
            </w:r>
          </w:p>
        </w:tc>
        <w:tc>
          <w:tcPr>
            <w:tcW w:w="1134" w:type="dxa"/>
            <w:tcBorders>
              <w:bottom w:val="single" w:sz="4" w:space="0" w:color="000001"/>
            </w:tcBorders>
            <w:shd w:val="clear" w:color="FFFFCC" w:fill="FFFFFF"/>
            <w:vAlign w:val="center"/>
          </w:tcPr>
          <w:p w14:paraId="693B35B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F889722"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AD11BE8" w14:textId="77777777" w:rsidTr="00384921">
        <w:trPr>
          <w:trHeight w:val="414"/>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8259D2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162</w:t>
            </w:r>
          </w:p>
        </w:tc>
        <w:tc>
          <w:tcPr>
            <w:tcW w:w="5620" w:type="dxa"/>
            <w:tcBorders>
              <w:bottom w:val="single" w:sz="4" w:space="0" w:color="000001"/>
              <w:right w:val="single" w:sz="4" w:space="0" w:color="000001"/>
            </w:tcBorders>
            <w:shd w:val="clear" w:color="FFFFCC" w:fill="FFFFFF"/>
            <w:vAlign w:val="center"/>
          </w:tcPr>
          <w:p w14:paraId="360C0AF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Хомут червячный 25-40</w:t>
            </w:r>
          </w:p>
        </w:tc>
        <w:tc>
          <w:tcPr>
            <w:tcW w:w="2127" w:type="dxa"/>
            <w:tcBorders>
              <w:bottom w:val="single" w:sz="4" w:space="0" w:color="000001"/>
            </w:tcBorders>
            <w:shd w:val="clear" w:color="FFFFCC" w:fill="FFFFFF"/>
            <w:vAlign w:val="center"/>
          </w:tcPr>
          <w:p w14:paraId="070E498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1007</w:t>
            </w:r>
          </w:p>
        </w:tc>
        <w:tc>
          <w:tcPr>
            <w:tcW w:w="1134" w:type="dxa"/>
            <w:tcBorders>
              <w:bottom w:val="single" w:sz="4" w:space="0" w:color="000001"/>
            </w:tcBorders>
            <w:shd w:val="clear" w:color="FFFFCC" w:fill="FFFFFF"/>
            <w:vAlign w:val="center"/>
          </w:tcPr>
          <w:p w14:paraId="4A26992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5CF3FD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0B90E0B5" w14:textId="77777777" w:rsidTr="00384921">
        <w:trPr>
          <w:trHeight w:val="37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3287657"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163</w:t>
            </w:r>
          </w:p>
        </w:tc>
        <w:tc>
          <w:tcPr>
            <w:tcW w:w="5620" w:type="dxa"/>
            <w:tcBorders>
              <w:bottom w:val="single" w:sz="4" w:space="0" w:color="000001"/>
              <w:right w:val="single" w:sz="4" w:space="0" w:color="000001"/>
            </w:tcBorders>
            <w:shd w:val="clear" w:color="FFFFCC" w:fill="FFFFFF"/>
            <w:vAlign w:val="center"/>
          </w:tcPr>
          <w:p w14:paraId="4250A007"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Хомут червячный 35-50</w:t>
            </w:r>
          </w:p>
        </w:tc>
        <w:tc>
          <w:tcPr>
            <w:tcW w:w="2127" w:type="dxa"/>
            <w:tcBorders>
              <w:bottom w:val="single" w:sz="4" w:space="0" w:color="000001"/>
            </w:tcBorders>
            <w:shd w:val="clear" w:color="FFFFCC" w:fill="FFFFFF"/>
            <w:vAlign w:val="center"/>
          </w:tcPr>
          <w:p w14:paraId="2A17FDC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1010</w:t>
            </w:r>
          </w:p>
        </w:tc>
        <w:tc>
          <w:tcPr>
            <w:tcW w:w="1134" w:type="dxa"/>
            <w:tcBorders>
              <w:bottom w:val="single" w:sz="4" w:space="0" w:color="000001"/>
            </w:tcBorders>
            <w:shd w:val="clear" w:color="FFFFCC" w:fill="FFFFFF"/>
            <w:vAlign w:val="center"/>
          </w:tcPr>
          <w:p w14:paraId="756F352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656D0B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8191BF1" w14:textId="77777777" w:rsidTr="00384921">
        <w:trPr>
          <w:trHeight w:val="36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0094164"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164</w:t>
            </w:r>
          </w:p>
        </w:tc>
        <w:tc>
          <w:tcPr>
            <w:tcW w:w="5620" w:type="dxa"/>
            <w:tcBorders>
              <w:bottom w:val="single" w:sz="4" w:space="0" w:color="000001"/>
              <w:right w:val="single" w:sz="4" w:space="0" w:color="000001"/>
            </w:tcBorders>
            <w:shd w:val="clear" w:color="FFFFCC" w:fill="FFFFFF"/>
            <w:vAlign w:val="center"/>
          </w:tcPr>
          <w:p w14:paraId="0E1E77A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Хомут червячный 40-60</w:t>
            </w:r>
          </w:p>
        </w:tc>
        <w:tc>
          <w:tcPr>
            <w:tcW w:w="2127" w:type="dxa"/>
            <w:tcBorders>
              <w:bottom w:val="single" w:sz="4" w:space="0" w:color="000001"/>
            </w:tcBorders>
            <w:shd w:val="clear" w:color="FFFFCC" w:fill="FFFFFF"/>
            <w:vAlign w:val="center"/>
          </w:tcPr>
          <w:p w14:paraId="41E1828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1011</w:t>
            </w:r>
          </w:p>
        </w:tc>
        <w:tc>
          <w:tcPr>
            <w:tcW w:w="1134" w:type="dxa"/>
            <w:tcBorders>
              <w:bottom w:val="single" w:sz="4" w:space="0" w:color="000001"/>
            </w:tcBorders>
            <w:shd w:val="clear" w:color="FFFFCC" w:fill="FFFFFF"/>
            <w:vAlign w:val="center"/>
          </w:tcPr>
          <w:p w14:paraId="03598A1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D12DF9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D96F385" w14:textId="77777777" w:rsidTr="00384921">
        <w:trPr>
          <w:trHeight w:val="374"/>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651D63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165</w:t>
            </w:r>
          </w:p>
        </w:tc>
        <w:tc>
          <w:tcPr>
            <w:tcW w:w="5620" w:type="dxa"/>
            <w:tcBorders>
              <w:bottom w:val="single" w:sz="4" w:space="0" w:color="000001"/>
              <w:right w:val="single" w:sz="4" w:space="0" w:color="000001"/>
            </w:tcBorders>
            <w:shd w:val="clear" w:color="FFFFCC" w:fill="FFFFFF"/>
            <w:vAlign w:val="center"/>
          </w:tcPr>
          <w:p w14:paraId="3C9340DD"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Хомут червячный 50-70</w:t>
            </w:r>
          </w:p>
        </w:tc>
        <w:tc>
          <w:tcPr>
            <w:tcW w:w="2127" w:type="dxa"/>
            <w:tcBorders>
              <w:bottom w:val="single" w:sz="4" w:space="0" w:color="000001"/>
            </w:tcBorders>
            <w:shd w:val="clear" w:color="FFFFCC" w:fill="FFFFFF"/>
            <w:vAlign w:val="center"/>
          </w:tcPr>
          <w:p w14:paraId="782C2C2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1012</w:t>
            </w:r>
          </w:p>
        </w:tc>
        <w:tc>
          <w:tcPr>
            <w:tcW w:w="1134" w:type="dxa"/>
            <w:tcBorders>
              <w:bottom w:val="single" w:sz="4" w:space="0" w:color="000001"/>
            </w:tcBorders>
            <w:shd w:val="clear" w:color="FFFFCC" w:fill="FFFFFF"/>
            <w:vAlign w:val="center"/>
          </w:tcPr>
          <w:p w14:paraId="51A609F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69DA0FA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1C92173" w14:textId="77777777" w:rsidTr="00384921">
        <w:trPr>
          <w:trHeight w:val="48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5309399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166</w:t>
            </w:r>
          </w:p>
        </w:tc>
        <w:tc>
          <w:tcPr>
            <w:tcW w:w="5620" w:type="dxa"/>
            <w:tcBorders>
              <w:bottom w:val="single" w:sz="4" w:space="0" w:color="000001"/>
              <w:right w:val="single" w:sz="4" w:space="0" w:color="000001"/>
            </w:tcBorders>
            <w:shd w:val="clear" w:color="FFFFCC" w:fill="FFFFFF"/>
            <w:vAlign w:val="center"/>
          </w:tcPr>
          <w:p w14:paraId="23F23A1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Шестерня коробки отбора мощности ЗИЛ (ведомая)</w:t>
            </w:r>
          </w:p>
        </w:tc>
        <w:tc>
          <w:tcPr>
            <w:tcW w:w="2127" w:type="dxa"/>
            <w:tcBorders>
              <w:bottom w:val="single" w:sz="4" w:space="0" w:color="000001"/>
            </w:tcBorders>
            <w:shd w:val="clear" w:color="FFFFCC" w:fill="FFFFFF"/>
            <w:vAlign w:val="center"/>
          </w:tcPr>
          <w:p w14:paraId="1EAAF94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555-4202064</w:t>
            </w:r>
          </w:p>
        </w:tc>
        <w:tc>
          <w:tcPr>
            <w:tcW w:w="1134" w:type="dxa"/>
            <w:tcBorders>
              <w:bottom w:val="single" w:sz="4" w:space="0" w:color="000001"/>
            </w:tcBorders>
            <w:shd w:val="clear" w:color="FFFFCC" w:fill="FFFFFF"/>
            <w:vAlign w:val="center"/>
          </w:tcPr>
          <w:p w14:paraId="2029840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3BB416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CE418DB" w14:textId="77777777" w:rsidTr="00384921">
        <w:trPr>
          <w:trHeight w:val="63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C151D8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167</w:t>
            </w:r>
          </w:p>
        </w:tc>
        <w:tc>
          <w:tcPr>
            <w:tcW w:w="5620" w:type="dxa"/>
            <w:tcBorders>
              <w:bottom w:val="single" w:sz="4" w:space="0" w:color="000001"/>
              <w:right w:val="single" w:sz="4" w:space="0" w:color="000001"/>
            </w:tcBorders>
            <w:shd w:val="clear" w:color="FFFFCC" w:fill="FFFFFF"/>
            <w:vAlign w:val="center"/>
          </w:tcPr>
          <w:p w14:paraId="611BB643"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Шланг тормозной ЗИЛ-130 задний (под переходник) (L=510mm)</w:t>
            </w:r>
          </w:p>
        </w:tc>
        <w:tc>
          <w:tcPr>
            <w:tcW w:w="2127" w:type="dxa"/>
            <w:tcBorders>
              <w:bottom w:val="single" w:sz="4" w:space="0" w:color="000001"/>
            </w:tcBorders>
            <w:shd w:val="clear" w:color="FFFFCC" w:fill="FFFFFF"/>
            <w:vAlign w:val="center"/>
          </w:tcPr>
          <w:p w14:paraId="7F2C14D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130-3506060</w:t>
            </w:r>
          </w:p>
        </w:tc>
        <w:tc>
          <w:tcPr>
            <w:tcW w:w="1134" w:type="dxa"/>
            <w:tcBorders>
              <w:bottom w:val="single" w:sz="4" w:space="0" w:color="000001"/>
            </w:tcBorders>
            <w:shd w:val="clear" w:color="FFFFCC" w:fill="FFFFFF"/>
            <w:vAlign w:val="center"/>
          </w:tcPr>
          <w:p w14:paraId="5928302E"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5CD37D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079428D" w14:textId="77777777" w:rsidTr="00384921">
        <w:trPr>
          <w:trHeight w:val="428"/>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59A7D2D" w14:textId="77777777" w:rsidR="00384921" w:rsidRPr="00384921" w:rsidRDefault="00384921" w:rsidP="00384921">
            <w:pPr>
              <w:spacing w:after="0" w:line="240" w:lineRule="atLeast"/>
              <w:rPr>
                <w:rFonts w:ascii="Times New Roman" w:eastAsia="Calibri" w:hAnsi="Times New Roman" w:cs="Calibri"/>
                <w:kern w:val="0"/>
                <w:sz w:val="24"/>
                <w14:ligatures w14:val="none"/>
              </w:rPr>
            </w:pPr>
            <w:r w:rsidRPr="00384921">
              <w:rPr>
                <w:rFonts w:ascii="Times New Roman" w:eastAsia="Times New Roman" w:hAnsi="Times New Roman" w:cs="Times New Roman"/>
                <w:kern w:val="0"/>
                <w:sz w:val="24"/>
                <w:szCs w:val="24"/>
                <w:lang w:eastAsia="ru-RU"/>
                <w14:ligatures w14:val="none"/>
              </w:rPr>
              <w:t>168</w:t>
            </w:r>
          </w:p>
        </w:tc>
        <w:tc>
          <w:tcPr>
            <w:tcW w:w="5620" w:type="dxa"/>
            <w:tcBorders>
              <w:bottom w:val="single" w:sz="4" w:space="0" w:color="000001"/>
              <w:right w:val="single" w:sz="4" w:space="0" w:color="000001"/>
            </w:tcBorders>
            <w:shd w:val="clear" w:color="FFFFCC" w:fill="FFFFFF"/>
            <w:vAlign w:val="center"/>
          </w:tcPr>
          <w:p w14:paraId="02C0E53E"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Шланг тормозной ЗИЛ-130 передний (</w:t>
            </w:r>
            <w:proofErr w:type="spellStart"/>
            <w:r w:rsidRPr="00384921">
              <w:rPr>
                <w:rFonts w:ascii="Times New Roman" w:eastAsia="Calibri" w:hAnsi="Times New Roman" w:cs="Times New Roman"/>
                <w:kern w:val="0"/>
                <w:sz w:val="24"/>
                <w:szCs w:val="24"/>
                <w14:ligatures w14:val="none"/>
              </w:rPr>
              <w:t>гайка+штуцер</w:t>
            </w:r>
            <w:proofErr w:type="spellEnd"/>
            <w:r w:rsidRPr="00384921">
              <w:rPr>
                <w:rFonts w:ascii="Times New Roman" w:eastAsia="Calibri" w:hAnsi="Times New Roman" w:cs="Times New Roman"/>
                <w:kern w:val="0"/>
                <w:sz w:val="24"/>
                <w:szCs w:val="24"/>
                <w14:ligatures w14:val="none"/>
              </w:rPr>
              <w:t>) (L=660mm)</w:t>
            </w:r>
          </w:p>
        </w:tc>
        <w:tc>
          <w:tcPr>
            <w:tcW w:w="2127" w:type="dxa"/>
            <w:tcBorders>
              <w:bottom w:val="single" w:sz="4" w:space="0" w:color="000001"/>
            </w:tcBorders>
            <w:shd w:val="clear" w:color="FFFFCC" w:fill="FFFFFF"/>
            <w:vAlign w:val="center"/>
          </w:tcPr>
          <w:p w14:paraId="3D27305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130-3506085</w:t>
            </w:r>
          </w:p>
        </w:tc>
        <w:tc>
          <w:tcPr>
            <w:tcW w:w="1134" w:type="dxa"/>
            <w:tcBorders>
              <w:bottom w:val="single" w:sz="4" w:space="0" w:color="000001"/>
            </w:tcBorders>
            <w:shd w:val="clear" w:color="FFFFCC" w:fill="FFFFFF"/>
            <w:vAlign w:val="center"/>
          </w:tcPr>
          <w:p w14:paraId="2376A25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93EFCE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C6915FF" w14:textId="77777777" w:rsidTr="00384921">
        <w:trPr>
          <w:trHeight w:val="43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6FACEC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169</w:t>
            </w:r>
          </w:p>
        </w:tc>
        <w:tc>
          <w:tcPr>
            <w:tcW w:w="5620" w:type="dxa"/>
            <w:tcBorders>
              <w:bottom w:val="single" w:sz="4" w:space="0" w:color="000001"/>
              <w:right w:val="single" w:sz="4" w:space="0" w:color="000001"/>
            </w:tcBorders>
            <w:shd w:val="clear" w:color="FFFFCC" w:fill="FFFFFF"/>
            <w:vAlign w:val="center"/>
          </w:tcPr>
          <w:p w14:paraId="3EDB5A92"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Шпилька колеса ЗИЛ задняя правая</w:t>
            </w:r>
          </w:p>
        </w:tc>
        <w:tc>
          <w:tcPr>
            <w:tcW w:w="2127" w:type="dxa"/>
            <w:tcBorders>
              <w:bottom w:val="single" w:sz="4" w:space="0" w:color="000001"/>
            </w:tcBorders>
            <w:shd w:val="clear" w:color="FFFFCC" w:fill="FFFFFF"/>
            <w:vAlign w:val="center"/>
          </w:tcPr>
          <w:p w14:paraId="002E685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120-3104050</w:t>
            </w:r>
          </w:p>
        </w:tc>
        <w:tc>
          <w:tcPr>
            <w:tcW w:w="1134" w:type="dxa"/>
            <w:tcBorders>
              <w:bottom w:val="single" w:sz="4" w:space="0" w:color="000001"/>
            </w:tcBorders>
            <w:shd w:val="clear" w:color="FFFFCC" w:fill="FFFFFF"/>
            <w:vAlign w:val="center"/>
          </w:tcPr>
          <w:p w14:paraId="0F646D4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1AC1EB3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C5EDBE2" w14:textId="77777777" w:rsidTr="00384921">
        <w:trPr>
          <w:trHeight w:val="40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67D971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170</w:t>
            </w:r>
          </w:p>
        </w:tc>
        <w:tc>
          <w:tcPr>
            <w:tcW w:w="5620" w:type="dxa"/>
            <w:tcBorders>
              <w:bottom w:val="single" w:sz="4" w:space="0" w:color="000001"/>
              <w:right w:val="single" w:sz="4" w:space="0" w:color="000001"/>
            </w:tcBorders>
            <w:shd w:val="clear" w:color="FFFFCC" w:fill="FFFFFF"/>
            <w:vAlign w:val="center"/>
          </w:tcPr>
          <w:p w14:paraId="1B1A9484"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Шпилька полуоси ЗИЛ-130/-4331 (М16х1,5х42)</w:t>
            </w:r>
          </w:p>
        </w:tc>
        <w:tc>
          <w:tcPr>
            <w:tcW w:w="2127" w:type="dxa"/>
            <w:tcBorders>
              <w:bottom w:val="single" w:sz="4" w:space="0" w:color="000001"/>
            </w:tcBorders>
            <w:shd w:val="clear" w:color="FFFFCC" w:fill="FFFFFF"/>
            <w:vAlign w:val="center"/>
          </w:tcPr>
          <w:p w14:paraId="65C05E2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304083-П29</w:t>
            </w:r>
          </w:p>
        </w:tc>
        <w:tc>
          <w:tcPr>
            <w:tcW w:w="1134" w:type="dxa"/>
            <w:tcBorders>
              <w:bottom w:val="single" w:sz="4" w:space="0" w:color="000001"/>
            </w:tcBorders>
            <w:shd w:val="clear" w:color="FFFFCC" w:fill="FFFFFF"/>
            <w:vAlign w:val="center"/>
          </w:tcPr>
          <w:p w14:paraId="1FE8BB9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3E72276A"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3AE6184E" w14:textId="77777777" w:rsidTr="00384921">
        <w:trPr>
          <w:trHeight w:val="40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1E2646C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171</w:t>
            </w:r>
          </w:p>
        </w:tc>
        <w:tc>
          <w:tcPr>
            <w:tcW w:w="5620" w:type="dxa"/>
            <w:tcBorders>
              <w:bottom w:val="single" w:sz="4" w:space="0" w:color="000001"/>
              <w:right w:val="single" w:sz="4" w:space="0" w:color="000001"/>
            </w:tcBorders>
            <w:shd w:val="clear" w:color="FFFFCC" w:fill="FFFFFF"/>
            <w:vAlign w:val="center"/>
          </w:tcPr>
          <w:p w14:paraId="3D769D7B"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Штанга толкателя ЗИЛ-130</w:t>
            </w:r>
          </w:p>
        </w:tc>
        <w:tc>
          <w:tcPr>
            <w:tcW w:w="2127" w:type="dxa"/>
            <w:tcBorders>
              <w:bottom w:val="single" w:sz="4" w:space="0" w:color="000001"/>
            </w:tcBorders>
            <w:shd w:val="clear" w:color="FFFFCC" w:fill="FFFFFF"/>
            <w:vAlign w:val="center"/>
          </w:tcPr>
          <w:p w14:paraId="0A845952"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130-1007175</w:t>
            </w:r>
          </w:p>
        </w:tc>
        <w:tc>
          <w:tcPr>
            <w:tcW w:w="1134" w:type="dxa"/>
            <w:tcBorders>
              <w:bottom w:val="single" w:sz="4" w:space="0" w:color="000001"/>
            </w:tcBorders>
            <w:shd w:val="clear" w:color="FFFFCC" w:fill="FFFFFF"/>
            <w:vAlign w:val="center"/>
          </w:tcPr>
          <w:p w14:paraId="126345E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057D81B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DAEC48C" w14:textId="77777777" w:rsidTr="00384921">
        <w:trPr>
          <w:trHeight w:val="3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83F457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172</w:t>
            </w:r>
          </w:p>
        </w:tc>
        <w:tc>
          <w:tcPr>
            <w:tcW w:w="5620" w:type="dxa"/>
            <w:tcBorders>
              <w:bottom w:val="single" w:sz="4" w:space="0" w:color="000001"/>
              <w:right w:val="single" w:sz="4" w:space="0" w:color="000001"/>
            </w:tcBorders>
            <w:shd w:val="clear" w:color="FFFFCC" w:fill="FFFFFF"/>
            <w:vAlign w:val="center"/>
          </w:tcPr>
          <w:p w14:paraId="1E59045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Щуп уровня масла ЗИЛ-130</w:t>
            </w:r>
          </w:p>
        </w:tc>
        <w:tc>
          <w:tcPr>
            <w:tcW w:w="2127" w:type="dxa"/>
            <w:tcBorders>
              <w:bottom w:val="single" w:sz="4" w:space="0" w:color="000001"/>
            </w:tcBorders>
            <w:shd w:val="clear" w:color="FFFFCC" w:fill="FFFFFF"/>
            <w:vAlign w:val="center"/>
          </w:tcPr>
          <w:p w14:paraId="5807EE6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130-1009050</w:t>
            </w:r>
          </w:p>
        </w:tc>
        <w:tc>
          <w:tcPr>
            <w:tcW w:w="1134" w:type="dxa"/>
            <w:tcBorders>
              <w:bottom w:val="single" w:sz="4" w:space="0" w:color="000001"/>
            </w:tcBorders>
            <w:shd w:val="clear" w:color="FFFFCC" w:fill="FFFFFF"/>
            <w:vAlign w:val="center"/>
          </w:tcPr>
          <w:p w14:paraId="4351776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275E74A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C65BC54" w14:textId="77777777" w:rsidTr="00384921">
        <w:trPr>
          <w:trHeight w:val="3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4B7156F"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173</w:t>
            </w:r>
          </w:p>
        </w:tc>
        <w:tc>
          <w:tcPr>
            <w:tcW w:w="5620" w:type="dxa"/>
            <w:tcBorders>
              <w:bottom w:val="single" w:sz="4" w:space="0" w:color="000001"/>
              <w:right w:val="single" w:sz="4" w:space="0" w:color="000001"/>
            </w:tcBorders>
            <w:shd w:val="clear" w:color="FFFFCC" w:fill="FFFFFF"/>
            <w:vAlign w:val="center"/>
          </w:tcPr>
          <w:p w14:paraId="5EBE36CA"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Шланг (рукав) </w:t>
            </w:r>
            <w:proofErr w:type="spellStart"/>
            <w:r w:rsidRPr="00384921">
              <w:rPr>
                <w:rFonts w:ascii="Times New Roman" w:eastAsia="Calibri" w:hAnsi="Times New Roman" w:cs="Times New Roman"/>
                <w:kern w:val="0"/>
                <w:sz w:val="24"/>
                <w:szCs w:val="24"/>
                <w14:ligatures w14:val="none"/>
              </w:rPr>
              <w:t>маслобензостойкий</w:t>
            </w:r>
            <w:proofErr w:type="spellEnd"/>
            <w:r w:rsidRPr="00384921">
              <w:rPr>
                <w:rFonts w:ascii="Times New Roman" w:eastAsia="Calibri" w:hAnsi="Times New Roman" w:cs="Times New Roman"/>
                <w:kern w:val="0"/>
                <w:sz w:val="24"/>
                <w:szCs w:val="24"/>
                <w14:ligatures w14:val="none"/>
              </w:rPr>
              <w:t xml:space="preserve"> 6мм</w:t>
            </w:r>
          </w:p>
        </w:tc>
        <w:tc>
          <w:tcPr>
            <w:tcW w:w="2127" w:type="dxa"/>
            <w:tcBorders>
              <w:bottom w:val="single" w:sz="4" w:space="0" w:color="000001"/>
            </w:tcBorders>
            <w:shd w:val="clear" w:color="FFFFCC" w:fill="FFFFFF"/>
            <w:vAlign w:val="center"/>
          </w:tcPr>
          <w:p w14:paraId="4248B9B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ГОСТ 10362-2017</w:t>
            </w:r>
          </w:p>
        </w:tc>
        <w:tc>
          <w:tcPr>
            <w:tcW w:w="1134" w:type="dxa"/>
            <w:tcBorders>
              <w:bottom w:val="single" w:sz="4" w:space="0" w:color="000001"/>
            </w:tcBorders>
            <w:shd w:val="clear" w:color="FFFFCC" w:fill="FFFFFF"/>
            <w:vAlign w:val="center"/>
          </w:tcPr>
          <w:p w14:paraId="7B08EB7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203DC2C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7403635" w14:textId="77777777" w:rsidTr="00384921">
        <w:trPr>
          <w:trHeight w:val="3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5F6EEA1"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174</w:t>
            </w:r>
          </w:p>
        </w:tc>
        <w:tc>
          <w:tcPr>
            <w:tcW w:w="5620" w:type="dxa"/>
            <w:tcBorders>
              <w:bottom w:val="single" w:sz="4" w:space="0" w:color="000001"/>
              <w:right w:val="single" w:sz="4" w:space="0" w:color="000001"/>
            </w:tcBorders>
            <w:shd w:val="clear" w:color="FFFFCC" w:fill="FFFFFF"/>
            <w:vAlign w:val="center"/>
          </w:tcPr>
          <w:p w14:paraId="4D2D8A1A"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Шланг (рукав) </w:t>
            </w:r>
            <w:proofErr w:type="spellStart"/>
            <w:r w:rsidRPr="00384921">
              <w:rPr>
                <w:rFonts w:ascii="Times New Roman" w:eastAsia="Calibri" w:hAnsi="Times New Roman" w:cs="Times New Roman"/>
                <w:kern w:val="0"/>
                <w:sz w:val="24"/>
                <w:szCs w:val="24"/>
                <w14:ligatures w14:val="none"/>
              </w:rPr>
              <w:t>маслобензостойкий</w:t>
            </w:r>
            <w:proofErr w:type="spellEnd"/>
            <w:r w:rsidRPr="00384921">
              <w:rPr>
                <w:rFonts w:ascii="Times New Roman" w:eastAsia="Calibri" w:hAnsi="Times New Roman" w:cs="Times New Roman"/>
                <w:kern w:val="0"/>
                <w:sz w:val="24"/>
                <w:szCs w:val="24"/>
                <w14:ligatures w14:val="none"/>
              </w:rPr>
              <w:t xml:space="preserve"> 8мм</w:t>
            </w:r>
          </w:p>
        </w:tc>
        <w:tc>
          <w:tcPr>
            <w:tcW w:w="2127" w:type="dxa"/>
            <w:tcBorders>
              <w:bottom w:val="single" w:sz="4" w:space="0" w:color="000001"/>
            </w:tcBorders>
            <w:shd w:val="clear" w:color="FFFFCC" w:fill="FFFFFF"/>
            <w:vAlign w:val="center"/>
          </w:tcPr>
          <w:p w14:paraId="6717EBB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ГОСТ 10362-2017</w:t>
            </w:r>
          </w:p>
        </w:tc>
        <w:tc>
          <w:tcPr>
            <w:tcW w:w="1134" w:type="dxa"/>
            <w:tcBorders>
              <w:bottom w:val="single" w:sz="4" w:space="0" w:color="000001"/>
            </w:tcBorders>
            <w:shd w:val="clear" w:color="FFFFCC" w:fill="FFFFFF"/>
            <w:vAlign w:val="center"/>
          </w:tcPr>
          <w:p w14:paraId="1BBA0D3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4B99D2FE"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0C5B368" w14:textId="77777777" w:rsidTr="00384921">
        <w:trPr>
          <w:trHeight w:val="3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56C8A9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175</w:t>
            </w:r>
          </w:p>
        </w:tc>
        <w:tc>
          <w:tcPr>
            <w:tcW w:w="5620" w:type="dxa"/>
            <w:tcBorders>
              <w:bottom w:val="single" w:sz="4" w:space="0" w:color="000001"/>
              <w:right w:val="single" w:sz="4" w:space="0" w:color="000001"/>
            </w:tcBorders>
            <w:shd w:val="clear" w:color="FFFFCC" w:fill="FFFFFF"/>
            <w:vAlign w:val="center"/>
          </w:tcPr>
          <w:p w14:paraId="500D759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Шланг (рукав) </w:t>
            </w:r>
            <w:proofErr w:type="spellStart"/>
            <w:r w:rsidRPr="00384921">
              <w:rPr>
                <w:rFonts w:ascii="Times New Roman" w:eastAsia="Calibri" w:hAnsi="Times New Roman" w:cs="Times New Roman"/>
                <w:kern w:val="0"/>
                <w:sz w:val="24"/>
                <w:szCs w:val="24"/>
                <w14:ligatures w14:val="none"/>
              </w:rPr>
              <w:t>маслобензостойкий</w:t>
            </w:r>
            <w:proofErr w:type="spellEnd"/>
            <w:r w:rsidRPr="00384921">
              <w:rPr>
                <w:rFonts w:ascii="Times New Roman" w:eastAsia="Calibri" w:hAnsi="Times New Roman" w:cs="Times New Roman"/>
                <w:kern w:val="0"/>
                <w:sz w:val="24"/>
                <w:szCs w:val="24"/>
                <w14:ligatures w14:val="none"/>
              </w:rPr>
              <w:t xml:space="preserve"> 10мм</w:t>
            </w:r>
          </w:p>
        </w:tc>
        <w:tc>
          <w:tcPr>
            <w:tcW w:w="2127" w:type="dxa"/>
            <w:tcBorders>
              <w:bottom w:val="single" w:sz="4" w:space="0" w:color="000001"/>
            </w:tcBorders>
            <w:shd w:val="clear" w:color="FFFFCC" w:fill="FFFFFF"/>
            <w:vAlign w:val="center"/>
          </w:tcPr>
          <w:p w14:paraId="2F64ADD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ГОСТ 10362-2017</w:t>
            </w:r>
          </w:p>
        </w:tc>
        <w:tc>
          <w:tcPr>
            <w:tcW w:w="1134" w:type="dxa"/>
            <w:tcBorders>
              <w:bottom w:val="single" w:sz="4" w:space="0" w:color="000001"/>
            </w:tcBorders>
            <w:shd w:val="clear" w:color="FFFFCC" w:fill="FFFFFF"/>
            <w:vAlign w:val="center"/>
          </w:tcPr>
          <w:p w14:paraId="446E13B5"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4DF6D13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76F4E882" w14:textId="77777777" w:rsidTr="00384921">
        <w:trPr>
          <w:trHeight w:val="38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0B8050A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176</w:t>
            </w:r>
          </w:p>
        </w:tc>
        <w:tc>
          <w:tcPr>
            <w:tcW w:w="5620" w:type="dxa"/>
            <w:tcBorders>
              <w:bottom w:val="single" w:sz="4" w:space="0" w:color="000001"/>
              <w:right w:val="single" w:sz="4" w:space="0" w:color="000001"/>
            </w:tcBorders>
            <w:shd w:val="clear" w:color="FFFFCC" w:fill="FFFFFF"/>
            <w:vAlign w:val="center"/>
          </w:tcPr>
          <w:p w14:paraId="54A22500"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Шланг (рукав) </w:t>
            </w:r>
            <w:proofErr w:type="spellStart"/>
            <w:r w:rsidRPr="00384921">
              <w:rPr>
                <w:rFonts w:ascii="Times New Roman" w:eastAsia="Calibri" w:hAnsi="Times New Roman" w:cs="Times New Roman"/>
                <w:kern w:val="0"/>
                <w:sz w:val="24"/>
                <w:szCs w:val="24"/>
                <w14:ligatures w14:val="none"/>
              </w:rPr>
              <w:t>маслобензостойкий</w:t>
            </w:r>
            <w:proofErr w:type="spellEnd"/>
            <w:r w:rsidRPr="00384921">
              <w:rPr>
                <w:rFonts w:ascii="Times New Roman" w:eastAsia="Calibri" w:hAnsi="Times New Roman" w:cs="Times New Roman"/>
                <w:kern w:val="0"/>
                <w:sz w:val="24"/>
                <w:szCs w:val="24"/>
                <w14:ligatures w14:val="none"/>
              </w:rPr>
              <w:t xml:space="preserve"> 12мм</w:t>
            </w:r>
          </w:p>
        </w:tc>
        <w:tc>
          <w:tcPr>
            <w:tcW w:w="2127" w:type="dxa"/>
            <w:tcBorders>
              <w:bottom w:val="single" w:sz="4" w:space="0" w:color="000001"/>
            </w:tcBorders>
            <w:shd w:val="clear" w:color="FFFFCC" w:fill="FFFFFF"/>
            <w:vAlign w:val="center"/>
          </w:tcPr>
          <w:p w14:paraId="6B725C2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ГОСТ 10362-2017</w:t>
            </w:r>
          </w:p>
        </w:tc>
        <w:tc>
          <w:tcPr>
            <w:tcW w:w="1134" w:type="dxa"/>
            <w:tcBorders>
              <w:bottom w:val="single" w:sz="4" w:space="0" w:color="000001"/>
            </w:tcBorders>
            <w:shd w:val="clear" w:color="FFFFCC" w:fill="FFFFFF"/>
            <w:vAlign w:val="center"/>
          </w:tcPr>
          <w:p w14:paraId="1D45EDE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1EC4978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5DF8DC4" w14:textId="77777777" w:rsidTr="00384921">
        <w:trPr>
          <w:trHeight w:val="40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2C88A95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177</w:t>
            </w:r>
          </w:p>
        </w:tc>
        <w:tc>
          <w:tcPr>
            <w:tcW w:w="5620" w:type="dxa"/>
            <w:tcBorders>
              <w:bottom w:val="single" w:sz="4" w:space="0" w:color="000001"/>
              <w:right w:val="single" w:sz="4" w:space="0" w:color="000001"/>
            </w:tcBorders>
            <w:shd w:val="clear" w:color="FFFFCC" w:fill="FFFFFF"/>
            <w:vAlign w:val="center"/>
          </w:tcPr>
          <w:p w14:paraId="11D5D1B7"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Шланг (рукав) </w:t>
            </w:r>
            <w:proofErr w:type="spellStart"/>
            <w:r w:rsidRPr="00384921">
              <w:rPr>
                <w:rFonts w:ascii="Times New Roman" w:eastAsia="Calibri" w:hAnsi="Times New Roman" w:cs="Times New Roman"/>
                <w:kern w:val="0"/>
                <w:sz w:val="24"/>
                <w:szCs w:val="24"/>
                <w14:ligatures w14:val="none"/>
              </w:rPr>
              <w:t>маслобензостойкий</w:t>
            </w:r>
            <w:proofErr w:type="spellEnd"/>
            <w:r w:rsidRPr="00384921">
              <w:rPr>
                <w:rFonts w:ascii="Times New Roman" w:eastAsia="Calibri" w:hAnsi="Times New Roman" w:cs="Times New Roman"/>
                <w:kern w:val="0"/>
                <w:sz w:val="24"/>
                <w:szCs w:val="24"/>
                <w14:ligatures w14:val="none"/>
              </w:rPr>
              <w:t xml:space="preserve"> 14мм</w:t>
            </w:r>
          </w:p>
        </w:tc>
        <w:tc>
          <w:tcPr>
            <w:tcW w:w="2127" w:type="dxa"/>
            <w:tcBorders>
              <w:bottom w:val="single" w:sz="4" w:space="0" w:color="000001"/>
            </w:tcBorders>
            <w:shd w:val="clear" w:color="FFFFCC" w:fill="FFFFFF"/>
            <w:vAlign w:val="center"/>
          </w:tcPr>
          <w:p w14:paraId="52DB2229"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ГОСТ 10362-2017</w:t>
            </w:r>
          </w:p>
        </w:tc>
        <w:tc>
          <w:tcPr>
            <w:tcW w:w="1134" w:type="dxa"/>
            <w:tcBorders>
              <w:bottom w:val="single" w:sz="4" w:space="0" w:color="000001"/>
            </w:tcBorders>
            <w:shd w:val="clear" w:color="FFFFCC" w:fill="FFFFFF"/>
            <w:vAlign w:val="center"/>
          </w:tcPr>
          <w:p w14:paraId="3BBA601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7804A94B"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0B3D7A4" w14:textId="77777777" w:rsidTr="00384921">
        <w:trPr>
          <w:trHeight w:val="359"/>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4C4E8B38"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178</w:t>
            </w:r>
          </w:p>
        </w:tc>
        <w:tc>
          <w:tcPr>
            <w:tcW w:w="5620" w:type="dxa"/>
            <w:tcBorders>
              <w:bottom w:val="single" w:sz="4" w:space="0" w:color="000001"/>
              <w:right w:val="single" w:sz="4" w:space="0" w:color="000001"/>
            </w:tcBorders>
            <w:shd w:val="clear" w:color="FFFFCC" w:fill="FFFFFF"/>
            <w:vAlign w:val="center"/>
          </w:tcPr>
          <w:p w14:paraId="7C3FB636"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Шланг (рукав) </w:t>
            </w:r>
            <w:proofErr w:type="spellStart"/>
            <w:r w:rsidRPr="00384921">
              <w:rPr>
                <w:rFonts w:ascii="Times New Roman" w:eastAsia="Calibri" w:hAnsi="Times New Roman" w:cs="Times New Roman"/>
                <w:kern w:val="0"/>
                <w:sz w:val="24"/>
                <w:szCs w:val="24"/>
                <w14:ligatures w14:val="none"/>
              </w:rPr>
              <w:t>маслобензостойкий</w:t>
            </w:r>
            <w:proofErr w:type="spellEnd"/>
            <w:r w:rsidRPr="00384921">
              <w:rPr>
                <w:rFonts w:ascii="Times New Roman" w:eastAsia="Calibri" w:hAnsi="Times New Roman" w:cs="Times New Roman"/>
                <w:kern w:val="0"/>
                <w:sz w:val="24"/>
                <w:szCs w:val="24"/>
                <w14:ligatures w14:val="none"/>
              </w:rPr>
              <w:t xml:space="preserve"> 16мм</w:t>
            </w:r>
          </w:p>
        </w:tc>
        <w:tc>
          <w:tcPr>
            <w:tcW w:w="2127" w:type="dxa"/>
            <w:tcBorders>
              <w:bottom w:val="single" w:sz="4" w:space="0" w:color="000001"/>
            </w:tcBorders>
            <w:shd w:val="clear" w:color="FFFFCC" w:fill="FFFFFF"/>
            <w:vAlign w:val="center"/>
          </w:tcPr>
          <w:p w14:paraId="333E31C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ГОСТ 10362-2017</w:t>
            </w:r>
          </w:p>
        </w:tc>
        <w:tc>
          <w:tcPr>
            <w:tcW w:w="1134" w:type="dxa"/>
            <w:tcBorders>
              <w:bottom w:val="single" w:sz="4" w:space="0" w:color="000001"/>
            </w:tcBorders>
            <w:shd w:val="clear" w:color="FFFFCC" w:fill="FFFFFF"/>
            <w:vAlign w:val="center"/>
          </w:tcPr>
          <w:p w14:paraId="74085204"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7E3F6287"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69F7F3BA" w14:textId="77777777" w:rsidTr="00384921">
        <w:trPr>
          <w:trHeight w:val="414"/>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E649F7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179</w:t>
            </w:r>
          </w:p>
        </w:tc>
        <w:tc>
          <w:tcPr>
            <w:tcW w:w="5620" w:type="dxa"/>
            <w:tcBorders>
              <w:bottom w:val="single" w:sz="4" w:space="0" w:color="000001"/>
              <w:right w:val="single" w:sz="4" w:space="0" w:color="000001"/>
            </w:tcBorders>
            <w:shd w:val="clear" w:color="FFFFCC" w:fill="FFFFFF"/>
            <w:vAlign w:val="center"/>
          </w:tcPr>
          <w:p w14:paraId="25479AB6"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Шланг (рукав) </w:t>
            </w:r>
            <w:proofErr w:type="spellStart"/>
            <w:r w:rsidRPr="00384921">
              <w:rPr>
                <w:rFonts w:ascii="Times New Roman" w:eastAsia="Calibri" w:hAnsi="Times New Roman" w:cs="Times New Roman"/>
                <w:kern w:val="0"/>
                <w:sz w:val="24"/>
                <w:szCs w:val="24"/>
                <w14:ligatures w14:val="none"/>
              </w:rPr>
              <w:t>маслобензостойкий</w:t>
            </w:r>
            <w:proofErr w:type="spellEnd"/>
            <w:r w:rsidRPr="00384921">
              <w:rPr>
                <w:rFonts w:ascii="Times New Roman" w:eastAsia="Calibri" w:hAnsi="Times New Roman" w:cs="Times New Roman"/>
                <w:kern w:val="0"/>
                <w:sz w:val="24"/>
                <w:szCs w:val="24"/>
                <w14:ligatures w14:val="none"/>
              </w:rPr>
              <w:t xml:space="preserve"> 18мм</w:t>
            </w:r>
          </w:p>
        </w:tc>
        <w:tc>
          <w:tcPr>
            <w:tcW w:w="2127" w:type="dxa"/>
            <w:tcBorders>
              <w:bottom w:val="single" w:sz="4" w:space="0" w:color="000001"/>
            </w:tcBorders>
            <w:shd w:val="clear" w:color="FFFFCC" w:fill="FFFFFF"/>
            <w:vAlign w:val="center"/>
          </w:tcPr>
          <w:p w14:paraId="47070E5C"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ГОСТ 10362-2017</w:t>
            </w:r>
          </w:p>
        </w:tc>
        <w:tc>
          <w:tcPr>
            <w:tcW w:w="1134" w:type="dxa"/>
            <w:tcBorders>
              <w:bottom w:val="single" w:sz="4" w:space="0" w:color="000001"/>
            </w:tcBorders>
            <w:shd w:val="clear" w:color="FFFFCC" w:fill="FFFFFF"/>
            <w:vAlign w:val="center"/>
          </w:tcPr>
          <w:p w14:paraId="74BEBBE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543AAC7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B60FAA4" w14:textId="77777777" w:rsidTr="00384921">
        <w:trPr>
          <w:trHeight w:val="420"/>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84E08E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180</w:t>
            </w:r>
          </w:p>
        </w:tc>
        <w:tc>
          <w:tcPr>
            <w:tcW w:w="5620" w:type="dxa"/>
            <w:tcBorders>
              <w:bottom w:val="single" w:sz="4" w:space="0" w:color="000001"/>
              <w:right w:val="single" w:sz="4" w:space="0" w:color="000001"/>
            </w:tcBorders>
            <w:shd w:val="clear" w:color="FFFFCC" w:fill="FFFFFF"/>
            <w:vAlign w:val="center"/>
          </w:tcPr>
          <w:p w14:paraId="14B75F3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Шланг (рукав) </w:t>
            </w:r>
            <w:proofErr w:type="spellStart"/>
            <w:r w:rsidRPr="00384921">
              <w:rPr>
                <w:rFonts w:ascii="Times New Roman" w:eastAsia="Calibri" w:hAnsi="Times New Roman" w:cs="Times New Roman"/>
                <w:kern w:val="0"/>
                <w:sz w:val="24"/>
                <w:szCs w:val="24"/>
                <w14:ligatures w14:val="none"/>
              </w:rPr>
              <w:t>маслобензостойкий</w:t>
            </w:r>
            <w:proofErr w:type="spellEnd"/>
            <w:r w:rsidRPr="00384921">
              <w:rPr>
                <w:rFonts w:ascii="Times New Roman" w:eastAsia="Calibri" w:hAnsi="Times New Roman" w:cs="Times New Roman"/>
                <w:kern w:val="0"/>
                <w:sz w:val="24"/>
                <w:szCs w:val="24"/>
                <w14:ligatures w14:val="none"/>
              </w:rPr>
              <w:t xml:space="preserve"> 22мм</w:t>
            </w:r>
          </w:p>
        </w:tc>
        <w:tc>
          <w:tcPr>
            <w:tcW w:w="2127" w:type="dxa"/>
            <w:tcBorders>
              <w:bottom w:val="single" w:sz="4" w:space="0" w:color="000001"/>
            </w:tcBorders>
            <w:shd w:val="clear" w:color="FFFFCC" w:fill="FFFFFF"/>
            <w:vAlign w:val="center"/>
          </w:tcPr>
          <w:p w14:paraId="59CC21F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ГОСТ 10362-2017</w:t>
            </w:r>
          </w:p>
        </w:tc>
        <w:tc>
          <w:tcPr>
            <w:tcW w:w="1134" w:type="dxa"/>
            <w:tcBorders>
              <w:bottom w:val="single" w:sz="4" w:space="0" w:color="000001"/>
            </w:tcBorders>
            <w:shd w:val="clear" w:color="FFFFCC" w:fill="FFFFFF"/>
            <w:vAlign w:val="center"/>
          </w:tcPr>
          <w:p w14:paraId="073FAC9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30CBF41E"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1CDD92A8" w14:textId="77777777" w:rsidTr="00384921">
        <w:trPr>
          <w:trHeight w:val="412"/>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27C33F3"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181</w:t>
            </w:r>
          </w:p>
        </w:tc>
        <w:tc>
          <w:tcPr>
            <w:tcW w:w="5620" w:type="dxa"/>
            <w:tcBorders>
              <w:bottom w:val="single" w:sz="4" w:space="0" w:color="000001"/>
              <w:right w:val="single" w:sz="4" w:space="0" w:color="000001"/>
            </w:tcBorders>
            <w:shd w:val="clear" w:color="FFFFCC" w:fill="FFFFFF"/>
            <w:vAlign w:val="center"/>
          </w:tcPr>
          <w:p w14:paraId="21E1F15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 xml:space="preserve">Шланг (рукав) </w:t>
            </w:r>
            <w:proofErr w:type="spellStart"/>
            <w:r w:rsidRPr="00384921">
              <w:rPr>
                <w:rFonts w:ascii="Times New Roman" w:eastAsia="Calibri" w:hAnsi="Times New Roman" w:cs="Times New Roman"/>
                <w:kern w:val="0"/>
                <w:sz w:val="24"/>
                <w:szCs w:val="24"/>
                <w14:ligatures w14:val="none"/>
              </w:rPr>
              <w:t>маслобензостойкий</w:t>
            </w:r>
            <w:proofErr w:type="spellEnd"/>
            <w:r w:rsidRPr="00384921">
              <w:rPr>
                <w:rFonts w:ascii="Times New Roman" w:eastAsia="Calibri" w:hAnsi="Times New Roman" w:cs="Times New Roman"/>
                <w:kern w:val="0"/>
                <w:sz w:val="24"/>
                <w:szCs w:val="24"/>
                <w14:ligatures w14:val="none"/>
              </w:rPr>
              <w:t xml:space="preserve"> 32мм</w:t>
            </w:r>
          </w:p>
        </w:tc>
        <w:tc>
          <w:tcPr>
            <w:tcW w:w="2127" w:type="dxa"/>
            <w:tcBorders>
              <w:bottom w:val="single" w:sz="4" w:space="0" w:color="000001"/>
            </w:tcBorders>
            <w:shd w:val="clear" w:color="FFFFCC" w:fill="FFFFFF"/>
            <w:vAlign w:val="center"/>
          </w:tcPr>
          <w:p w14:paraId="73F40DB0"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ГОСТ 10362-2017</w:t>
            </w:r>
          </w:p>
        </w:tc>
        <w:tc>
          <w:tcPr>
            <w:tcW w:w="1134" w:type="dxa"/>
            <w:tcBorders>
              <w:bottom w:val="single" w:sz="4" w:space="0" w:color="000001"/>
            </w:tcBorders>
            <w:shd w:val="clear" w:color="FFFFCC" w:fill="FFFFFF"/>
            <w:vAlign w:val="center"/>
          </w:tcPr>
          <w:p w14:paraId="74BE018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м</w:t>
            </w:r>
            <w:proofErr w:type="gramEnd"/>
          </w:p>
        </w:tc>
        <w:tc>
          <w:tcPr>
            <w:tcW w:w="850" w:type="dxa"/>
            <w:tcBorders>
              <w:bottom w:val="single" w:sz="4" w:space="0" w:color="000001"/>
              <w:right w:val="single" w:sz="4" w:space="0" w:color="000001"/>
            </w:tcBorders>
            <w:shd w:val="clear" w:color="FFFFCC" w:fill="FFFFFF"/>
            <w:vAlign w:val="bottom"/>
          </w:tcPr>
          <w:p w14:paraId="384DD47D"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5C65421B" w14:textId="77777777" w:rsidTr="00384921">
        <w:trPr>
          <w:trHeight w:val="315"/>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7B50094D"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182</w:t>
            </w:r>
          </w:p>
        </w:tc>
        <w:tc>
          <w:tcPr>
            <w:tcW w:w="5620" w:type="dxa"/>
            <w:tcBorders>
              <w:bottom w:val="single" w:sz="4" w:space="0" w:color="000001"/>
              <w:right w:val="single" w:sz="4" w:space="0" w:color="000001"/>
            </w:tcBorders>
            <w:shd w:val="clear" w:color="FFFFCC" w:fill="FFFFFF"/>
            <w:vAlign w:val="center"/>
          </w:tcPr>
          <w:p w14:paraId="4881B9BF"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proofErr w:type="spellStart"/>
            <w:r w:rsidRPr="00384921">
              <w:rPr>
                <w:rFonts w:ascii="Times New Roman" w:eastAsia="Calibri" w:hAnsi="Times New Roman" w:cs="Times New Roman"/>
                <w:kern w:val="0"/>
                <w:sz w:val="24"/>
                <w:szCs w:val="24"/>
                <w14:ligatures w14:val="none"/>
              </w:rPr>
              <w:t>Энергоаккумулятор</w:t>
            </w:r>
            <w:proofErr w:type="spellEnd"/>
            <w:r w:rsidRPr="00384921">
              <w:rPr>
                <w:rFonts w:ascii="Times New Roman" w:eastAsia="Calibri" w:hAnsi="Times New Roman" w:cs="Times New Roman"/>
                <w:kern w:val="0"/>
                <w:sz w:val="24"/>
                <w:szCs w:val="24"/>
                <w14:ligatures w14:val="none"/>
              </w:rPr>
              <w:t xml:space="preserve"> ЗИЛ 130</w:t>
            </w:r>
          </w:p>
        </w:tc>
        <w:tc>
          <w:tcPr>
            <w:tcW w:w="2127" w:type="dxa"/>
            <w:tcBorders>
              <w:bottom w:val="single" w:sz="4" w:space="0" w:color="000001"/>
            </w:tcBorders>
            <w:shd w:val="clear" w:color="FFFFCC" w:fill="FFFFFF"/>
            <w:vAlign w:val="center"/>
          </w:tcPr>
          <w:p w14:paraId="33BFA815"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100-3519200</w:t>
            </w:r>
          </w:p>
        </w:tc>
        <w:tc>
          <w:tcPr>
            <w:tcW w:w="1134" w:type="dxa"/>
            <w:tcBorders>
              <w:bottom w:val="single" w:sz="4" w:space="0" w:color="000001"/>
            </w:tcBorders>
            <w:shd w:val="clear" w:color="FFFFCC" w:fill="FFFFFF"/>
            <w:vAlign w:val="center"/>
          </w:tcPr>
          <w:p w14:paraId="5AA0035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47AD3F61"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4605C1E7" w14:textId="77777777" w:rsidTr="00384921">
        <w:trPr>
          <w:trHeight w:val="394"/>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33A5E5C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183</w:t>
            </w:r>
          </w:p>
        </w:tc>
        <w:tc>
          <w:tcPr>
            <w:tcW w:w="5620" w:type="dxa"/>
            <w:tcBorders>
              <w:bottom w:val="single" w:sz="4" w:space="0" w:color="000001"/>
              <w:right w:val="single" w:sz="4" w:space="0" w:color="000001"/>
            </w:tcBorders>
            <w:shd w:val="clear" w:color="FFFFCC" w:fill="FFFFFF"/>
            <w:vAlign w:val="center"/>
          </w:tcPr>
          <w:p w14:paraId="7E6D6A5E"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proofErr w:type="spellStart"/>
            <w:r w:rsidRPr="00384921">
              <w:rPr>
                <w:rFonts w:ascii="Times New Roman" w:eastAsia="Calibri" w:hAnsi="Times New Roman" w:cs="Times New Roman"/>
                <w:kern w:val="0"/>
                <w:sz w:val="24"/>
                <w:szCs w:val="24"/>
                <w14:ligatures w14:val="none"/>
              </w:rPr>
              <w:t>Поршнекомплект</w:t>
            </w:r>
            <w:proofErr w:type="spellEnd"/>
            <w:r w:rsidRPr="00384921">
              <w:rPr>
                <w:rFonts w:ascii="Times New Roman" w:eastAsia="Calibri" w:hAnsi="Times New Roman" w:cs="Times New Roman"/>
                <w:kern w:val="0"/>
                <w:sz w:val="24"/>
                <w:szCs w:val="24"/>
                <w14:ligatures w14:val="none"/>
              </w:rPr>
              <w:t xml:space="preserve"> ЗИЛ-130 (Эксперт)</w:t>
            </w:r>
          </w:p>
        </w:tc>
        <w:tc>
          <w:tcPr>
            <w:tcW w:w="2127" w:type="dxa"/>
            <w:tcBorders>
              <w:bottom w:val="single" w:sz="4" w:space="0" w:color="000001"/>
            </w:tcBorders>
            <w:shd w:val="clear" w:color="FFFFCC" w:fill="FFFFFF"/>
            <w:vAlign w:val="center"/>
          </w:tcPr>
          <w:p w14:paraId="46969F3E"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130-1000108</w:t>
            </w:r>
          </w:p>
        </w:tc>
        <w:tc>
          <w:tcPr>
            <w:tcW w:w="1134" w:type="dxa"/>
            <w:tcBorders>
              <w:bottom w:val="single" w:sz="4" w:space="0" w:color="000001"/>
            </w:tcBorders>
            <w:shd w:val="clear" w:color="FFFFCC" w:fill="FFFFFF"/>
            <w:vAlign w:val="center"/>
          </w:tcPr>
          <w:p w14:paraId="1B67FA8C"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spellStart"/>
            <w:proofErr w:type="gramStart"/>
            <w:r w:rsidRPr="00384921">
              <w:rPr>
                <w:rFonts w:ascii="Times New Roman" w:eastAsia="Calibri" w:hAnsi="Times New Roman" w:cs="Times New Roman"/>
                <w:color w:val="000000"/>
                <w:kern w:val="0"/>
                <w:sz w:val="24"/>
                <w:szCs w:val="24"/>
                <w14:ligatures w14:val="none"/>
              </w:rPr>
              <w:t>шт</w:t>
            </w:r>
            <w:proofErr w:type="spellEnd"/>
            <w:proofErr w:type="gramEnd"/>
          </w:p>
        </w:tc>
        <w:tc>
          <w:tcPr>
            <w:tcW w:w="850" w:type="dxa"/>
            <w:tcBorders>
              <w:bottom w:val="single" w:sz="4" w:space="0" w:color="000001"/>
              <w:right w:val="single" w:sz="4" w:space="0" w:color="000001"/>
            </w:tcBorders>
            <w:shd w:val="clear" w:color="FFFFCC" w:fill="FFFFFF"/>
            <w:vAlign w:val="bottom"/>
          </w:tcPr>
          <w:p w14:paraId="7F038B59"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r w:rsidR="00384921" w:rsidRPr="00384921" w14:paraId="2D3ACD11" w14:textId="77777777" w:rsidTr="00384921">
        <w:trPr>
          <w:trHeight w:val="394"/>
        </w:trPr>
        <w:tc>
          <w:tcPr>
            <w:tcW w:w="617" w:type="dxa"/>
            <w:tcBorders>
              <w:left w:val="single" w:sz="4" w:space="0" w:color="000001"/>
              <w:bottom w:val="single" w:sz="4" w:space="0" w:color="000001"/>
              <w:right w:val="single" w:sz="4" w:space="0" w:color="000001"/>
            </w:tcBorders>
            <w:shd w:val="clear" w:color="FFFFCC" w:fill="FFFFFF"/>
            <w:tcMar>
              <w:left w:w="103" w:type="dxa"/>
            </w:tcMar>
            <w:vAlign w:val="bottom"/>
          </w:tcPr>
          <w:p w14:paraId="65EC9C66"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kern w:val="0"/>
                <w:sz w:val="24"/>
                <w:szCs w:val="24"/>
                <w:lang w:eastAsia="ru-RU"/>
                <w14:ligatures w14:val="none"/>
              </w:rPr>
              <w:t>184</w:t>
            </w:r>
          </w:p>
        </w:tc>
        <w:tc>
          <w:tcPr>
            <w:tcW w:w="5620" w:type="dxa"/>
            <w:tcBorders>
              <w:bottom w:val="single" w:sz="4" w:space="0" w:color="000001"/>
              <w:right w:val="single" w:sz="4" w:space="0" w:color="000001"/>
            </w:tcBorders>
            <w:shd w:val="clear" w:color="FFFFCC" w:fill="FFFFFF"/>
            <w:vAlign w:val="center"/>
          </w:tcPr>
          <w:p w14:paraId="4138DAF5" w14:textId="77777777" w:rsidR="00384921" w:rsidRPr="00384921" w:rsidRDefault="00384921" w:rsidP="00384921">
            <w:pPr>
              <w:spacing w:after="0" w:line="240" w:lineRule="atLeast"/>
              <w:rPr>
                <w:rFonts w:ascii="Times New Roman" w:eastAsia="Times New Roman" w:hAnsi="Times New Roman" w:cs="Times New Roman"/>
                <w:color w:val="000000"/>
                <w:kern w:val="0"/>
                <w:sz w:val="24"/>
                <w:szCs w:val="24"/>
                <w:lang w:eastAsia="ru-RU"/>
                <w14:ligatures w14:val="none"/>
              </w:rPr>
            </w:pPr>
            <w:r w:rsidRPr="00384921">
              <w:rPr>
                <w:rFonts w:ascii="Times New Roman" w:eastAsia="Calibri" w:hAnsi="Times New Roman" w:cs="Times New Roman"/>
                <w:kern w:val="0"/>
                <w:sz w:val="24"/>
                <w:szCs w:val="24"/>
                <w14:ligatures w14:val="none"/>
              </w:rPr>
              <w:t>Р/к двигателя ЗИЛ-130 полный</w:t>
            </w:r>
          </w:p>
        </w:tc>
        <w:tc>
          <w:tcPr>
            <w:tcW w:w="2127" w:type="dxa"/>
            <w:tcBorders>
              <w:bottom w:val="single" w:sz="4" w:space="0" w:color="000001"/>
            </w:tcBorders>
            <w:shd w:val="clear" w:color="FFFFCC" w:fill="FFFFFF"/>
            <w:vAlign w:val="center"/>
          </w:tcPr>
          <w:p w14:paraId="3D34C40B" w14:textId="77777777" w:rsidR="00384921" w:rsidRPr="00384921" w:rsidRDefault="00384921" w:rsidP="00384921">
            <w:pPr>
              <w:spacing w:after="0" w:line="240" w:lineRule="atLeast"/>
              <w:rPr>
                <w:rFonts w:ascii="Times New Roman" w:eastAsia="Times New Roman" w:hAnsi="Times New Roman" w:cs="Times New Roman"/>
                <w:kern w:val="0"/>
                <w:sz w:val="24"/>
                <w:szCs w:val="24"/>
                <w:lang w:eastAsia="ru-RU"/>
                <w14:ligatures w14:val="none"/>
              </w:rPr>
            </w:pPr>
            <w:r w:rsidRPr="00384921">
              <w:rPr>
                <w:rFonts w:ascii="Times New Roman" w:eastAsia="Calibri" w:hAnsi="Times New Roman" w:cs="Times New Roman"/>
                <w:kern w:val="0"/>
                <w:sz w:val="24"/>
                <w:szCs w:val="24"/>
                <w14:ligatures w14:val="none"/>
              </w:rPr>
              <w:t>130-1002001-30</w:t>
            </w:r>
          </w:p>
        </w:tc>
        <w:tc>
          <w:tcPr>
            <w:tcW w:w="1134" w:type="dxa"/>
            <w:tcBorders>
              <w:bottom w:val="single" w:sz="4" w:space="0" w:color="000001"/>
            </w:tcBorders>
            <w:shd w:val="clear" w:color="FFFFCC" w:fill="FFFFFF"/>
            <w:vAlign w:val="center"/>
          </w:tcPr>
          <w:p w14:paraId="2C51A813"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proofErr w:type="gramStart"/>
            <w:r w:rsidRPr="00384921">
              <w:rPr>
                <w:rFonts w:ascii="Times New Roman" w:eastAsia="Calibri" w:hAnsi="Times New Roman" w:cs="Times New Roman"/>
                <w:color w:val="000000"/>
                <w:kern w:val="0"/>
                <w:sz w:val="24"/>
                <w:szCs w:val="24"/>
                <w14:ligatures w14:val="none"/>
              </w:rPr>
              <w:t>к</w:t>
            </w:r>
            <w:proofErr w:type="gramEnd"/>
            <w:r w:rsidRPr="00384921">
              <w:rPr>
                <w:rFonts w:ascii="Times New Roman" w:eastAsia="Calibri" w:hAnsi="Times New Roman" w:cs="Times New Roman"/>
                <w:color w:val="000000"/>
                <w:kern w:val="0"/>
                <w:sz w:val="24"/>
                <w:szCs w:val="24"/>
                <w14:ligatures w14:val="none"/>
              </w:rPr>
              <w:t>-т</w:t>
            </w:r>
          </w:p>
        </w:tc>
        <w:tc>
          <w:tcPr>
            <w:tcW w:w="850" w:type="dxa"/>
            <w:tcBorders>
              <w:bottom w:val="single" w:sz="4" w:space="0" w:color="000001"/>
              <w:right w:val="single" w:sz="4" w:space="0" w:color="000001"/>
            </w:tcBorders>
            <w:shd w:val="clear" w:color="FFFFCC" w:fill="FFFFFF"/>
            <w:vAlign w:val="bottom"/>
          </w:tcPr>
          <w:p w14:paraId="53A99EB8" w14:textId="77777777" w:rsidR="00384921" w:rsidRPr="00384921" w:rsidRDefault="00384921" w:rsidP="00384921">
            <w:pPr>
              <w:spacing w:after="0" w:line="240" w:lineRule="atLeast"/>
              <w:jc w:val="center"/>
              <w:rPr>
                <w:rFonts w:ascii="Times New Roman" w:eastAsia="Calibri" w:hAnsi="Times New Roman" w:cs="Times New Roman"/>
                <w:kern w:val="0"/>
                <w:sz w:val="24"/>
                <w:szCs w:val="24"/>
                <w14:ligatures w14:val="none"/>
              </w:rPr>
            </w:pPr>
            <w:r w:rsidRPr="00384921">
              <w:rPr>
                <w:rFonts w:ascii="Times New Roman" w:eastAsia="Calibri" w:hAnsi="Times New Roman" w:cs="Times New Roman"/>
                <w:kern w:val="0"/>
                <w:sz w:val="24"/>
                <w:szCs w:val="24"/>
                <w14:ligatures w14:val="none"/>
              </w:rPr>
              <w:t>1</w:t>
            </w:r>
          </w:p>
        </w:tc>
      </w:tr>
    </w:tbl>
    <w:p w14:paraId="43D9BEF2" w14:textId="77777777" w:rsidR="00384921" w:rsidRPr="00384921" w:rsidRDefault="00384921" w:rsidP="00384921">
      <w:pPr>
        <w:spacing w:after="0" w:line="240" w:lineRule="auto"/>
        <w:jc w:val="both"/>
        <w:rPr>
          <w:rFonts w:ascii="Times New Roman" w:eastAsia="Calibri" w:hAnsi="Times New Roman" w:cs="Calibri"/>
          <w:b/>
          <w:color w:val="000000"/>
          <w:kern w:val="0"/>
          <w:sz w:val="24"/>
          <w14:ligatures w14:val="none"/>
        </w:rPr>
      </w:pPr>
      <w:r w:rsidRPr="00384921">
        <w:rPr>
          <w:rFonts w:ascii="Times New Roman" w:eastAsia="Calibri" w:hAnsi="Times New Roman" w:cs="Calibri"/>
          <w:b/>
          <w:color w:val="000000"/>
          <w:kern w:val="0"/>
          <w:sz w:val="24"/>
          <w14:ligatures w14:val="none"/>
        </w:rPr>
        <w:t>ОКПД</w:t>
      </w:r>
      <w:proofErr w:type="gramStart"/>
      <w:r w:rsidRPr="00384921">
        <w:rPr>
          <w:rFonts w:ascii="Times New Roman" w:eastAsia="Calibri" w:hAnsi="Times New Roman" w:cs="Calibri"/>
          <w:b/>
          <w:color w:val="000000"/>
          <w:kern w:val="0"/>
          <w:sz w:val="24"/>
          <w14:ligatures w14:val="none"/>
        </w:rPr>
        <w:t>2 :</w:t>
      </w:r>
      <w:proofErr w:type="gramEnd"/>
      <w:r w:rsidRPr="00384921">
        <w:rPr>
          <w:rFonts w:ascii="Times New Roman" w:eastAsia="Calibri" w:hAnsi="Times New Roman" w:cs="Calibri"/>
          <w:b/>
          <w:color w:val="000000"/>
          <w:kern w:val="0"/>
          <w:sz w:val="24"/>
          <w14:ligatures w14:val="none"/>
        </w:rPr>
        <w:t xml:space="preserve"> </w:t>
      </w:r>
      <w:r w:rsidRPr="00384921">
        <w:rPr>
          <w:rFonts w:ascii="Times New Roman" w:eastAsia="Calibri" w:hAnsi="Times New Roman" w:cs="Calibri"/>
          <w:bCs/>
          <w:color w:val="000000"/>
          <w:kern w:val="0"/>
          <w:sz w:val="24"/>
          <w14:ligatures w14:val="none"/>
        </w:rPr>
        <w:t>29.32.30.390 - Части и принадлежности для автотранспортных средств прочие, не включенные в другие группировки.</w:t>
      </w:r>
    </w:p>
    <w:p w14:paraId="5C5F9FE5" w14:textId="77777777" w:rsidR="00384921" w:rsidRPr="00384921" w:rsidRDefault="00384921" w:rsidP="00384921">
      <w:pPr>
        <w:spacing w:after="0" w:line="240" w:lineRule="atLeast"/>
        <w:rPr>
          <w:rFonts w:ascii="Times New Roman" w:eastAsia="Calibri" w:hAnsi="Times New Roman" w:cs="Calibri"/>
          <w:kern w:val="0"/>
          <w:sz w:val="24"/>
          <w14:ligatures w14:val="none"/>
        </w:rPr>
      </w:pPr>
      <w:r w:rsidRPr="00384921">
        <w:rPr>
          <w:rFonts w:ascii="Times New Roman" w:eastAsia="Calibri" w:hAnsi="Times New Roman" w:cs="Calibri"/>
          <w:kern w:val="0"/>
          <w:sz w:val="24"/>
          <w14:ligatures w14:val="none"/>
        </w:rPr>
        <w:t>Номенклатурные номера в данной таблице относятся к каталогу деталей и сборочных единиц автомобиля и его модификаций ЗИЛ 431410, ЗИЛ- 130</w:t>
      </w:r>
    </w:p>
    <w:p w14:paraId="5B85EB08" w14:textId="77777777" w:rsidR="00384921" w:rsidRPr="00384921" w:rsidRDefault="00384921" w:rsidP="00384921">
      <w:pPr>
        <w:spacing w:after="0" w:line="240" w:lineRule="auto"/>
        <w:jc w:val="both"/>
        <w:rPr>
          <w:rFonts w:ascii="Times New Roman" w:eastAsia="Calibri" w:hAnsi="Times New Roman" w:cs="Calibri"/>
          <w:kern w:val="0"/>
          <w:sz w:val="24"/>
          <w14:ligatures w14:val="none"/>
        </w:rPr>
      </w:pPr>
      <w:r w:rsidRPr="00384921">
        <w:rPr>
          <w:rFonts w:ascii="Times New Roman" w:eastAsia="Calibri" w:hAnsi="Times New Roman" w:cs="Times New Roman"/>
          <w:b/>
          <w:bCs/>
          <w:color w:val="000000"/>
          <w:kern w:val="0"/>
          <w:sz w:val="24"/>
          <w14:ligatures w14:val="none"/>
        </w:rPr>
        <w:t>Требование к качеству товара:</w:t>
      </w:r>
      <w:r w:rsidRPr="00384921">
        <w:rPr>
          <w:rFonts w:ascii="Times New Roman" w:eastAsia="Calibri" w:hAnsi="Times New Roman" w:cs="Times New Roman"/>
          <w:color w:val="000000"/>
          <w:kern w:val="0"/>
          <w:sz w:val="24"/>
          <w14:ligatures w14:val="none"/>
        </w:rPr>
        <w:t xml:space="preserve"> </w:t>
      </w:r>
      <w:r w:rsidRPr="00384921">
        <w:rPr>
          <w:rFonts w:ascii="Times New Roman" w:eastAsia="Times New Roman" w:hAnsi="Times New Roman" w:cs="Times New Roman"/>
          <w:color w:val="000000"/>
          <w:kern w:val="0"/>
          <w:sz w:val="24"/>
          <w:lang w:eastAsia="ru-RU"/>
          <w14:ligatures w14:val="none"/>
        </w:rPr>
        <w:t xml:space="preserve">Поставщик гарантирует качество поставляемого товара, соответствие установленным техническим регламентам, с </w:t>
      </w:r>
      <w:proofErr w:type="gramStart"/>
      <w:r w:rsidRPr="00384921">
        <w:rPr>
          <w:rFonts w:ascii="Times New Roman" w:eastAsia="Times New Roman" w:hAnsi="Times New Roman" w:cs="Times New Roman"/>
          <w:color w:val="000000"/>
          <w:kern w:val="0"/>
          <w:sz w:val="24"/>
          <w:lang w:eastAsia="ru-RU"/>
          <w14:ligatures w14:val="none"/>
        </w:rPr>
        <w:t>документами  в</w:t>
      </w:r>
      <w:proofErr w:type="gramEnd"/>
      <w:r w:rsidRPr="00384921">
        <w:rPr>
          <w:rFonts w:ascii="Times New Roman" w:eastAsia="Times New Roman" w:hAnsi="Times New Roman" w:cs="Times New Roman"/>
          <w:color w:val="000000"/>
          <w:kern w:val="0"/>
          <w:sz w:val="24"/>
          <w:lang w:eastAsia="ru-RU"/>
          <w14:ligatures w14:val="none"/>
        </w:rPr>
        <w:t xml:space="preserve">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3B967FC0" w14:textId="77777777" w:rsidR="00384921" w:rsidRPr="00384921" w:rsidRDefault="00384921" w:rsidP="00384921">
      <w:pPr>
        <w:spacing w:after="0" w:line="240" w:lineRule="auto"/>
        <w:jc w:val="both"/>
        <w:rPr>
          <w:rFonts w:ascii="Times New Roman" w:eastAsia="Calibri" w:hAnsi="Times New Roman" w:cs="Calibri"/>
          <w:kern w:val="0"/>
          <w:sz w:val="24"/>
          <w14:ligatures w14:val="none"/>
        </w:rPr>
      </w:pPr>
      <w:r w:rsidRPr="00384921">
        <w:rPr>
          <w:rFonts w:ascii="Times New Roman" w:eastAsia="Calibri" w:hAnsi="Times New Roman" w:cs="Times New Roman"/>
          <w:b/>
          <w:bCs/>
          <w:color w:val="000000"/>
          <w:kern w:val="0"/>
          <w:sz w:val="24"/>
          <w14:ligatures w14:val="none"/>
        </w:rPr>
        <w:t>Требование к техническим характеристикам товара:</w:t>
      </w:r>
      <w:r w:rsidRPr="00384921">
        <w:rPr>
          <w:rFonts w:ascii="Times New Roman" w:eastAsia="Calibri" w:hAnsi="Times New Roman" w:cs="Times New Roman"/>
          <w:color w:val="000000"/>
          <w:kern w:val="0"/>
          <w:sz w:val="24"/>
          <w14:ligatures w14:val="none"/>
        </w:rPr>
        <w:t xml:space="preserve"> </w:t>
      </w:r>
      <w:r w:rsidRPr="00384921">
        <w:rPr>
          <w:rFonts w:ascii="Times New Roman" w:eastAsia="Times New Roman" w:hAnsi="Times New Roman" w:cs="Times New Roman"/>
          <w:color w:val="000000"/>
          <w:kern w:val="0"/>
          <w:sz w:val="24"/>
          <w:lang w:eastAsia="ru-RU"/>
          <w14:ligatures w14:val="none"/>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p>
    <w:p w14:paraId="17AFCD88" w14:textId="77777777" w:rsidR="00384921" w:rsidRPr="00384921" w:rsidRDefault="00384921" w:rsidP="00384921">
      <w:pPr>
        <w:spacing w:after="0" w:line="240" w:lineRule="auto"/>
        <w:jc w:val="both"/>
        <w:rPr>
          <w:rFonts w:ascii="Times New Roman" w:eastAsia="Calibri" w:hAnsi="Times New Roman" w:cs="Calibri"/>
          <w:kern w:val="0"/>
          <w:sz w:val="24"/>
          <w14:ligatures w14:val="none"/>
        </w:rPr>
      </w:pPr>
      <w:r w:rsidRPr="00384921">
        <w:rPr>
          <w:rFonts w:ascii="Times New Roman" w:eastAsia="Calibri" w:hAnsi="Times New Roman" w:cs="Times New Roman"/>
          <w:b/>
          <w:bCs/>
          <w:kern w:val="0"/>
          <w:sz w:val="24"/>
          <w14:ligatures w14:val="none"/>
        </w:rPr>
        <w:t>Требования к гарантийному сроку качества товара:</w:t>
      </w:r>
      <w:r w:rsidRPr="00384921">
        <w:rPr>
          <w:rFonts w:ascii="Times New Roman" w:eastAsia="Calibri" w:hAnsi="Times New Roman" w:cs="Times New Roman"/>
          <w:kern w:val="0"/>
          <w:sz w:val="24"/>
          <w14:ligatures w14:val="none"/>
        </w:rPr>
        <w:t xml:space="preserve"> </w:t>
      </w:r>
      <w:r w:rsidRPr="00384921">
        <w:rPr>
          <w:rFonts w:ascii="Times New Roman" w:eastAsia="Times New Roman" w:hAnsi="Times New Roman" w:cs="Times New Roman"/>
          <w:kern w:val="0"/>
          <w:sz w:val="24"/>
          <w:lang w:eastAsia="ru-RU"/>
          <w14:ligatures w14:val="none"/>
        </w:rPr>
        <w:t xml:space="preserve">Гарантийный срок на товары определяется в соответствии со сроками, установленными заводами-изготовителями, </w:t>
      </w:r>
      <w:r w:rsidRPr="00384921">
        <w:rPr>
          <w:rFonts w:ascii="Times New Roman" w:eastAsia="Times New Roman" w:hAnsi="Times New Roman" w:cs="Times New Roman"/>
          <w:kern w:val="0"/>
          <w:sz w:val="24"/>
          <w:highlight w:val="white"/>
          <w:lang w:eastAsia="ru-RU"/>
          <w14:ligatures w14:val="none"/>
        </w:rPr>
        <w:t>но не менее 1 (одного) года со дня приема на склад Заказчика.</w:t>
      </w:r>
      <w:r w:rsidRPr="00384921">
        <w:rPr>
          <w:rFonts w:ascii="Times New Roman" w:eastAsia="Calibri" w:hAnsi="Times New Roman" w:cs="Times New Roman"/>
          <w:kern w:val="0"/>
          <w:sz w:val="24"/>
          <w14:ligatures w14:val="none"/>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w:t>
      </w:r>
      <w:r w:rsidRPr="00384921">
        <w:rPr>
          <w:rFonts w:ascii="Times New Roman" w:eastAsia="Calibri" w:hAnsi="Times New Roman" w:cs="Times New Roman"/>
          <w:kern w:val="0"/>
          <w:sz w:val="24"/>
          <w14:ligatures w14:val="none"/>
        </w:rPr>
        <w:lastRenderedPageBreak/>
        <w:t>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4E6C99A5" w14:textId="77777777" w:rsidR="00384921" w:rsidRPr="00384921" w:rsidRDefault="00384921" w:rsidP="00384921">
      <w:pPr>
        <w:tabs>
          <w:tab w:val="left" w:pos="788"/>
        </w:tabs>
        <w:spacing w:after="0" w:line="240" w:lineRule="auto"/>
        <w:jc w:val="both"/>
        <w:rPr>
          <w:rFonts w:ascii="Times New Roman" w:eastAsia="Calibri" w:hAnsi="Times New Roman" w:cs="Times New Roman"/>
          <w:kern w:val="0"/>
          <w:sz w:val="24"/>
          <w14:ligatures w14:val="none"/>
        </w:rPr>
      </w:pPr>
      <w:r w:rsidRPr="00384921">
        <w:rPr>
          <w:rFonts w:ascii="Times New Roman" w:eastAsia="Calibri" w:hAnsi="Times New Roman" w:cs="Times New Roman"/>
          <w:b/>
          <w:bCs/>
          <w:kern w:val="0"/>
          <w:sz w:val="24"/>
          <w:highlight w:val="white"/>
          <w14:ligatures w14:val="none"/>
        </w:rPr>
        <w:t>Требования к срокам и условиям поставки:</w:t>
      </w:r>
      <w:r w:rsidRPr="00384921">
        <w:rPr>
          <w:rFonts w:ascii="Times New Roman" w:eastAsia="Calibri" w:hAnsi="Times New Roman" w:cs="Times New Roman"/>
          <w:kern w:val="0"/>
          <w:sz w:val="24"/>
          <w:highlight w:val="white"/>
          <w14:ligatures w14:val="none"/>
        </w:rPr>
        <w:t xml:space="preserve"> П</w:t>
      </w:r>
      <w:r w:rsidRPr="00384921">
        <w:rPr>
          <w:rFonts w:ascii="Times New Roman" w:eastAsia="Calibri" w:hAnsi="Times New Roman" w:cs="Times New Roman"/>
          <w:color w:val="000000"/>
          <w:kern w:val="0"/>
          <w:sz w:val="24"/>
          <w:highlight w:val="white"/>
          <w14:ligatures w14:val="none"/>
        </w:rPr>
        <w:t>оставка Товара осуществляется партиями с момента заключения Договора до 31 декабря 2025 года</w:t>
      </w:r>
      <w:r w:rsidRPr="00384921">
        <w:rPr>
          <w:rFonts w:ascii="Times New Roman" w:eastAsia="Calibri" w:hAnsi="Times New Roman" w:cs="Times New Roman"/>
          <w:kern w:val="0"/>
          <w:sz w:val="24"/>
          <w:highlight w:val="white"/>
          <w14:ligatures w14:val="none"/>
        </w:rPr>
        <w:t xml:space="preserve"> в течение 1 (одного) рабочего дня с момента подачи заявки Заказчиком. </w:t>
      </w:r>
      <w:r w:rsidRPr="00384921">
        <w:rPr>
          <w:rFonts w:ascii="Times New Roman" w:eastAsia="Calibri" w:hAnsi="Times New Roman" w:cs="Times New Roman"/>
          <w:color w:val="000000"/>
          <w:kern w:val="0"/>
          <w:sz w:val="24"/>
          <w:highlight w:val="white"/>
          <w14:ligatures w14:val="none"/>
        </w:rPr>
        <w:t xml:space="preserve"> Поставка Товара осуществляется </w:t>
      </w:r>
      <w:r w:rsidRPr="00384921">
        <w:rPr>
          <w:rFonts w:ascii="Times New Roman" w:eastAsia="Calibri" w:hAnsi="Times New Roman" w:cs="Times New Roman"/>
          <w:kern w:val="0"/>
          <w:sz w:val="24"/>
          <w:highlight w:val="white"/>
          <w14:ligatures w14:val="none"/>
        </w:rPr>
        <w:t>силами и за счет Поставщика</w:t>
      </w:r>
      <w:r w:rsidRPr="00384921">
        <w:rPr>
          <w:rFonts w:ascii="Times New Roman" w:eastAsia="Calibri" w:hAnsi="Times New Roman" w:cs="Times New Roman"/>
          <w:color w:val="000000"/>
          <w:kern w:val="0"/>
          <w:sz w:val="24"/>
          <w:highlight w:val="white"/>
          <w14:ligatures w14:val="none"/>
        </w:rPr>
        <w:t xml:space="preserve">, </w:t>
      </w:r>
      <w:r w:rsidRPr="00384921">
        <w:rPr>
          <w:rFonts w:ascii="Times New Roman" w:eastAsia="Calibri" w:hAnsi="Times New Roman" w:cs="Times New Roman"/>
          <w:kern w:val="0"/>
          <w:sz w:val="24"/>
          <w:highlight w:val="white"/>
          <w14:ligatures w14:val="none"/>
        </w:rPr>
        <w:t xml:space="preserve">при наличии склада в пределах </w:t>
      </w:r>
      <w:proofErr w:type="spellStart"/>
      <w:r w:rsidRPr="00384921">
        <w:rPr>
          <w:rFonts w:ascii="Times New Roman" w:eastAsia="Calibri" w:hAnsi="Times New Roman" w:cs="Times New Roman"/>
          <w:kern w:val="0"/>
          <w:sz w:val="24"/>
          <w:highlight w:val="white"/>
          <w14:ligatures w14:val="none"/>
        </w:rPr>
        <w:t>г.Йошкар</w:t>
      </w:r>
      <w:proofErr w:type="spellEnd"/>
      <w:r w:rsidRPr="00384921">
        <w:rPr>
          <w:rFonts w:ascii="Times New Roman" w:eastAsia="Calibri" w:hAnsi="Times New Roman" w:cs="Times New Roman"/>
          <w:kern w:val="0"/>
          <w:sz w:val="24"/>
          <w:highlight w:val="white"/>
          <w14:ligatures w14:val="none"/>
        </w:rPr>
        <w:t>-Ола, возможно самовывозом.</w:t>
      </w:r>
    </w:p>
    <w:p w14:paraId="374F3478" w14:textId="77777777" w:rsidR="00384921" w:rsidRPr="00384921" w:rsidRDefault="00384921" w:rsidP="00384921">
      <w:pPr>
        <w:spacing w:after="0" w:line="288" w:lineRule="auto"/>
        <w:rPr>
          <w:rFonts w:ascii="Times New Roman" w:eastAsia="Times New Roman" w:hAnsi="Times New Roman" w:cs="Times New Roman"/>
          <w:kern w:val="0"/>
          <w:sz w:val="24"/>
          <w:szCs w:val="24"/>
          <w:lang w:eastAsia="ru-RU"/>
          <w14:ligatures w14:val="none"/>
        </w:rPr>
      </w:pPr>
      <w:r w:rsidRPr="00384921">
        <w:rPr>
          <w:rFonts w:ascii="Times New Roman" w:eastAsia="Times New Roman" w:hAnsi="Times New Roman" w:cs="Times New Roman"/>
          <w:b/>
          <w:kern w:val="0"/>
          <w:sz w:val="24"/>
          <w:szCs w:val="24"/>
          <w:lang w:eastAsia="ru-RU"/>
          <w14:ligatures w14:val="none"/>
        </w:rPr>
        <w:t>Место поставки товара</w:t>
      </w:r>
      <w:r w:rsidRPr="00384921">
        <w:rPr>
          <w:rFonts w:ascii="Times New Roman" w:eastAsia="Times New Roman" w:hAnsi="Times New Roman" w:cs="Times New Roman"/>
          <w:kern w:val="0"/>
          <w:sz w:val="24"/>
          <w:szCs w:val="24"/>
          <w:lang w:eastAsia="ru-RU"/>
          <w14:ligatures w14:val="none"/>
        </w:rPr>
        <w:t xml:space="preserve">: МУП «Водоканал» г. </w:t>
      </w:r>
      <w:proofErr w:type="spellStart"/>
      <w:r w:rsidRPr="00384921">
        <w:rPr>
          <w:rFonts w:ascii="Times New Roman" w:eastAsia="Times New Roman" w:hAnsi="Times New Roman" w:cs="Times New Roman"/>
          <w:kern w:val="0"/>
          <w:sz w:val="24"/>
          <w:szCs w:val="24"/>
          <w:lang w:eastAsia="ru-RU"/>
          <w14:ligatures w14:val="none"/>
        </w:rPr>
        <w:t>Йошкар-</w:t>
      </w:r>
      <w:proofErr w:type="gramStart"/>
      <w:r w:rsidRPr="00384921">
        <w:rPr>
          <w:rFonts w:ascii="Times New Roman" w:eastAsia="Times New Roman" w:hAnsi="Times New Roman" w:cs="Times New Roman"/>
          <w:kern w:val="0"/>
          <w:sz w:val="24"/>
          <w:szCs w:val="24"/>
          <w:lang w:eastAsia="ru-RU"/>
          <w14:ligatures w14:val="none"/>
        </w:rPr>
        <w:t>Ола,ул</w:t>
      </w:r>
      <w:proofErr w:type="spellEnd"/>
      <w:proofErr w:type="gramEnd"/>
      <w:r w:rsidRPr="00384921">
        <w:rPr>
          <w:rFonts w:ascii="Times New Roman" w:eastAsia="Times New Roman" w:hAnsi="Times New Roman" w:cs="Times New Roman"/>
          <w:kern w:val="0"/>
          <w:sz w:val="24"/>
          <w:szCs w:val="24"/>
          <w:lang w:eastAsia="ru-RU"/>
          <w14:ligatures w14:val="none"/>
        </w:rPr>
        <w:t xml:space="preserve"> Дружбы, д.2.</w:t>
      </w:r>
    </w:p>
    <w:p w14:paraId="749CBE26" w14:textId="77777777" w:rsidR="00384921" w:rsidRPr="00384921" w:rsidRDefault="00384921" w:rsidP="00384921">
      <w:pPr>
        <w:tabs>
          <w:tab w:val="left" w:pos="788"/>
        </w:tabs>
        <w:spacing w:after="0" w:line="240" w:lineRule="auto"/>
        <w:jc w:val="both"/>
        <w:rPr>
          <w:rFonts w:ascii="Times New Roman" w:eastAsia="Calibri" w:hAnsi="Times New Roman" w:cs="Calibri"/>
          <w:kern w:val="0"/>
          <w:sz w:val="24"/>
          <w14:ligatures w14:val="none"/>
        </w:rPr>
      </w:pPr>
      <w:r w:rsidRPr="00384921">
        <w:rPr>
          <w:rFonts w:ascii="Times New Roman" w:eastAsia="Calibri" w:hAnsi="Times New Roman" w:cs="Times New Roman"/>
          <w:b/>
          <w:bCs/>
          <w:kern w:val="0"/>
          <w:sz w:val="24"/>
          <w:highlight w:val="white"/>
          <w14:ligatures w14:val="none"/>
        </w:rPr>
        <w:t>Требования к комплекту поставки:</w:t>
      </w:r>
      <w:r w:rsidRPr="00384921">
        <w:rPr>
          <w:rFonts w:ascii="Times New Roman" w:eastAsia="Calibri" w:hAnsi="Times New Roman" w:cs="Times New Roman"/>
          <w:kern w:val="0"/>
          <w:sz w:val="24"/>
          <w:highlight w:val="white"/>
          <w14:ligatures w14:val="none"/>
        </w:rPr>
        <w:t xml:space="preserve"> 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3C37C0D9" w14:textId="77777777" w:rsidR="00384921" w:rsidRPr="00384921" w:rsidRDefault="00384921" w:rsidP="00384921">
      <w:pPr>
        <w:spacing w:after="0" w:line="240" w:lineRule="auto"/>
        <w:jc w:val="center"/>
        <w:rPr>
          <w:rFonts w:ascii="Times New Roman" w:eastAsia="Times New Roman" w:hAnsi="Times New Roman" w:cs="Times New Roman"/>
          <w:kern w:val="0"/>
          <w:sz w:val="24"/>
          <w:lang w:eastAsia="ru-RU"/>
          <w14:ligatures w14:val="none"/>
        </w:rPr>
      </w:pPr>
      <w:r w:rsidRPr="00384921">
        <w:rPr>
          <w:rFonts w:ascii="Times New Roman" w:eastAsia="Times New Roman" w:hAnsi="Times New Roman" w:cs="Times New Roman"/>
          <w:kern w:val="0"/>
          <w:sz w:val="24"/>
          <w:lang w:eastAsia="ru-RU"/>
          <w14:ligatures w14:val="none"/>
        </w:rPr>
        <w:t>Обоснование</w:t>
      </w:r>
    </w:p>
    <w:p w14:paraId="41EE2737" w14:textId="77777777" w:rsidR="00384921" w:rsidRPr="00384921" w:rsidRDefault="00384921" w:rsidP="00384921">
      <w:pPr>
        <w:spacing w:after="0" w:line="240" w:lineRule="auto"/>
        <w:jc w:val="center"/>
        <w:rPr>
          <w:rFonts w:ascii="Times New Roman" w:eastAsia="Times New Roman" w:hAnsi="Times New Roman" w:cs="Times New Roman"/>
          <w:kern w:val="0"/>
          <w:sz w:val="24"/>
          <w:lang w:eastAsia="ru-RU"/>
          <w14:ligatures w14:val="none"/>
        </w:rPr>
      </w:pPr>
      <w:proofErr w:type="gramStart"/>
      <w:r w:rsidRPr="00384921">
        <w:rPr>
          <w:rFonts w:ascii="Times New Roman" w:eastAsia="Times New Roman" w:hAnsi="Times New Roman" w:cs="Times New Roman"/>
          <w:kern w:val="0"/>
          <w:sz w:val="24"/>
          <w:lang w:eastAsia="ru-RU"/>
          <w14:ligatures w14:val="none"/>
        </w:rPr>
        <w:t>необходимости</w:t>
      </w:r>
      <w:proofErr w:type="gramEnd"/>
      <w:r w:rsidRPr="00384921">
        <w:rPr>
          <w:rFonts w:ascii="Times New Roman" w:eastAsia="Times New Roman" w:hAnsi="Times New Roman" w:cs="Times New Roman"/>
          <w:kern w:val="0"/>
          <w:sz w:val="24"/>
          <w:lang w:eastAsia="ru-RU"/>
          <w14:ligatures w14:val="none"/>
        </w:rPr>
        <w:t xml:space="preserve">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68632F69" w14:textId="77777777" w:rsidR="00384921" w:rsidRPr="00384921" w:rsidRDefault="00384921" w:rsidP="00384921">
      <w:pPr>
        <w:tabs>
          <w:tab w:val="left" w:pos="576"/>
          <w:tab w:val="left" w:pos="6379"/>
        </w:tabs>
        <w:spacing w:after="0" w:line="240" w:lineRule="auto"/>
        <w:jc w:val="both"/>
        <w:rPr>
          <w:rFonts w:ascii="Times New Roman" w:eastAsia="Calibri" w:hAnsi="Times New Roman" w:cs="Calibri"/>
          <w:kern w:val="0"/>
          <w:sz w:val="24"/>
          <w14:ligatures w14:val="none"/>
        </w:rPr>
      </w:pPr>
      <w:r w:rsidRPr="00384921">
        <w:rPr>
          <w:rFonts w:ascii="Times New Roman" w:eastAsia="Times New Roman" w:hAnsi="Times New Roman" w:cs="Times New Roman"/>
          <w:color w:val="000000"/>
          <w:kern w:val="0"/>
          <w:sz w:val="24"/>
          <w:highlight w:val="white"/>
          <w:lang w:eastAsia="ru-RU"/>
          <w14:ligatures w14:val="none"/>
        </w:rPr>
        <w:t xml:space="preserve">Руководствуясь положениями пункта 1 части 10 статьи 4 </w:t>
      </w:r>
      <w:r w:rsidRPr="00384921">
        <w:rPr>
          <w:rFonts w:ascii="Times New Roman" w:eastAsia="Times New Roman" w:hAnsi="Times New Roman" w:cs="Times New Roman"/>
          <w:color w:val="000000"/>
          <w:kern w:val="0"/>
          <w:sz w:val="24"/>
          <w:lang w:eastAsia="ru-RU"/>
          <w14:ligatures w14:val="none"/>
        </w:rPr>
        <w:t xml:space="preserve">Федерального закона от 18.07.2011 № 223-ФЗ "О закупках товаров, работ, услуг отдельными видами юридических лиц" </w:t>
      </w:r>
      <w:r w:rsidRPr="00384921">
        <w:rPr>
          <w:rFonts w:ascii="Times New Roman" w:eastAsia="Calibri" w:hAnsi="Times New Roman" w:cs="Times New Roman"/>
          <w:color w:val="000000"/>
          <w:kern w:val="0"/>
          <w:sz w:val="24"/>
          <w14:ligatures w14:val="none"/>
        </w:rPr>
        <w:t xml:space="preserve">подготовлено </w:t>
      </w:r>
      <w:r w:rsidRPr="00384921">
        <w:rPr>
          <w:rFonts w:ascii="Times New Roman" w:eastAsia="Calibri" w:hAnsi="Times New Roman" w:cs="Times New Roman"/>
          <w:color w:val="000000"/>
          <w:kern w:val="0"/>
          <w:sz w:val="24"/>
          <w:highlight w:val="white"/>
          <w14:ligatures w14:val="none"/>
        </w:rPr>
        <w:t xml:space="preserve">обоснование </w:t>
      </w:r>
      <w:r w:rsidRPr="00384921">
        <w:rPr>
          <w:rFonts w:ascii="Times New Roman" w:eastAsia="Times New Roman" w:hAnsi="Times New Roman" w:cs="Times New Roman"/>
          <w:kern w:val="0"/>
          <w:sz w:val="24"/>
          <w:lang w:eastAsia="ru-RU"/>
          <w14:ligatures w14:val="none"/>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401EC575" w14:textId="77777777" w:rsidR="00384921" w:rsidRPr="00384921" w:rsidRDefault="00384921" w:rsidP="00384921">
      <w:pPr>
        <w:tabs>
          <w:tab w:val="left" w:pos="576"/>
        </w:tabs>
        <w:spacing w:after="0" w:line="240" w:lineRule="auto"/>
        <w:jc w:val="both"/>
        <w:rPr>
          <w:rFonts w:ascii="Times New Roman" w:eastAsia="Times New Roman" w:hAnsi="Times New Roman" w:cs="Times New Roman"/>
          <w:color w:val="000000"/>
          <w:kern w:val="0"/>
          <w:sz w:val="24"/>
          <w:lang w:eastAsia="ru-RU"/>
          <w14:ligatures w14:val="none"/>
        </w:rPr>
      </w:pPr>
      <w:r w:rsidRPr="00384921">
        <w:rPr>
          <w:rFonts w:ascii="Times New Roman" w:eastAsia="Times New Roman" w:hAnsi="Times New Roman" w:cs="Times New Roman"/>
          <w:color w:val="000000"/>
          <w:kern w:val="0"/>
          <w:sz w:val="24"/>
          <w:lang w:eastAsia="ru-RU"/>
          <w14:ligatures w14:val="none"/>
        </w:rPr>
        <w:t>Объект закупки: Поставка автозапчастей для автомобилей ЗИЛ.</w:t>
      </w:r>
    </w:p>
    <w:p w14:paraId="7789EC12" w14:textId="77777777" w:rsidR="00384921" w:rsidRPr="00384921" w:rsidRDefault="00384921" w:rsidP="00384921">
      <w:pPr>
        <w:tabs>
          <w:tab w:val="left" w:pos="576"/>
        </w:tabs>
        <w:spacing w:after="0" w:line="240" w:lineRule="auto"/>
        <w:jc w:val="both"/>
        <w:rPr>
          <w:rFonts w:ascii="Times New Roman" w:eastAsia="Calibri" w:hAnsi="Times New Roman" w:cs="Calibri"/>
          <w:kern w:val="0"/>
          <w:sz w:val="24"/>
          <w14:ligatures w14:val="none"/>
        </w:rPr>
      </w:pPr>
      <w:r w:rsidRPr="00384921">
        <w:rPr>
          <w:rFonts w:ascii="Times New Roman" w:eastAsia="Calibri" w:hAnsi="Times New Roman" w:cs="Times New Roman"/>
          <w:color w:val="000000"/>
          <w:kern w:val="0"/>
          <w:sz w:val="24"/>
          <w14:ligatures w14:val="none"/>
        </w:rPr>
        <w:t xml:space="preserve">Обстоятельство, приводящее к </w:t>
      </w:r>
      <w:r w:rsidRPr="00384921">
        <w:rPr>
          <w:rFonts w:ascii="Times New Roman" w:eastAsia="Times New Roman" w:hAnsi="Times New Roman" w:cs="Times New Roman"/>
          <w:kern w:val="0"/>
          <w:sz w:val="24"/>
          <w:lang w:eastAsia="ru-RU"/>
          <w14:ligatures w14:val="none"/>
        </w:rPr>
        <w:t>использовани</w:t>
      </w:r>
      <w:r w:rsidRPr="00384921">
        <w:rPr>
          <w:rFonts w:ascii="Times New Roman" w:eastAsia="Calibri" w:hAnsi="Times New Roman" w:cs="Times New Roman"/>
          <w:kern w:val="0"/>
          <w:sz w:val="24"/>
          <w14:ligatures w14:val="none"/>
        </w:rPr>
        <w:t>ю</w:t>
      </w:r>
      <w:r w:rsidRPr="00384921">
        <w:rPr>
          <w:rFonts w:ascii="Times New Roman" w:eastAsia="Times New Roman" w:hAnsi="Times New Roman" w:cs="Times New Roman"/>
          <w:kern w:val="0"/>
          <w:sz w:val="24"/>
          <w:lang w:eastAsia="ru-RU"/>
          <w14:ligatures w14:val="none"/>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384921">
        <w:rPr>
          <w:rFonts w:ascii="Times New Roman" w:eastAsia="Calibri" w:hAnsi="Times New Roman" w:cs="Times New Roman"/>
          <w:color w:val="000000"/>
          <w:kern w:val="0"/>
          <w:sz w:val="24"/>
          <w14:ligatures w14:val="none"/>
        </w:rPr>
        <w:t>:</w:t>
      </w:r>
    </w:p>
    <w:p w14:paraId="01327530" w14:textId="77777777" w:rsidR="00384921" w:rsidRPr="00384921" w:rsidRDefault="00384921" w:rsidP="00384921">
      <w:pPr>
        <w:tabs>
          <w:tab w:val="left" w:pos="576"/>
        </w:tabs>
        <w:spacing w:after="0" w:line="240" w:lineRule="auto"/>
        <w:jc w:val="both"/>
        <w:rPr>
          <w:rFonts w:ascii="Times New Roman" w:eastAsia="Calibri" w:hAnsi="Times New Roman" w:cs="Times New Roman"/>
          <w:color w:val="000000"/>
          <w:kern w:val="0"/>
          <w:sz w:val="24"/>
          <w14:ligatures w14:val="none"/>
        </w:rPr>
      </w:pPr>
      <w:r w:rsidRPr="00384921">
        <w:rPr>
          <w:rFonts w:ascii="Times New Roman" w:eastAsia="Calibri" w:hAnsi="Times New Roman" w:cs="Times New Roman"/>
          <w:color w:val="000000"/>
          <w:kern w:val="0"/>
          <w:sz w:val="24"/>
          <w14:ligatures w14:val="none"/>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102D1B58" w14:textId="77777777" w:rsidR="001C537B" w:rsidRPr="001C537B" w:rsidRDefault="001C537B" w:rsidP="001C537B">
      <w:pPr>
        <w:suppressAutoHyphens/>
        <w:spacing w:after="0" w:line="240" w:lineRule="auto"/>
        <w:jc w:val="both"/>
        <w:rPr>
          <w:rFonts w:ascii="Times New Roman" w:eastAsia="Times New Roman" w:hAnsi="Times New Roman" w:cs="Times New Roman"/>
          <w:color w:val="00000A"/>
          <w:kern w:val="1"/>
          <w:sz w:val="24"/>
          <w:szCs w:val="24"/>
          <w:lang w:eastAsia="zh-CN"/>
          <w14:ligatures w14:val="none"/>
        </w:rPr>
      </w:pPr>
    </w:p>
    <w:p w14:paraId="308947B6" w14:textId="77777777" w:rsidR="006B3A9F" w:rsidRDefault="006B3A9F"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5900484A" w14:textId="77777777" w:rsidR="006B3A9F" w:rsidRDefault="006B3A9F"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zh-CN"/>
          <w14:ligatures w14:val="none"/>
        </w:rPr>
      </w:pPr>
    </w:p>
    <w:p w14:paraId="3CA70316"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Приложение №3</w:t>
      </w:r>
    </w:p>
    <w:p w14:paraId="6E2E47D8"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к</w:t>
      </w:r>
      <w:proofErr w:type="gramEnd"/>
      <w:r w:rsidRPr="000F67FC">
        <w:rPr>
          <w:rFonts w:ascii="Times New Roman" w:eastAsia="Times New Roman" w:hAnsi="Times New Roman" w:cs="Times New Roman"/>
          <w:kern w:val="0"/>
          <w:lang w:eastAsia="ru-RU"/>
          <w14:ligatures w14:val="none"/>
        </w:rPr>
        <w:t xml:space="preserve"> извещению о проведении</w:t>
      </w:r>
    </w:p>
    <w:p w14:paraId="0087160B"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запроса</w:t>
      </w:r>
      <w:proofErr w:type="gramEnd"/>
      <w:r w:rsidRPr="000F67FC">
        <w:rPr>
          <w:rFonts w:ascii="Times New Roman" w:eastAsia="Times New Roman" w:hAnsi="Times New Roman" w:cs="Times New Roman"/>
          <w:kern w:val="0"/>
          <w:lang w:eastAsia="ru-RU"/>
          <w14:ligatures w14:val="none"/>
        </w:rPr>
        <w:t xml:space="preserve"> котировок в электронной форме,</w:t>
      </w:r>
    </w:p>
    <w:p w14:paraId="59655F1D"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proofErr w:type="gramStart"/>
      <w:r w:rsidRPr="000F67FC">
        <w:rPr>
          <w:rFonts w:ascii="Times New Roman" w:eastAsia="Times New Roman" w:hAnsi="Times New Roman" w:cs="Times New Roman"/>
          <w:kern w:val="0"/>
          <w:lang w:eastAsia="ru-RU"/>
          <w14:ligatures w14:val="none"/>
        </w:rPr>
        <w:t>участниками</w:t>
      </w:r>
      <w:proofErr w:type="gramEnd"/>
      <w:r w:rsidRPr="000F67FC">
        <w:rPr>
          <w:rFonts w:ascii="Times New Roman" w:eastAsia="Times New Roman" w:hAnsi="Times New Roman" w:cs="Times New Roman"/>
          <w:kern w:val="0"/>
          <w:lang w:eastAsia="ru-RU"/>
          <w14:ligatures w14:val="none"/>
        </w:rPr>
        <w:t xml:space="preserve"> которого могут быть только</w:t>
      </w:r>
    </w:p>
    <w:p w14:paraId="20FEC171" w14:textId="77777777" w:rsidR="000F67FC" w:rsidRPr="000F67FC" w:rsidRDefault="000F67FC" w:rsidP="000F67FC">
      <w:pPr>
        <w:widowControl w:val="0"/>
        <w:autoSpaceDE w:val="0"/>
        <w:autoSpaceDN w:val="0"/>
        <w:adjustRightInd w:val="0"/>
        <w:spacing w:after="0" w:line="240" w:lineRule="auto"/>
        <w:ind w:firstLine="709"/>
        <w:jc w:val="right"/>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w:t>
      </w:r>
      <w:proofErr w:type="gramStart"/>
      <w:r w:rsidRPr="000F67FC">
        <w:rPr>
          <w:rFonts w:ascii="Times New Roman" w:eastAsia="Times New Roman" w:hAnsi="Times New Roman" w:cs="Times New Roman"/>
          <w:kern w:val="0"/>
          <w:lang w:eastAsia="ru-RU"/>
          <w14:ligatures w14:val="none"/>
        </w:rPr>
        <w:t>субъекты</w:t>
      </w:r>
      <w:proofErr w:type="gramEnd"/>
      <w:r w:rsidRPr="000F67FC">
        <w:rPr>
          <w:rFonts w:ascii="Times New Roman" w:eastAsia="Times New Roman" w:hAnsi="Times New Roman" w:cs="Times New Roman"/>
          <w:kern w:val="0"/>
          <w:lang w:eastAsia="ru-RU"/>
          <w14:ligatures w14:val="none"/>
        </w:rPr>
        <w:t xml:space="preserve"> малого и среднего предпринимательства</w:t>
      </w:r>
    </w:p>
    <w:p w14:paraId="684FCC30"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348B9C23" w14:textId="77777777" w:rsidR="00131E5E" w:rsidRPr="008D53DF" w:rsidRDefault="00131E5E"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8C924DA" w14:textId="77777777" w:rsidR="00131E5E" w:rsidRPr="008D53DF" w:rsidRDefault="00131E5E"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85939DC" w14:textId="6AF1C96C"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СВЕДЕНИЯ О НАЧАЛЬНОЙ (МАКСИМАЛЬНОЙ) ЦЕНЕ ЕДИНИЦЫ КАЖДОГО ТОВАРА, РАБОТЫ, УСЛУГИ</w:t>
      </w:r>
    </w:p>
    <w:p w14:paraId="720D8064"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2FB8160E" w14:textId="2D74803F" w:rsidR="001E6E58" w:rsidRPr="008D53DF"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1E6E58">
        <w:rPr>
          <w:rFonts w:ascii="Times New Roman" w:eastAsia="Times New Roman" w:hAnsi="Times New Roman" w:cs="Times New Roman"/>
          <w:kern w:val="0"/>
          <w:lang w:eastAsia="ru-RU"/>
          <w14:ligatures w14:val="none"/>
        </w:rPr>
        <w:t xml:space="preserve">Начальная цена </w:t>
      </w:r>
      <w:r w:rsidR="009E644F">
        <w:rPr>
          <w:rFonts w:ascii="Times New Roman" w:eastAsia="Times New Roman" w:hAnsi="Times New Roman" w:cs="Times New Roman"/>
          <w:kern w:val="0"/>
          <w:lang w:eastAsia="ru-RU"/>
          <w14:ligatures w14:val="none"/>
        </w:rPr>
        <w:t>единицы товара, работы, услуги</w:t>
      </w:r>
      <w:r w:rsidRPr="001E6E58">
        <w:rPr>
          <w:rFonts w:ascii="Times New Roman" w:eastAsia="Times New Roman" w:hAnsi="Times New Roman" w:cs="Times New Roman"/>
          <w:kern w:val="0"/>
          <w:lang w:eastAsia="ru-RU"/>
          <w14:ligatures w14:val="none"/>
        </w:rPr>
        <w:t xml:space="preserve">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0A563E04" w14:textId="77777777" w:rsidR="001E6E58" w:rsidRPr="008D53DF"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216AD7EC"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tbl>
      <w:tblPr>
        <w:tblW w:w="11000" w:type="dxa"/>
        <w:tblInd w:w="-618" w:type="dxa"/>
        <w:tblLayout w:type="fixed"/>
        <w:tblCellMar>
          <w:left w:w="113" w:type="dxa"/>
        </w:tblCellMar>
        <w:tblLook w:val="0000" w:firstRow="0" w:lastRow="0" w:firstColumn="0" w:lastColumn="0" w:noHBand="0" w:noVBand="0"/>
      </w:tblPr>
      <w:tblGrid>
        <w:gridCol w:w="601"/>
        <w:gridCol w:w="2891"/>
        <w:gridCol w:w="721"/>
        <w:gridCol w:w="722"/>
        <w:gridCol w:w="1155"/>
        <w:gridCol w:w="7"/>
        <w:gridCol w:w="1148"/>
        <w:gridCol w:w="1155"/>
        <w:gridCol w:w="59"/>
        <w:gridCol w:w="1096"/>
        <w:gridCol w:w="1445"/>
      </w:tblGrid>
      <w:tr w:rsidR="00DC7DB8" w14:paraId="0D08E289" w14:textId="77777777" w:rsidTr="00B126AF">
        <w:trPr>
          <w:cantSplit/>
          <w:trHeight w:val="1238"/>
        </w:trPr>
        <w:tc>
          <w:tcPr>
            <w:tcW w:w="601" w:type="dxa"/>
            <w:vMerge w:val="restart"/>
            <w:tcBorders>
              <w:top w:val="single" w:sz="4" w:space="0" w:color="000000"/>
              <w:left w:val="single" w:sz="4" w:space="0" w:color="000000"/>
              <w:bottom w:val="single" w:sz="4" w:space="0" w:color="000000"/>
            </w:tcBorders>
            <w:shd w:val="clear" w:color="auto" w:fill="FFFFFF"/>
          </w:tcPr>
          <w:p w14:paraId="35681874" w14:textId="77777777" w:rsidR="00DC7DB8" w:rsidRDefault="00DC7DB8" w:rsidP="00B126AF">
            <w:pPr>
              <w:pStyle w:val="aff"/>
              <w:jc w:val="left"/>
            </w:pPr>
            <w:r>
              <w:rPr>
                <w:rFonts w:ascii="Times New Roman" w:hAnsi="Times New Roman"/>
                <w:sz w:val="16"/>
                <w:szCs w:val="16"/>
              </w:rPr>
              <w:lastRenderedPageBreak/>
              <w:t>№</w:t>
            </w:r>
          </w:p>
        </w:tc>
        <w:tc>
          <w:tcPr>
            <w:tcW w:w="2891" w:type="dxa"/>
            <w:vMerge w:val="restart"/>
            <w:tcBorders>
              <w:top w:val="single" w:sz="4" w:space="0" w:color="000000"/>
              <w:left w:val="single" w:sz="4" w:space="0" w:color="000000"/>
              <w:bottom w:val="single" w:sz="4" w:space="0" w:color="000000"/>
            </w:tcBorders>
            <w:shd w:val="clear" w:color="auto" w:fill="FFFFFF"/>
          </w:tcPr>
          <w:p w14:paraId="757EE045" w14:textId="77777777" w:rsidR="00DC7DB8" w:rsidRDefault="00DC7DB8" w:rsidP="00B126AF">
            <w:pPr>
              <w:pStyle w:val="aff"/>
              <w:jc w:val="left"/>
            </w:pPr>
            <w:r>
              <w:rPr>
                <w:rFonts w:ascii="Times New Roman" w:hAnsi="Times New Roman"/>
                <w:sz w:val="16"/>
                <w:szCs w:val="16"/>
              </w:rPr>
              <w:t>Наименование товара (</w:t>
            </w:r>
            <w:proofErr w:type="spellStart"/>
            <w:proofErr w:type="gramStart"/>
            <w:r>
              <w:rPr>
                <w:rFonts w:ascii="Times New Roman" w:hAnsi="Times New Roman"/>
                <w:sz w:val="16"/>
                <w:szCs w:val="16"/>
              </w:rPr>
              <w:t>работ,услуг</w:t>
            </w:r>
            <w:proofErr w:type="spellEnd"/>
            <w:proofErr w:type="gramEnd"/>
            <w:r>
              <w:rPr>
                <w:rFonts w:ascii="Times New Roman" w:hAnsi="Times New Roman"/>
                <w:sz w:val="16"/>
                <w:szCs w:val="16"/>
              </w:rPr>
              <w:t>)</w:t>
            </w:r>
          </w:p>
          <w:p w14:paraId="1F6EB7DF" w14:textId="77777777" w:rsidR="00DC7DB8" w:rsidRDefault="00DC7DB8" w:rsidP="00B126AF">
            <w:pPr>
              <w:pStyle w:val="a1"/>
              <w:spacing w:after="60"/>
              <w:rPr>
                <w:sz w:val="16"/>
                <w:szCs w:val="16"/>
              </w:rPr>
            </w:pPr>
          </w:p>
        </w:tc>
        <w:tc>
          <w:tcPr>
            <w:tcW w:w="721" w:type="dxa"/>
            <w:vMerge w:val="restart"/>
            <w:tcBorders>
              <w:top w:val="single" w:sz="4" w:space="0" w:color="000000"/>
              <w:left w:val="single" w:sz="4" w:space="0" w:color="000000"/>
              <w:bottom w:val="single" w:sz="4" w:space="0" w:color="000000"/>
            </w:tcBorders>
            <w:shd w:val="clear" w:color="auto" w:fill="FFFFFF"/>
          </w:tcPr>
          <w:p w14:paraId="7590A2C7" w14:textId="77777777" w:rsidR="00DC7DB8" w:rsidRDefault="00DC7DB8" w:rsidP="00B126AF">
            <w:pPr>
              <w:pStyle w:val="aff"/>
              <w:jc w:val="left"/>
            </w:pPr>
            <w:r>
              <w:rPr>
                <w:rFonts w:ascii="Times New Roman" w:hAnsi="Times New Roman"/>
                <w:sz w:val="16"/>
                <w:szCs w:val="16"/>
              </w:rPr>
              <w:t>Единица измерения</w:t>
            </w:r>
          </w:p>
        </w:tc>
        <w:tc>
          <w:tcPr>
            <w:tcW w:w="722" w:type="dxa"/>
            <w:vMerge w:val="restart"/>
            <w:tcBorders>
              <w:top w:val="single" w:sz="4" w:space="0" w:color="000000"/>
              <w:left w:val="single" w:sz="4" w:space="0" w:color="000000"/>
              <w:bottom w:val="single" w:sz="4" w:space="0" w:color="000000"/>
            </w:tcBorders>
            <w:shd w:val="clear" w:color="auto" w:fill="FFFFFF"/>
          </w:tcPr>
          <w:p w14:paraId="48C1920C" w14:textId="77777777" w:rsidR="00DC7DB8" w:rsidRDefault="00DC7DB8" w:rsidP="00B126AF">
            <w:pPr>
              <w:pStyle w:val="aff"/>
              <w:jc w:val="left"/>
            </w:pPr>
            <w:r>
              <w:rPr>
                <w:rFonts w:ascii="Times New Roman" w:hAnsi="Times New Roman"/>
                <w:sz w:val="16"/>
                <w:szCs w:val="16"/>
              </w:rPr>
              <w:t>Кол-во</w:t>
            </w:r>
          </w:p>
        </w:tc>
        <w:tc>
          <w:tcPr>
            <w:tcW w:w="3524" w:type="dxa"/>
            <w:gridSpan w:val="5"/>
            <w:tcBorders>
              <w:top w:val="single" w:sz="4" w:space="0" w:color="000000"/>
              <w:left w:val="single" w:sz="4" w:space="0" w:color="000000"/>
              <w:bottom w:val="single" w:sz="4" w:space="0" w:color="000000"/>
            </w:tcBorders>
            <w:shd w:val="clear" w:color="auto" w:fill="FFFFFF"/>
          </w:tcPr>
          <w:p w14:paraId="450CA39C" w14:textId="77777777" w:rsidR="00DC7DB8" w:rsidRDefault="00DC7DB8" w:rsidP="00B126AF">
            <w:pPr>
              <w:pStyle w:val="aff"/>
              <w:jc w:val="left"/>
            </w:pPr>
            <w:r>
              <w:rPr>
                <w:rFonts w:ascii="Times New Roman" w:hAnsi="Times New Roman"/>
                <w:sz w:val="16"/>
                <w:szCs w:val="16"/>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96" w:type="dxa"/>
            <w:tcBorders>
              <w:top w:val="single" w:sz="4" w:space="0" w:color="000000"/>
              <w:left w:val="single" w:sz="4" w:space="0" w:color="000000"/>
              <w:bottom w:val="single" w:sz="4" w:space="0" w:color="000000"/>
            </w:tcBorders>
            <w:shd w:val="clear" w:color="auto" w:fill="FFFFFF"/>
          </w:tcPr>
          <w:p w14:paraId="10ED7BEE" w14:textId="77777777" w:rsidR="00DC7DB8" w:rsidRDefault="00DC7DB8" w:rsidP="00B126AF">
            <w:pPr>
              <w:pStyle w:val="aff"/>
              <w:jc w:val="left"/>
            </w:pPr>
            <w:r>
              <w:rPr>
                <w:rFonts w:ascii="Times New Roman" w:hAnsi="Times New Roman"/>
                <w:sz w:val="16"/>
                <w:szCs w:val="16"/>
              </w:rPr>
              <w:t xml:space="preserve">Средняя арифметическая цена за единицу  </w:t>
            </w:r>
            <w:proofErr w:type="gramStart"/>
            <w:r>
              <w:rPr>
                <w:rFonts w:ascii="Times New Roman" w:hAnsi="Times New Roman"/>
                <w:sz w:val="16"/>
                <w:szCs w:val="16"/>
              </w:rPr>
              <w:t xml:space="preserve">   &lt;</w:t>
            </w:r>
            <w:proofErr w:type="gramEnd"/>
            <w:r>
              <w:rPr>
                <w:rFonts w:ascii="Times New Roman" w:hAnsi="Times New Roman"/>
                <w:sz w:val="16"/>
                <w:szCs w:val="16"/>
              </w:rPr>
              <w:t xml:space="preserve">ц&gt; </w:t>
            </w:r>
          </w:p>
        </w:tc>
        <w:tc>
          <w:tcPr>
            <w:tcW w:w="144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01B80E4A" w14:textId="77777777" w:rsidR="00DC7DB8" w:rsidRDefault="00DC7DB8" w:rsidP="00B126AF">
            <w:pPr>
              <w:pStyle w:val="aff"/>
              <w:jc w:val="right"/>
            </w:pPr>
            <w:r>
              <w:rPr>
                <w:rFonts w:ascii="Times New Roman" w:hAnsi="Times New Roman"/>
                <w:sz w:val="16"/>
                <w:szCs w:val="16"/>
              </w:rPr>
              <w:t xml:space="preserve">НМЦД рынка = </w:t>
            </w:r>
            <w:proofErr w:type="spellStart"/>
            <w:r>
              <w:rPr>
                <w:rFonts w:ascii="Times New Roman" w:hAnsi="Times New Roman"/>
                <w:sz w:val="16"/>
                <w:szCs w:val="16"/>
              </w:rPr>
              <w:t>SЦi</w:t>
            </w:r>
            <w:proofErr w:type="spellEnd"/>
            <w:r>
              <w:rPr>
                <w:rFonts w:ascii="Times New Roman" w:hAnsi="Times New Roman"/>
                <w:sz w:val="16"/>
                <w:szCs w:val="16"/>
              </w:rPr>
              <w:t xml:space="preserve"> / N</w:t>
            </w:r>
            <w:r>
              <w:rPr>
                <w:rFonts w:ascii="Times New Roman" w:hAnsi="Times New Roman"/>
                <w:sz w:val="16"/>
                <w:szCs w:val="16"/>
              </w:rPr>
              <w:br/>
            </w:r>
            <w:r>
              <w:rPr>
                <w:rFonts w:ascii="Times New Roman" w:hAnsi="Times New Roman"/>
                <w:sz w:val="16"/>
                <w:szCs w:val="16"/>
              </w:rPr>
              <w:br/>
              <w:t>НМЦД рынка — НМЦД, определяемая методом сопоставимых рыночных цен (анализа рынка</w:t>
            </w:r>
            <w:proofErr w:type="gramStart"/>
            <w:r>
              <w:rPr>
                <w:rFonts w:ascii="Times New Roman" w:hAnsi="Times New Roman"/>
                <w:sz w:val="16"/>
                <w:szCs w:val="16"/>
              </w:rPr>
              <w:t>);</w:t>
            </w:r>
            <w:r>
              <w:rPr>
                <w:rFonts w:ascii="Times New Roman" w:hAnsi="Times New Roman"/>
                <w:sz w:val="16"/>
                <w:szCs w:val="16"/>
              </w:rPr>
              <w:br/>
              <w:t>N</w:t>
            </w:r>
            <w:proofErr w:type="gramEnd"/>
            <w:r>
              <w:rPr>
                <w:rFonts w:ascii="Times New Roman" w:hAnsi="Times New Roman"/>
                <w:sz w:val="16"/>
                <w:szCs w:val="16"/>
              </w:rPr>
              <w:t xml:space="preserve"> — количество значений, используемых в расчёте;</w:t>
            </w:r>
            <w:r>
              <w:rPr>
                <w:rFonts w:ascii="Times New Roman" w:hAnsi="Times New Roman"/>
                <w:sz w:val="16"/>
                <w:szCs w:val="16"/>
              </w:rPr>
              <w:br/>
              <w:t>i — номер источника ценовой информации;</w:t>
            </w:r>
            <w:r>
              <w:rPr>
                <w:rFonts w:ascii="Times New Roman" w:hAnsi="Times New Roman"/>
                <w:sz w:val="16"/>
                <w:szCs w:val="16"/>
              </w:rPr>
              <w:br/>
            </w:r>
            <w:proofErr w:type="spellStart"/>
            <w:r>
              <w:rPr>
                <w:rFonts w:ascii="Times New Roman" w:hAnsi="Times New Roman"/>
                <w:sz w:val="16"/>
                <w:szCs w:val="16"/>
              </w:rPr>
              <w:t>SЦi</w:t>
            </w:r>
            <w:proofErr w:type="spellEnd"/>
            <w:r>
              <w:rPr>
                <w:rFonts w:ascii="Times New Roman" w:hAnsi="Times New Roman"/>
                <w:sz w:val="16"/>
                <w:szCs w:val="16"/>
              </w:rPr>
              <w:t xml:space="preserve"> — сумма товаров, работ, услуг </w:t>
            </w:r>
            <w:proofErr w:type="spellStart"/>
            <w:r>
              <w:rPr>
                <w:rFonts w:ascii="Times New Roman" w:hAnsi="Times New Roman"/>
                <w:sz w:val="16"/>
                <w:szCs w:val="16"/>
              </w:rPr>
              <w:t>Цi</w:t>
            </w:r>
            <w:proofErr w:type="spellEnd"/>
            <w:r>
              <w:rPr>
                <w:rFonts w:ascii="Times New Roman" w:hAnsi="Times New Roman"/>
                <w:sz w:val="16"/>
                <w:szCs w:val="16"/>
              </w:rPr>
              <w:br/>
            </w:r>
            <w:proofErr w:type="spellStart"/>
            <w:r>
              <w:rPr>
                <w:rFonts w:ascii="Times New Roman" w:hAnsi="Times New Roman"/>
                <w:sz w:val="16"/>
                <w:szCs w:val="16"/>
              </w:rPr>
              <w:t>Цi</w:t>
            </w:r>
            <w:proofErr w:type="spellEnd"/>
            <w:r>
              <w:rPr>
                <w:rFonts w:ascii="Times New Roman" w:hAnsi="Times New Roman"/>
                <w:sz w:val="16"/>
                <w:szCs w:val="16"/>
              </w:rPr>
              <w:t xml:space="preserve"> — цена единицы товара, работы, услуги, представленная в источнике с номером (i)</w:t>
            </w:r>
          </w:p>
        </w:tc>
      </w:tr>
      <w:tr w:rsidR="00DC7DB8" w14:paraId="58F806B9" w14:textId="77777777" w:rsidTr="00B126AF">
        <w:trPr>
          <w:cantSplit/>
          <w:trHeight w:val="1822"/>
        </w:trPr>
        <w:tc>
          <w:tcPr>
            <w:tcW w:w="601" w:type="dxa"/>
            <w:vMerge/>
            <w:tcBorders>
              <w:top w:val="single" w:sz="4" w:space="0" w:color="000000"/>
              <w:left w:val="single" w:sz="4" w:space="0" w:color="000000"/>
              <w:bottom w:val="single" w:sz="4" w:space="0" w:color="000000"/>
            </w:tcBorders>
            <w:shd w:val="clear" w:color="auto" w:fill="FFFFFF"/>
          </w:tcPr>
          <w:p w14:paraId="28E75759" w14:textId="77777777" w:rsidR="00DC7DB8" w:rsidRDefault="00DC7DB8" w:rsidP="00B126AF">
            <w:pPr>
              <w:pStyle w:val="aff"/>
              <w:snapToGrid w:val="0"/>
              <w:rPr>
                <w:rFonts w:ascii="Times New Roman" w:hAnsi="Times New Roman"/>
                <w:sz w:val="16"/>
                <w:szCs w:val="16"/>
              </w:rPr>
            </w:pPr>
          </w:p>
        </w:tc>
        <w:tc>
          <w:tcPr>
            <w:tcW w:w="2891" w:type="dxa"/>
            <w:vMerge/>
            <w:tcBorders>
              <w:top w:val="single" w:sz="4" w:space="0" w:color="000000"/>
              <w:left w:val="single" w:sz="4" w:space="0" w:color="000000"/>
              <w:bottom w:val="single" w:sz="4" w:space="0" w:color="000000"/>
            </w:tcBorders>
            <w:shd w:val="clear" w:color="auto" w:fill="FFFFFF"/>
          </w:tcPr>
          <w:p w14:paraId="4E0EB6EE" w14:textId="77777777" w:rsidR="00DC7DB8" w:rsidRDefault="00DC7DB8" w:rsidP="00B126AF">
            <w:pPr>
              <w:pStyle w:val="aff"/>
              <w:snapToGrid w:val="0"/>
              <w:rPr>
                <w:rFonts w:ascii="Times New Roman" w:hAnsi="Times New Roman"/>
                <w:sz w:val="16"/>
                <w:szCs w:val="16"/>
              </w:rPr>
            </w:pPr>
          </w:p>
        </w:tc>
        <w:tc>
          <w:tcPr>
            <w:tcW w:w="721" w:type="dxa"/>
            <w:vMerge/>
            <w:tcBorders>
              <w:top w:val="single" w:sz="4" w:space="0" w:color="000000"/>
              <w:left w:val="single" w:sz="4" w:space="0" w:color="000000"/>
              <w:bottom w:val="single" w:sz="4" w:space="0" w:color="000000"/>
            </w:tcBorders>
            <w:shd w:val="clear" w:color="auto" w:fill="FFFFFF"/>
          </w:tcPr>
          <w:p w14:paraId="258CAF9A" w14:textId="77777777" w:rsidR="00DC7DB8" w:rsidRDefault="00DC7DB8" w:rsidP="00B126AF">
            <w:pPr>
              <w:pStyle w:val="aff"/>
              <w:snapToGrid w:val="0"/>
              <w:rPr>
                <w:rFonts w:ascii="Times New Roman" w:hAnsi="Times New Roman"/>
                <w:sz w:val="16"/>
                <w:szCs w:val="16"/>
              </w:rPr>
            </w:pPr>
          </w:p>
        </w:tc>
        <w:tc>
          <w:tcPr>
            <w:tcW w:w="722" w:type="dxa"/>
            <w:vMerge/>
            <w:tcBorders>
              <w:top w:val="single" w:sz="4" w:space="0" w:color="000000"/>
              <w:left w:val="single" w:sz="4" w:space="0" w:color="000000"/>
              <w:bottom w:val="single" w:sz="4" w:space="0" w:color="000000"/>
            </w:tcBorders>
            <w:shd w:val="clear" w:color="auto" w:fill="FFFFFF"/>
          </w:tcPr>
          <w:p w14:paraId="21396EBB" w14:textId="77777777" w:rsidR="00DC7DB8" w:rsidRDefault="00DC7DB8" w:rsidP="00B126AF">
            <w:pPr>
              <w:pStyle w:val="aff"/>
              <w:snapToGrid w:val="0"/>
              <w:rPr>
                <w:rFonts w:ascii="Times New Roman" w:hAnsi="Times New Roman"/>
                <w:sz w:val="16"/>
                <w:szCs w:val="16"/>
              </w:rPr>
            </w:pPr>
          </w:p>
        </w:tc>
        <w:tc>
          <w:tcPr>
            <w:tcW w:w="1162" w:type="dxa"/>
            <w:gridSpan w:val="2"/>
            <w:tcBorders>
              <w:top w:val="single" w:sz="4" w:space="0" w:color="000000"/>
              <w:left w:val="single" w:sz="4" w:space="0" w:color="000000"/>
              <w:bottom w:val="single" w:sz="4" w:space="0" w:color="000000"/>
            </w:tcBorders>
            <w:shd w:val="clear" w:color="auto" w:fill="FFFFFF"/>
          </w:tcPr>
          <w:p w14:paraId="3359AFDC" w14:textId="77777777" w:rsidR="00DC7DB8" w:rsidRDefault="00DC7DB8" w:rsidP="00B126AF">
            <w:pPr>
              <w:pStyle w:val="aff"/>
              <w:jc w:val="left"/>
            </w:pPr>
            <w:r w:rsidRPr="00B6733F">
              <w:rPr>
                <w:rFonts w:ascii="Times New Roman" w:hAnsi="Times New Roman"/>
                <w:sz w:val="14"/>
                <w:szCs w:val="14"/>
                <w:highlight w:val="white"/>
              </w:rPr>
              <w:t xml:space="preserve">Коммерческое предложение 1 от </w:t>
            </w:r>
            <w:r>
              <w:rPr>
                <w:rFonts w:ascii="Times New Roman" w:hAnsi="Times New Roman"/>
                <w:sz w:val="14"/>
                <w:szCs w:val="14"/>
              </w:rPr>
              <w:t>12.09.2024г</w:t>
            </w:r>
          </w:p>
        </w:tc>
        <w:tc>
          <w:tcPr>
            <w:tcW w:w="1148" w:type="dxa"/>
            <w:tcBorders>
              <w:top w:val="single" w:sz="4" w:space="0" w:color="000000"/>
              <w:left w:val="single" w:sz="4" w:space="0" w:color="000000"/>
              <w:bottom w:val="single" w:sz="4" w:space="0" w:color="000000"/>
            </w:tcBorders>
            <w:shd w:val="clear" w:color="auto" w:fill="FFFFFF"/>
          </w:tcPr>
          <w:p w14:paraId="12BC600B" w14:textId="77777777" w:rsidR="00DC7DB8" w:rsidRDefault="00DC7DB8" w:rsidP="00B126AF">
            <w:pPr>
              <w:pStyle w:val="aff"/>
              <w:jc w:val="left"/>
            </w:pPr>
            <w:r>
              <w:rPr>
                <w:rFonts w:ascii="Times New Roman" w:hAnsi="Times New Roman"/>
                <w:sz w:val="14"/>
                <w:szCs w:val="14"/>
                <w:highlight w:val="white"/>
              </w:rPr>
              <w:t xml:space="preserve">Коммерческое предложение 2   от </w:t>
            </w:r>
            <w:r>
              <w:rPr>
                <w:rFonts w:ascii="Times New Roman" w:hAnsi="Times New Roman"/>
                <w:sz w:val="14"/>
                <w:szCs w:val="14"/>
              </w:rPr>
              <w:t>12.09.2024г</w:t>
            </w:r>
          </w:p>
        </w:tc>
        <w:tc>
          <w:tcPr>
            <w:tcW w:w="1155" w:type="dxa"/>
            <w:tcBorders>
              <w:top w:val="single" w:sz="4" w:space="0" w:color="000000"/>
              <w:left w:val="single" w:sz="4" w:space="0" w:color="000000"/>
              <w:bottom w:val="single" w:sz="4" w:space="0" w:color="000000"/>
            </w:tcBorders>
            <w:shd w:val="clear" w:color="auto" w:fill="FFFFFF"/>
          </w:tcPr>
          <w:p w14:paraId="5FBD46A8" w14:textId="77777777" w:rsidR="00DC7DB8" w:rsidRDefault="00DC7DB8" w:rsidP="00B126AF">
            <w:pPr>
              <w:pStyle w:val="aff"/>
              <w:jc w:val="left"/>
            </w:pPr>
            <w:r>
              <w:rPr>
                <w:rFonts w:ascii="Times New Roman" w:hAnsi="Times New Roman"/>
                <w:sz w:val="14"/>
                <w:szCs w:val="14"/>
                <w:highlight w:val="white"/>
              </w:rPr>
              <w:t xml:space="preserve">Коммерческое предложение 3     от </w:t>
            </w:r>
            <w:r>
              <w:rPr>
                <w:rFonts w:ascii="Times New Roman" w:hAnsi="Times New Roman"/>
                <w:sz w:val="14"/>
                <w:szCs w:val="14"/>
              </w:rPr>
              <w:t>12.09.2024г</w:t>
            </w:r>
          </w:p>
        </w:tc>
        <w:tc>
          <w:tcPr>
            <w:tcW w:w="1155" w:type="dxa"/>
            <w:gridSpan w:val="2"/>
            <w:tcBorders>
              <w:top w:val="single" w:sz="4" w:space="0" w:color="000000"/>
              <w:left w:val="single" w:sz="4" w:space="0" w:color="000000"/>
              <w:bottom w:val="single" w:sz="4" w:space="0" w:color="000000"/>
            </w:tcBorders>
            <w:shd w:val="clear" w:color="auto" w:fill="FFFFFF"/>
          </w:tcPr>
          <w:p w14:paraId="7B4C91DD" w14:textId="77777777" w:rsidR="00DC7DB8" w:rsidRPr="00E05355" w:rsidRDefault="00DC7DB8" w:rsidP="00B126AF">
            <w:pPr>
              <w:pStyle w:val="aff"/>
              <w:snapToGrid w:val="0"/>
              <w:rPr>
                <w:rFonts w:ascii="Times New Roman" w:hAnsi="Times New Roman"/>
              </w:rPr>
            </w:pPr>
          </w:p>
        </w:tc>
        <w:tc>
          <w:tcPr>
            <w:tcW w:w="1445" w:type="dxa"/>
            <w:vMerge/>
            <w:tcBorders>
              <w:top w:val="single" w:sz="4" w:space="0" w:color="000000"/>
              <w:left w:val="single" w:sz="4" w:space="0" w:color="000000"/>
              <w:bottom w:val="single" w:sz="4" w:space="0" w:color="000000"/>
              <w:right w:val="single" w:sz="4" w:space="0" w:color="000000"/>
            </w:tcBorders>
            <w:shd w:val="clear" w:color="auto" w:fill="FFFFFF"/>
          </w:tcPr>
          <w:p w14:paraId="4384CEA2" w14:textId="77777777" w:rsidR="00DC7DB8" w:rsidRDefault="00DC7DB8" w:rsidP="00B126AF">
            <w:pPr>
              <w:pStyle w:val="aff"/>
              <w:snapToGrid w:val="0"/>
              <w:jc w:val="right"/>
              <w:rPr>
                <w:rFonts w:ascii="Times New Roman" w:hAnsi="Times New Roman"/>
                <w:sz w:val="16"/>
                <w:szCs w:val="16"/>
              </w:rPr>
            </w:pPr>
          </w:p>
        </w:tc>
      </w:tr>
      <w:tr w:rsidR="00DC7DB8" w14:paraId="77FBB442" w14:textId="77777777" w:rsidTr="00B126AF">
        <w:trPr>
          <w:trHeight w:hRule="exact" w:val="290"/>
        </w:trPr>
        <w:tc>
          <w:tcPr>
            <w:tcW w:w="601" w:type="dxa"/>
            <w:tcBorders>
              <w:top w:val="single" w:sz="4" w:space="0" w:color="000000"/>
              <w:left w:val="single" w:sz="4" w:space="0" w:color="000000"/>
              <w:bottom w:val="single" w:sz="4" w:space="0" w:color="000000"/>
            </w:tcBorders>
            <w:shd w:val="clear" w:color="auto" w:fill="FFFFFF"/>
            <w:vAlign w:val="center"/>
          </w:tcPr>
          <w:p w14:paraId="3E26DA4C" w14:textId="77777777" w:rsidR="00DC7DB8" w:rsidRPr="00DC7DB8" w:rsidRDefault="00DC7DB8" w:rsidP="00B126AF">
            <w:pPr>
              <w:pStyle w:val="afff2"/>
              <w:ind w:left="-89"/>
              <w:jc w:val="center"/>
              <w:rPr>
                <w:rFonts w:ascii="Times New Roman" w:hAnsi="Times New Roman" w:cs="Times New Roman"/>
                <w:sz w:val="20"/>
                <w:szCs w:val="20"/>
              </w:rPr>
            </w:pPr>
            <w:r w:rsidRPr="00DC7DB8">
              <w:rPr>
                <w:rFonts w:ascii="Times New Roman" w:hAnsi="Times New Roman" w:cs="Times New Roman"/>
                <w:color w:val="000000"/>
                <w:sz w:val="20"/>
                <w:szCs w:val="20"/>
                <w:shd w:val="clear" w:color="auto" w:fill="FFFFFF"/>
              </w:rPr>
              <w:t xml:space="preserve">  1</w:t>
            </w:r>
          </w:p>
        </w:tc>
        <w:tc>
          <w:tcPr>
            <w:tcW w:w="2891" w:type="dxa"/>
            <w:tcBorders>
              <w:top w:val="single" w:sz="4" w:space="0" w:color="000000"/>
              <w:left w:val="single" w:sz="4" w:space="0" w:color="000000"/>
              <w:bottom w:val="single" w:sz="4" w:space="0" w:color="000000"/>
            </w:tcBorders>
            <w:shd w:val="clear" w:color="auto" w:fill="FFFFFF"/>
          </w:tcPr>
          <w:p w14:paraId="73916F72" w14:textId="77777777" w:rsidR="00DC7DB8" w:rsidRPr="00DC7DB8" w:rsidRDefault="00DC7DB8" w:rsidP="00B126AF">
            <w:pPr>
              <w:pStyle w:val="afff5"/>
              <w:spacing w:after="0" w:line="240" w:lineRule="auto"/>
              <w:rPr>
                <w:sz w:val="20"/>
                <w:szCs w:val="20"/>
              </w:rPr>
            </w:pPr>
            <w:proofErr w:type="spellStart"/>
            <w:r w:rsidRPr="00DC7DB8">
              <w:rPr>
                <w:color w:val="000000"/>
                <w:sz w:val="20"/>
                <w:szCs w:val="20"/>
              </w:rPr>
              <w:t>Бензозаборник</w:t>
            </w:r>
            <w:proofErr w:type="spellEnd"/>
            <w:r w:rsidRPr="00DC7DB8">
              <w:rPr>
                <w:color w:val="000000"/>
                <w:sz w:val="20"/>
                <w:szCs w:val="20"/>
              </w:rPr>
              <w:t xml:space="preserve"> ЗИЛ с краном</w:t>
            </w:r>
          </w:p>
        </w:tc>
        <w:tc>
          <w:tcPr>
            <w:tcW w:w="721" w:type="dxa"/>
            <w:tcBorders>
              <w:top w:val="single" w:sz="4" w:space="0" w:color="000000"/>
              <w:left w:val="single" w:sz="4" w:space="0" w:color="000000"/>
              <w:bottom w:val="single" w:sz="4" w:space="0" w:color="000000"/>
            </w:tcBorders>
            <w:shd w:val="clear" w:color="auto" w:fill="FFFFFF"/>
            <w:vAlign w:val="center"/>
          </w:tcPr>
          <w:p w14:paraId="2D6D6073"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top w:val="single" w:sz="4" w:space="0" w:color="000000"/>
              <w:left w:val="single" w:sz="4" w:space="0" w:color="000000"/>
              <w:bottom w:val="single" w:sz="4" w:space="0" w:color="000000"/>
            </w:tcBorders>
            <w:shd w:val="clear" w:color="auto" w:fill="FFFFFF"/>
            <w:vAlign w:val="center"/>
          </w:tcPr>
          <w:p w14:paraId="5819F55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top w:val="single" w:sz="4" w:space="0" w:color="000000"/>
              <w:left w:val="single" w:sz="4" w:space="0" w:color="000000"/>
              <w:bottom w:val="single" w:sz="4" w:space="0" w:color="000000"/>
            </w:tcBorders>
            <w:shd w:val="clear" w:color="auto" w:fill="FFFFFF"/>
            <w:vAlign w:val="center"/>
          </w:tcPr>
          <w:p w14:paraId="76E5009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2 430,00</w:t>
            </w:r>
          </w:p>
        </w:tc>
        <w:tc>
          <w:tcPr>
            <w:tcW w:w="1155" w:type="dxa"/>
            <w:gridSpan w:val="2"/>
            <w:tcBorders>
              <w:top w:val="single" w:sz="4" w:space="0" w:color="000000"/>
              <w:left w:val="single" w:sz="4" w:space="0" w:color="000000"/>
              <w:bottom w:val="single" w:sz="4" w:space="0" w:color="000000"/>
            </w:tcBorders>
            <w:shd w:val="clear" w:color="auto" w:fill="FFFFFF"/>
            <w:vAlign w:val="center"/>
          </w:tcPr>
          <w:p w14:paraId="4A54645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2 552,00</w:t>
            </w:r>
          </w:p>
        </w:tc>
        <w:tc>
          <w:tcPr>
            <w:tcW w:w="1155" w:type="dxa"/>
            <w:tcBorders>
              <w:top w:val="single" w:sz="4" w:space="0" w:color="000000"/>
              <w:left w:val="single" w:sz="4" w:space="0" w:color="000000"/>
              <w:bottom w:val="single" w:sz="4" w:space="0" w:color="000000"/>
            </w:tcBorders>
            <w:shd w:val="clear" w:color="auto" w:fill="FFFFFF"/>
            <w:vAlign w:val="center"/>
          </w:tcPr>
          <w:p w14:paraId="229B36F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2 503,00</w:t>
            </w:r>
          </w:p>
        </w:tc>
        <w:tc>
          <w:tcPr>
            <w:tcW w:w="1155" w:type="dxa"/>
            <w:gridSpan w:val="2"/>
            <w:tcBorders>
              <w:top w:val="single" w:sz="4" w:space="0" w:color="000000"/>
              <w:left w:val="single" w:sz="4" w:space="0" w:color="000000"/>
              <w:bottom w:val="single" w:sz="4" w:space="0" w:color="000000"/>
            </w:tcBorders>
            <w:shd w:val="clear" w:color="auto" w:fill="FFFFFF"/>
            <w:vAlign w:val="center"/>
          </w:tcPr>
          <w:p w14:paraId="3797E91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2 495,00</w:t>
            </w:r>
          </w:p>
        </w:tc>
        <w:tc>
          <w:tcPr>
            <w:tcW w:w="144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D5BE8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2 495,00</w:t>
            </w:r>
          </w:p>
        </w:tc>
      </w:tr>
      <w:tr w:rsidR="00DC7DB8" w14:paraId="41198FD5"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0E3F390C"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2</w:t>
            </w:r>
          </w:p>
        </w:tc>
        <w:tc>
          <w:tcPr>
            <w:tcW w:w="2891" w:type="dxa"/>
            <w:tcBorders>
              <w:left w:val="single" w:sz="4" w:space="0" w:color="000000"/>
              <w:bottom w:val="single" w:sz="4" w:space="0" w:color="000000"/>
            </w:tcBorders>
            <w:shd w:val="clear" w:color="auto" w:fill="FFFFFF"/>
          </w:tcPr>
          <w:p w14:paraId="2A7C3895" w14:textId="77777777" w:rsidR="00DC7DB8" w:rsidRPr="00DC7DB8" w:rsidRDefault="00DC7DB8" w:rsidP="00B126AF">
            <w:pPr>
              <w:pStyle w:val="afff5"/>
              <w:spacing w:after="0" w:line="240" w:lineRule="auto"/>
              <w:rPr>
                <w:sz w:val="20"/>
                <w:szCs w:val="20"/>
              </w:rPr>
            </w:pPr>
            <w:r w:rsidRPr="00DC7DB8">
              <w:rPr>
                <w:color w:val="000000"/>
                <w:sz w:val="20"/>
                <w:szCs w:val="20"/>
              </w:rPr>
              <w:t>Вал гибкий ЗИЛ-130</w:t>
            </w:r>
          </w:p>
          <w:p w14:paraId="7A9380F2"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07C6B56F"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D2B1DFE"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A2A7BB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425,00</w:t>
            </w:r>
          </w:p>
        </w:tc>
        <w:tc>
          <w:tcPr>
            <w:tcW w:w="1155" w:type="dxa"/>
            <w:gridSpan w:val="2"/>
            <w:tcBorders>
              <w:left w:val="single" w:sz="4" w:space="0" w:color="000000"/>
              <w:bottom w:val="single" w:sz="4" w:space="0" w:color="000000"/>
            </w:tcBorders>
            <w:shd w:val="clear" w:color="auto" w:fill="FFFFFF"/>
            <w:vAlign w:val="center"/>
          </w:tcPr>
          <w:p w14:paraId="3AD9827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446,00</w:t>
            </w:r>
          </w:p>
        </w:tc>
        <w:tc>
          <w:tcPr>
            <w:tcW w:w="1155" w:type="dxa"/>
            <w:tcBorders>
              <w:left w:val="single" w:sz="4" w:space="0" w:color="000000"/>
              <w:bottom w:val="single" w:sz="4" w:space="0" w:color="000000"/>
            </w:tcBorders>
            <w:shd w:val="clear" w:color="auto" w:fill="FFFFFF"/>
            <w:vAlign w:val="center"/>
          </w:tcPr>
          <w:p w14:paraId="456FA8D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438,00</w:t>
            </w:r>
          </w:p>
        </w:tc>
        <w:tc>
          <w:tcPr>
            <w:tcW w:w="1155" w:type="dxa"/>
            <w:gridSpan w:val="2"/>
            <w:tcBorders>
              <w:left w:val="single" w:sz="4" w:space="0" w:color="000000"/>
              <w:bottom w:val="single" w:sz="4" w:space="0" w:color="000000"/>
            </w:tcBorders>
            <w:shd w:val="clear" w:color="auto" w:fill="FFFFFF"/>
            <w:vAlign w:val="center"/>
          </w:tcPr>
          <w:p w14:paraId="67ABFE4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436,33</w:t>
            </w:r>
          </w:p>
        </w:tc>
        <w:tc>
          <w:tcPr>
            <w:tcW w:w="1445" w:type="dxa"/>
            <w:tcBorders>
              <w:left w:val="single" w:sz="4" w:space="0" w:color="000000"/>
              <w:bottom w:val="single" w:sz="4" w:space="0" w:color="000000"/>
              <w:right w:val="single" w:sz="4" w:space="0" w:color="000000"/>
            </w:tcBorders>
            <w:shd w:val="clear" w:color="auto" w:fill="FFFFFF"/>
            <w:vAlign w:val="center"/>
          </w:tcPr>
          <w:p w14:paraId="4C46543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436,33</w:t>
            </w:r>
          </w:p>
        </w:tc>
      </w:tr>
      <w:tr w:rsidR="00DC7DB8" w14:paraId="216D4239"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0CAFADA8"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3</w:t>
            </w:r>
          </w:p>
        </w:tc>
        <w:tc>
          <w:tcPr>
            <w:tcW w:w="2891" w:type="dxa"/>
            <w:tcBorders>
              <w:left w:val="single" w:sz="4" w:space="0" w:color="000000"/>
              <w:bottom w:val="single" w:sz="4" w:space="0" w:color="000000"/>
            </w:tcBorders>
            <w:shd w:val="clear" w:color="auto" w:fill="FFFFFF"/>
          </w:tcPr>
          <w:p w14:paraId="4AA5C040" w14:textId="77777777" w:rsidR="00DC7DB8" w:rsidRPr="00DC7DB8" w:rsidRDefault="00DC7DB8" w:rsidP="00B126AF">
            <w:pPr>
              <w:pStyle w:val="afff5"/>
              <w:spacing w:after="0" w:line="240" w:lineRule="auto"/>
              <w:rPr>
                <w:sz w:val="20"/>
                <w:szCs w:val="20"/>
              </w:rPr>
            </w:pPr>
            <w:r w:rsidRPr="00DC7DB8">
              <w:rPr>
                <w:color w:val="000000"/>
                <w:sz w:val="20"/>
                <w:szCs w:val="20"/>
              </w:rPr>
              <w:t>Вал гибкий ЗИЛ-131 (L=2920мм)</w:t>
            </w:r>
          </w:p>
          <w:p w14:paraId="53CD3642"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02A7681C"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B519D63"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50FC70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540,00</w:t>
            </w:r>
          </w:p>
        </w:tc>
        <w:tc>
          <w:tcPr>
            <w:tcW w:w="1155" w:type="dxa"/>
            <w:gridSpan w:val="2"/>
            <w:tcBorders>
              <w:left w:val="single" w:sz="4" w:space="0" w:color="000000"/>
              <w:bottom w:val="single" w:sz="4" w:space="0" w:color="000000"/>
            </w:tcBorders>
            <w:shd w:val="clear" w:color="auto" w:fill="FFFFFF"/>
            <w:vAlign w:val="center"/>
          </w:tcPr>
          <w:p w14:paraId="3953C6F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567,00</w:t>
            </w:r>
          </w:p>
        </w:tc>
        <w:tc>
          <w:tcPr>
            <w:tcW w:w="1155" w:type="dxa"/>
            <w:tcBorders>
              <w:left w:val="single" w:sz="4" w:space="0" w:color="000000"/>
              <w:bottom w:val="single" w:sz="4" w:space="0" w:color="000000"/>
            </w:tcBorders>
            <w:shd w:val="clear" w:color="auto" w:fill="FFFFFF"/>
            <w:vAlign w:val="center"/>
          </w:tcPr>
          <w:p w14:paraId="5E03CC2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556,00</w:t>
            </w:r>
          </w:p>
        </w:tc>
        <w:tc>
          <w:tcPr>
            <w:tcW w:w="1155" w:type="dxa"/>
            <w:gridSpan w:val="2"/>
            <w:tcBorders>
              <w:left w:val="single" w:sz="4" w:space="0" w:color="000000"/>
              <w:bottom w:val="single" w:sz="4" w:space="0" w:color="000000"/>
            </w:tcBorders>
            <w:shd w:val="clear" w:color="auto" w:fill="FFFFFF"/>
            <w:vAlign w:val="center"/>
          </w:tcPr>
          <w:p w14:paraId="52BB4A9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554,33</w:t>
            </w:r>
          </w:p>
        </w:tc>
        <w:tc>
          <w:tcPr>
            <w:tcW w:w="1445" w:type="dxa"/>
            <w:tcBorders>
              <w:left w:val="single" w:sz="4" w:space="0" w:color="000000"/>
              <w:bottom w:val="single" w:sz="4" w:space="0" w:color="000000"/>
              <w:right w:val="single" w:sz="4" w:space="0" w:color="000000"/>
            </w:tcBorders>
            <w:shd w:val="clear" w:color="auto" w:fill="FFFFFF"/>
            <w:vAlign w:val="center"/>
          </w:tcPr>
          <w:p w14:paraId="7629173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554,33</w:t>
            </w:r>
          </w:p>
        </w:tc>
      </w:tr>
      <w:tr w:rsidR="00DC7DB8" w14:paraId="0F244482" w14:textId="77777777" w:rsidTr="00B126AF">
        <w:trPr>
          <w:trHeight w:hRule="exact" w:val="796"/>
        </w:trPr>
        <w:tc>
          <w:tcPr>
            <w:tcW w:w="601" w:type="dxa"/>
            <w:tcBorders>
              <w:left w:val="single" w:sz="4" w:space="0" w:color="000000"/>
              <w:bottom w:val="single" w:sz="4" w:space="0" w:color="000000"/>
            </w:tcBorders>
            <w:shd w:val="clear" w:color="auto" w:fill="FFFFFF"/>
            <w:vAlign w:val="center"/>
          </w:tcPr>
          <w:p w14:paraId="77924E0F"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4</w:t>
            </w:r>
          </w:p>
        </w:tc>
        <w:tc>
          <w:tcPr>
            <w:tcW w:w="2891" w:type="dxa"/>
            <w:tcBorders>
              <w:left w:val="single" w:sz="4" w:space="0" w:color="000000"/>
              <w:bottom w:val="single" w:sz="4" w:space="0" w:color="000000"/>
            </w:tcBorders>
            <w:shd w:val="clear" w:color="auto" w:fill="FFFFFF"/>
          </w:tcPr>
          <w:p w14:paraId="42C98EFC" w14:textId="77777777" w:rsidR="00DC7DB8" w:rsidRPr="00DC7DB8" w:rsidRDefault="00DC7DB8" w:rsidP="00B126AF">
            <w:pPr>
              <w:pStyle w:val="afff5"/>
              <w:spacing w:after="0" w:line="240" w:lineRule="auto"/>
              <w:rPr>
                <w:sz w:val="20"/>
                <w:szCs w:val="20"/>
              </w:rPr>
            </w:pPr>
            <w:r w:rsidRPr="00DC7DB8">
              <w:rPr>
                <w:color w:val="000000"/>
                <w:sz w:val="20"/>
                <w:szCs w:val="20"/>
              </w:rPr>
              <w:t>Вал карданный ЗИЛ-130 гипоидный мост (самосвал, L=1890)</w:t>
            </w:r>
          </w:p>
          <w:p w14:paraId="497F2500"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DBB4778"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4B1919A"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B2B6D9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39 000,00</w:t>
            </w:r>
          </w:p>
        </w:tc>
        <w:tc>
          <w:tcPr>
            <w:tcW w:w="1155" w:type="dxa"/>
            <w:gridSpan w:val="2"/>
            <w:tcBorders>
              <w:left w:val="single" w:sz="4" w:space="0" w:color="000000"/>
              <w:bottom w:val="single" w:sz="4" w:space="0" w:color="000000"/>
            </w:tcBorders>
            <w:shd w:val="clear" w:color="auto" w:fill="FFFFFF"/>
            <w:vAlign w:val="center"/>
          </w:tcPr>
          <w:p w14:paraId="3C1890A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40 950,00</w:t>
            </w:r>
          </w:p>
        </w:tc>
        <w:tc>
          <w:tcPr>
            <w:tcW w:w="1155" w:type="dxa"/>
            <w:tcBorders>
              <w:left w:val="single" w:sz="4" w:space="0" w:color="000000"/>
              <w:bottom w:val="single" w:sz="4" w:space="0" w:color="000000"/>
            </w:tcBorders>
            <w:shd w:val="clear" w:color="auto" w:fill="FFFFFF"/>
            <w:vAlign w:val="center"/>
          </w:tcPr>
          <w:p w14:paraId="15730DA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40 170,00</w:t>
            </w:r>
          </w:p>
        </w:tc>
        <w:tc>
          <w:tcPr>
            <w:tcW w:w="1155" w:type="dxa"/>
            <w:gridSpan w:val="2"/>
            <w:tcBorders>
              <w:left w:val="single" w:sz="4" w:space="0" w:color="000000"/>
              <w:bottom w:val="single" w:sz="4" w:space="0" w:color="000000"/>
            </w:tcBorders>
            <w:shd w:val="clear" w:color="auto" w:fill="FFFFFF"/>
            <w:vAlign w:val="center"/>
          </w:tcPr>
          <w:p w14:paraId="79DE5F4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40 040,00</w:t>
            </w:r>
          </w:p>
        </w:tc>
        <w:tc>
          <w:tcPr>
            <w:tcW w:w="1445" w:type="dxa"/>
            <w:tcBorders>
              <w:left w:val="single" w:sz="4" w:space="0" w:color="000000"/>
              <w:bottom w:val="single" w:sz="4" w:space="0" w:color="000000"/>
              <w:right w:val="single" w:sz="4" w:space="0" w:color="000000"/>
            </w:tcBorders>
            <w:shd w:val="clear" w:color="auto" w:fill="FFFFFF"/>
            <w:vAlign w:val="center"/>
          </w:tcPr>
          <w:p w14:paraId="62F9404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40 040,00</w:t>
            </w:r>
          </w:p>
        </w:tc>
      </w:tr>
      <w:tr w:rsidR="00DC7DB8" w14:paraId="0FC4CAA6"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7D64D8BC"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5</w:t>
            </w:r>
          </w:p>
        </w:tc>
        <w:tc>
          <w:tcPr>
            <w:tcW w:w="2891" w:type="dxa"/>
            <w:tcBorders>
              <w:left w:val="single" w:sz="4" w:space="0" w:color="000000"/>
              <w:bottom w:val="single" w:sz="4" w:space="0" w:color="000000"/>
            </w:tcBorders>
            <w:shd w:val="clear" w:color="auto" w:fill="FFFFFF"/>
          </w:tcPr>
          <w:p w14:paraId="20DB9644" w14:textId="77777777" w:rsidR="00DC7DB8" w:rsidRPr="00DC7DB8" w:rsidRDefault="00DC7DB8" w:rsidP="00B126AF">
            <w:pPr>
              <w:pStyle w:val="afff5"/>
              <w:spacing w:after="0" w:line="240" w:lineRule="auto"/>
              <w:rPr>
                <w:sz w:val="20"/>
                <w:szCs w:val="20"/>
              </w:rPr>
            </w:pPr>
            <w:r w:rsidRPr="00DC7DB8">
              <w:rPr>
                <w:color w:val="000000"/>
                <w:sz w:val="20"/>
                <w:szCs w:val="20"/>
              </w:rPr>
              <w:t>Вал коленчатый компрессора ЗИЛ 2-х ручейковый</w:t>
            </w:r>
          </w:p>
          <w:p w14:paraId="23206CD2"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DFB7E05"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41E557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AC1934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1 785,00</w:t>
            </w:r>
          </w:p>
        </w:tc>
        <w:tc>
          <w:tcPr>
            <w:tcW w:w="1155" w:type="dxa"/>
            <w:gridSpan w:val="2"/>
            <w:tcBorders>
              <w:left w:val="single" w:sz="4" w:space="0" w:color="000000"/>
              <w:bottom w:val="single" w:sz="4" w:space="0" w:color="000000"/>
            </w:tcBorders>
            <w:shd w:val="clear" w:color="auto" w:fill="FFFFFF"/>
            <w:vAlign w:val="center"/>
          </w:tcPr>
          <w:p w14:paraId="2F3C6EA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1 874,00</w:t>
            </w:r>
          </w:p>
        </w:tc>
        <w:tc>
          <w:tcPr>
            <w:tcW w:w="1155" w:type="dxa"/>
            <w:tcBorders>
              <w:left w:val="single" w:sz="4" w:space="0" w:color="000000"/>
              <w:bottom w:val="single" w:sz="4" w:space="0" w:color="000000"/>
            </w:tcBorders>
            <w:shd w:val="clear" w:color="auto" w:fill="FFFFFF"/>
            <w:vAlign w:val="center"/>
          </w:tcPr>
          <w:p w14:paraId="3C6DBE4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1 839,00</w:t>
            </w:r>
          </w:p>
        </w:tc>
        <w:tc>
          <w:tcPr>
            <w:tcW w:w="1155" w:type="dxa"/>
            <w:gridSpan w:val="2"/>
            <w:tcBorders>
              <w:left w:val="single" w:sz="4" w:space="0" w:color="000000"/>
              <w:bottom w:val="single" w:sz="4" w:space="0" w:color="000000"/>
            </w:tcBorders>
            <w:shd w:val="clear" w:color="auto" w:fill="FFFFFF"/>
            <w:vAlign w:val="center"/>
          </w:tcPr>
          <w:p w14:paraId="592A94A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1 832,67</w:t>
            </w:r>
          </w:p>
        </w:tc>
        <w:tc>
          <w:tcPr>
            <w:tcW w:w="1445" w:type="dxa"/>
            <w:tcBorders>
              <w:left w:val="single" w:sz="4" w:space="0" w:color="000000"/>
              <w:bottom w:val="single" w:sz="4" w:space="0" w:color="000000"/>
              <w:right w:val="single" w:sz="4" w:space="0" w:color="000000"/>
            </w:tcBorders>
            <w:shd w:val="clear" w:color="auto" w:fill="FFFFFF"/>
            <w:vAlign w:val="center"/>
          </w:tcPr>
          <w:p w14:paraId="5196584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1 832,67</w:t>
            </w:r>
          </w:p>
        </w:tc>
      </w:tr>
      <w:tr w:rsidR="00DC7DB8" w14:paraId="3517B59B"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0B9F00A6"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6</w:t>
            </w:r>
          </w:p>
        </w:tc>
        <w:tc>
          <w:tcPr>
            <w:tcW w:w="2891" w:type="dxa"/>
            <w:tcBorders>
              <w:left w:val="single" w:sz="4" w:space="0" w:color="000000"/>
              <w:bottom w:val="single" w:sz="4" w:space="0" w:color="000000"/>
            </w:tcBorders>
            <w:shd w:val="clear" w:color="auto" w:fill="FFFFFF"/>
          </w:tcPr>
          <w:p w14:paraId="6DE89893" w14:textId="77777777" w:rsidR="00DC7DB8" w:rsidRPr="00DC7DB8" w:rsidRDefault="00DC7DB8" w:rsidP="00B126AF">
            <w:pPr>
              <w:pStyle w:val="afff5"/>
              <w:spacing w:after="0" w:line="240" w:lineRule="auto"/>
              <w:rPr>
                <w:sz w:val="20"/>
                <w:szCs w:val="20"/>
              </w:rPr>
            </w:pPr>
            <w:r w:rsidRPr="00DC7DB8">
              <w:rPr>
                <w:color w:val="000000"/>
                <w:sz w:val="20"/>
                <w:szCs w:val="20"/>
              </w:rPr>
              <w:t>Вал привода распределителя зажигания ЗИЛ-130/131</w:t>
            </w:r>
          </w:p>
          <w:p w14:paraId="0F32290E"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125DB60F"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01E2B3A"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06D186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940,00</w:t>
            </w:r>
          </w:p>
        </w:tc>
        <w:tc>
          <w:tcPr>
            <w:tcW w:w="1155" w:type="dxa"/>
            <w:gridSpan w:val="2"/>
            <w:tcBorders>
              <w:left w:val="single" w:sz="4" w:space="0" w:color="000000"/>
              <w:bottom w:val="single" w:sz="4" w:space="0" w:color="000000"/>
            </w:tcBorders>
            <w:shd w:val="clear" w:color="auto" w:fill="FFFFFF"/>
            <w:vAlign w:val="center"/>
          </w:tcPr>
          <w:p w14:paraId="444CFF9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987,00</w:t>
            </w:r>
          </w:p>
        </w:tc>
        <w:tc>
          <w:tcPr>
            <w:tcW w:w="1155" w:type="dxa"/>
            <w:tcBorders>
              <w:left w:val="single" w:sz="4" w:space="0" w:color="000000"/>
              <w:bottom w:val="single" w:sz="4" w:space="0" w:color="000000"/>
            </w:tcBorders>
            <w:shd w:val="clear" w:color="auto" w:fill="FFFFFF"/>
            <w:vAlign w:val="center"/>
          </w:tcPr>
          <w:p w14:paraId="58F5AF6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968,00</w:t>
            </w:r>
          </w:p>
        </w:tc>
        <w:tc>
          <w:tcPr>
            <w:tcW w:w="1155" w:type="dxa"/>
            <w:gridSpan w:val="2"/>
            <w:tcBorders>
              <w:left w:val="single" w:sz="4" w:space="0" w:color="000000"/>
              <w:bottom w:val="single" w:sz="4" w:space="0" w:color="000000"/>
            </w:tcBorders>
            <w:shd w:val="clear" w:color="auto" w:fill="FFFFFF"/>
            <w:vAlign w:val="center"/>
          </w:tcPr>
          <w:p w14:paraId="6456C5B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965,00</w:t>
            </w:r>
          </w:p>
        </w:tc>
        <w:tc>
          <w:tcPr>
            <w:tcW w:w="1445" w:type="dxa"/>
            <w:tcBorders>
              <w:left w:val="single" w:sz="4" w:space="0" w:color="000000"/>
              <w:bottom w:val="single" w:sz="4" w:space="0" w:color="000000"/>
              <w:right w:val="single" w:sz="4" w:space="0" w:color="000000"/>
            </w:tcBorders>
            <w:shd w:val="clear" w:color="auto" w:fill="FFFFFF"/>
            <w:vAlign w:val="center"/>
          </w:tcPr>
          <w:p w14:paraId="6FEB689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965,00</w:t>
            </w:r>
          </w:p>
        </w:tc>
      </w:tr>
      <w:tr w:rsidR="00DC7DB8" w14:paraId="2ECCACAA" w14:textId="77777777" w:rsidTr="00B126AF">
        <w:trPr>
          <w:trHeight w:hRule="exact" w:val="701"/>
        </w:trPr>
        <w:tc>
          <w:tcPr>
            <w:tcW w:w="601" w:type="dxa"/>
            <w:tcBorders>
              <w:left w:val="single" w:sz="4" w:space="0" w:color="000000"/>
              <w:bottom w:val="single" w:sz="4" w:space="0" w:color="000000"/>
            </w:tcBorders>
            <w:shd w:val="clear" w:color="auto" w:fill="FFFFFF"/>
            <w:vAlign w:val="center"/>
          </w:tcPr>
          <w:p w14:paraId="699ECBDB"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7</w:t>
            </w:r>
          </w:p>
        </w:tc>
        <w:tc>
          <w:tcPr>
            <w:tcW w:w="2891" w:type="dxa"/>
            <w:tcBorders>
              <w:left w:val="single" w:sz="4" w:space="0" w:color="000000"/>
              <w:bottom w:val="single" w:sz="4" w:space="0" w:color="000000"/>
            </w:tcBorders>
            <w:shd w:val="clear" w:color="auto" w:fill="FFFFFF"/>
          </w:tcPr>
          <w:p w14:paraId="0BFF7484" w14:textId="77777777" w:rsidR="00DC7DB8" w:rsidRPr="00DC7DB8" w:rsidRDefault="00DC7DB8" w:rsidP="00B126AF">
            <w:pPr>
              <w:pStyle w:val="afff5"/>
              <w:spacing w:after="0" w:line="240" w:lineRule="auto"/>
              <w:rPr>
                <w:sz w:val="20"/>
                <w:szCs w:val="20"/>
              </w:rPr>
            </w:pPr>
            <w:r w:rsidRPr="00DC7DB8">
              <w:rPr>
                <w:color w:val="000000"/>
                <w:sz w:val="20"/>
                <w:szCs w:val="20"/>
              </w:rPr>
              <w:t>Валик водяного насоса ЗИЛ в сборе с подшипниками и ступицей</w:t>
            </w:r>
          </w:p>
          <w:p w14:paraId="6225AB44"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5A283C33"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49A4AF7"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E3AC8C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1 000,00</w:t>
            </w:r>
          </w:p>
        </w:tc>
        <w:tc>
          <w:tcPr>
            <w:tcW w:w="1155" w:type="dxa"/>
            <w:gridSpan w:val="2"/>
            <w:tcBorders>
              <w:left w:val="single" w:sz="4" w:space="0" w:color="000000"/>
              <w:bottom w:val="single" w:sz="4" w:space="0" w:color="000000"/>
            </w:tcBorders>
            <w:shd w:val="clear" w:color="auto" w:fill="FFFFFF"/>
            <w:vAlign w:val="center"/>
          </w:tcPr>
          <w:p w14:paraId="7035A5C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1 050,00</w:t>
            </w:r>
          </w:p>
        </w:tc>
        <w:tc>
          <w:tcPr>
            <w:tcW w:w="1155" w:type="dxa"/>
            <w:tcBorders>
              <w:left w:val="single" w:sz="4" w:space="0" w:color="000000"/>
              <w:bottom w:val="single" w:sz="4" w:space="0" w:color="000000"/>
            </w:tcBorders>
            <w:shd w:val="clear" w:color="auto" w:fill="FFFFFF"/>
            <w:vAlign w:val="center"/>
          </w:tcPr>
          <w:p w14:paraId="5526A10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1 030,00</w:t>
            </w:r>
          </w:p>
        </w:tc>
        <w:tc>
          <w:tcPr>
            <w:tcW w:w="1155" w:type="dxa"/>
            <w:gridSpan w:val="2"/>
            <w:tcBorders>
              <w:left w:val="single" w:sz="4" w:space="0" w:color="000000"/>
              <w:bottom w:val="single" w:sz="4" w:space="0" w:color="000000"/>
            </w:tcBorders>
            <w:shd w:val="clear" w:color="auto" w:fill="FFFFFF"/>
            <w:vAlign w:val="center"/>
          </w:tcPr>
          <w:p w14:paraId="45FD926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1 026,67</w:t>
            </w:r>
          </w:p>
        </w:tc>
        <w:tc>
          <w:tcPr>
            <w:tcW w:w="1445" w:type="dxa"/>
            <w:tcBorders>
              <w:left w:val="single" w:sz="4" w:space="0" w:color="000000"/>
              <w:bottom w:val="single" w:sz="4" w:space="0" w:color="000000"/>
              <w:right w:val="single" w:sz="4" w:space="0" w:color="000000"/>
            </w:tcBorders>
            <w:shd w:val="clear" w:color="auto" w:fill="FFFFFF"/>
            <w:vAlign w:val="center"/>
          </w:tcPr>
          <w:p w14:paraId="2BE5ED4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1 026,67</w:t>
            </w:r>
          </w:p>
        </w:tc>
      </w:tr>
      <w:tr w:rsidR="00DC7DB8" w14:paraId="304647D7"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7D08B080"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8</w:t>
            </w:r>
          </w:p>
        </w:tc>
        <w:tc>
          <w:tcPr>
            <w:tcW w:w="2891" w:type="dxa"/>
            <w:tcBorders>
              <w:left w:val="single" w:sz="4" w:space="0" w:color="000000"/>
              <w:bottom w:val="single" w:sz="4" w:space="0" w:color="000000"/>
            </w:tcBorders>
            <w:shd w:val="clear" w:color="auto" w:fill="FFFFFF"/>
          </w:tcPr>
          <w:p w14:paraId="516807EC" w14:textId="77777777" w:rsidR="00DC7DB8" w:rsidRPr="00DC7DB8" w:rsidRDefault="00DC7DB8" w:rsidP="00B126AF">
            <w:pPr>
              <w:pStyle w:val="afff5"/>
              <w:spacing w:after="0" w:line="240" w:lineRule="auto"/>
              <w:rPr>
                <w:sz w:val="20"/>
                <w:szCs w:val="20"/>
              </w:rPr>
            </w:pPr>
            <w:r w:rsidRPr="00DC7DB8">
              <w:rPr>
                <w:color w:val="000000"/>
                <w:sz w:val="20"/>
                <w:szCs w:val="20"/>
              </w:rPr>
              <w:t>Втулка амортизатора ЗИЛ-130/ЗИЛ-5301 (полиуретан)</w:t>
            </w:r>
          </w:p>
          <w:p w14:paraId="1F04D874"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17F0AD50"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735A15F"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F7C5BA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70,00</w:t>
            </w:r>
          </w:p>
        </w:tc>
        <w:tc>
          <w:tcPr>
            <w:tcW w:w="1155" w:type="dxa"/>
            <w:gridSpan w:val="2"/>
            <w:tcBorders>
              <w:left w:val="single" w:sz="4" w:space="0" w:color="000000"/>
              <w:bottom w:val="single" w:sz="4" w:space="0" w:color="000000"/>
            </w:tcBorders>
            <w:shd w:val="clear" w:color="auto" w:fill="FFFFFF"/>
            <w:vAlign w:val="center"/>
          </w:tcPr>
          <w:p w14:paraId="50D5F57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74,00</w:t>
            </w:r>
          </w:p>
        </w:tc>
        <w:tc>
          <w:tcPr>
            <w:tcW w:w="1155" w:type="dxa"/>
            <w:tcBorders>
              <w:left w:val="single" w:sz="4" w:space="0" w:color="000000"/>
              <w:bottom w:val="single" w:sz="4" w:space="0" w:color="000000"/>
            </w:tcBorders>
            <w:shd w:val="clear" w:color="auto" w:fill="FFFFFF"/>
            <w:vAlign w:val="center"/>
          </w:tcPr>
          <w:p w14:paraId="3B365BC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72,00</w:t>
            </w:r>
          </w:p>
        </w:tc>
        <w:tc>
          <w:tcPr>
            <w:tcW w:w="1155" w:type="dxa"/>
            <w:gridSpan w:val="2"/>
            <w:tcBorders>
              <w:left w:val="single" w:sz="4" w:space="0" w:color="000000"/>
              <w:bottom w:val="single" w:sz="4" w:space="0" w:color="000000"/>
            </w:tcBorders>
            <w:shd w:val="clear" w:color="auto" w:fill="FFFFFF"/>
            <w:vAlign w:val="center"/>
          </w:tcPr>
          <w:p w14:paraId="2F6BA5B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c>
          <w:tcPr>
            <w:tcW w:w="1445" w:type="dxa"/>
            <w:tcBorders>
              <w:left w:val="single" w:sz="4" w:space="0" w:color="000000"/>
              <w:bottom w:val="single" w:sz="4" w:space="0" w:color="000000"/>
              <w:right w:val="single" w:sz="4" w:space="0" w:color="000000"/>
            </w:tcBorders>
            <w:shd w:val="clear" w:color="auto" w:fill="FFFFFF"/>
            <w:vAlign w:val="center"/>
          </w:tcPr>
          <w:p w14:paraId="4FC0BE0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r>
      <w:tr w:rsidR="00DC7DB8" w14:paraId="1A0196CC"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133ED947"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9</w:t>
            </w:r>
          </w:p>
        </w:tc>
        <w:tc>
          <w:tcPr>
            <w:tcW w:w="2891" w:type="dxa"/>
            <w:tcBorders>
              <w:left w:val="single" w:sz="4" w:space="0" w:color="000000"/>
              <w:bottom w:val="single" w:sz="4" w:space="0" w:color="000000"/>
            </w:tcBorders>
            <w:shd w:val="clear" w:color="auto" w:fill="FFFFFF"/>
          </w:tcPr>
          <w:p w14:paraId="6D2227EC" w14:textId="77777777" w:rsidR="00DC7DB8" w:rsidRPr="00DC7DB8" w:rsidRDefault="00DC7DB8" w:rsidP="00B126AF">
            <w:pPr>
              <w:pStyle w:val="afff5"/>
              <w:spacing w:after="0" w:line="240" w:lineRule="auto"/>
              <w:rPr>
                <w:sz w:val="20"/>
                <w:szCs w:val="20"/>
              </w:rPr>
            </w:pPr>
            <w:r w:rsidRPr="00DC7DB8">
              <w:rPr>
                <w:color w:val="000000"/>
                <w:sz w:val="20"/>
                <w:szCs w:val="20"/>
              </w:rPr>
              <w:t>Втулка направляющая клапанов ЗИЛ-130 впускной</w:t>
            </w:r>
          </w:p>
          <w:p w14:paraId="52626C3D"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4DF4265"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402D530"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BB96AA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260,00</w:t>
            </w:r>
          </w:p>
        </w:tc>
        <w:tc>
          <w:tcPr>
            <w:tcW w:w="1155" w:type="dxa"/>
            <w:gridSpan w:val="2"/>
            <w:tcBorders>
              <w:left w:val="single" w:sz="4" w:space="0" w:color="000000"/>
              <w:bottom w:val="single" w:sz="4" w:space="0" w:color="000000"/>
            </w:tcBorders>
            <w:shd w:val="clear" w:color="auto" w:fill="FFFFFF"/>
            <w:vAlign w:val="center"/>
          </w:tcPr>
          <w:p w14:paraId="333C745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273,00</w:t>
            </w:r>
          </w:p>
        </w:tc>
        <w:tc>
          <w:tcPr>
            <w:tcW w:w="1155" w:type="dxa"/>
            <w:tcBorders>
              <w:left w:val="single" w:sz="4" w:space="0" w:color="000000"/>
              <w:bottom w:val="single" w:sz="4" w:space="0" w:color="000000"/>
            </w:tcBorders>
            <w:shd w:val="clear" w:color="auto" w:fill="FFFFFF"/>
            <w:vAlign w:val="center"/>
          </w:tcPr>
          <w:p w14:paraId="3146E20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268,00</w:t>
            </w:r>
          </w:p>
        </w:tc>
        <w:tc>
          <w:tcPr>
            <w:tcW w:w="1155" w:type="dxa"/>
            <w:gridSpan w:val="2"/>
            <w:tcBorders>
              <w:left w:val="single" w:sz="4" w:space="0" w:color="000000"/>
              <w:bottom w:val="single" w:sz="4" w:space="0" w:color="000000"/>
            </w:tcBorders>
            <w:shd w:val="clear" w:color="auto" w:fill="FFFFFF"/>
            <w:vAlign w:val="center"/>
          </w:tcPr>
          <w:p w14:paraId="0759EC8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267,00</w:t>
            </w:r>
          </w:p>
        </w:tc>
        <w:tc>
          <w:tcPr>
            <w:tcW w:w="1445" w:type="dxa"/>
            <w:tcBorders>
              <w:left w:val="single" w:sz="4" w:space="0" w:color="000000"/>
              <w:bottom w:val="single" w:sz="4" w:space="0" w:color="000000"/>
              <w:right w:val="single" w:sz="4" w:space="0" w:color="000000"/>
            </w:tcBorders>
            <w:shd w:val="clear" w:color="auto" w:fill="FFFFFF"/>
            <w:vAlign w:val="center"/>
          </w:tcPr>
          <w:p w14:paraId="1FD3C38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267,00</w:t>
            </w:r>
          </w:p>
        </w:tc>
      </w:tr>
      <w:tr w:rsidR="00DC7DB8" w14:paraId="45B874B5"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4A02C7C8"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10</w:t>
            </w:r>
          </w:p>
        </w:tc>
        <w:tc>
          <w:tcPr>
            <w:tcW w:w="2891" w:type="dxa"/>
            <w:tcBorders>
              <w:left w:val="single" w:sz="4" w:space="0" w:color="000000"/>
              <w:bottom w:val="single" w:sz="4" w:space="0" w:color="000000"/>
            </w:tcBorders>
            <w:shd w:val="clear" w:color="auto" w:fill="FFFFFF"/>
          </w:tcPr>
          <w:p w14:paraId="67B71BEB" w14:textId="77777777" w:rsidR="00DC7DB8" w:rsidRPr="00DC7DB8" w:rsidRDefault="00DC7DB8" w:rsidP="00B126AF">
            <w:pPr>
              <w:pStyle w:val="afff5"/>
              <w:spacing w:after="0" w:line="240" w:lineRule="auto"/>
              <w:rPr>
                <w:sz w:val="20"/>
                <w:szCs w:val="20"/>
              </w:rPr>
            </w:pPr>
            <w:r w:rsidRPr="00DC7DB8">
              <w:rPr>
                <w:color w:val="000000"/>
                <w:sz w:val="20"/>
                <w:szCs w:val="20"/>
              </w:rPr>
              <w:t>Выключатель сигнала торможения ЗИЛ-130</w:t>
            </w:r>
          </w:p>
          <w:p w14:paraId="76B70585"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665BC8E2"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A3672D2"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5DFD1A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330,00</w:t>
            </w:r>
          </w:p>
        </w:tc>
        <w:tc>
          <w:tcPr>
            <w:tcW w:w="1155" w:type="dxa"/>
            <w:gridSpan w:val="2"/>
            <w:tcBorders>
              <w:left w:val="single" w:sz="4" w:space="0" w:color="000000"/>
              <w:bottom w:val="single" w:sz="4" w:space="0" w:color="000000"/>
            </w:tcBorders>
            <w:shd w:val="clear" w:color="auto" w:fill="FFFFFF"/>
            <w:vAlign w:val="center"/>
          </w:tcPr>
          <w:p w14:paraId="367A0A8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347,00</w:t>
            </w:r>
          </w:p>
        </w:tc>
        <w:tc>
          <w:tcPr>
            <w:tcW w:w="1155" w:type="dxa"/>
            <w:tcBorders>
              <w:left w:val="single" w:sz="4" w:space="0" w:color="000000"/>
              <w:bottom w:val="single" w:sz="4" w:space="0" w:color="000000"/>
            </w:tcBorders>
            <w:shd w:val="clear" w:color="auto" w:fill="FFFFFF"/>
            <w:vAlign w:val="center"/>
          </w:tcPr>
          <w:p w14:paraId="02F3566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340,00</w:t>
            </w:r>
          </w:p>
        </w:tc>
        <w:tc>
          <w:tcPr>
            <w:tcW w:w="1155" w:type="dxa"/>
            <w:gridSpan w:val="2"/>
            <w:tcBorders>
              <w:left w:val="single" w:sz="4" w:space="0" w:color="000000"/>
              <w:bottom w:val="single" w:sz="4" w:space="0" w:color="000000"/>
            </w:tcBorders>
            <w:shd w:val="clear" w:color="auto" w:fill="FFFFFF"/>
            <w:vAlign w:val="center"/>
          </w:tcPr>
          <w:p w14:paraId="4C469A7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339,00</w:t>
            </w:r>
          </w:p>
        </w:tc>
        <w:tc>
          <w:tcPr>
            <w:tcW w:w="1445" w:type="dxa"/>
            <w:tcBorders>
              <w:left w:val="single" w:sz="4" w:space="0" w:color="000000"/>
              <w:bottom w:val="single" w:sz="4" w:space="0" w:color="000000"/>
              <w:right w:val="single" w:sz="4" w:space="0" w:color="000000"/>
            </w:tcBorders>
            <w:shd w:val="clear" w:color="auto" w:fill="FFFFFF"/>
            <w:vAlign w:val="center"/>
          </w:tcPr>
          <w:p w14:paraId="4B9F9F8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339,00</w:t>
            </w:r>
          </w:p>
        </w:tc>
      </w:tr>
      <w:tr w:rsidR="00DC7DB8" w14:paraId="2E7A50BE" w14:textId="77777777" w:rsidTr="00B126AF">
        <w:trPr>
          <w:trHeight w:hRule="exact" w:val="272"/>
        </w:trPr>
        <w:tc>
          <w:tcPr>
            <w:tcW w:w="601" w:type="dxa"/>
            <w:tcBorders>
              <w:left w:val="single" w:sz="4" w:space="0" w:color="000000"/>
              <w:bottom w:val="single" w:sz="4" w:space="0" w:color="000000"/>
            </w:tcBorders>
            <w:shd w:val="clear" w:color="auto" w:fill="FFFFFF"/>
            <w:vAlign w:val="center"/>
          </w:tcPr>
          <w:p w14:paraId="50621C18"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11</w:t>
            </w:r>
          </w:p>
        </w:tc>
        <w:tc>
          <w:tcPr>
            <w:tcW w:w="2891" w:type="dxa"/>
            <w:tcBorders>
              <w:left w:val="single" w:sz="4" w:space="0" w:color="000000"/>
              <w:bottom w:val="single" w:sz="4" w:space="0" w:color="000000"/>
            </w:tcBorders>
            <w:shd w:val="clear" w:color="auto" w:fill="FFFFFF"/>
          </w:tcPr>
          <w:p w14:paraId="5EDCA47A" w14:textId="77777777" w:rsidR="00DC7DB8" w:rsidRPr="00DC7DB8" w:rsidRDefault="00DC7DB8" w:rsidP="00B126AF">
            <w:pPr>
              <w:pStyle w:val="afff5"/>
              <w:spacing w:after="0" w:line="240" w:lineRule="auto"/>
              <w:rPr>
                <w:sz w:val="20"/>
                <w:szCs w:val="20"/>
              </w:rPr>
            </w:pPr>
            <w:r w:rsidRPr="00DC7DB8">
              <w:rPr>
                <w:sz w:val="20"/>
                <w:szCs w:val="20"/>
              </w:rPr>
              <w:t>Глушитель ЗИЛ-130</w:t>
            </w:r>
          </w:p>
          <w:p w14:paraId="519EBB67"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51884B83"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4C5CC6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33FC09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2 600,00</w:t>
            </w:r>
          </w:p>
        </w:tc>
        <w:tc>
          <w:tcPr>
            <w:tcW w:w="1155" w:type="dxa"/>
            <w:gridSpan w:val="2"/>
            <w:tcBorders>
              <w:left w:val="single" w:sz="4" w:space="0" w:color="000000"/>
              <w:bottom w:val="single" w:sz="4" w:space="0" w:color="000000"/>
            </w:tcBorders>
            <w:shd w:val="clear" w:color="auto" w:fill="FFFFFF"/>
            <w:vAlign w:val="center"/>
          </w:tcPr>
          <w:p w14:paraId="1FCC692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2 730,00</w:t>
            </w:r>
          </w:p>
        </w:tc>
        <w:tc>
          <w:tcPr>
            <w:tcW w:w="1155" w:type="dxa"/>
            <w:tcBorders>
              <w:left w:val="single" w:sz="4" w:space="0" w:color="000000"/>
              <w:bottom w:val="single" w:sz="4" w:space="0" w:color="000000"/>
            </w:tcBorders>
            <w:shd w:val="clear" w:color="auto" w:fill="FFFFFF"/>
            <w:vAlign w:val="center"/>
          </w:tcPr>
          <w:p w14:paraId="7FEAC02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2 678,00</w:t>
            </w:r>
          </w:p>
        </w:tc>
        <w:tc>
          <w:tcPr>
            <w:tcW w:w="1155" w:type="dxa"/>
            <w:gridSpan w:val="2"/>
            <w:tcBorders>
              <w:left w:val="single" w:sz="4" w:space="0" w:color="000000"/>
              <w:bottom w:val="single" w:sz="4" w:space="0" w:color="000000"/>
            </w:tcBorders>
            <w:shd w:val="clear" w:color="auto" w:fill="FFFFFF"/>
            <w:vAlign w:val="center"/>
          </w:tcPr>
          <w:p w14:paraId="6BDA80D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2 669,33</w:t>
            </w:r>
          </w:p>
        </w:tc>
        <w:tc>
          <w:tcPr>
            <w:tcW w:w="1445" w:type="dxa"/>
            <w:tcBorders>
              <w:left w:val="single" w:sz="4" w:space="0" w:color="000000"/>
              <w:bottom w:val="single" w:sz="4" w:space="0" w:color="000000"/>
              <w:right w:val="single" w:sz="4" w:space="0" w:color="000000"/>
            </w:tcBorders>
            <w:shd w:val="clear" w:color="auto" w:fill="FFFFFF"/>
            <w:vAlign w:val="center"/>
          </w:tcPr>
          <w:p w14:paraId="388DAED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2 669,33</w:t>
            </w:r>
          </w:p>
        </w:tc>
      </w:tr>
      <w:tr w:rsidR="00DC7DB8" w14:paraId="0FCA1E8F"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2578578D"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12</w:t>
            </w:r>
          </w:p>
        </w:tc>
        <w:tc>
          <w:tcPr>
            <w:tcW w:w="2891" w:type="dxa"/>
            <w:tcBorders>
              <w:left w:val="single" w:sz="4" w:space="0" w:color="000000"/>
              <w:bottom w:val="single" w:sz="4" w:space="0" w:color="000000"/>
            </w:tcBorders>
            <w:shd w:val="clear" w:color="auto" w:fill="FFFFFF"/>
          </w:tcPr>
          <w:p w14:paraId="14C37D7D" w14:textId="77777777" w:rsidR="00DC7DB8" w:rsidRPr="00DC7DB8" w:rsidRDefault="00DC7DB8" w:rsidP="00B126AF">
            <w:pPr>
              <w:pStyle w:val="afff5"/>
              <w:spacing w:after="0" w:line="240" w:lineRule="auto"/>
              <w:rPr>
                <w:sz w:val="20"/>
                <w:szCs w:val="20"/>
              </w:rPr>
            </w:pPr>
            <w:r w:rsidRPr="00DC7DB8">
              <w:rPr>
                <w:color w:val="000000"/>
                <w:sz w:val="20"/>
                <w:szCs w:val="20"/>
              </w:rPr>
              <w:t>Головка компрессора ЗИЛ голая</w:t>
            </w:r>
          </w:p>
          <w:p w14:paraId="2AB1DFE8"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04E7834E"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40A4E76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14E50B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1 700,00</w:t>
            </w:r>
          </w:p>
        </w:tc>
        <w:tc>
          <w:tcPr>
            <w:tcW w:w="1155" w:type="dxa"/>
            <w:gridSpan w:val="2"/>
            <w:tcBorders>
              <w:left w:val="single" w:sz="4" w:space="0" w:color="000000"/>
              <w:bottom w:val="single" w:sz="4" w:space="0" w:color="000000"/>
            </w:tcBorders>
            <w:shd w:val="clear" w:color="auto" w:fill="FFFFFF"/>
            <w:vAlign w:val="center"/>
          </w:tcPr>
          <w:p w14:paraId="047BE88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1 785,00</w:t>
            </w:r>
          </w:p>
        </w:tc>
        <w:tc>
          <w:tcPr>
            <w:tcW w:w="1155" w:type="dxa"/>
            <w:tcBorders>
              <w:left w:val="single" w:sz="4" w:space="0" w:color="000000"/>
              <w:bottom w:val="single" w:sz="4" w:space="0" w:color="000000"/>
            </w:tcBorders>
            <w:shd w:val="clear" w:color="auto" w:fill="FFFFFF"/>
            <w:vAlign w:val="center"/>
          </w:tcPr>
          <w:p w14:paraId="20937D2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1 751,00</w:t>
            </w:r>
          </w:p>
        </w:tc>
        <w:tc>
          <w:tcPr>
            <w:tcW w:w="1155" w:type="dxa"/>
            <w:gridSpan w:val="2"/>
            <w:tcBorders>
              <w:left w:val="single" w:sz="4" w:space="0" w:color="000000"/>
              <w:bottom w:val="single" w:sz="4" w:space="0" w:color="000000"/>
            </w:tcBorders>
            <w:shd w:val="clear" w:color="auto" w:fill="FFFFFF"/>
            <w:vAlign w:val="center"/>
          </w:tcPr>
          <w:p w14:paraId="5534DDF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1 745,33</w:t>
            </w:r>
          </w:p>
        </w:tc>
        <w:tc>
          <w:tcPr>
            <w:tcW w:w="1445" w:type="dxa"/>
            <w:tcBorders>
              <w:left w:val="single" w:sz="4" w:space="0" w:color="000000"/>
              <w:bottom w:val="single" w:sz="4" w:space="0" w:color="000000"/>
              <w:right w:val="single" w:sz="4" w:space="0" w:color="000000"/>
            </w:tcBorders>
            <w:shd w:val="clear" w:color="auto" w:fill="FFFFFF"/>
            <w:vAlign w:val="center"/>
          </w:tcPr>
          <w:p w14:paraId="683336C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1 745,33</w:t>
            </w:r>
          </w:p>
        </w:tc>
      </w:tr>
      <w:tr w:rsidR="00DC7DB8" w14:paraId="6D2B79A0" w14:textId="77777777" w:rsidTr="00B126AF">
        <w:trPr>
          <w:trHeight w:hRule="exact" w:val="736"/>
        </w:trPr>
        <w:tc>
          <w:tcPr>
            <w:tcW w:w="601" w:type="dxa"/>
            <w:tcBorders>
              <w:left w:val="single" w:sz="4" w:space="0" w:color="000000"/>
              <w:bottom w:val="single" w:sz="4" w:space="0" w:color="000000"/>
            </w:tcBorders>
            <w:shd w:val="clear" w:color="auto" w:fill="FFFFFF"/>
            <w:vAlign w:val="center"/>
          </w:tcPr>
          <w:p w14:paraId="5802FD62"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13</w:t>
            </w:r>
          </w:p>
        </w:tc>
        <w:tc>
          <w:tcPr>
            <w:tcW w:w="2891" w:type="dxa"/>
            <w:tcBorders>
              <w:left w:val="single" w:sz="4" w:space="0" w:color="000000"/>
              <w:bottom w:val="single" w:sz="4" w:space="0" w:color="000000"/>
            </w:tcBorders>
            <w:shd w:val="clear" w:color="auto" w:fill="FFFFFF"/>
          </w:tcPr>
          <w:p w14:paraId="05BF839A" w14:textId="77777777" w:rsidR="00DC7DB8" w:rsidRPr="00DC7DB8" w:rsidRDefault="00DC7DB8" w:rsidP="00B126AF">
            <w:pPr>
              <w:pStyle w:val="afff5"/>
              <w:spacing w:after="0" w:line="240" w:lineRule="auto"/>
              <w:rPr>
                <w:sz w:val="20"/>
                <w:szCs w:val="20"/>
              </w:rPr>
            </w:pPr>
            <w:r w:rsidRPr="00DC7DB8">
              <w:rPr>
                <w:color w:val="000000"/>
                <w:sz w:val="20"/>
                <w:szCs w:val="20"/>
              </w:rPr>
              <w:t xml:space="preserve">Датчик включения </w:t>
            </w:r>
            <w:proofErr w:type="spellStart"/>
            <w:r w:rsidRPr="00DC7DB8">
              <w:rPr>
                <w:color w:val="000000"/>
                <w:sz w:val="20"/>
                <w:szCs w:val="20"/>
              </w:rPr>
              <w:t>пневмосигнала</w:t>
            </w:r>
            <w:proofErr w:type="spellEnd"/>
            <w:r w:rsidRPr="00DC7DB8">
              <w:rPr>
                <w:color w:val="000000"/>
                <w:sz w:val="20"/>
                <w:szCs w:val="20"/>
              </w:rPr>
              <w:t xml:space="preserve"> торможения ЗИЛ (ключ 27)</w:t>
            </w:r>
          </w:p>
          <w:p w14:paraId="1F286D1C"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6CEE8D8E"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6B97E3E"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52CDB8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150,00</w:t>
            </w:r>
          </w:p>
        </w:tc>
        <w:tc>
          <w:tcPr>
            <w:tcW w:w="1155" w:type="dxa"/>
            <w:gridSpan w:val="2"/>
            <w:tcBorders>
              <w:left w:val="single" w:sz="4" w:space="0" w:color="000000"/>
              <w:bottom w:val="single" w:sz="4" w:space="0" w:color="000000"/>
            </w:tcBorders>
            <w:shd w:val="clear" w:color="auto" w:fill="FFFFFF"/>
            <w:vAlign w:val="center"/>
          </w:tcPr>
          <w:p w14:paraId="04EE9D1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158,00</w:t>
            </w:r>
          </w:p>
        </w:tc>
        <w:tc>
          <w:tcPr>
            <w:tcW w:w="1155" w:type="dxa"/>
            <w:tcBorders>
              <w:left w:val="single" w:sz="4" w:space="0" w:color="000000"/>
              <w:bottom w:val="single" w:sz="4" w:space="0" w:color="000000"/>
            </w:tcBorders>
            <w:shd w:val="clear" w:color="auto" w:fill="FFFFFF"/>
            <w:vAlign w:val="center"/>
          </w:tcPr>
          <w:p w14:paraId="510C528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155,00</w:t>
            </w:r>
          </w:p>
        </w:tc>
        <w:tc>
          <w:tcPr>
            <w:tcW w:w="1155" w:type="dxa"/>
            <w:gridSpan w:val="2"/>
            <w:tcBorders>
              <w:left w:val="single" w:sz="4" w:space="0" w:color="000000"/>
              <w:bottom w:val="single" w:sz="4" w:space="0" w:color="000000"/>
            </w:tcBorders>
            <w:shd w:val="clear" w:color="auto" w:fill="FFFFFF"/>
            <w:vAlign w:val="center"/>
          </w:tcPr>
          <w:p w14:paraId="60C76F4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154,33</w:t>
            </w:r>
          </w:p>
        </w:tc>
        <w:tc>
          <w:tcPr>
            <w:tcW w:w="1445" w:type="dxa"/>
            <w:tcBorders>
              <w:left w:val="single" w:sz="4" w:space="0" w:color="000000"/>
              <w:bottom w:val="single" w:sz="4" w:space="0" w:color="000000"/>
              <w:right w:val="single" w:sz="4" w:space="0" w:color="000000"/>
            </w:tcBorders>
            <w:shd w:val="clear" w:color="auto" w:fill="FFFFFF"/>
            <w:vAlign w:val="center"/>
          </w:tcPr>
          <w:p w14:paraId="5E047C9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154,33</w:t>
            </w:r>
          </w:p>
        </w:tc>
      </w:tr>
      <w:tr w:rsidR="00DC7DB8" w14:paraId="5C1CC33E" w14:textId="77777777" w:rsidTr="00B126AF">
        <w:trPr>
          <w:trHeight w:hRule="exact" w:val="704"/>
        </w:trPr>
        <w:tc>
          <w:tcPr>
            <w:tcW w:w="601" w:type="dxa"/>
            <w:tcBorders>
              <w:left w:val="single" w:sz="4" w:space="0" w:color="000000"/>
              <w:bottom w:val="single" w:sz="4" w:space="0" w:color="000000"/>
            </w:tcBorders>
            <w:shd w:val="clear" w:color="auto" w:fill="FFFFFF"/>
            <w:vAlign w:val="center"/>
          </w:tcPr>
          <w:p w14:paraId="37E5DCBF"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14</w:t>
            </w:r>
          </w:p>
        </w:tc>
        <w:tc>
          <w:tcPr>
            <w:tcW w:w="2891" w:type="dxa"/>
            <w:tcBorders>
              <w:left w:val="single" w:sz="4" w:space="0" w:color="000000"/>
              <w:bottom w:val="single" w:sz="4" w:space="0" w:color="000000"/>
            </w:tcBorders>
            <w:shd w:val="clear" w:color="auto" w:fill="FFFFFF"/>
          </w:tcPr>
          <w:p w14:paraId="08525B57" w14:textId="77777777" w:rsidR="00DC7DB8" w:rsidRPr="00DC7DB8" w:rsidRDefault="00DC7DB8" w:rsidP="00B126AF">
            <w:pPr>
              <w:pStyle w:val="afff5"/>
              <w:spacing w:after="0" w:line="240" w:lineRule="auto"/>
              <w:rPr>
                <w:sz w:val="20"/>
                <w:szCs w:val="20"/>
              </w:rPr>
            </w:pPr>
            <w:r w:rsidRPr="00DC7DB8">
              <w:rPr>
                <w:color w:val="000000"/>
                <w:sz w:val="20"/>
                <w:szCs w:val="20"/>
              </w:rPr>
              <w:t xml:space="preserve">Датчик включения </w:t>
            </w:r>
            <w:proofErr w:type="spellStart"/>
            <w:r w:rsidRPr="00DC7DB8">
              <w:rPr>
                <w:color w:val="000000"/>
                <w:sz w:val="20"/>
                <w:szCs w:val="20"/>
              </w:rPr>
              <w:t>пневмосигнала</w:t>
            </w:r>
            <w:proofErr w:type="spellEnd"/>
            <w:r w:rsidRPr="00DC7DB8">
              <w:rPr>
                <w:color w:val="000000"/>
                <w:sz w:val="20"/>
                <w:szCs w:val="20"/>
              </w:rPr>
              <w:t xml:space="preserve"> торможения ЗИЛ (ключ 22)</w:t>
            </w:r>
          </w:p>
          <w:p w14:paraId="5A86C4D0"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7F393FD8"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2532AF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BA43C5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150,00</w:t>
            </w:r>
          </w:p>
        </w:tc>
        <w:tc>
          <w:tcPr>
            <w:tcW w:w="1155" w:type="dxa"/>
            <w:gridSpan w:val="2"/>
            <w:tcBorders>
              <w:left w:val="single" w:sz="4" w:space="0" w:color="000000"/>
              <w:bottom w:val="single" w:sz="4" w:space="0" w:color="000000"/>
            </w:tcBorders>
            <w:shd w:val="clear" w:color="auto" w:fill="FFFFFF"/>
            <w:vAlign w:val="center"/>
          </w:tcPr>
          <w:p w14:paraId="46ABC40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158,00</w:t>
            </w:r>
          </w:p>
        </w:tc>
        <w:tc>
          <w:tcPr>
            <w:tcW w:w="1155" w:type="dxa"/>
            <w:tcBorders>
              <w:left w:val="single" w:sz="4" w:space="0" w:color="000000"/>
              <w:bottom w:val="single" w:sz="4" w:space="0" w:color="000000"/>
            </w:tcBorders>
            <w:shd w:val="clear" w:color="auto" w:fill="FFFFFF"/>
            <w:vAlign w:val="center"/>
          </w:tcPr>
          <w:p w14:paraId="468CF68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155,00</w:t>
            </w:r>
          </w:p>
        </w:tc>
        <w:tc>
          <w:tcPr>
            <w:tcW w:w="1155" w:type="dxa"/>
            <w:gridSpan w:val="2"/>
            <w:tcBorders>
              <w:left w:val="single" w:sz="4" w:space="0" w:color="000000"/>
              <w:bottom w:val="single" w:sz="4" w:space="0" w:color="000000"/>
            </w:tcBorders>
            <w:shd w:val="clear" w:color="auto" w:fill="FFFFFF"/>
            <w:vAlign w:val="center"/>
          </w:tcPr>
          <w:p w14:paraId="28DA375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154,33</w:t>
            </w:r>
          </w:p>
        </w:tc>
        <w:tc>
          <w:tcPr>
            <w:tcW w:w="1445" w:type="dxa"/>
            <w:tcBorders>
              <w:left w:val="single" w:sz="4" w:space="0" w:color="000000"/>
              <w:bottom w:val="single" w:sz="4" w:space="0" w:color="000000"/>
              <w:right w:val="single" w:sz="4" w:space="0" w:color="000000"/>
            </w:tcBorders>
            <w:shd w:val="clear" w:color="auto" w:fill="FFFFFF"/>
            <w:vAlign w:val="center"/>
          </w:tcPr>
          <w:p w14:paraId="5688E09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154,33</w:t>
            </w:r>
          </w:p>
        </w:tc>
      </w:tr>
      <w:tr w:rsidR="00DC7DB8" w14:paraId="1713E450" w14:textId="77777777" w:rsidTr="00B126AF">
        <w:trPr>
          <w:trHeight w:hRule="exact" w:val="571"/>
        </w:trPr>
        <w:tc>
          <w:tcPr>
            <w:tcW w:w="601" w:type="dxa"/>
            <w:tcBorders>
              <w:left w:val="single" w:sz="4" w:space="0" w:color="000000"/>
              <w:bottom w:val="single" w:sz="4" w:space="0" w:color="000000"/>
            </w:tcBorders>
            <w:shd w:val="clear" w:color="auto" w:fill="FFFFFF"/>
            <w:vAlign w:val="center"/>
          </w:tcPr>
          <w:p w14:paraId="567AF8D0"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15</w:t>
            </w:r>
          </w:p>
        </w:tc>
        <w:tc>
          <w:tcPr>
            <w:tcW w:w="2891" w:type="dxa"/>
            <w:tcBorders>
              <w:left w:val="single" w:sz="4" w:space="0" w:color="000000"/>
              <w:bottom w:val="single" w:sz="4" w:space="0" w:color="000000"/>
            </w:tcBorders>
            <w:shd w:val="clear" w:color="auto" w:fill="FFFFFF"/>
          </w:tcPr>
          <w:p w14:paraId="46A834DB" w14:textId="77777777" w:rsidR="00DC7DB8" w:rsidRPr="00DC7DB8" w:rsidRDefault="00DC7DB8" w:rsidP="00B126AF">
            <w:pPr>
              <w:pStyle w:val="afff5"/>
              <w:spacing w:after="0" w:line="240" w:lineRule="auto"/>
              <w:rPr>
                <w:sz w:val="20"/>
                <w:szCs w:val="20"/>
              </w:rPr>
            </w:pPr>
            <w:r w:rsidRPr="00DC7DB8">
              <w:rPr>
                <w:color w:val="000000"/>
                <w:sz w:val="20"/>
                <w:szCs w:val="20"/>
              </w:rPr>
              <w:t>Датчик уровня топлива ЗИЛ-130/-131 (</w:t>
            </w:r>
            <w:proofErr w:type="spellStart"/>
            <w:r w:rsidRPr="00DC7DB8">
              <w:rPr>
                <w:color w:val="000000"/>
                <w:sz w:val="20"/>
                <w:szCs w:val="20"/>
              </w:rPr>
              <w:t>одноконтактный</w:t>
            </w:r>
            <w:proofErr w:type="spellEnd"/>
            <w:r w:rsidRPr="00DC7DB8">
              <w:rPr>
                <w:color w:val="000000"/>
                <w:sz w:val="20"/>
                <w:szCs w:val="20"/>
              </w:rPr>
              <w:t>)</w:t>
            </w:r>
          </w:p>
          <w:p w14:paraId="3E00819C"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34792586"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6A15614"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670134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1 085,00</w:t>
            </w:r>
          </w:p>
        </w:tc>
        <w:tc>
          <w:tcPr>
            <w:tcW w:w="1155" w:type="dxa"/>
            <w:gridSpan w:val="2"/>
            <w:tcBorders>
              <w:left w:val="single" w:sz="4" w:space="0" w:color="000000"/>
              <w:bottom w:val="single" w:sz="4" w:space="0" w:color="000000"/>
            </w:tcBorders>
            <w:shd w:val="clear" w:color="auto" w:fill="FFFFFF"/>
            <w:vAlign w:val="center"/>
          </w:tcPr>
          <w:p w14:paraId="64A09F1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1 139,00</w:t>
            </w:r>
          </w:p>
        </w:tc>
        <w:tc>
          <w:tcPr>
            <w:tcW w:w="1155" w:type="dxa"/>
            <w:tcBorders>
              <w:left w:val="single" w:sz="4" w:space="0" w:color="000000"/>
              <w:bottom w:val="single" w:sz="4" w:space="0" w:color="000000"/>
            </w:tcBorders>
            <w:shd w:val="clear" w:color="auto" w:fill="FFFFFF"/>
            <w:vAlign w:val="center"/>
          </w:tcPr>
          <w:p w14:paraId="010387A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1 118,00</w:t>
            </w:r>
          </w:p>
        </w:tc>
        <w:tc>
          <w:tcPr>
            <w:tcW w:w="1155" w:type="dxa"/>
            <w:gridSpan w:val="2"/>
            <w:tcBorders>
              <w:left w:val="single" w:sz="4" w:space="0" w:color="000000"/>
              <w:bottom w:val="single" w:sz="4" w:space="0" w:color="000000"/>
            </w:tcBorders>
            <w:shd w:val="clear" w:color="auto" w:fill="FFFFFF"/>
            <w:vAlign w:val="center"/>
          </w:tcPr>
          <w:p w14:paraId="7F77CCC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1 114,00</w:t>
            </w:r>
          </w:p>
        </w:tc>
        <w:tc>
          <w:tcPr>
            <w:tcW w:w="1445" w:type="dxa"/>
            <w:tcBorders>
              <w:left w:val="single" w:sz="4" w:space="0" w:color="000000"/>
              <w:bottom w:val="single" w:sz="4" w:space="0" w:color="000000"/>
              <w:right w:val="single" w:sz="4" w:space="0" w:color="000000"/>
            </w:tcBorders>
            <w:shd w:val="clear" w:color="auto" w:fill="FFFFFF"/>
            <w:vAlign w:val="center"/>
          </w:tcPr>
          <w:p w14:paraId="31F820E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1 114,00</w:t>
            </w:r>
          </w:p>
        </w:tc>
      </w:tr>
      <w:tr w:rsidR="00DC7DB8" w14:paraId="4DE16A88"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712A9E16"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16</w:t>
            </w:r>
          </w:p>
        </w:tc>
        <w:tc>
          <w:tcPr>
            <w:tcW w:w="2891" w:type="dxa"/>
            <w:tcBorders>
              <w:left w:val="single" w:sz="4" w:space="0" w:color="000000"/>
              <w:bottom w:val="single" w:sz="4" w:space="0" w:color="000000"/>
            </w:tcBorders>
            <w:shd w:val="clear" w:color="auto" w:fill="FFFFFF"/>
          </w:tcPr>
          <w:p w14:paraId="0AFFA7B5" w14:textId="77777777" w:rsidR="00DC7DB8" w:rsidRPr="00DC7DB8" w:rsidRDefault="00DC7DB8" w:rsidP="00B126AF">
            <w:pPr>
              <w:pStyle w:val="afff5"/>
              <w:spacing w:after="0" w:line="240" w:lineRule="auto"/>
              <w:rPr>
                <w:sz w:val="20"/>
                <w:szCs w:val="20"/>
              </w:rPr>
            </w:pPr>
            <w:r w:rsidRPr="00DC7DB8">
              <w:rPr>
                <w:color w:val="000000"/>
                <w:sz w:val="20"/>
                <w:szCs w:val="20"/>
              </w:rPr>
              <w:t>Дифференциал в сборе ЗИЛ 130</w:t>
            </w:r>
          </w:p>
          <w:p w14:paraId="0CD18C05"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5DF5574F"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8235415"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E5D700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18 200,00</w:t>
            </w:r>
          </w:p>
        </w:tc>
        <w:tc>
          <w:tcPr>
            <w:tcW w:w="1155" w:type="dxa"/>
            <w:gridSpan w:val="2"/>
            <w:tcBorders>
              <w:left w:val="single" w:sz="4" w:space="0" w:color="000000"/>
              <w:bottom w:val="single" w:sz="4" w:space="0" w:color="000000"/>
            </w:tcBorders>
            <w:shd w:val="clear" w:color="auto" w:fill="FFFFFF"/>
            <w:vAlign w:val="center"/>
          </w:tcPr>
          <w:p w14:paraId="11A0E5C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19 110,00</w:t>
            </w:r>
          </w:p>
        </w:tc>
        <w:tc>
          <w:tcPr>
            <w:tcW w:w="1155" w:type="dxa"/>
            <w:tcBorders>
              <w:left w:val="single" w:sz="4" w:space="0" w:color="000000"/>
              <w:bottom w:val="single" w:sz="4" w:space="0" w:color="000000"/>
            </w:tcBorders>
            <w:shd w:val="clear" w:color="auto" w:fill="FFFFFF"/>
            <w:vAlign w:val="center"/>
          </w:tcPr>
          <w:p w14:paraId="649B3C7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18 746,00</w:t>
            </w:r>
          </w:p>
        </w:tc>
        <w:tc>
          <w:tcPr>
            <w:tcW w:w="1155" w:type="dxa"/>
            <w:gridSpan w:val="2"/>
            <w:tcBorders>
              <w:left w:val="single" w:sz="4" w:space="0" w:color="000000"/>
              <w:bottom w:val="single" w:sz="4" w:space="0" w:color="000000"/>
            </w:tcBorders>
            <w:shd w:val="clear" w:color="auto" w:fill="FFFFFF"/>
            <w:vAlign w:val="center"/>
          </w:tcPr>
          <w:p w14:paraId="326C484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18 685,33</w:t>
            </w:r>
          </w:p>
        </w:tc>
        <w:tc>
          <w:tcPr>
            <w:tcW w:w="1445" w:type="dxa"/>
            <w:tcBorders>
              <w:left w:val="single" w:sz="4" w:space="0" w:color="000000"/>
              <w:bottom w:val="single" w:sz="4" w:space="0" w:color="000000"/>
              <w:right w:val="single" w:sz="4" w:space="0" w:color="000000"/>
            </w:tcBorders>
            <w:shd w:val="clear" w:color="auto" w:fill="FFFFFF"/>
            <w:vAlign w:val="center"/>
          </w:tcPr>
          <w:p w14:paraId="7F1E70F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18 685,33</w:t>
            </w:r>
          </w:p>
        </w:tc>
      </w:tr>
      <w:tr w:rsidR="00DC7DB8" w14:paraId="45C34C48"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5BC0CE54"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17</w:t>
            </w:r>
          </w:p>
        </w:tc>
        <w:tc>
          <w:tcPr>
            <w:tcW w:w="2891" w:type="dxa"/>
            <w:tcBorders>
              <w:left w:val="single" w:sz="4" w:space="0" w:color="000000"/>
              <w:bottom w:val="single" w:sz="4" w:space="0" w:color="000000"/>
            </w:tcBorders>
            <w:shd w:val="clear" w:color="auto" w:fill="FFFFFF"/>
          </w:tcPr>
          <w:p w14:paraId="0EB84E13" w14:textId="77777777" w:rsidR="00DC7DB8" w:rsidRPr="00DC7DB8" w:rsidRDefault="00DC7DB8" w:rsidP="00B126AF">
            <w:pPr>
              <w:pStyle w:val="afff5"/>
              <w:spacing w:after="0" w:line="240" w:lineRule="auto"/>
              <w:rPr>
                <w:sz w:val="20"/>
                <w:szCs w:val="20"/>
              </w:rPr>
            </w:pPr>
            <w:r w:rsidRPr="00DC7DB8">
              <w:rPr>
                <w:color w:val="000000"/>
                <w:sz w:val="20"/>
                <w:szCs w:val="20"/>
              </w:rPr>
              <w:t>Изолента черная</w:t>
            </w:r>
          </w:p>
          <w:p w14:paraId="4F97F569"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13AE9410"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B72F844"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4AB02F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42,00</w:t>
            </w:r>
          </w:p>
        </w:tc>
        <w:tc>
          <w:tcPr>
            <w:tcW w:w="1155" w:type="dxa"/>
            <w:gridSpan w:val="2"/>
            <w:tcBorders>
              <w:left w:val="single" w:sz="4" w:space="0" w:color="000000"/>
              <w:bottom w:val="single" w:sz="4" w:space="0" w:color="000000"/>
            </w:tcBorders>
            <w:shd w:val="clear" w:color="auto" w:fill="FFFFFF"/>
            <w:vAlign w:val="center"/>
          </w:tcPr>
          <w:p w14:paraId="5F9ED69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44,00</w:t>
            </w:r>
          </w:p>
        </w:tc>
        <w:tc>
          <w:tcPr>
            <w:tcW w:w="1155" w:type="dxa"/>
            <w:tcBorders>
              <w:left w:val="single" w:sz="4" w:space="0" w:color="000000"/>
              <w:bottom w:val="single" w:sz="4" w:space="0" w:color="000000"/>
            </w:tcBorders>
            <w:shd w:val="clear" w:color="auto" w:fill="FFFFFF"/>
            <w:vAlign w:val="center"/>
          </w:tcPr>
          <w:p w14:paraId="6B9C271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43,00</w:t>
            </w:r>
          </w:p>
        </w:tc>
        <w:tc>
          <w:tcPr>
            <w:tcW w:w="1155" w:type="dxa"/>
            <w:gridSpan w:val="2"/>
            <w:tcBorders>
              <w:left w:val="single" w:sz="4" w:space="0" w:color="000000"/>
              <w:bottom w:val="single" w:sz="4" w:space="0" w:color="000000"/>
            </w:tcBorders>
            <w:shd w:val="clear" w:color="auto" w:fill="FFFFFF"/>
            <w:vAlign w:val="center"/>
          </w:tcPr>
          <w:p w14:paraId="60957AD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43,00</w:t>
            </w:r>
          </w:p>
        </w:tc>
        <w:tc>
          <w:tcPr>
            <w:tcW w:w="1445" w:type="dxa"/>
            <w:tcBorders>
              <w:left w:val="single" w:sz="4" w:space="0" w:color="000000"/>
              <w:bottom w:val="single" w:sz="4" w:space="0" w:color="000000"/>
              <w:right w:val="single" w:sz="4" w:space="0" w:color="000000"/>
            </w:tcBorders>
            <w:shd w:val="clear" w:color="auto" w:fill="FFFFFF"/>
            <w:vAlign w:val="center"/>
          </w:tcPr>
          <w:p w14:paraId="6195AAB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43,00</w:t>
            </w:r>
          </w:p>
        </w:tc>
      </w:tr>
      <w:tr w:rsidR="00DC7DB8" w14:paraId="16599B2F"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70522E29"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18</w:t>
            </w:r>
          </w:p>
        </w:tc>
        <w:tc>
          <w:tcPr>
            <w:tcW w:w="2891" w:type="dxa"/>
            <w:tcBorders>
              <w:left w:val="single" w:sz="4" w:space="0" w:color="000000"/>
              <w:bottom w:val="single" w:sz="4" w:space="0" w:color="000000"/>
            </w:tcBorders>
            <w:shd w:val="clear" w:color="auto" w:fill="FFFFFF"/>
          </w:tcPr>
          <w:p w14:paraId="1BC1CA17" w14:textId="77777777" w:rsidR="00DC7DB8" w:rsidRPr="00DC7DB8" w:rsidRDefault="00DC7DB8" w:rsidP="00B126AF">
            <w:pPr>
              <w:pStyle w:val="afff5"/>
              <w:spacing w:after="0" w:line="240" w:lineRule="auto"/>
              <w:rPr>
                <w:sz w:val="20"/>
                <w:szCs w:val="20"/>
              </w:rPr>
            </w:pPr>
            <w:r w:rsidRPr="00DC7DB8">
              <w:rPr>
                <w:color w:val="000000"/>
                <w:sz w:val="20"/>
                <w:szCs w:val="20"/>
              </w:rPr>
              <w:t>Катушка зажигания Б-118 ЗИЛ</w:t>
            </w:r>
          </w:p>
          <w:p w14:paraId="74729D1C"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6C022352"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911ED3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FC6042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3 500,00</w:t>
            </w:r>
          </w:p>
        </w:tc>
        <w:tc>
          <w:tcPr>
            <w:tcW w:w="1155" w:type="dxa"/>
            <w:gridSpan w:val="2"/>
            <w:tcBorders>
              <w:left w:val="single" w:sz="4" w:space="0" w:color="000000"/>
              <w:bottom w:val="single" w:sz="4" w:space="0" w:color="000000"/>
            </w:tcBorders>
            <w:shd w:val="clear" w:color="auto" w:fill="FFFFFF"/>
            <w:vAlign w:val="center"/>
          </w:tcPr>
          <w:p w14:paraId="5A9A870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3 675,00</w:t>
            </w:r>
          </w:p>
        </w:tc>
        <w:tc>
          <w:tcPr>
            <w:tcW w:w="1155" w:type="dxa"/>
            <w:tcBorders>
              <w:left w:val="single" w:sz="4" w:space="0" w:color="000000"/>
              <w:bottom w:val="single" w:sz="4" w:space="0" w:color="000000"/>
            </w:tcBorders>
            <w:shd w:val="clear" w:color="auto" w:fill="FFFFFF"/>
            <w:vAlign w:val="center"/>
          </w:tcPr>
          <w:p w14:paraId="753B64E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3 605,00</w:t>
            </w:r>
          </w:p>
        </w:tc>
        <w:tc>
          <w:tcPr>
            <w:tcW w:w="1155" w:type="dxa"/>
            <w:gridSpan w:val="2"/>
            <w:tcBorders>
              <w:left w:val="single" w:sz="4" w:space="0" w:color="000000"/>
              <w:bottom w:val="single" w:sz="4" w:space="0" w:color="000000"/>
            </w:tcBorders>
            <w:shd w:val="clear" w:color="auto" w:fill="FFFFFF"/>
            <w:vAlign w:val="center"/>
          </w:tcPr>
          <w:p w14:paraId="029B86D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3 593,33</w:t>
            </w:r>
          </w:p>
        </w:tc>
        <w:tc>
          <w:tcPr>
            <w:tcW w:w="1445" w:type="dxa"/>
            <w:tcBorders>
              <w:left w:val="single" w:sz="4" w:space="0" w:color="000000"/>
              <w:bottom w:val="single" w:sz="4" w:space="0" w:color="000000"/>
              <w:right w:val="single" w:sz="4" w:space="0" w:color="000000"/>
            </w:tcBorders>
            <w:shd w:val="clear" w:color="auto" w:fill="FFFFFF"/>
            <w:vAlign w:val="center"/>
          </w:tcPr>
          <w:p w14:paraId="2391403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3 593,33</w:t>
            </w:r>
          </w:p>
        </w:tc>
      </w:tr>
      <w:tr w:rsidR="00DC7DB8" w14:paraId="17F8121C" w14:textId="77777777" w:rsidTr="00B126AF">
        <w:trPr>
          <w:trHeight w:hRule="exact" w:val="300"/>
        </w:trPr>
        <w:tc>
          <w:tcPr>
            <w:tcW w:w="601" w:type="dxa"/>
            <w:tcBorders>
              <w:left w:val="single" w:sz="4" w:space="0" w:color="000000"/>
              <w:bottom w:val="single" w:sz="4" w:space="0" w:color="000000"/>
            </w:tcBorders>
            <w:shd w:val="clear" w:color="auto" w:fill="FFFFFF"/>
            <w:vAlign w:val="center"/>
          </w:tcPr>
          <w:p w14:paraId="06A327B4"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19</w:t>
            </w:r>
          </w:p>
        </w:tc>
        <w:tc>
          <w:tcPr>
            <w:tcW w:w="2891" w:type="dxa"/>
            <w:tcBorders>
              <w:left w:val="single" w:sz="4" w:space="0" w:color="000000"/>
              <w:bottom w:val="single" w:sz="4" w:space="0" w:color="000000"/>
            </w:tcBorders>
            <w:shd w:val="clear" w:color="auto" w:fill="FFFFFF"/>
          </w:tcPr>
          <w:p w14:paraId="3C36DEC3" w14:textId="77777777" w:rsidR="00DC7DB8" w:rsidRPr="00DC7DB8" w:rsidRDefault="00DC7DB8" w:rsidP="00B126AF">
            <w:pPr>
              <w:pStyle w:val="afff5"/>
              <w:spacing w:after="0" w:line="240" w:lineRule="auto"/>
              <w:rPr>
                <w:sz w:val="20"/>
                <w:szCs w:val="20"/>
              </w:rPr>
            </w:pPr>
            <w:r w:rsidRPr="00DC7DB8">
              <w:rPr>
                <w:sz w:val="20"/>
                <w:szCs w:val="20"/>
              </w:rPr>
              <w:t>Карбюратор К-88 ЗИЛ-130</w:t>
            </w:r>
          </w:p>
          <w:p w14:paraId="200CA56D"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032FE1F"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F4BB597"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68242E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10 700,00</w:t>
            </w:r>
          </w:p>
        </w:tc>
        <w:tc>
          <w:tcPr>
            <w:tcW w:w="1155" w:type="dxa"/>
            <w:gridSpan w:val="2"/>
            <w:tcBorders>
              <w:left w:val="single" w:sz="4" w:space="0" w:color="000000"/>
              <w:bottom w:val="single" w:sz="4" w:space="0" w:color="000000"/>
            </w:tcBorders>
            <w:shd w:val="clear" w:color="auto" w:fill="FFFFFF"/>
            <w:vAlign w:val="center"/>
          </w:tcPr>
          <w:p w14:paraId="7E4CE0E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11 235,00</w:t>
            </w:r>
          </w:p>
        </w:tc>
        <w:tc>
          <w:tcPr>
            <w:tcW w:w="1155" w:type="dxa"/>
            <w:tcBorders>
              <w:left w:val="single" w:sz="4" w:space="0" w:color="000000"/>
              <w:bottom w:val="single" w:sz="4" w:space="0" w:color="000000"/>
            </w:tcBorders>
            <w:shd w:val="clear" w:color="auto" w:fill="FFFFFF"/>
            <w:vAlign w:val="center"/>
          </w:tcPr>
          <w:p w14:paraId="665D8B4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11 021,00</w:t>
            </w:r>
          </w:p>
        </w:tc>
        <w:tc>
          <w:tcPr>
            <w:tcW w:w="1155" w:type="dxa"/>
            <w:gridSpan w:val="2"/>
            <w:tcBorders>
              <w:left w:val="single" w:sz="4" w:space="0" w:color="000000"/>
              <w:bottom w:val="single" w:sz="4" w:space="0" w:color="000000"/>
            </w:tcBorders>
            <w:shd w:val="clear" w:color="auto" w:fill="FFFFFF"/>
            <w:vAlign w:val="center"/>
          </w:tcPr>
          <w:p w14:paraId="2DB5495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10 985,33</w:t>
            </w:r>
          </w:p>
        </w:tc>
        <w:tc>
          <w:tcPr>
            <w:tcW w:w="1445" w:type="dxa"/>
            <w:tcBorders>
              <w:left w:val="single" w:sz="4" w:space="0" w:color="000000"/>
              <w:bottom w:val="single" w:sz="4" w:space="0" w:color="000000"/>
              <w:right w:val="single" w:sz="4" w:space="0" w:color="000000"/>
            </w:tcBorders>
            <w:shd w:val="clear" w:color="auto" w:fill="FFFFFF"/>
            <w:vAlign w:val="center"/>
          </w:tcPr>
          <w:p w14:paraId="1ECC201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10 985,33</w:t>
            </w:r>
          </w:p>
        </w:tc>
      </w:tr>
      <w:tr w:rsidR="00DC7DB8" w14:paraId="196AB57D" w14:textId="77777777" w:rsidTr="00B126AF">
        <w:trPr>
          <w:trHeight w:hRule="exact" w:val="540"/>
        </w:trPr>
        <w:tc>
          <w:tcPr>
            <w:tcW w:w="601" w:type="dxa"/>
            <w:tcBorders>
              <w:left w:val="single" w:sz="4" w:space="0" w:color="000000"/>
              <w:bottom w:val="single" w:sz="4" w:space="0" w:color="000000"/>
            </w:tcBorders>
            <w:shd w:val="clear" w:color="auto" w:fill="FFFFFF"/>
            <w:vAlign w:val="center"/>
          </w:tcPr>
          <w:p w14:paraId="22DB8A66"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20</w:t>
            </w:r>
          </w:p>
        </w:tc>
        <w:tc>
          <w:tcPr>
            <w:tcW w:w="2891" w:type="dxa"/>
            <w:tcBorders>
              <w:left w:val="single" w:sz="4" w:space="0" w:color="000000"/>
              <w:bottom w:val="single" w:sz="4" w:space="0" w:color="000000"/>
            </w:tcBorders>
            <w:shd w:val="clear" w:color="auto" w:fill="FFFFFF"/>
          </w:tcPr>
          <w:p w14:paraId="5B5936CE" w14:textId="77777777" w:rsidR="00DC7DB8" w:rsidRPr="00DC7DB8" w:rsidRDefault="00DC7DB8" w:rsidP="00B126AF">
            <w:pPr>
              <w:pStyle w:val="afff5"/>
              <w:spacing w:after="0" w:line="240" w:lineRule="auto"/>
              <w:rPr>
                <w:sz w:val="20"/>
                <w:szCs w:val="20"/>
              </w:rPr>
            </w:pPr>
            <w:r w:rsidRPr="00DC7DB8">
              <w:rPr>
                <w:color w:val="000000"/>
                <w:sz w:val="20"/>
                <w:szCs w:val="20"/>
              </w:rPr>
              <w:t>Колодка тормоза стояночного ЗИЛ (железная)</w:t>
            </w:r>
          </w:p>
          <w:p w14:paraId="08986F2E"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5AEDF23B"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57295F3"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7EF874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1 800,00</w:t>
            </w:r>
          </w:p>
        </w:tc>
        <w:tc>
          <w:tcPr>
            <w:tcW w:w="1155" w:type="dxa"/>
            <w:gridSpan w:val="2"/>
            <w:tcBorders>
              <w:left w:val="single" w:sz="4" w:space="0" w:color="000000"/>
              <w:bottom w:val="single" w:sz="4" w:space="0" w:color="000000"/>
            </w:tcBorders>
            <w:shd w:val="clear" w:color="auto" w:fill="FFFFFF"/>
            <w:vAlign w:val="center"/>
          </w:tcPr>
          <w:p w14:paraId="4B25C6A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1 890,00</w:t>
            </w:r>
          </w:p>
        </w:tc>
        <w:tc>
          <w:tcPr>
            <w:tcW w:w="1155" w:type="dxa"/>
            <w:tcBorders>
              <w:left w:val="single" w:sz="4" w:space="0" w:color="000000"/>
              <w:bottom w:val="single" w:sz="4" w:space="0" w:color="000000"/>
            </w:tcBorders>
            <w:shd w:val="clear" w:color="auto" w:fill="FFFFFF"/>
            <w:vAlign w:val="center"/>
          </w:tcPr>
          <w:p w14:paraId="0343957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1 854,00</w:t>
            </w:r>
          </w:p>
        </w:tc>
        <w:tc>
          <w:tcPr>
            <w:tcW w:w="1155" w:type="dxa"/>
            <w:gridSpan w:val="2"/>
            <w:tcBorders>
              <w:left w:val="single" w:sz="4" w:space="0" w:color="000000"/>
              <w:bottom w:val="single" w:sz="4" w:space="0" w:color="000000"/>
            </w:tcBorders>
            <w:shd w:val="clear" w:color="auto" w:fill="FFFFFF"/>
            <w:vAlign w:val="center"/>
          </w:tcPr>
          <w:p w14:paraId="52C8EB8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1 848,00</w:t>
            </w:r>
          </w:p>
        </w:tc>
        <w:tc>
          <w:tcPr>
            <w:tcW w:w="1445" w:type="dxa"/>
            <w:tcBorders>
              <w:left w:val="single" w:sz="4" w:space="0" w:color="000000"/>
              <w:bottom w:val="single" w:sz="4" w:space="0" w:color="000000"/>
              <w:right w:val="single" w:sz="4" w:space="0" w:color="000000"/>
            </w:tcBorders>
            <w:shd w:val="clear" w:color="auto" w:fill="FFFFFF"/>
            <w:vAlign w:val="center"/>
          </w:tcPr>
          <w:p w14:paraId="0100DEA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1 848,00</w:t>
            </w:r>
          </w:p>
        </w:tc>
      </w:tr>
      <w:tr w:rsidR="00DC7DB8" w14:paraId="21655281"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2DC149D0"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21</w:t>
            </w:r>
          </w:p>
        </w:tc>
        <w:tc>
          <w:tcPr>
            <w:tcW w:w="2891" w:type="dxa"/>
            <w:tcBorders>
              <w:left w:val="single" w:sz="4" w:space="0" w:color="000000"/>
              <w:bottom w:val="single" w:sz="4" w:space="0" w:color="000000"/>
            </w:tcBorders>
            <w:shd w:val="clear" w:color="auto" w:fill="FFFFFF"/>
          </w:tcPr>
          <w:p w14:paraId="6B3987E4" w14:textId="77777777" w:rsidR="00DC7DB8" w:rsidRPr="00DC7DB8" w:rsidRDefault="00DC7DB8" w:rsidP="00B126AF">
            <w:pPr>
              <w:pStyle w:val="afff5"/>
              <w:spacing w:after="0" w:line="240" w:lineRule="auto"/>
              <w:rPr>
                <w:sz w:val="20"/>
                <w:szCs w:val="20"/>
              </w:rPr>
            </w:pPr>
            <w:r w:rsidRPr="00DC7DB8">
              <w:rPr>
                <w:sz w:val="20"/>
                <w:szCs w:val="20"/>
              </w:rPr>
              <w:t>Кольцо глушителя 4301/ЗИЛ/КамАЗ</w:t>
            </w:r>
          </w:p>
          <w:p w14:paraId="191F176D"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58D26785"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ADA38A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0BB2DC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55,00</w:t>
            </w:r>
          </w:p>
        </w:tc>
        <w:tc>
          <w:tcPr>
            <w:tcW w:w="1155" w:type="dxa"/>
            <w:gridSpan w:val="2"/>
            <w:tcBorders>
              <w:left w:val="single" w:sz="4" w:space="0" w:color="000000"/>
              <w:bottom w:val="single" w:sz="4" w:space="0" w:color="000000"/>
            </w:tcBorders>
            <w:shd w:val="clear" w:color="auto" w:fill="FFFFFF"/>
            <w:vAlign w:val="center"/>
          </w:tcPr>
          <w:p w14:paraId="67D7714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58,00</w:t>
            </w:r>
          </w:p>
        </w:tc>
        <w:tc>
          <w:tcPr>
            <w:tcW w:w="1155" w:type="dxa"/>
            <w:tcBorders>
              <w:left w:val="single" w:sz="4" w:space="0" w:color="000000"/>
              <w:bottom w:val="single" w:sz="4" w:space="0" w:color="000000"/>
            </w:tcBorders>
            <w:shd w:val="clear" w:color="auto" w:fill="FFFFFF"/>
            <w:vAlign w:val="center"/>
          </w:tcPr>
          <w:p w14:paraId="4F225A2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57,00</w:t>
            </w:r>
          </w:p>
        </w:tc>
        <w:tc>
          <w:tcPr>
            <w:tcW w:w="1155" w:type="dxa"/>
            <w:gridSpan w:val="2"/>
            <w:tcBorders>
              <w:left w:val="single" w:sz="4" w:space="0" w:color="000000"/>
              <w:bottom w:val="single" w:sz="4" w:space="0" w:color="000000"/>
            </w:tcBorders>
            <w:shd w:val="clear" w:color="auto" w:fill="FFFFFF"/>
            <w:vAlign w:val="center"/>
          </w:tcPr>
          <w:p w14:paraId="73EA944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56,67</w:t>
            </w:r>
          </w:p>
        </w:tc>
        <w:tc>
          <w:tcPr>
            <w:tcW w:w="1445" w:type="dxa"/>
            <w:tcBorders>
              <w:left w:val="single" w:sz="4" w:space="0" w:color="000000"/>
              <w:bottom w:val="single" w:sz="4" w:space="0" w:color="000000"/>
              <w:right w:val="single" w:sz="4" w:space="0" w:color="000000"/>
            </w:tcBorders>
            <w:shd w:val="clear" w:color="auto" w:fill="FFFFFF"/>
            <w:vAlign w:val="center"/>
          </w:tcPr>
          <w:p w14:paraId="0947C53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56,67</w:t>
            </w:r>
          </w:p>
        </w:tc>
      </w:tr>
      <w:tr w:rsidR="00DC7DB8" w14:paraId="2D1CC236" w14:textId="77777777" w:rsidTr="00B126AF">
        <w:trPr>
          <w:trHeight w:hRule="exact" w:val="579"/>
        </w:trPr>
        <w:tc>
          <w:tcPr>
            <w:tcW w:w="601" w:type="dxa"/>
            <w:tcBorders>
              <w:left w:val="single" w:sz="4" w:space="0" w:color="000000"/>
              <w:bottom w:val="single" w:sz="4" w:space="0" w:color="000000"/>
            </w:tcBorders>
            <w:shd w:val="clear" w:color="auto" w:fill="FFFFFF"/>
            <w:vAlign w:val="center"/>
          </w:tcPr>
          <w:p w14:paraId="471AE6F2"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22</w:t>
            </w:r>
          </w:p>
        </w:tc>
        <w:tc>
          <w:tcPr>
            <w:tcW w:w="2891" w:type="dxa"/>
            <w:tcBorders>
              <w:left w:val="single" w:sz="4" w:space="0" w:color="000000"/>
              <w:bottom w:val="single" w:sz="4" w:space="0" w:color="000000"/>
            </w:tcBorders>
            <w:shd w:val="clear" w:color="auto" w:fill="FFFFFF"/>
          </w:tcPr>
          <w:p w14:paraId="6E1AA1B6" w14:textId="77777777" w:rsidR="00DC7DB8" w:rsidRPr="00DC7DB8" w:rsidRDefault="00DC7DB8" w:rsidP="00B126AF">
            <w:pPr>
              <w:pStyle w:val="afff5"/>
              <w:spacing w:after="0" w:line="240" w:lineRule="auto"/>
              <w:rPr>
                <w:sz w:val="20"/>
                <w:szCs w:val="20"/>
              </w:rPr>
            </w:pPr>
            <w:r w:rsidRPr="00DC7DB8">
              <w:rPr>
                <w:color w:val="000000"/>
                <w:sz w:val="20"/>
                <w:szCs w:val="20"/>
              </w:rPr>
              <w:t>Коробка Отбора Мощности ЗИЛ-130 (самосвал)</w:t>
            </w:r>
          </w:p>
          <w:p w14:paraId="0EBAAE1E"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AB67710"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5026333"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7A472D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12 100,00</w:t>
            </w:r>
          </w:p>
        </w:tc>
        <w:tc>
          <w:tcPr>
            <w:tcW w:w="1155" w:type="dxa"/>
            <w:gridSpan w:val="2"/>
            <w:tcBorders>
              <w:left w:val="single" w:sz="4" w:space="0" w:color="000000"/>
              <w:bottom w:val="single" w:sz="4" w:space="0" w:color="000000"/>
            </w:tcBorders>
            <w:shd w:val="clear" w:color="auto" w:fill="FFFFFF"/>
            <w:vAlign w:val="center"/>
          </w:tcPr>
          <w:p w14:paraId="3AD5AD3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12 705,00</w:t>
            </w:r>
          </w:p>
        </w:tc>
        <w:tc>
          <w:tcPr>
            <w:tcW w:w="1155" w:type="dxa"/>
            <w:tcBorders>
              <w:left w:val="single" w:sz="4" w:space="0" w:color="000000"/>
              <w:bottom w:val="single" w:sz="4" w:space="0" w:color="000000"/>
            </w:tcBorders>
            <w:shd w:val="clear" w:color="auto" w:fill="FFFFFF"/>
            <w:vAlign w:val="center"/>
          </w:tcPr>
          <w:p w14:paraId="3263096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12 463,00</w:t>
            </w:r>
          </w:p>
        </w:tc>
        <w:tc>
          <w:tcPr>
            <w:tcW w:w="1155" w:type="dxa"/>
            <w:gridSpan w:val="2"/>
            <w:tcBorders>
              <w:left w:val="single" w:sz="4" w:space="0" w:color="000000"/>
              <w:bottom w:val="single" w:sz="4" w:space="0" w:color="000000"/>
            </w:tcBorders>
            <w:shd w:val="clear" w:color="auto" w:fill="FFFFFF"/>
            <w:vAlign w:val="center"/>
          </w:tcPr>
          <w:p w14:paraId="1C6C4F8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12 422,67</w:t>
            </w:r>
          </w:p>
        </w:tc>
        <w:tc>
          <w:tcPr>
            <w:tcW w:w="1445" w:type="dxa"/>
            <w:tcBorders>
              <w:left w:val="single" w:sz="4" w:space="0" w:color="000000"/>
              <w:bottom w:val="single" w:sz="4" w:space="0" w:color="000000"/>
              <w:right w:val="single" w:sz="4" w:space="0" w:color="000000"/>
            </w:tcBorders>
            <w:shd w:val="clear" w:color="auto" w:fill="FFFFFF"/>
            <w:vAlign w:val="center"/>
          </w:tcPr>
          <w:p w14:paraId="023457E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12 422,67</w:t>
            </w:r>
          </w:p>
        </w:tc>
      </w:tr>
      <w:tr w:rsidR="00DC7DB8" w14:paraId="546535FF" w14:textId="77777777" w:rsidTr="00B126AF">
        <w:trPr>
          <w:trHeight w:hRule="exact" w:val="275"/>
        </w:trPr>
        <w:tc>
          <w:tcPr>
            <w:tcW w:w="601" w:type="dxa"/>
            <w:tcBorders>
              <w:left w:val="single" w:sz="4" w:space="0" w:color="000000"/>
              <w:bottom w:val="single" w:sz="4" w:space="0" w:color="000000"/>
            </w:tcBorders>
            <w:shd w:val="clear" w:color="auto" w:fill="FFFFFF"/>
            <w:vAlign w:val="center"/>
          </w:tcPr>
          <w:p w14:paraId="4353592D"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23</w:t>
            </w:r>
          </w:p>
        </w:tc>
        <w:tc>
          <w:tcPr>
            <w:tcW w:w="2891" w:type="dxa"/>
            <w:tcBorders>
              <w:left w:val="single" w:sz="4" w:space="0" w:color="000000"/>
              <w:bottom w:val="single" w:sz="4" w:space="0" w:color="000000"/>
            </w:tcBorders>
            <w:shd w:val="clear" w:color="auto" w:fill="FFFFFF"/>
          </w:tcPr>
          <w:p w14:paraId="6F90EFBB" w14:textId="77777777" w:rsidR="00DC7DB8" w:rsidRPr="00DC7DB8" w:rsidRDefault="00DC7DB8" w:rsidP="00B126AF">
            <w:pPr>
              <w:pStyle w:val="afff5"/>
              <w:spacing w:after="0" w:line="240" w:lineRule="auto"/>
              <w:rPr>
                <w:sz w:val="20"/>
                <w:szCs w:val="20"/>
              </w:rPr>
            </w:pPr>
            <w:r w:rsidRPr="00DC7DB8">
              <w:rPr>
                <w:color w:val="000000"/>
                <w:sz w:val="20"/>
                <w:szCs w:val="20"/>
              </w:rPr>
              <w:t>Коммутатор ЗИЛ-130/-43410</w:t>
            </w:r>
          </w:p>
          <w:p w14:paraId="2649D7B7"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79E547D7"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C02046E"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470DD9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840,00</w:t>
            </w:r>
          </w:p>
        </w:tc>
        <w:tc>
          <w:tcPr>
            <w:tcW w:w="1155" w:type="dxa"/>
            <w:gridSpan w:val="2"/>
            <w:tcBorders>
              <w:left w:val="single" w:sz="4" w:space="0" w:color="000000"/>
              <w:bottom w:val="single" w:sz="4" w:space="0" w:color="000000"/>
            </w:tcBorders>
            <w:shd w:val="clear" w:color="auto" w:fill="FFFFFF"/>
            <w:vAlign w:val="center"/>
          </w:tcPr>
          <w:p w14:paraId="18F16D1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882,00</w:t>
            </w:r>
          </w:p>
        </w:tc>
        <w:tc>
          <w:tcPr>
            <w:tcW w:w="1155" w:type="dxa"/>
            <w:tcBorders>
              <w:left w:val="single" w:sz="4" w:space="0" w:color="000000"/>
              <w:bottom w:val="single" w:sz="4" w:space="0" w:color="000000"/>
            </w:tcBorders>
            <w:shd w:val="clear" w:color="auto" w:fill="FFFFFF"/>
            <w:vAlign w:val="center"/>
          </w:tcPr>
          <w:p w14:paraId="00F26AD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865,00</w:t>
            </w:r>
          </w:p>
        </w:tc>
        <w:tc>
          <w:tcPr>
            <w:tcW w:w="1155" w:type="dxa"/>
            <w:gridSpan w:val="2"/>
            <w:tcBorders>
              <w:left w:val="single" w:sz="4" w:space="0" w:color="000000"/>
              <w:bottom w:val="single" w:sz="4" w:space="0" w:color="000000"/>
            </w:tcBorders>
            <w:shd w:val="clear" w:color="auto" w:fill="FFFFFF"/>
            <w:vAlign w:val="center"/>
          </w:tcPr>
          <w:p w14:paraId="6EF9740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862,33</w:t>
            </w:r>
          </w:p>
        </w:tc>
        <w:tc>
          <w:tcPr>
            <w:tcW w:w="1445" w:type="dxa"/>
            <w:tcBorders>
              <w:left w:val="single" w:sz="4" w:space="0" w:color="000000"/>
              <w:bottom w:val="single" w:sz="4" w:space="0" w:color="000000"/>
              <w:right w:val="single" w:sz="4" w:space="0" w:color="000000"/>
            </w:tcBorders>
            <w:shd w:val="clear" w:color="auto" w:fill="FFFFFF"/>
            <w:vAlign w:val="center"/>
          </w:tcPr>
          <w:p w14:paraId="72E4F3A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862,33</w:t>
            </w:r>
          </w:p>
        </w:tc>
      </w:tr>
      <w:tr w:rsidR="00DC7DB8" w14:paraId="56759B7C" w14:textId="77777777" w:rsidTr="00B126AF">
        <w:trPr>
          <w:trHeight w:hRule="exact" w:val="563"/>
        </w:trPr>
        <w:tc>
          <w:tcPr>
            <w:tcW w:w="601" w:type="dxa"/>
            <w:tcBorders>
              <w:left w:val="single" w:sz="4" w:space="0" w:color="000000"/>
              <w:bottom w:val="single" w:sz="4" w:space="0" w:color="000000"/>
            </w:tcBorders>
            <w:shd w:val="clear" w:color="auto" w:fill="FFFFFF"/>
            <w:vAlign w:val="center"/>
          </w:tcPr>
          <w:p w14:paraId="49D5651B"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lastRenderedPageBreak/>
              <w:t>24</w:t>
            </w:r>
          </w:p>
        </w:tc>
        <w:tc>
          <w:tcPr>
            <w:tcW w:w="2891" w:type="dxa"/>
            <w:tcBorders>
              <w:left w:val="single" w:sz="4" w:space="0" w:color="000000"/>
              <w:bottom w:val="single" w:sz="4" w:space="0" w:color="000000"/>
            </w:tcBorders>
            <w:shd w:val="clear" w:color="auto" w:fill="FFFFFF"/>
          </w:tcPr>
          <w:p w14:paraId="1A94A51D" w14:textId="77777777" w:rsidR="00DC7DB8" w:rsidRPr="00DC7DB8" w:rsidRDefault="00DC7DB8" w:rsidP="00B126AF">
            <w:pPr>
              <w:pStyle w:val="afff5"/>
              <w:spacing w:after="0" w:line="240" w:lineRule="auto"/>
              <w:rPr>
                <w:sz w:val="20"/>
                <w:szCs w:val="20"/>
              </w:rPr>
            </w:pPr>
            <w:r w:rsidRPr="00DC7DB8">
              <w:rPr>
                <w:color w:val="000000"/>
                <w:sz w:val="20"/>
                <w:szCs w:val="20"/>
              </w:rPr>
              <w:t>Компрессор ЗИЛ-130 со шкивом</w:t>
            </w:r>
          </w:p>
          <w:p w14:paraId="538EF704"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EA7381C"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02053F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342747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14 300,00</w:t>
            </w:r>
          </w:p>
        </w:tc>
        <w:tc>
          <w:tcPr>
            <w:tcW w:w="1155" w:type="dxa"/>
            <w:gridSpan w:val="2"/>
            <w:tcBorders>
              <w:left w:val="single" w:sz="4" w:space="0" w:color="000000"/>
              <w:bottom w:val="single" w:sz="4" w:space="0" w:color="000000"/>
            </w:tcBorders>
            <w:shd w:val="clear" w:color="auto" w:fill="FFFFFF"/>
            <w:vAlign w:val="center"/>
          </w:tcPr>
          <w:p w14:paraId="3779C5A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15 015,00</w:t>
            </w:r>
          </w:p>
        </w:tc>
        <w:tc>
          <w:tcPr>
            <w:tcW w:w="1155" w:type="dxa"/>
            <w:tcBorders>
              <w:left w:val="single" w:sz="4" w:space="0" w:color="000000"/>
              <w:bottom w:val="single" w:sz="4" w:space="0" w:color="000000"/>
            </w:tcBorders>
            <w:shd w:val="clear" w:color="auto" w:fill="FFFFFF"/>
            <w:vAlign w:val="center"/>
          </w:tcPr>
          <w:p w14:paraId="559F7C4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14 729,00</w:t>
            </w:r>
          </w:p>
        </w:tc>
        <w:tc>
          <w:tcPr>
            <w:tcW w:w="1155" w:type="dxa"/>
            <w:gridSpan w:val="2"/>
            <w:tcBorders>
              <w:left w:val="single" w:sz="4" w:space="0" w:color="000000"/>
              <w:bottom w:val="single" w:sz="4" w:space="0" w:color="000000"/>
            </w:tcBorders>
            <w:shd w:val="clear" w:color="auto" w:fill="FFFFFF"/>
            <w:vAlign w:val="center"/>
          </w:tcPr>
          <w:p w14:paraId="626F212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14 681,33</w:t>
            </w:r>
          </w:p>
        </w:tc>
        <w:tc>
          <w:tcPr>
            <w:tcW w:w="1445" w:type="dxa"/>
            <w:tcBorders>
              <w:left w:val="single" w:sz="4" w:space="0" w:color="000000"/>
              <w:bottom w:val="single" w:sz="4" w:space="0" w:color="000000"/>
              <w:right w:val="single" w:sz="4" w:space="0" w:color="000000"/>
            </w:tcBorders>
            <w:shd w:val="clear" w:color="auto" w:fill="FFFFFF"/>
            <w:vAlign w:val="center"/>
          </w:tcPr>
          <w:p w14:paraId="5C58D1C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14 681,33</w:t>
            </w:r>
          </w:p>
        </w:tc>
      </w:tr>
      <w:tr w:rsidR="00DC7DB8" w14:paraId="7BB775AF" w14:textId="77777777" w:rsidTr="00B126AF">
        <w:trPr>
          <w:trHeight w:hRule="exact" w:val="737"/>
        </w:trPr>
        <w:tc>
          <w:tcPr>
            <w:tcW w:w="601" w:type="dxa"/>
            <w:tcBorders>
              <w:left w:val="single" w:sz="4" w:space="0" w:color="000000"/>
              <w:bottom w:val="single" w:sz="4" w:space="0" w:color="000000"/>
            </w:tcBorders>
            <w:shd w:val="clear" w:color="auto" w:fill="FFFFFF"/>
            <w:vAlign w:val="center"/>
          </w:tcPr>
          <w:p w14:paraId="78DAC11B"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25</w:t>
            </w:r>
          </w:p>
        </w:tc>
        <w:tc>
          <w:tcPr>
            <w:tcW w:w="2891" w:type="dxa"/>
            <w:tcBorders>
              <w:left w:val="single" w:sz="4" w:space="0" w:color="000000"/>
              <w:bottom w:val="single" w:sz="4" w:space="0" w:color="000000"/>
            </w:tcBorders>
            <w:shd w:val="clear" w:color="auto" w:fill="FFFFFF"/>
          </w:tcPr>
          <w:p w14:paraId="7B2F1993" w14:textId="77777777" w:rsidR="00DC7DB8" w:rsidRPr="00DC7DB8" w:rsidRDefault="00DC7DB8" w:rsidP="00B126AF">
            <w:pPr>
              <w:pStyle w:val="afff5"/>
              <w:spacing w:after="0" w:line="240" w:lineRule="auto"/>
              <w:rPr>
                <w:sz w:val="20"/>
                <w:szCs w:val="20"/>
              </w:rPr>
            </w:pPr>
            <w:r w:rsidRPr="00DC7DB8">
              <w:rPr>
                <w:color w:val="000000"/>
                <w:sz w:val="20"/>
                <w:szCs w:val="20"/>
              </w:rPr>
              <w:t>Кран аварийного растормаживания ЗИЛ (горный тормоз)</w:t>
            </w:r>
          </w:p>
          <w:p w14:paraId="58F5047A"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4AB9A1B3"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4E7D20A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15A6B3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740,00</w:t>
            </w:r>
          </w:p>
        </w:tc>
        <w:tc>
          <w:tcPr>
            <w:tcW w:w="1155" w:type="dxa"/>
            <w:gridSpan w:val="2"/>
            <w:tcBorders>
              <w:left w:val="single" w:sz="4" w:space="0" w:color="000000"/>
              <w:bottom w:val="single" w:sz="4" w:space="0" w:color="000000"/>
            </w:tcBorders>
            <w:shd w:val="clear" w:color="auto" w:fill="FFFFFF"/>
            <w:vAlign w:val="center"/>
          </w:tcPr>
          <w:p w14:paraId="74D071A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777,00</w:t>
            </w:r>
          </w:p>
        </w:tc>
        <w:tc>
          <w:tcPr>
            <w:tcW w:w="1155" w:type="dxa"/>
            <w:tcBorders>
              <w:left w:val="single" w:sz="4" w:space="0" w:color="000000"/>
              <w:bottom w:val="single" w:sz="4" w:space="0" w:color="000000"/>
            </w:tcBorders>
            <w:shd w:val="clear" w:color="auto" w:fill="FFFFFF"/>
            <w:vAlign w:val="center"/>
          </w:tcPr>
          <w:p w14:paraId="7BA3F3F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762,00</w:t>
            </w:r>
          </w:p>
        </w:tc>
        <w:tc>
          <w:tcPr>
            <w:tcW w:w="1155" w:type="dxa"/>
            <w:gridSpan w:val="2"/>
            <w:tcBorders>
              <w:left w:val="single" w:sz="4" w:space="0" w:color="000000"/>
              <w:bottom w:val="single" w:sz="4" w:space="0" w:color="000000"/>
            </w:tcBorders>
            <w:shd w:val="clear" w:color="auto" w:fill="FFFFFF"/>
            <w:vAlign w:val="center"/>
          </w:tcPr>
          <w:p w14:paraId="5BD454A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759,67</w:t>
            </w:r>
          </w:p>
        </w:tc>
        <w:tc>
          <w:tcPr>
            <w:tcW w:w="1445" w:type="dxa"/>
            <w:tcBorders>
              <w:left w:val="single" w:sz="4" w:space="0" w:color="000000"/>
              <w:bottom w:val="single" w:sz="4" w:space="0" w:color="000000"/>
              <w:right w:val="single" w:sz="4" w:space="0" w:color="000000"/>
            </w:tcBorders>
            <w:shd w:val="clear" w:color="auto" w:fill="FFFFFF"/>
            <w:vAlign w:val="center"/>
          </w:tcPr>
          <w:p w14:paraId="7BBF79F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759,67</w:t>
            </w:r>
          </w:p>
        </w:tc>
      </w:tr>
      <w:tr w:rsidR="00DC7DB8" w14:paraId="76EF889E" w14:textId="77777777" w:rsidTr="00B126AF">
        <w:trPr>
          <w:trHeight w:hRule="exact" w:val="306"/>
        </w:trPr>
        <w:tc>
          <w:tcPr>
            <w:tcW w:w="601" w:type="dxa"/>
            <w:tcBorders>
              <w:left w:val="single" w:sz="4" w:space="0" w:color="000000"/>
              <w:bottom w:val="single" w:sz="4" w:space="0" w:color="000000"/>
            </w:tcBorders>
            <w:shd w:val="clear" w:color="auto" w:fill="FFFFFF"/>
            <w:vAlign w:val="center"/>
          </w:tcPr>
          <w:p w14:paraId="482AC32B"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26</w:t>
            </w:r>
          </w:p>
        </w:tc>
        <w:tc>
          <w:tcPr>
            <w:tcW w:w="2891" w:type="dxa"/>
            <w:tcBorders>
              <w:left w:val="single" w:sz="4" w:space="0" w:color="000000"/>
              <w:bottom w:val="single" w:sz="4" w:space="0" w:color="000000"/>
            </w:tcBorders>
            <w:shd w:val="clear" w:color="auto" w:fill="FFFFFF"/>
          </w:tcPr>
          <w:p w14:paraId="2B8E278F" w14:textId="77777777" w:rsidR="00DC7DB8" w:rsidRPr="00DC7DB8" w:rsidRDefault="00DC7DB8" w:rsidP="00B126AF">
            <w:pPr>
              <w:pStyle w:val="afff5"/>
              <w:spacing w:after="0" w:line="240" w:lineRule="auto"/>
              <w:rPr>
                <w:sz w:val="20"/>
                <w:szCs w:val="20"/>
              </w:rPr>
            </w:pPr>
            <w:r w:rsidRPr="00DC7DB8">
              <w:rPr>
                <w:color w:val="000000"/>
                <w:sz w:val="20"/>
                <w:szCs w:val="20"/>
              </w:rPr>
              <w:t>Кран блока ЗИЛ-130 сливной</w:t>
            </w:r>
          </w:p>
          <w:p w14:paraId="079051C0"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469CDA16"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A6765B2"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BB5202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370,00</w:t>
            </w:r>
          </w:p>
        </w:tc>
        <w:tc>
          <w:tcPr>
            <w:tcW w:w="1155" w:type="dxa"/>
            <w:gridSpan w:val="2"/>
            <w:tcBorders>
              <w:left w:val="single" w:sz="4" w:space="0" w:color="000000"/>
              <w:bottom w:val="single" w:sz="4" w:space="0" w:color="000000"/>
            </w:tcBorders>
            <w:shd w:val="clear" w:color="auto" w:fill="FFFFFF"/>
            <w:vAlign w:val="center"/>
          </w:tcPr>
          <w:p w14:paraId="2E9E49E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389,00</w:t>
            </w:r>
          </w:p>
        </w:tc>
        <w:tc>
          <w:tcPr>
            <w:tcW w:w="1155" w:type="dxa"/>
            <w:tcBorders>
              <w:left w:val="single" w:sz="4" w:space="0" w:color="000000"/>
              <w:bottom w:val="single" w:sz="4" w:space="0" w:color="000000"/>
            </w:tcBorders>
            <w:shd w:val="clear" w:color="auto" w:fill="FFFFFF"/>
            <w:vAlign w:val="center"/>
          </w:tcPr>
          <w:p w14:paraId="0985504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381,00</w:t>
            </w:r>
          </w:p>
        </w:tc>
        <w:tc>
          <w:tcPr>
            <w:tcW w:w="1155" w:type="dxa"/>
            <w:gridSpan w:val="2"/>
            <w:tcBorders>
              <w:left w:val="single" w:sz="4" w:space="0" w:color="000000"/>
              <w:bottom w:val="single" w:sz="4" w:space="0" w:color="000000"/>
            </w:tcBorders>
            <w:shd w:val="clear" w:color="auto" w:fill="FFFFFF"/>
            <w:vAlign w:val="center"/>
          </w:tcPr>
          <w:p w14:paraId="5A6559D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380,00</w:t>
            </w:r>
          </w:p>
        </w:tc>
        <w:tc>
          <w:tcPr>
            <w:tcW w:w="1445" w:type="dxa"/>
            <w:tcBorders>
              <w:left w:val="single" w:sz="4" w:space="0" w:color="000000"/>
              <w:bottom w:val="single" w:sz="4" w:space="0" w:color="000000"/>
              <w:right w:val="single" w:sz="4" w:space="0" w:color="000000"/>
            </w:tcBorders>
            <w:shd w:val="clear" w:color="auto" w:fill="FFFFFF"/>
            <w:vAlign w:val="center"/>
          </w:tcPr>
          <w:p w14:paraId="7D350AE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380,00</w:t>
            </w:r>
          </w:p>
        </w:tc>
      </w:tr>
      <w:tr w:rsidR="00DC7DB8" w14:paraId="42AA8C22"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5E5913CD"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27</w:t>
            </w:r>
          </w:p>
        </w:tc>
        <w:tc>
          <w:tcPr>
            <w:tcW w:w="2891" w:type="dxa"/>
            <w:tcBorders>
              <w:left w:val="single" w:sz="4" w:space="0" w:color="000000"/>
              <w:bottom w:val="single" w:sz="4" w:space="0" w:color="000000"/>
            </w:tcBorders>
            <w:shd w:val="clear" w:color="auto" w:fill="FFFFFF"/>
          </w:tcPr>
          <w:p w14:paraId="1A5989CC" w14:textId="77777777" w:rsidR="00DC7DB8" w:rsidRPr="00DC7DB8" w:rsidRDefault="00DC7DB8" w:rsidP="00B126AF">
            <w:pPr>
              <w:pStyle w:val="afff5"/>
              <w:spacing w:after="0" w:line="240" w:lineRule="auto"/>
              <w:rPr>
                <w:sz w:val="20"/>
                <w:szCs w:val="20"/>
              </w:rPr>
            </w:pPr>
            <w:r w:rsidRPr="00DC7DB8">
              <w:rPr>
                <w:color w:val="000000"/>
                <w:sz w:val="20"/>
                <w:szCs w:val="20"/>
              </w:rPr>
              <w:t>Кран ЗИЛ ручного тормоза 4-х выводной</w:t>
            </w:r>
          </w:p>
          <w:p w14:paraId="78082748"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6BD7DCA1"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33806D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76B7E2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3 290,00</w:t>
            </w:r>
          </w:p>
        </w:tc>
        <w:tc>
          <w:tcPr>
            <w:tcW w:w="1155" w:type="dxa"/>
            <w:gridSpan w:val="2"/>
            <w:tcBorders>
              <w:left w:val="single" w:sz="4" w:space="0" w:color="000000"/>
              <w:bottom w:val="single" w:sz="4" w:space="0" w:color="000000"/>
            </w:tcBorders>
            <w:shd w:val="clear" w:color="auto" w:fill="FFFFFF"/>
            <w:vAlign w:val="center"/>
          </w:tcPr>
          <w:p w14:paraId="61D2CD3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3 455,00</w:t>
            </w:r>
          </w:p>
        </w:tc>
        <w:tc>
          <w:tcPr>
            <w:tcW w:w="1155" w:type="dxa"/>
            <w:tcBorders>
              <w:left w:val="single" w:sz="4" w:space="0" w:color="000000"/>
              <w:bottom w:val="single" w:sz="4" w:space="0" w:color="000000"/>
            </w:tcBorders>
            <w:shd w:val="clear" w:color="auto" w:fill="FFFFFF"/>
            <w:vAlign w:val="center"/>
          </w:tcPr>
          <w:p w14:paraId="6F18BD2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3 389,00</w:t>
            </w:r>
          </w:p>
        </w:tc>
        <w:tc>
          <w:tcPr>
            <w:tcW w:w="1155" w:type="dxa"/>
            <w:gridSpan w:val="2"/>
            <w:tcBorders>
              <w:left w:val="single" w:sz="4" w:space="0" w:color="000000"/>
              <w:bottom w:val="single" w:sz="4" w:space="0" w:color="000000"/>
            </w:tcBorders>
            <w:shd w:val="clear" w:color="auto" w:fill="FFFFFF"/>
            <w:vAlign w:val="center"/>
          </w:tcPr>
          <w:p w14:paraId="231C93A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3 378,00</w:t>
            </w:r>
          </w:p>
        </w:tc>
        <w:tc>
          <w:tcPr>
            <w:tcW w:w="1445" w:type="dxa"/>
            <w:tcBorders>
              <w:left w:val="single" w:sz="4" w:space="0" w:color="000000"/>
              <w:bottom w:val="single" w:sz="4" w:space="0" w:color="000000"/>
              <w:right w:val="single" w:sz="4" w:space="0" w:color="000000"/>
            </w:tcBorders>
            <w:shd w:val="clear" w:color="auto" w:fill="FFFFFF"/>
            <w:vAlign w:val="center"/>
          </w:tcPr>
          <w:p w14:paraId="1A5825B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3 378,00</w:t>
            </w:r>
          </w:p>
        </w:tc>
      </w:tr>
      <w:tr w:rsidR="00DC7DB8" w14:paraId="0AF7A8CA"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23CEBADC"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28</w:t>
            </w:r>
          </w:p>
        </w:tc>
        <w:tc>
          <w:tcPr>
            <w:tcW w:w="2891" w:type="dxa"/>
            <w:tcBorders>
              <w:left w:val="single" w:sz="4" w:space="0" w:color="000000"/>
              <w:bottom w:val="single" w:sz="4" w:space="0" w:color="000000"/>
            </w:tcBorders>
            <w:shd w:val="clear" w:color="auto" w:fill="FFFFFF"/>
          </w:tcPr>
          <w:p w14:paraId="4CE360D7" w14:textId="77777777" w:rsidR="00DC7DB8" w:rsidRPr="00DC7DB8" w:rsidRDefault="00DC7DB8" w:rsidP="00B126AF">
            <w:pPr>
              <w:pStyle w:val="afff5"/>
              <w:spacing w:after="0" w:line="240" w:lineRule="auto"/>
              <w:rPr>
                <w:sz w:val="20"/>
                <w:szCs w:val="20"/>
              </w:rPr>
            </w:pPr>
            <w:r w:rsidRPr="00DC7DB8">
              <w:rPr>
                <w:color w:val="000000"/>
                <w:sz w:val="20"/>
                <w:szCs w:val="20"/>
              </w:rPr>
              <w:t>Кран тормозной односекционный ЗИЛ 130</w:t>
            </w:r>
          </w:p>
          <w:p w14:paraId="4A06E68E"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05C7B63F"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9A74E80"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27B668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4 420,00</w:t>
            </w:r>
          </w:p>
        </w:tc>
        <w:tc>
          <w:tcPr>
            <w:tcW w:w="1155" w:type="dxa"/>
            <w:gridSpan w:val="2"/>
            <w:tcBorders>
              <w:left w:val="single" w:sz="4" w:space="0" w:color="000000"/>
              <w:bottom w:val="single" w:sz="4" w:space="0" w:color="000000"/>
            </w:tcBorders>
            <w:shd w:val="clear" w:color="auto" w:fill="FFFFFF"/>
            <w:vAlign w:val="center"/>
          </w:tcPr>
          <w:p w14:paraId="5318532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4 641,00</w:t>
            </w:r>
          </w:p>
        </w:tc>
        <w:tc>
          <w:tcPr>
            <w:tcW w:w="1155" w:type="dxa"/>
            <w:tcBorders>
              <w:left w:val="single" w:sz="4" w:space="0" w:color="000000"/>
              <w:bottom w:val="single" w:sz="4" w:space="0" w:color="000000"/>
            </w:tcBorders>
            <w:shd w:val="clear" w:color="auto" w:fill="FFFFFF"/>
            <w:vAlign w:val="center"/>
          </w:tcPr>
          <w:p w14:paraId="673BF04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4 553,00</w:t>
            </w:r>
          </w:p>
        </w:tc>
        <w:tc>
          <w:tcPr>
            <w:tcW w:w="1155" w:type="dxa"/>
            <w:gridSpan w:val="2"/>
            <w:tcBorders>
              <w:left w:val="single" w:sz="4" w:space="0" w:color="000000"/>
              <w:bottom w:val="single" w:sz="4" w:space="0" w:color="000000"/>
            </w:tcBorders>
            <w:shd w:val="clear" w:color="auto" w:fill="FFFFFF"/>
            <w:vAlign w:val="center"/>
          </w:tcPr>
          <w:p w14:paraId="017D486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4 538,00</w:t>
            </w:r>
          </w:p>
        </w:tc>
        <w:tc>
          <w:tcPr>
            <w:tcW w:w="1445" w:type="dxa"/>
            <w:tcBorders>
              <w:left w:val="single" w:sz="4" w:space="0" w:color="000000"/>
              <w:bottom w:val="single" w:sz="4" w:space="0" w:color="000000"/>
              <w:right w:val="single" w:sz="4" w:space="0" w:color="000000"/>
            </w:tcBorders>
            <w:shd w:val="clear" w:color="auto" w:fill="FFFFFF"/>
            <w:vAlign w:val="center"/>
          </w:tcPr>
          <w:p w14:paraId="3E4F803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4 538,00</w:t>
            </w:r>
          </w:p>
        </w:tc>
      </w:tr>
      <w:tr w:rsidR="00DC7DB8" w14:paraId="279D5B87"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5A12F94A"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29</w:t>
            </w:r>
          </w:p>
        </w:tc>
        <w:tc>
          <w:tcPr>
            <w:tcW w:w="2891" w:type="dxa"/>
            <w:tcBorders>
              <w:left w:val="single" w:sz="4" w:space="0" w:color="000000"/>
              <w:bottom w:val="single" w:sz="4" w:space="0" w:color="000000"/>
            </w:tcBorders>
            <w:shd w:val="clear" w:color="auto" w:fill="FFFFFF"/>
          </w:tcPr>
          <w:p w14:paraId="24F276A8" w14:textId="77777777" w:rsidR="00DC7DB8" w:rsidRPr="00DC7DB8" w:rsidRDefault="00DC7DB8" w:rsidP="00B126AF">
            <w:pPr>
              <w:pStyle w:val="afff5"/>
              <w:spacing w:after="0" w:line="240" w:lineRule="auto"/>
              <w:rPr>
                <w:sz w:val="20"/>
                <w:szCs w:val="20"/>
              </w:rPr>
            </w:pPr>
            <w:r w:rsidRPr="00DC7DB8">
              <w:rPr>
                <w:color w:val="000000"/>
                <w:sz w:val="20"/>
                <w:szCs w:val="20"/>
              </w:rPr>
              <w:t>Кран тормозной двухсекционный ЗИЛ 130</w:t>
            </w:r>
          </w:p>
          <w:p w14:paraId="04BEDEA8"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9707B6B"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B3B8E0A"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6C4EB2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8 850,00</w:t>
            </w:r>
          </w:p>
        </w:tc>
        <w:tc>
          <w:tcPr>
            <w:tcW w:w="1155" w:type="dxa"/>
            <w:gridSpan w:val="2"/>
            <w:tcBorders>
              <w:left w:val="single" w:sz="4" w:space="0" w:color="000000"/>
              <w:bottom w:val="single" w:sz="4" w:space="0" w:color="000000"/>
            </w:tcBorders>
            <w:shd w:val="clear" w:color="auto" w:fill="FFFFFF"/>
            <w:vAlign w:val="center"/>
          </w:tcPr>
          <w:p w14:paraId="1B7D0E2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9 293,00</w:t>
            </w:r>
          </w:p>
        </w:tc>
        <w:tc>
          <w:tcPr>
            <w:tcW w:w="1155" w:type="dxa"/>
            <w:tcBorders>
              <w:left w:val="single" w:sz="4" w:space="0" w:color="000000"/>
              <w:bottom w:val="single" w:sz="4" w:space="0" w:color="000000"/>
            </w:tcBorders>
            <w:shd w:val="clear" w:color="auto" w:fill="FFFFFF"/>
            <w:vAlign w:val="center"/>
          </w:tcPr>
          <w:p w14:paraId="2793EA3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9 116,00</w:t>
            </w:r>
          </w:p>
        </w:tc>
        <w:tc>
          <w:tcPr>
            <w:tcW w:w="1155" w:type="dxa"/>
            <w:gridSpan w:val="2"/>
            <w:tcBorders>
              <w:left w:val="single" w:sz="4" w:space="0" w:color="000000"/>
              <w:bottom w:val="single" w:sz="4" w:space="0" w:color="000000"/>
            </w:tcBorders>
            <w:shd w:val="clear" w:color="auto" w:fill="FFFFFF"/>
            <w:vAlign w:val="center"/>
          </w:tcPr>
          <w:p w14:paraId="708D453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9 086,33</w:t>
            </w:r>
          </w:p>
        </w:tc>
        <w:tc>
          <w:tcPr>
            <w:tcW w:w="1445" w:type="dxa"/>
            <w:tcBorders>
              <w:left w:val="single" w:sz="4" w:space="0" w:color="000000"/>
              <w:bottom w:val="single" w:sz="4" w:space="0" w:color="000000"/>
              <w:right w:val="single" w:sz="4" w:space="0" w:color="000000"/>
            </w:tcBorders>
            <w:shd w:val="clear" w:color="auto" w:fill="FFFFFF"/>
            <w:vAlign w:val="center"/>
          </w:tcPr>
          <w:p w14:paraId="76A4B41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9 086,33</w:t>
            </w:r>
          </w:p>
        </w:tc>
      </w:tr>
      <w:tr w:rsidR="00DC7DB8" w14:paraId="61A4D811"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5ACD120C"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30</w:t>
            </w:r>
          </w:p>
        </w:tc>
        <w:tc>
          <w:tcPr>
            <w:tcW w:w="2891" w:type="dxa"/>
            <w:tcBorders>
              <w:left w:val="single" w:sz="4" w:space="0" w:color="000000"/>
              <w:bottom w:val="single" w:sz="4" w:space="0" w:color="000000"/>
            </w:tcBorders>
            <w:shd w:val="clear" w:color="auto" w:fill="FFFFFF"/>
          </w:tcPr>
          <w:p w14:paraId="083A458F" w14:textId="77777777" w:rsidR="00DC7DB8" w:rsidRPr="00DC7DB8" w:rsidRDefault="00DC7DB8" w:rsidP="00B126AF">
            <w:pPr>
              <w:pStyle w:val="afff5"/>
              <w:rPr>
                <w:color w:val="000000"/>
                <w:sz w:val="20"/>
                <w:szCs w:val="20"/>
              </w:rPr>
            </w:pPr>
            <w:r w:rsidRPr="00DC7DB8">
              <w:rPr>
                <w:color w:val="000000"/>
                <w:sz w:val="20"/>
                <w:szCs w:val="20"/>
              </w:rPr>
              <w:t>Кран отбора воздуха ЗИЛ-130 (на ресивер)</w:t>
            </w:r>
          </w:p>
          <w:p w14:paraId="3E8B2157" w14:textId="77777777" w:rsidR="00DC7DB8" w:rsidRPr="00DC7DB8" w:rsidRDefault="00DC7DB8" w:rsidP="00B126AF">
            <w:pPr>
              <w:pStyle w:val="afff5"/>
              <w:rPr>
                <w:color w:val="000000"/>
                <w:sz w:val="20"/>
                <w:szCs w:val="20"/>
              </w:rPr>
            </w:pPr>
          </w:p>
          <w:p w14:paraId="7A8AEEC1" w14:textId="77777777" w:rsidR="00DC7DB8" w:rsidRPr="00DC7DB8" w:rsidRDefault="00DC7DB8" w:rsidP="00B126AF">
            <w:pPr>
              <w:pStyle w:val="afff5"/>
              <w:rPr>
                <w:sz w:val="20"/>
                <w:szCs w:val="20"/>
              </w:rPr>
            </w:pPr>
          </w:p>
          <w:p w14:paraId="3EF64E63"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0A29F194"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625646E"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38A832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350,00</w:t>
            </w:r>
          </w:p>
        </w:tc>
        <w:tc>
          <w:tcPr>
            <w:tcW w:w="1155" w:type="dxa"/>
            <w:gridSpan w:val="2"/>
            <w:tcBorders>
              <w:left w:val="single" w:sz="4" w:space="0" w:color="000000"/>
              <w:bottom w:val="single" w:sz="4" w:space="0" w:color="000000"/>
            </w:tcBorders>
            <w:shd w:val="clear" w:color="auto" w:fill="FFFFFF"/>
            <w:vAlign w:val="center"/>
          </w:tcPr>
          <w:p w14:paraId="53D5B1E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368,00</w:t>
            </w:r>
          </w:p>
        </w:tc>
        <w:tc>
          <w:tcPr>
            <w:tcW w:w="1155" w:type="dxa"/>
            <w:tcBorders>
              <w:left w:val="single" w:sz="4" w:space="0" w:color="000000"/>
              <w:bottom w:val="single" w:sz="4" w:space="0" w:color="000000"/>
            </w:tcBorders>
            <w:shd w:val="clear" w:color="auto" w:fill="FFFFFF"/>
            <w:vAlign w:val="center"/>
          </w:tcPr>
          <w:p w14:paraId="4815C84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361,00</w:t>
            </w:r>
          </w:p>
        </w:tc>
        <w:tc>
          <w:tcPr>
            <w:tcW w:w="1155" w:type="dxa"/>
            <w:gridSpan w:val="2"/>
            <w:tcBorders>
              <w:left w:val="single" w:sz="4" w:space="0" w:color="000000"/>
              <w:bottom w:val="single" w:sz="4" w:space="0" w:color="000000"/>
            </w:tcBorders>
            <w:shd w:val="clear" w:color="auto" w:fill="FFFFFF"/>
            <w:vAlign w:val="center"/>
          </w:tcPr>
          <w:p w14:paraId="06B00BF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359,67</w:t>
            </w:r>
          </w:p>
        </w:tc>
        <w:tc>
          <w:tcPr>
            <w:tcW w:w="1445" w:type="dxa"/>
            <w:tcBorders>
              <w:left w:val="single" w:sz="4" w:space="0" w:color="000000"/>
              <w:bottom w:val="single" w:sz="4" w:space="0" w:color="000000"/>
              <w:right w:val="single" w:sz="4" w:space="0" w:color="000000"/>
            </w:tcBorders>
            <w:shd w:val="clear" w:color="auto" w:fill="FFFFFF"/>
            <w:vAlign w:val="center"/>
          </w:tcPr>
          <w:p w14:paraId="2AC84FA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359,67</w:t>
            </w:r>
          </w:p>
        </w:tc>
      </w:tr>
      <w:tr w:rsidR="00DC7DB8" w14:paraId="55C388BC"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0C01DD92"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color w:val="000000"/>
                <w:sz w:val="20"/>
                <w:szCs w:val="20"/>
              </w:rPr>
              <w:t>31</w:t>
            </w:r>
          </w:p>
        </w:tc>
        <w:tc>
          <w:tcPr>
            <w:tcW w:w="2891" w:type="dxa"/>
            <w:tcBorders>
              <w:left w:val="single" w:sz="4" w:space="0" w:color="000000"/>
              <w:bottom w:val="single" w:sz="4" w:space="0" w:color="000000"/>
            </w:tcBorders>
            <w:shd w:val="clear" w:color="auto" w:fill="FFFFFF"/>
          </w:tcPr>
          <w:p w14:paraId="3E9DD1E7" w14:textId="77777777" w:rsidR="00DC7DB8" w:rsidRPr="00DC7DB8" w:rsidRDefault="00DC7DB8" w:rsidP="00B126AF">
            <w:pPr>
              <w:pStyle w:val="afff5"/>
              <w:spacing w:after="0" w:line="240" w:lineRule="auto"/>
              <w:rPr>
                <w:sz w:val="20"/>
                <w:szCs w:val="20"/>
              </w:rPr>
            </w:pPr>
            <w:r w:rsidRPr="00DC7DB8">
              <w:rPr>
                <w:color w:val="000000"/>
                <w:sz w:val="20"/>
                <w:szCs w:val="20"/>
              </w:rPr>
              <w:t>Кран радиатора ЗИЛ-130/ блока ЗИЛ-5301</w:t>
            </w:r>
          </w:p>
          <w:p w14:paraId="478A56AC"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12BD077"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8E91FC0"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273DD4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315,00</w:t>
            </w:r>
          </w:p>
        </w:tc>
        <w:tc>
          <w:tcPr>
            <w:tcW w:w="1155" w:type="dxa"/>
            <w:gridSpan w:val="2"/>
            <w:tcBorders>
              <w:left w:val="single" w:sz="4" w:space="0" w:color="000000"/>
              <w:bottom w:val="single" w:sz="4" w:space="0" w:color="000000"/>
            </w:tcBorders>
            <w:shd w:val="clear" w:color="auto" w:fill="FFFFFF"/>
            <w:vAlign w:val="center"/>
          </w:tcPr>
          <w:p w14:paraId="01FC75B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331,00</w:t>
            </w:r>
          </w:p>
        </w:tc>
        <w:tc>
          <w:tcPr>
            <w:tcW w:w="1155" w:type="dxa"/>
            <w:tcBorders>
              <w:left w:val="single" w:sz="4" w:space="0" w:color="000000"/>
              <w:bottom w:val="single" w:sz="4" w:space="0" w:color="000000"/>
            </w:tcBorders>
            <w:shd w:val="clear" w:color="auto" w:fill="FFFFFF"/>
            <w:vAlign w:val="center"/>
          </w:tcPr>
          <w:p w14:paraId="4D3C923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324,00</w:t>
            </w:r>
          </w:p>
        </w:tc>
        <w:tc>
          <w:tcPr>
            <w:tcW w:w="1155" w:type="dxa"/>
            <w:gridSpan w:val="2"/>
            <w:tcBorders>
              <w:left w:val="single" w:sz="4" w:space="0" w:color="000000"/>
              <w:bottom w:val="single" w:sz="4" w:space="0" w:color="000000"/>
            </w:tcBorders>
            <w:shd w:val="clear" w:color="auto" w:fill="FFFFFF"/>
            <w:vAlign w:val="center"/>
          </w:tcPr>
          <w:p w14:paraId="27C1622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323,33</w:t>
            </w:r>
          </w:p>
        </w:tc>
        <w:tc>
          <w:tcPr>
            <w:tcW w:w="1445" w:type="dxa"/>
            <w:tcBorders>
              <w:left w:val="single" w:sz="4" w:space="0" w:color="000000"/>
              <w:bottom w:val="single" w:sz="4" w:space="0" w:color="000000"/>
              <w:right w:val="single" w:sz="4" w:space="0" w:color="000000"/>
            </w:tcBorders>
            <w:shd w:val="clear" w:color="auto" w:fill="FFFFFF"/>
            <w:vAlign w:val="center"/>
          </w:tcPr>
          <w:p w14:paraId="40DF68C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323,33</w:t>
            </w:r>
          </w:p>
        </w:tc>
      </w:tr>
      <w:tr w:rsidR="00DC7DB8" w14:paraId="40102C75"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49618A75"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32</w:t>
            </w:r>
          </w:p>
        </w:tc>
        <w:tc>
          <w:tcPr>
            <w:tcW w:w="2891" w:type="dxa"/>
            <w:tcBorders>
              <w:left w:val="single" w:sz="4" w:space="0" w:color="000000"/>
              <w:bottom w:val="single" w:sz="4" w:space="0" w:color="000000"/>
            </w:tcBorders>
            <w:shd w:val="clear" w:color="auto" w:fill="FFFFFF"/>
          </w:tcPr>
          <w:p w14:paraId="3E099580" w14:textId="77777777" w:rsidR="00DC7DB8" w:rsidRPr="00DC7DB8" w:rsidRDefault="00DC7DB8" w:rsidP="00B126AF">
            <w:pPr>
              <w:pStyle w:val="afff5"/>
              <w:spacing w:after="0" w:line="240" w:lineRule="auto"/>
              <w:rPr>
                <w:sz w:val="20"/>
                <w:szCs w:val="20"/>
              </w:rPr>
            </w:pPr>
            <w:r w:rsidRPr="00DC7DB8">
              <w:rPr>
                <w:color w:val="000000"/>
                <w:sz w:val="20"/>
                <w:szCs w:val="20"/>
              </w:rPr>
              <w:t>Кран стеклоочистителя ЗИЛ-130</w:t>
            </w:r>
          </w:p>
          <w:p w14:paraId="10B93807"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CA726EE"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38D4FC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F396A0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3 000,00</w:t>
            </w:r>
          </w:p>
        </w:tc>
        <w:tc>
          <w:tcPr>
            <w:tcW w:w="1155" w:type="dxa"/>
            <w:gridSpan w:val="2"/>
            <w:tcBorders>
              <w:left w:val="single" w:sz="4" w:space="0" w:color="000000"/>
              <w:bottom w:val="single" w:sz="4" w:space="0" w:color="000000"/>
            </w:tcBorders>
            <w:shd w:val="clear" w:color="auto" w:fill="FFFFFF"/>
            <w:vAlign w:val="center"/>
          </w:tcPr>
          <w:p w14:paraId="58A5F40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3 150,00</w:t>
            </w:r>
          </w:p>
        </w:tc>
        <w:tc>
          <w:tcPr>
            <w:tcW w:w="1155" w:type="dxa"/>
            <w:tcBorders>
              <w:left w:val="single" w:sz="4" w:space="0" w:color="000000"/>
              <w:bottom w:val="single" w:sz="4" w:space="0" w:color="000000"/>
            </w:tcBorders>
            <w:shd w:val="clear" w:color="auto" w:fill="FFFFFF"/>
            <w:vAlign w:val="center"/>
          </w:tcPr>
          <w:p w14:paraId="7190584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3 090,00</w:t>
            </w:r>
          </w:p>
        </w:tc>
        <w:tc>
          <w:tcPr>
            <w:tcW w:w="1155" w:type="dxa"/>
            <w:gridSpan w:val="2"/>
            <w:tcBorders>
              <w:left w:val="single" w:sz="4" w:space="0" w:color="000000"/>
              <w:bottom w:val="single" w:sz="4" w:space="0" w:color="000000"/>
            </w:tcBorders>
            <w:shd w:val="clear" w:color="auto" w:fill="FFFFFF"/>
            <w:vAlign w:val="center"/>
          </w:tcPr>
          <w:p w14:paraId="4997BFE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3 080,00</w:t>
            </w:r>
          </w:p>
        </w:tc>
        <w:tc>
          <w:tcPr>
            <w:tcW w:w="1445" w:type="dxa"/>
            <w:tcBorders>
              <w:left w:val="single" w:sz="4" w:space="0" w:color="000000"/>
              <w:bottom w:val="single" w:sz="4" w:space="0" w:color="000000"/>
              <w:right w:val="single" w:sz="4" w:space="0" w:color="000000"/>
            </w:tcBorders>
            <w:shd w:val="clear" w:color="auto" w:fill="FFFFFF"/>
            <w:vAlign w:val="center"/>
          </w:tcPr>
          <w:p w14:paraId="5DA9398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3 080,00</w:t>
            </w:r>
          </w:p>
        </w:tc>
      </w:tr>
      <w:tr w:rsidR="00DC7DB8" w14:paraId="3902E74E" w14:textId="77777777" w:rsidTr="00B126AF">
        <w:trPr>
          <w:trHeight w:hRule="exact" w:val="737"/>
        </w:trPr>
        <w:tc>
          <w:tcPr>
            <w:tcW w:w="601" w:type="dxa"/>
            <w:tcBorders>
              <w:left w:val="single" w:sz="4" w:space="0" w:color="000000"/>
              <w:bottom w:val="single" w:sz="4" w:space="0" w:color="000000"/>
            </w:tcBorders>
            <w:shd w:val="clear" w:color="auto" w:fill="FFFFFF"/>
            <w:vAlign w:val="center"/>
          </w:tcPr>
          <w:p w14:paraId="4786647D"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color w:val="000000"/>
                <w:sz w:val="20"/>
                <w:szCs w:val="20"/>
              </w:rPr>
              <w:t>33</w:t>
            </w:r>
          </w:p>
        </w:tc>
        <w:tc>
          <w:tcPr>
            <w:tcW w:w="2891" w:type="dxa"/>
            <w:tcBorders>
              <w:left w:val="single" w:sz="4" w:space="0" w:color="000000"/>
              <w:bottom w:val="single" w:sz="4" w:space="0" w:color="000000"/>
            </w:tcBorders>
            <w:shd w:val="clear" w:color="auto" w:fill="FFFFFF"/>
          </w:tcPr>
          <w:p w14:paraId="09C9DD0A" w14:textId="77777777" w:rsidR="00DC7DB8" w:rsidRPr="00DC7DB8" w:rsidRDefault="00DC7DB8" w:rsidP="00B126AF">
            <w:pPr>
              <w:pStyle w:val="afff5"/>
              <w:spacing w:after="0" w:line="240" w:lineRule="auto"/>
              <w:rPr>
                <w:sz w:val="20"/>
                <w:szCs w:val="20"/>
              </w:rPr>
            </w:pPr>
            <w:r w:rsidRPr="00DC7DB8">
              <w:rPr>
                <w:color w:val="000000"/>
                <w:sz w:val="20"/>
                <w:szCs w:val="20"/>
              </w:rPr>
              <w:t>Крестовина межосевого дифференциала в сборе ЗИЛ 130</w:t>
            </w:r>
          </w:p>
          <w:p w14:paraId="20318301"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67B83F3"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B81B8CC"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A9B5AC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7 580,00</w:t>
            </w:r>
          </w:p>
        </w:tc>
        <w:tc>
          <w:tcPr>
            <w:tcW w:w="1155" w:type="dxa"/>
            <w:gridSpan w:val="2"/>
            <w:tcBorders>
              <w:left w:val="single" w:sz="4" w:space="0" w:color="000000"/>
              <w:bottom w:val="single" w:sz="4" w:space="0" w:color="000000"/>
            </w:tcBorders>
            <w:shd w:val="clear" w:color="auto" w:fill="FFFFFF"/>
            <w:vAlign w:val="center"/>
          </w:tcPr>
          <w:p w14:paraId="64F74B8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7 959,00</w:t>
            </w:r>
          </w:p>
        </w:tc>
        <w:tc>
          <w:tcPr>
            <w:tcW w:w="1155" w:type="dxa"/>
            <w:tcBorders>
              <w:left w:val="single" w:sz="4" w:space="0" w:color="000000"/>
              <w:bottom w:val="single" w:sz="4" w:space="0" w:color="000000"/>
            </w:tcBorders>
            <w:shd w:val="clear" w:color="auto" w:fill="FFFFFF"/>
            <w:vAlign w:val="center"/>
          </w:tcPr>
          <w:p w14:paraId="7E18765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7 807,00</w:t>
            </w:r>
          </w:p>
        </w:tc>
        <w:tc>
          <w:tcPr>
            <w:tcW w:w="1155" w:type="dxa"/>
            <w:gridSpan w:val="2"/>
            <w:tcBorders>
              <w:left w:val="single" w:sz="4" w:space="0" w:color="000000"/>
              <w:bottom w:val="single" w:sz="4" w:space="0" w:color="000000"/>
            </w:tcBorders>
            <w:shd w:val="clear" w:color="auto" w:fill="FFFFFF"/>
            <w:vAlign w:val="center"/>
          </w:tcPr>
          <w:p w14:paraId="0B7FF53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7 782,00</w:t>
            </w:r>
          </w:p>
        </w:tc>
        <w:tc>
          <w:tcPr>
            <w:tcW w:w="1445" w:type="dxa"/>
            <w:tcBorders>
              <w:left w:val="single" w:sz="4" w:space="0" w:color="000000"/>
              <w:bottom w:val="single" w:sz="4" w:space="0" w:color="000000"/>
              <w:right w:val="single" w:sz="4" w:space="0" w:color="000000"/>
            </w:tcBorders>
            <w:shd w:val="clear" w:color="auto" w:fill="FFFFFF"/>
            <w:vAlign w:val="center"/>
          </w:tcPr>
          <w:p w14:paraId="46EE24B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7 782,00</w:t>
            </w:r>
          </w:p>
        </w:tc>
      </w:tr>
      <w:tr w:rsidR="00DC7DB8" w14:paraId="6B7F8131" w14:textId="77777777" w:rsidTr="00B126AF">
        <w:trPr>
          <w:trHeight w:hRule="exact" w:val="737"/>
        </w:trPr>
        <w:tc>
          <w:tcPr>
            <w:tcW w:w="601" w:type="dxa"/>
            <w:tcBorders>
              <w:left w:val="single" w:sz="4" w:space="0" w:color="000000"/>
              <w:bottom w:val="single" w:sz="4" w:space="0" w:color="000000"/>
            </w:tcBorders>
            <w:shd w:val="clear" w:color="auto" w:fill="FFFFFF"/>
            <w:vAlign w:val="center"/>
          </w:tcPr>
          <w:p w14:paraId="3F7073FA"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34</w:t>
            </w:r>
          </w:p>
        </w:tc>
        <w:tc>
          <w:tcPr>
            <w:tcW w:w="2891" w:type="dxa"/>
            <w:tcBorders>
              <w:left w:val="single" w:sz="4" w:space="0" w:color="000000"/>
              <w:bottom w:val="single" w:sz="4" w:space="0" w:color="000000"/>
            </w:tcBorders>
            <w:shd w:val="clear" w:color="auto" w:fill="FFFFFF"/>
          </w:tcPr>
          <w:p w14:paraId="581E1316" w14:textId="77777777" w:rsidR="00DC7DB8" w:rsidRPr="00DC7DB8" w:rsidRDefault="00DC7DB8" w:rsidP="00B126AF">
            <w:pPr>
              <w:pStyle w:val="afff5"/>
              <w:spacing w:after="0" w:line="240" w:lineRule="auto"/>
              <w:rPr>
                <w:sz w:val="20"/>
                <w:szCs w:val="20"/>
              </w:rPr>
            </w:pPr>
            <w:r w:rsidRPr="00DC7DB8">
              <w:rPr>
                <w:color w:val="000000"/>
                <w:sz w:val="20"/>
                <w:szCs w:val="20"/>
              </w:rPr>
              <w:t xml:space="preserve">Крестовина </w:t>
            </w:r>
            <w:proofErr w:type="spellStart"/>
            <w:r w:rsidRPr="00DC7DB8">
              <w:rPr>
                <w:color w:val="000000"/>
                <w:sz w:val="20"/>
                <w:szCs w:val="20"/>
              </w:rPr>
              <w:t>межколесного</w:t>
            </w:r>
            <w:proofErr w:type="spellEnd"/>
            <w:r w:rsidRPr="00DC7DB8">
              <w:rPr>
                <w:color w:val="000000"/>
                <w:sz w:val="20"/>
                <w:szCs w:val="20"/>
              </w:rPr>
              <w:t xml:space="preserve"> дифференциала в сборе ЗИЛ 130</w:t>
            </w:r>
          </w:p>
          <w:p w14:paraId="14CF27F5"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6A3CAA3C"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45B9D8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9B74D2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8 900,00</w:t>
            </w:r>
          </w:p>
        </w:tc>
        <w:tc>
          <w:tcPr>
            <w:tcW w:w="1155" w:type="dxa"/>
            <w:gridSpan w:val="2"/>
            <w:tcBorders>
              <w:left w:val="single" w:sz="4" w:space="0" w:color="000000"/>
              <w:bottom w:val="single" w:sz="4" w:space="0" w:color="000000"/>
            </w:tcBorders>
            <w:shd w:val="clear" w:color="auto" w:fill="FFFFFF"/>
            <w:vAlign w:val="center"/>
          </w:tcPr>
          <w:p w14:paraId="4818072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9 345,00</w:t>
            </w:r>
          </w:p>
        </w:tc>
        <w:tc>
          <w:tcPr>
            <w:tcW w:w="1155" w:type="dxa"/>
            <w:tcBorders>
              <w:left w:val="single" w:sz="4" w:space="0" w:color="000000"/>
              <w:bottom w:val="single" w:sz="4" w:space="0" w:color="000000"/>
            </w:tcBorders>
            <w:shd w:val="clear" w:color="auto" w:fill="FFFFFF"/>
            <w:vAlign w:val="center"/>
          </w:tcPr>
          <w:p w14:paraId="5CD7DE5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9 167,00</w:t>
            </w:r>
          </w:p>
        </w:tc>
        <w:tc>
          <w:tcPr>
            <w:tcW w:w="1155" w:type="dxa"/>
            <w:gridSpan w:val="2"/>
            <w:tcBorders>
              <w:left w:val="single" w:sz="4" w:space="0" w:color="000000"/>
              <w:bottom w:val="single" w:sz="4" w:space="0" w:color="000000"/>
            </w:tcBorders>
            <w:shd w:val="clear" w:color="auto" w:fill="FFFFFF"/>
            <w:vAlign w:val="center"/>
          </w:tcPr>
          <w:p w14:paraId="607910F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9 137,33</w:t>
            </w:r>
          </w:p>
        </w:tc>
        <w:tc>
          <w:tcPr>
            <w:tcW w:w="1445" w:type="dxa"/>
            <w:tcBorders>
              <w:left w:val="single" w:sz="4" w:space="0" w:color="000000"/>
              <w:bottom w:val="single" w:sz="4" w:space="0" w:color="000000"/>
              <w:right w:val="single" w:sz="4" w:space="0" w:color="000000"/>
            </w:tcBorders>
            <w:shd w:val="clear" w:color="auto" w:fill="FFFFFF"/>
            <w:vAlign w:val="center"/>
          </w:tcPr>
          <w:p w14:paraId="1F8C7C0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9 137,33</w:t>
            </w:r>
          </w:p>
        </w:tc>
      </w:tr>
      <w:tr w:rsidR="00DC7DB8" w14:paraId="0372F03B" w14:textId="77777777" w:rsidTr="00B126AF">
        <w:trPr>
          <w:trHeight w:hRule="exact" w:val="737"/>
        </w:trPr>
        <w:tc>
          <w:tcPr>
            <w:tcW w:w="601" w:type="dxa"/>
            <w:tcBorders>
              <w:left w:val="single" w:sz="4" w:space="0" w:color="000000"/>
              <w:bottom w:val="single" w:sz="4" w:space="0" w:color="000000"/>
            </w:tcBorders>
            <w:shd w:val="clear" w:color="auto" w:fill="FFFFFF"/>
            <w:vAlign w:val="center"/>
          </w:tcPr>
          <w:p w14:paraId="158C34C8"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color w:val="000000"/>
                <w:sz w:val="20"/>
                <w:szCs w:val="20"/>
              </w:rPr>
              <w:t>35</w:t>
            </w:r>
          </w:p>
        </w:tc>
        <w:tc>
          <w:tcPr>
            <w:tcW w:w="2891" w:type="dxa"/>
            <w:tcBorders>
              <w:left w:val="single" w:sz="4" w:space="0" w:color="000000"/>
              <w:bottom w:val="single" w:sz="4" w:space="0" w:color="000000"/>
            </w:tcBorders>
            <w:shd w:val="clear" w:color="auto" w:fill="FFFFFF"/>
          </w:tcPr>
          <w:p w14:paraId="3ED1996C" w14:textId="77777777" w:rsidR="00DC7DB8" w:rsidRPr="00DC7DB8" w:rsidRDefault="00DC7DB8" w:rsidP="00B126AF">
            <w:pPr>
              <w:pStyle w:val="afff5"/>
              <w:spacing w:after="0" w:line="240" w:lineRule="auto"/>
              <w:rPr>
                <w:sz w:val="20"/>
                <w:szCs w:val="20"/>
              </w:rPr>
            </w:pPr>
            <w:r w:rsidRPr="00DC7DB8">
              <w:rPr>
                <w:color w:val="000000"/>
                <w:sz w:val="20"/>
                <w:szCs w:val="20"/>
              </w:rPr>
              <w:t>Кронштейн крепления передней рессоры ЗИЛ-130 передний</w:t>
            </w:r>
          </w:p>
          <w:p w14:paraId="09F7A9FE"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7D411C02"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45DC756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590FA3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1 600,00</w:t>
            </w:r>
          </w:p>
        </w:tc>
        <w:tc>
          <w:tcPr>
            <w:tcW w:w="1155" w:type="dxa"/>
            <w:gridSpan w:val="2"/>
            <w:tcBorders>
              <w:left w:val="single" w:sz="4" w:space="0" w:color="000000"/>
              <w:bottom w:val="single" w:sz="4" w:space="0" w:color="000000"/>
            </w:tcBorders>
            <w:shd w:val="clear" w:color="auto" w:fill="FFFFFF"/>
            <w:vAlign w:val="center"/>
          </w:tcPr>
          <w:p w14:paraId="15DBC4E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1 680,00</w:t>
            </w:r>
          </w:p>
        </w:tc>
        <w:tc>
          <w:tcPr>
            <w:tcW w:w="1155" w:type="dxa"/>
            <w:tcBorders>
              <w:left w:val="single" w:sz="4" w:space="0" w:color="000000"/>
              <w:bottom w:val="single" w:sz="4" w:space="0" w:color="000000"/>
            </w:tcBorders>
            <w:shd w:val="clear" w:color="auto" w:fill="FFFFFF"/>
            <w:vAlign w:val="center"/>
          </w:tcPr>
          <w:p w14:paraId="2B1CCEB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1 648,00</w:t>
            </w:r>
          </w:p>
        </w:tc>
        <w:tc>
          <w:tcPr>
            <w:tcW w:w="1155" w:type="dxa"/>
            <w:gridSpan w:val="2"/>
            <w:tcBorders>
              <w:left w:val="single" w:sz="4" w:space="0" w:color="000000"/>
              <w:bottom w:val="single" w:sz="4" w:space="0" w:color="000000"/>
            </w:tcBorders>
            <w:shd w:val="clear" w:color="auto" w:fill="FFFFFF"/>
            <w:vAlign w:val="center"/>
          </w:tcPr>
          <w:p w14:paraId="0B3340A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1 642,67</w:t>
            </w:r>
          </w:p>
        </w:tc>
        <w:tc>
          <w:tcPr>
            <w:tcW w:w="1445" w:type="dxa"/>
            <w:tcBorders>
              <w:left w:val="single" w:sz="4" w:space="0" w:color="000000"/>
              <w:bottom w:val="single" w:sz="4" w:space="0" w:color="000000"/>
              <w:right w:val="single" w:sz="4" w:space="0" w:color="000000"/>
            </w:tcBorders>
            <w:shd w:val="clear" w:color="auto" w:fill="FFFFFF"/>
            <w:vAlign w:val="center"/>
          </w:tcPr>
          <w:p w14:paraId="484468B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1 642,67</w:t>
            </w:r>
          </w:p>
        </w:tc>
      </w:tr>
      <w:tr w:rsidR="00DC7DB8" w14:paraId="253C4760"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6B76CB8B"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36</w:t>
            </w:r>
          </w:p>
        </w:tc>
        <w:tc>
          <w:tcPr>
            <w:tcW w:w="2891" w:type="dxa"/>
            <w:tcBorders>
              <w:left w:val="single" w:sz="4" w:space="0" w:color="000000"/>
              <w:bottom w:val="single" w:sz="4" w:space="0" w:color="000000"/>
            </w:tcBorders>
            <w:shd w:val="clear" w:color="auto" w:fill="FFFFFF"/>
          </w:tcPr>
          <w:p w14:paraId="476B719B" w14:textId="77777777" w:rsidR="00DC7DB8" w:rsidRPr="00DC7DB8" w:rsidRDefault="00DC7DB8" w:rsidP="00B126AF">
            <w:pPr>
              <w:pStyle w:val="afff5"/>
              <w:spacing w:after="0" w:line="240" w:lineRule="auto"/>
              <w:rPr>
                <w:sz w:val="20"/>
                <w:szCs w:val="20"/>
              </w:rPr>
            </w:pPr>
            <w:r w:rsidRPr="00DC7DB8">
              <w:rPr>
                <w:color w:val="000000"/>
                <w:sz w:val="20"/>
                <w:szCs w:val="20"/>
              </w:rPr>
              <w:t>Крышка стартера ЗИЛ передняя</w:t>
            </w:r>
          </w:p>
          <w:p w14:paraId="7FF2268A"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07BD772B"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A9169FE"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79BDFB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1 070,00</w:t>
            </w:r>
          </w:p>
        </w:tc>
        <w:tc>
          <w:tcPr>
            <w:tcW w:w="1155" w:type="dxa"/>
            <w:gridSpan w:val="2"/>
            <w:tcBorders>
              <w:left w:val="single" w:sz="4" w:space="0" w:color="000000"/>
              <w:bottom w:val="single" w:sz="4" w:space="0" w:color="000000"/>
            </w:tcBorders>
            <w:shd w:val="clear" w:color="auto" w:fill="FFFFFF"/>
            <w:vAlign w:val="center"/>
          </w:tcPr>
          <w:p w14:paraId="01E10F1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1 124,00</w:t>
            </w:r>
          </w:p>
        </w:tc>
        <w:tc>
          <w:tcPr>
            <w:tcW w:w="1155" w:type="dxa"/>
            <w:tcBorders>
              <w:left w:val="single" w:sz="4" w:space="0" w:color="000000"/>
              <w:bottom w:val="single" w:sz="4" w:space="0" w:color="000000"/>
            </w:tcBorders>
            <w:shd w:val="clear" w:color="auto" w:fill="FFFFFF"/>
            <w:vAlign w:val="center"/>
          </w:tcPr>
          <w:p w14:paraId="320BFED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1 102,00</w:t>
            </w:r>
          </w:p>
        </w:tc>
        <w:tc>
          <w:tcPr>
            <w:tcW w:w="1155" w:type="dxa"/>
            <w:gridSpan w:val="2"/>
            <w:tcBorders>
              <w:left w:val="single" w:sz="4" w:space="0" w:color="000000"/>
              <w:bottom w:val="single" w:sz="4" w:space="0" w:color="000000"/>
            </w:tcBorders>
            <w:shd w:val="clear" w:color="auto" w:fill="FFFFFF"/>
            <w:vAlign w:val="center"/>
          </w:tcPr>
          <w:p w14:paraId="113CDED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1 098,67</w:t>
            </w:r>
          </w:p>
        </w:tc>
        <w:tc>
          <w:tcPr>
            <w:tcW w:w="1445" w:type="dxa"/>
            <w:tcBorders>
              <w:left w:val="single" w:sz="4" w:space="0" w:color="000000"/>
              <w:bottom w:val="single" w:sz="4" w:space="0" w:color="000000"/>
              <w:right w:val="single" w:sz="4" w:space="0" w:color="000000"/>
            </w:tcBorders>
            <w:shd w:val="clear" w:color="auto" w:fill="FFFFFF"/>
            <w:vAlign w:val="center"/>
          </w:tcPr>
          <w:p w14:paraId="673CDEC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1 098,67</w:t>
            </w:r>
          </w:p>
        </w:tc>
      </w:tr>
      <w:tr w:rsidR="00DC7DB8" w14:paraId="14B0AE6D"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148AECBE" w14:textId="77777777" w:rsidR="00DC7DB8" w:rsidRPr="00DC7DB8" w:rsidRDefault="00DC7DB8" w:rsidP="00B126AF">
            <w:pPr>
              <w:pStyle w:val="afff2"/>
              <w:shd w:val="clear" w:color="auto" w:fill="FFFFFF"/>
              <w:jc w:val="center"/>
              <w:rPr>
                <w:rFonts w:ascii="Times New Roman" w:hAnsi="Times New Roman" w:cs="Times New Roman"/>
                <w:sz w:val="20"/>
                <w:szCs w:val="20"/>
              </w:rPr>
            </w:pPr>
            <w:r w:rsidRPr="00DC7DB8">
              <w:rPr>
                <w:rFonts w:ascii="Times New Roman" w:hAnsi="Times New Roman" w:cs="Times New Roman"/>
                <w:color w:val="000000"/>
                <w:sz w:val="20"/>
                <w:szCs w:val="20"/>
              </w:rPr>
              <w:t>37</w:t>
            </w:r>
          </w:p>
        </w:tc>
        <w:tc>
          <w:tcPr>
            <w:tcW w:w="2891" w:type="dxa"/>
            <w:tcBorders>
              <w:left w:val="single" w:sz="4" w:space="0" w:color="000000"/>
              <w:bottom w:val="single" w:sz="4" w:space="0" w:color="000000"/>
            </w:tcBorders>
            <w:shd w:val="clear" w:color="auto" w:fill="FFFFFF"/>
          </w:tcPr>
          <w:p w14:paraId="30A8F7B6" w14:textId="77777777" w:rsidR="00DC7DB8" w:rsidRPr="00DC7DB8" w:rsidRDefault="00DC7DB8" w:rsidP="00B126AF">
            <w:pPr>
              <w:pStyle w:val="afff5"/>
              <w:spacing w:after="0" w:line="240" w:lineRule="auto"/>
              <w:rPr>
                <w:sz w:val="20"/>
                <w:szCs w:val="20"/>
              </w:rPr>
            </w:pPr>
            <w:r w:rsidRPr="00DC7DB8">
              <w:rPr>
                <w:color w:val="000000"/>
                <w:sz w:val="20"/>
                <w:szCs w:val="20"/>
              </w:rPr>
              <w:t>Кулак поворотный ЗИЛ-130/672 левый со втулкой</w:t>
            </w:r>
          </w:p>
          <w:p w14:paraId="5D33CDEB"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76F912E"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E215F42"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150671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9 350,00</w:t>
            </w:r>
          </w:p>
        </w:tc>
        <w:tc>
          <w:tcPr>
            <w:tcW w:w="1155" w:type="dxa"/>
            <w:gridSpan w:val="2"/>
            <w:tcBorders>
              <w:left w:val="single" w:sz="4" w:space="0" w:color="000000"/>
              <w:bottom w:val="single" w:sz="4" w:space="0" w:color="000000"/>
            </w:tcBorders>
            <w:shd w:val="clear" w:color="auto" w:fill="FFFFFF"/>
            <w:vAlign w:val="center"/>
          </w:tcPr>
          <w:p w14:paraId="649041A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9 818,00</w:t>
            </w:r>
          </w:p>
        </w:tc>
        <w:tc>
          <w:tcPr>
            <w:tcW w:w="1155" w:type="dxa"/>
            <w:tcBorders>
              <w:left w:val="single" w:sz="4" w:space="0" w:color="000000"/>
              <w:bottom w:val="single" w:sz="4" w:space="0" w:color="000000"/>
            </w:tcBorders>
            <w:shd w:val="clear" w:color="auto" w:fill="FFFFFF"/>
            <w:vAlign w:val="center"/>
          </w:tcPr>
          <w:p w14:paraId="0D33DBD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9 631,00</w:t>
            </w:r>
          </w:p>
        </w:tc>
        <w:tc>
          <w:tcPr>
            <w:tcW w:w="1155" w:type="dxa"/>
            <w:gridSpan w:val="2"/>
            <w:tcBorders>
              <w:left w:val="single" w:sz="4" w:space="0" w:color="000000"/>
              <w:bottom w:val="single" w:sz="4" w:space="0" w:color="000000"/>
            </w:tcBorders>
            <w:shd w:val="clear" w:color="auto" w:fill="FFFFFF"/>
            <w:vAlign w:val="center"/>
          </w:tcPr>
          <w:p w14:paraId="1985B31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9 599,67</w:t>
            </w:r>
          </w:p>
        </w:tc>
        <w:tc>
          <w:tcPr>
            <w:tcW w:w="1445" w:type="dxa"/>
            <w:tcBorders>
              <w:left w:val="single" w:sz="4" w:space="0" w:color="000000"/>
              <w:bottom w:val="single" w:sz="4" w:space="0" w:color="000000"/>
              <w:right w:val="single" w:sz="4" w:space="0" w:color="000000"/>
            </w:tcBorders>
            <w:shd w:val="clear" w:color="auto" w:fill="FFFFFF"/>
            <w:vAlign w:val="center"/>
          </w:tcPr>
          <w:p w14:paraId="3933D64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9 599,67</w:t>
            </w:r>
          </w:p>
        </w:tc>
      </w:tr>
      <w:tr w:rsidR="00DC7DB8" w14:paraId="4E3BF9D2"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59204165"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color w:val="000000"/>
                <w:sz w:val="20"/>
                <w:szCs w:val="20"/>
              </w:rPr>
              <w:t>38</w:t>
            </w:r>
          </w:p>
        </w:tc>
        <w:tc>
          <w:tcPr>
            <w:tcW w:w="2891" w:type="dxa"/>
            <w:tcBorders>
              <w:left w:val="single" w:sz="4" w:space="0" w:color="000000"/>
              <w:bottom w:val="single" w:sz="4" w:space="0" w:color="000000"/>
            </w:tcBorders>
            <w:shd w:val="clear" w:color="auto" w:fill="FFFFFF"/>
          </w:tcPr>
          <w:p w14:paraId="4579A991" w14:textId="77777777" w:rsidR="00DC7DB8" w:rsidRPr="00DC7DB8" w:rsidRDefault="00DC7DB8" w:rsidP="00B126AF">
            <w:pPr>
              <w:pStyle w:val="afff5"/>
              <w:spacing w:after="0" w:line="240" w:lineRule="auto"/>
              <w:rPr>
                <w:sz w:val="20"/>
                <w:szCs w:val="20"/>
              </w:rPr>
            </w:pPr>
            <w:r w:rsidRPr="00DC7DB8">
              <w:rPr>
                <w:color w:val="000000"/>
                <w:sz w:val="20"/>
                <w:szCs w:val="20"/>
              </w:rPr>
              <w:t>Лапка корзины сцепления ЗИЛ 130</w:t>
            </w:r>
          </w:p>
          <w:p w14:paraId="676AEC66"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0BFC0543"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E6286A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4D467B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1 100,00</w:t>
            </w:r>
          </w:p>
        </w:tc>
        <w:tc>
          <w:tcPr>
            <w:tcW w:w="1155" w:type="dxa"/>
            <w:gridSpan w:val="2"/>
            <w:tcBorders>
              <w:left w:val="single" w:sz="4" w:space="0" w:color="000000"/>
              <w:bottom w:val="single" w:sz="4" w:space="0" w:color="000000"/>
            </w:tcBorders>
            <w:shd w:val="clear" w:color="auto" w:fill="FFFFFF"/>
            <w:vAlign w:val="center"/>
          </w:tcPr>
          <w:p w14:paraId="639AE5E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1 155,00</w:t>
            </w:r>
          </w:p>
        </w:tc>
        <w:tc>
          <w:tcPr>
            <w:tcW w:w="1155" w:type="dxa"/>
            <w:tcBorders>
              <w:left w:val="single" w:sz="4" w:space="0" w:color="000000"/>
              <w:bottom w:val="single" w:sz="4" w:space="0" w:color="000000"/>
            </w:tcBorders>
            <w:shd w:val="clear" w:color="auto" w:fill="FFFFFF"/>
            <w:vAlign w:val="center"/>
          </w:tcPr>
          <w:p w14:paraId="4872279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1 133,00</w:t>
            </w:r>
          </w:p>
        </w:tc>
        <w:tc>
          <w:tcPr>
            <w:tcW w:w="1155" w:type="dxa"/>
            <w:gridSpan w:val="2"/>
            <w:tcBorders>
              <w:left w:val="single" w:sz="4" w:space="0" w:color="000000"/>
              <w:bottom w:val="single" w:sz="4" w:space="0" w:color="000000"/>
            </w:tcBorders>
            <w:shd w:val="clear" w:color="auto" w:fill="FFFFFF"/>
            <w:vAlign w:val="center"/>
          </w:tcPr>
          <w:p w14:paraId="5E654B1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1 129,33</w:t>
            </w:r>
          </w:p>
        </w:tc>
        <w:tc>
          <w:tcPr>
            <w:tcW w:w="1445" w:type="dxa"/>
            <w:tcBorders>
              <w:left w:val="single" w:sz="4" w:space="0" w:color="000000"/>
              <w:bottom w:val="single" w:sz="4" w:space="0" w:color="000000"/>
              <w:right w:val="single" w:sz="4" w:space="0" w:color="000000"/>
            </w:tcBorders>
            <w:shd w:val="clear" w:color="auto" w:fill="FFFFFF"/>
            <w:vAlign w:val="center"/>
          </w:tcPr>
          <w:p w14:paraId="6EFF2BB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1 129,33</w:t>
            </w:r>
          </w:p>
        </w:tc>
      </w:tr>
      <w:tr w:rsidR="00DC7DB8" w14:paraId="30729DA0"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6DEBC2EE"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39</w:t>
            </w:r>
          </w:p>
        </w:tc>
        <w:tc>
          <w:tcPr>
            <w:tcW w:w="2891" w:type="dxa"/>
            <w:tcBorders>
              <w:left w:val="single" w:sz="4" w:space="0" w:color="000000"/>
              <w:bottom w:val="single" w:sz="4" w:space="0" w:color="000000"/>
            </w:tcBorders>
            <w:shd w:val="clear" w:color="auto" w:fill="FFFFFF"/>
          </w:tcPr>
          <w:p w14:paraId="08A215E8" w14:textId="77777777" w:rsidR="00DC7DB8" w:rsidRPr="00DC7DB8" w:rsidRDefault="00DC7DB8" w:rsidP="00B126AF">
            <w:pPr>
              <w:pStyle w:val="afff5"/>
              <w:spacing w:after="0" w:line="240" w:lineRule="auto"/>
              <w:rPr>
                <w:sz w:val="20"/>
                <w:szCs w:val="20"/>
              </w:rPr>
            </w:pPr>
            <w:r w:rsidRPr="00DC7DB8">
              <w:rPr>
                <w:sz w:val="20"/>
                <w:szCs w:val="20"/>
              </w:rPr>
              <w:t>Лист №1 задней рессоры ЗИЛ с накладкой</w:t>
            </w:r>
          </w:p>
          <w:p w14:paraId="4D2F190E"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2E11BA2"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0EDDEC2"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087883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4 000,00</w:t>
            </w:r>
          </w:p>
        </w:tc>
        <w:tc>
          <w:tcPr>
            <w:tcW w:w="1155" w:type="dxa"/>
            <w:gridSpan w:val="2"/>
            <w:tcBorders>
              <w:left w:val="single" w:sz="4" w:space="0" w:color="000000"/>
              <w:bottom w:val="single" w:sz="4" w:space="0" w:color="000000"/>
            </w:tcBorders>
            <w:shd w:val="clear" w:color="auto" w:fill="FFFFFF"/>
            <w:vAlign w:val="center"/>
          </w:tcPr>
          <w:p w14:paraId="5A80F08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4 200,00</w:t>
            </w:r>
          </w:p>
        </w:tc>
        <w:tc>
          <w:tcPr>
            <w:tcW w:w="1155" w:type="dxa"/>
            <w:tcBorders>
              <w:left w:val="single" w:sz="4" w:space="0" w:color="000000"/>
              <w:bottom w:val="single" w:sz="4" w:space="0" w:color="000000"/>
            </w:tcBorders>
            <w:shd w:val="clear" w:color="auto" w:fill="FFFFFF"/>
            <w:vAlign w:val="center"/>
          </w:tcPr>
          <w:p w14:paraId="1F99643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4 120,00</w:t>
            </w:r>
          </w:p>
        </w:tc>
        <w:tc>
          <w:tcPr>
            <w:tcW w:w="1155" w:type="dxa"/>
            <w:gridSpan w:val="2"/>
            <w:tcBorders>
              <w:left w:val="single" w:sz="4" w:space="0" w:color="000000"/>
              <w:bottom w:val="single" w:sz="4" w:space="0" w:color="000000"/>
            </w:tcBorders>
            <w:shd w:val="clear" w:color="auto" w:fill="FFFFFF"/>
            <w:vAlign w:val="center"/>
          </w:tcPr>
          <w:p w14:paraId="5AA713C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4 106,67</w:t>
            </w:r>
          </w:p>
        </w:tc>
        <w:tc>
          <w:tcPr>
            <w:tcW w:w="1445" w:type="dxa"/>
            <w:tcBorders>
              <w:left w:val="single" w:sz="4" w:space="0" w:color="000000"/>
              <w:bottom w:val="single" w:sz="4" w:space="0" w:color="000000"/>
              <w:right w:val="single" w:sz="4" w:space="0" w:color="000000"/>
            </w:tcBorders>
            <w:shd w:val="clear" w:color="auto" w:fill="FFFFFF"/>
            <w:vAlign w:val="center"/>
          </w:tcPr>
          <w:p w14:paraId="56AFC70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4 106,67</w:t>
            </w:r>
          </w:p>
        </w:tc>
      </w:tr>
      <w:tr w:rsidR="00DC7DB8" w14:paraId="611B76AD"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3815CD4E"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40</w:t>
            </w:r>
          </w:p>
        </w:tc>
        <w:tc>
          <w:tcPr>
            <w:tcW w:w="2891" w:type="dxa"/>
            <w:tcBorders>
              <w:left w:val="single" w:sz="4" w:space="0" w:color="000000"/>
              <w:bottom w:val="single" w:sz="4" w:space="0" w:color="000000"/>
            </w:tcBorders>
            <w:shd w:val="clear" w:color="auto" w:fill="FFFFFF"/>
          </w:tcPr>
          <w:p w14:paraId="3771FC6F" w14:textId="77777777" w:rsidR="00DC7DB8" w:rsidRPr="00DC7DB8" w:rsidRDefault="00DC7DB8" w:rsidP="00B126AF">
            <w:pPr>
              <w:pStyle w:val="afff5"/>
              <w:spacing w:after="0" w:line="240" w:lineRule="auto"/>
              <w:rPr>
                <w:sz w:val="20"/>
                <w:szCs w:val="20"/>
              </w:rPr>
            </w:pPr>
            <w:r w:rsidRPr="00DC7DB8">
              <w:rPr>
                <w:sz w:val="20"/>
                <w:szCs w:val="20"/>
              </w:rPr>
              <w:t>Лист №2 задней рессоры ЗИЛ (дополнительной)</w:t>
            </w:r>
          </w:p>
          <w:p w14:paraId="2AEDF2A9"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05830A0D"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F25413C"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3444A3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2 250,00</w:t>
            </w:r>
          </w:p>
        </w:tc>
        <w:tc>
          <w:tcPr>
            <w:tcW w:w="1155" w:type="dxa"/>
            <w:gridSpan w:val="2"/>
            <w:tcBorders>
              <w:left w:val="single" w:sz="4" w:space="0" w:color="000000"/>
              <w:bottom w:val="single" w:sz="4" w:space="0" w:color="000000"/>
            </w:tcBorders>
            <w:shd w:val="clear" w:color="auto" w:fill="FFFFFF"/>
            <w:vAlign w:val="center"/>
          </w:tcPr>
          <w:p w14:paraId="0DE06C1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2 363,00</w:t>
            </w:r>
          </w:p>
        </w:tc>
        <w:tc>
          <w:tcPr>
            <w:tcW w:w="1155" w:type="dxa"/>
            <w:tcBorders>
              <w:left w:val="single" w:sz="4" w:space="0" w:color="000000"/>
              <w:bottom w:val="single" w:sz="4" w:space="0" w:color="000000"/>
            </w:tcBorders>
            <w:shd w:val="clear" w:color="auto" w:fill="FFFFFF"/>
            <w:vAlign w:val="center"/>
          </w:tcPr>
          <w:p w14:paraId="759F59B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2 318,00</w:t>
            </w:r>
          </w:p>
        </w:tc>
        <w:tc>
          <w:tcPr>
            <w:tcW w:w="1155" w:type="dxa"/>
            <w:gridSpan w:val="2"/>
            <w:tcBorders>
              <w:left w:val="single" w:sz="4" w:space="0" w:color="000000"/>
              <w:bottom w:val="single" w:sz="4" w:space="0" w:color="000000"/>
            </w:tcBorders>
            <w:shd w:val="clear" w:color="auto" w:fill="FFFFFF"/>
            <w:vAlign w:val="center"/>
          </w:tcPr>
          <w:p w14:paraId="7D42880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2 310,33</w:t>
            </w:r>
          </w:p>
        </w:tc>
        <w:tc>
          <w:tcPr>
            <w:tcW w:w="1445" w:type="dxa"/>
            <w:tcBorders>
              <w:left w:val="single" w:sz="4" w:space="0" w:color="000000"/>
              <w:bottom w:val="single" w:sz="4" w:space="0" w:color="000000"/>
              <w:right w:val="single" w:sz="4" w:space="0" w:color="000000"/>
            </w:tcBorders>
            <w:shd w:val="clear" w:color="auto" w:fill="FFFFFF"/>
            <w:vAlign w:val="center"/>
          </w:tcPr>
          <w:p w14:paraId="7C68F21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2 310,33</w:t>
            </w:r>
          </w:p>
        </w:tc>
      </w:tr>
      <w:tr w:rsidR="00DC7DB8" w14:paraId="1EF7CC85" w14:textId="77777777" w:rsidTr="00B126AF">
        <w:trPr>
          <w:trHeight w:hRule="exact" w:val="573"/>
        </w:trPr>
        <w:tc>
          <w:tcPr>
            <w:tcW w:w="601" w:type="dxa"/>
            <w:tcBorders>
              <w:left w:val="single" w:sz="4" w:space="0" w:color="000000"/>
              <w:bottom w:val="single" w:sz="4" w:space="0" w:color="000000"/>
            </w:tcBorders>
            <w:shd w:val="clear" w:color="auto" w:fill="FFFFFF"/>
            <w:vAlign w:val="center"/>
          </w:tcPr>
          <w:p w14:paraId="75A4B877"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41</w:t>
            </w:r>
          </w:p>
        </w:tc>
        <w:tc>
          <w:tcPr>
            <w:tcW w:w="2891" w:type="dxa"/>
            <w:tcBorders>
              <w:left w:val="single" w:sz="4" w:space="0" w:color="000000"/>
              <w:bottom w:val="single" w:sz="4" w:space="0" w:color="000000"/>
            </w:tcBorders>
            <w:shd w:val="clear" w:color="auto" w:fill="FFFFFF"/>
          </w:tcPr>
          <w:p w14:paraId="4B45A378" w14:textId="77777777" w:rsidR="00DC7DB8" w:rsidRPr="00DC7DB8" w:rsidRDefault="00DC7DB8" w:rsidP="00B126AF">
            <w:pPr>
              <w:pStyle w:val="afff5"/>
              <w:spacing w:after="0" w:line="240" w:lineRule="auto"/>
              <w:rPr>
                <w:sz w:val="20"/>
                <w:szCs w:val="20"/>
              </w:rPr>
            </w:pPr>
            <w:r w:rsidRPr="00DC7DB8">
              <w:rPr>
                <w:sz w:val="20"/>
                <w:szCs w:val="20"/>
              </w:rPr>
              <w:t>Лист №1 передней рессоры ЗИЛ</w:t>
            </w:r>
          </w:p>
          <w:p w14:paraId="499CFE59"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6D66850" w14:textId="77777777" w:rsidR="00DC7DB8" w:rsidRPr="00DC7DB8" w:rsidRDefault="00DC7DB8" w:rsidP="00B126AF">
            <w:pPr>
              <w:spacing w:after="200"/>
              <w:jc w:val="center"/>
              <w:rPr>
                <w:rFonts w:ascii="Times New Roman" w:hAnsi="Times New Roman" w:cs="Times New Roman"/>
                <w:sz w:val="20"/>
                <w:szCs w:val="20"/>
              </w:rPr>
            </w:pPr>
            <w:proofErr w:type="gramStart"/>
            <w:r w:rsidRPr="00DC7DB8">
              <w:rPr>
                <w:rFonts w:ascii="Times New Roman" w:hAnsi="Times New Roman" w:cs="Times New Roman"/>
                <w:color w:val="000000"/>
                <w:sz w:val="20"/>
                <w:szCs w:val="20"/>
              </w:rPr>
              <w:t>к</w:t>
            </w:r>
            <w:proofErr w:type="gramEnd"/>
            <w:r w:rsidRPr="00DC7DB8">
              <w:rPr>
                <w:rFonts w:ascii="Times New Roman" w:hAnsi="Times New Roman" w:cs="Times New Roman"/>
                <w:color w:val="000000"/>
                <w:sz w:val="20"/>
                <w:szCs w:val="20"/>
              </w:rPr>
              <w:t>-т</w:t>
            </w:r>
          </w:p>
        </w:tc>
        <w:tc>
          <w:tcPr>
            <w:tcW w:w="722" w:type="dxa"/>
            <w:tcBorders>
              <w:left w:val="single" w:sz="4" w:space="0" w:color="000000"/>
              <w:bottom w:val="single" w:sz="4" w:space="0" w:color="000000"/>
            </w:tcBorders>
            <w:shd w:val="clear" w:color="auto" w:fill="FFFFFF"/>
            <w:vAlign w:val="center"/>
          </w:tcPr>
          <w:p w14:paraId="0A6C7F9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F674BA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4 200,00</w:t>
            </w:r>
          </w:p>
        </w:tc>
        <w:tc>
          <w:tcPr>
            <w:tcW w:w="1155" w:type="dxa"/>
            <w:gridSpan w:val="2"/>
            <w:tcBorders>
              <w:left w:val="single" w:sz="4" w:space="0" w:color="000000"/>
              <w:bottom w:val="single" w:sz="4" w:space="0" w:color="000000"/>
            </w:tcBorders>
            <w:shd w:val="clear" w:color="auto" w:fill="FFFFFF"/>
            <w:vAlign w:val="center"/>
          </w:tcPr>
          <w:p w14:paraId="38CDF4F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4 410,00</w:t>
            </w:r>
          </w:p>
        </w:tc>
        <w:tc>
          <w:tcPr>
            <w:tcW w:w="1155" w:type="dxa"/>
            <w:tcBorders>
              <w:left w:val="single" w:sz="4" w:space="0" w:color="000000"/>
              <w:bottom w:val="single" w:sz="4" w:space="0" w:color="000000"/>
            </w:tcBorders>
            <w:shd w:val="clear" w:color="auto" w:fill="FFFFFF"/>
            <w:vAlign w:val="center"/>
          </w:tcPr>
          <w:p w14:paraId="503AD96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4 326,00</w:t>
            </w:r>
          </w:p>
        </w:tc>
        <w:tc>
          <w:tcPr>
            <w:tcW w:w="1155" w:type="dxa"/>
            <w:gridSpan w:val="2"/>
            <w:tcBorders>
              <w:left w:val="single" w:sz="4" w:space="0" w:color="000000"/>
              <w:bottom w:val="single" w:sz="4" w:space="0" w:color="000000"/>
            </w:tcBorders>
            <w:shd w:val="clear" w:color="auto" w:fill="FFFFFF"/>
            <w:vAlign w:val="center"/>
          </w:tcPr>
          <w:p w14:paraId="7CB431E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4 312,00</w:t>
            </w:r>
          </w:p>
        </w:tc>
        <w:tc>
          <w:tcPr>
            <w:tcW w:w="1445" w:type="dxa"/>
            <w:tcBorders>
              <w:left w:val="single" w:sz="4" w:space="0" w:color="000000"/>
              <w:bottom w:val="single" w:sz="4" w:space="0" w:color="000000"/>
              <w:right w:val="single" w:sz="4" w:space="0" w:color="000000"/>
            </w:tcBorders>
            <w:shd w:val="clear" w:color="auto" w:fill="FFFFFF"/>
            <w:vAlign w:val="center"/>
          </w:tcPr>
          <w:p w14:paraId="27EBDFD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4 312,00</w:t>
            </w:r>
          </w:p>
        </w:tc>
      </w:tr>
      <w:tr w:rsidR="00DC7DB8" w14:paraId="1B2C6BA3"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236DDCBD"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color w:val="000000"/>
                <w:sz w:val="20"/>
                <w:szCs w:val="20"/>
              </w:rPr>
              <w:t>42</w:t>
            </w:r>
          </w:p>
        </w:tc>
        <w:tc>
          <w:tcPr>
            <w:tcW w:w="2891" w:type="dxa"/>
            <w:tcBorders>
              <w:left w:val="single" w:sz="4" w:space="0" w:color="000000"/>
              <w:bottom w:val="single" w:sz="4" w:space="0" w:color="000000"/>
            </w:tcBorders>
            <w:shd w:val="clear" w:color="auto" w:fill="FFFFFF"/>
          </w:tcPr>
          <w:p w14:paraId="48BA1102" w14:textId="77777777" w:rsidR="00DC7DB8" w:rsidRPr="00DC7DB8" w:rsidRDefault="00DC7DB8" w:rsidP="00B126AF">
            <w:pPr>
              <w:pStyle w:val="afff5"/>
              <w:spacing w:after="0" w:line="240" w:lineRule="auto"/>
              <w:rPr>
                <w:sz w:val="20"/>
                <w:szCs w:val="20"/>
              </w:rPr>
            </w:pPr>
            <w:r w:rsidRPr="00DC7DB8">
              <w:rPr>
                <w:sz w:val="20"/>
                <w:szCs w:val="20"/>
              </w:rPr>
              <w:t>Лист №2 передней рессоры ЗИЛ</w:t>
            </w:r>
          </w:p>
          <w:p w14:paraId="252B451B"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0806EC50"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CA461D4"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949AE4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4 010,00</w:t>
            </w:r>
          </w:p>
        </w:tc>
        <w:tc>
          <w:tcPr>
            <w:tcW w:w="1155" w:type="dxa"/>
            <w:gridSpan w:val="2"/>
            <w:tcBorders>
              <w:left w:val="single" w:sz="4" w:space="0" w:color="000000"/>
              <w:bottom w:val="single" w:sz="4" w:space="0" w:color="000000"/>
            </w:tcBorders>
            <w:shd w:val="clear" w:color="auto" w:fill="FFFFFF"/>
            <w:vAlign w:val="center"/>
          </w:tcPr>
          <w:p w14:paraId="3AB080D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4 211,00</w:t>
            </w:r>
          </w:p>
        </w:tc>
        <w:tc>
          <w:tcPr>
            <w:tcW w:w="1155" w:type="dxa"/>
            <w:tcBorders>
              <w:left w:val="single" w:sz="4" w:space="0" w:color="000000"/>
              <w:bottom w:val="single" w:sz="4" w:space="0" w:color="000000"/>
            </w:tcBorders>
            <w:shd w:val="clear" w:color="auto" w:fill="FFFFFF"/>
            <w:vAlign w:val="center"/>
          </w:tcPr>
          <w:p w14:paraId="204C5D4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4 130,00</w:t>
            </w:r>
          </w:p>
        </w:tc>
        <w:tc>
          <w:tcPr>
            <w:tcW w:w="1155" w:type="dxa"/>
            <w:gridSpan w:val="2"/>
            <w:tcBorders>
              <w:left w:val="single" w:sz="4" w:space="0" w:color="000000"/>
              <w:bottom w:val="single" w:sz="4" w:space="0" w:color="000000"/>
            </w:tcBorders>
            <w:shd w:val="clear" w:color="auto" w:fill="FFFFFF"/>
            <w:vAlign w:val="center"/>
          </w:tcPr>
          <w:p w14:paraId="2CA4239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4 117,00</w:t>
            </w:r>
          </w:p>
        </w:tc>
        <w:tc>
          <w:tcPr>
            <w:tcW w:w="1445" w:type="dxa"/>
            <w:tcBorders>
              <w:left w:val="single" w:sz="4" w:space="0" w:color="000000"/>
              <w:bottom w:val="single" w:sz="4" w:space="0" w:color="000000"/>
              <w:right w:val="single" w:sz="4" w:space="0" w:color="000000"/>
            </w:tcBorders>
            <w:shd w:val="clear" w:color="auto" w:fill="FFFFFF"/>
            <w:vAlign w:val="center"/>
          </w:tcPr>
          <w:p w14:paraId="2FF6692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4 117,00</w:t>
            </w:r>
          </w:p>
        </w:tc>
      </w:tr>
      <w:tr w:rsidR="00DC7DB8" w14:paraId="35B1E9A9"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122A12BA"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43</w:t>
            </w:r>
          </w:p>
        </w:tc>
        <w:tc>
          <w:tcPr>
            <w:tcW w:w="2891" w:type="dxa"/>
            <w:tcBorders>
              <w:left w:val="single" w:sz="4" w:space="0" w:color="000000"/>
              <w:bottom w:val="single" w:sz="4" w:space="0" w:color="000000"/>
            </w:tcBorders>
            <w:shd w:val="clear" w:color="auto" w:fill="FFFFFF"/>
          </w:tcPr>
          <w:p w14:paraId="731D1A1F" w14:textId="77777777" w:rsidR="00DC7DB8" w:rsidRPr="00DC7DB8" w:rsidRDefault="00DC7DB8" w:rsidP="00B126AF">
            <w:pPr>
              <w:pStyle w:val="afff5"/>
              <w:spacing w:after="0" w:line="240" w:lineRule="auto"/>
              <w:rPr>
                <w:sz w:val="20"/>
                <w:szCs w:val="20"/>
              </w:rPr>
            </w:pPr>
            <w:r w:rsidRPr="00DC7DB8">
              <w:rPr>
                <w:color w:val="000000"/>
                <w:sz w:val="20"/>
                <w:szCs w:val="20"/>
              </w:rPr>
              <w:t>Механизм замка двери ЗИЛ (левый +правый)</w:t>
            </w:r>
          </w:p>
          <w:p w14:paraId="3E800C13"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515C15A2"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4B6D4CC"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50E740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1 800,00</w:t>
            </w:r>
          </w:p>
        </w:tc>
        <w:tc>
          <w:tcPr>
            <w:tcW w:w="1155" w:type="dxa"/>
            <w:gridSpan w:val="2"/>
            <w:tcBorders>
              <w:left w:val="single" w:sz="4" w:space="0" w:color="000000"/>
              <w:bottom w:val="single" w:sz="4" w:space="0" w:color="000000"/>
            </w:tcBorders>
            <w:shd w:val="clear" w:color="auto" w:fill="FFFFFF"/>
            <w:vAlign w:val="center"/>
          </w:tcPr>
          <w:p w14:paraId="1684C7F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1 890,00</w:t>
            </w:r>
          </w:p>
        </w:tc>
        <w:tc>
          <w:tcPr>
            <w:tcW w:w="1155" w:type="dxa"/>
            <w:tcBorders>
              <w:left w:val="single" w:sz="4" w:space="0" w:color="000000"/>
              <w:bottom w:val="single" w:sz="4" w:space="0" w:color="000000"/>
            </w:tcBorders>
            <w:shd w:val="clear" w:color="auto" w:fill="FFFFFF"/>
            <w:vAlign w:val="center"/>
          </w:tcPr>
          <w:p w14:paraId="7EF82FC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1 854,00</w:t>
            </w:r>
          </w:p>
        </w:tc>
        <w:tc>
          <w:tcPr>
            <w:tcW w:w="1155" w:type="dxa"/>
            <w:gridSpan w:val="2"/>
            <w:tcBorders>
              <w:left w:val="single" w:sz="4" w:space="0" w:color="000000"/>
              <w:bottom w:val="single" w:sz="4" w:space="0" w:color="000000"/>
            </w:tcBorders>
            <w:shd w:val="clear" w:color="auto" w:fill="FFFFFF"/>
            <w:vAlign w:val="center"/>
          </w:tcPr>
          <w:p w14:paraId="124D2E4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1 848,00</w:t>
            </w:r>
          </w:p>
        </w:tc>
        <w:tc>
          <w:tcPr>
            <w:tcW w:w="1445" w:type="dxa"/>
            <w:tcBorders>
              <w:left w:val="single" w:sz="4" w:space="0" w:color="000000"/>
              <w:bottom w:val="single" w:sz="4" w:space="0" w:color="000000"/>
              <w:right w:val="single" w:sz="4" w:space="0" w:color="000000"/>
            </w:tcBorders>
            <w:shd w:val="clear" w:color="auto" w:fill="FFFFFF"/>
            <w:vAlign w:val="center"/>
          </w:tcPr>
          <w:p w14:paraId="35F5E72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1 848,00</w:t>
            </w:r>
          </w:p>
        </w:tc>
      </w:tr>
      <w:tr w:rsidR="00DC7DB8" w14:paraId="32D8EB21"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055DC31A"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color w:val="000000"/>
                <w:sz w:val="20"/>
                <w:szCs w:val="20"/>
              </w:rPr>
              <w:t>44</w:t>
            </w:r>
          </w:p>
        </w:tc>
        <w:tc>
          <w:tcPr>
            <w:tcW w:w="2891" w:type="dxa"/>
            <w:tcBorders>
              <w:left w:val="single" w:sz="4" w:space="0" w:color="000000"/>
              <w:bottom w:val="single" w:sz="4" w:space="0" w:color="000000"/>
            </w:tcBorders>
            <w:shd w:val="clear" w:color="auto" w:fill="FFFFFF"/>
          </w:tcPr>
          <w:p w14:paraId="79127397" w14:textId="77777777" w:rsidR="00DC7DB8" w:rsidRPr="00DC7DB8" w:rsidRDefault="00DC7DB8" w:rsidP="00B126AF">
            <w:pPr>
              <w:pStyle w:val="afff5"/>
              <w:spacing w:after="0" w:line="240" w:lineRule="auto"/>
              <w:rPr>
                <w:sz w:val="20"/>
                <w:szCs w:val="20"/>
              </w:rPr>
            </w:pPr>
            <w:r w:rsidRPr="00DC7DB8">
              <w:rPr>
                <w:color w:val="000000"/>
                <w:sz w:val="20"/>
                <w:szCs w:val="20"/>
              </w:rPr>
              <w:t>Механизм замка двери ЗИЛ-130/131 левый</w:t>
            </w:r>
          </w:p>
          <w:p w14:paraId="53E95C12"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3A7DEDE4"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C1C0505"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9F9455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905,00</w:t>
            </w:r>
          </w:p>
        </w:tc>
        <w:tc>
          <w:tcPr>
            <w:tcW w:w="1155" w:type="dxa"/>
            <w:gridSpan w:val="2"/>
            <w:tcBorders>
              <w:left w:val="single" w:sz="4" w:space="0" w:color="000000"/>
              <w:bottom w:val="single" w:sz="4" w:space="0" w:color="000000"/>
            </w:tcBorders>
            <w:shd w:val="clear" w:color="auto" w:fill="FFFFFF"/>
            <w:vAlign w:val="center"/>
          </w:tcPr>
          <w:p w14:paraId="5AE6011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950,00</w:t>
            </w:r>
          </w:p>
        </w:tc>
        <w:tc>
          <w:tcPr>
            <w:tcW w:w="1155" w:type="dxa"/>
            <w:tcBorders>
              <w:left w:val="single" w:sz="4" w:space="0" w:color="000000"/>
              <w:bottom w:val="single" w:sz="4" w:space="0" w:color="000000"/>
            </w:tcBorders>
            <w:shd w:val="clear" w:color="auto" w:fill="FFFFFF"/>
            <w:vAlign w:val="center"/>
          </w:tcPr>
          <w:p w14:paraId="44C5553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932,00</w:t>
            </w:r>
          </w:p>
        </w:tc>
        <w:tc>
          <w:tcPr>
            <w:tcW w:w="1155" w:type="dxa"/>
            <w:gridSpan w:val="2"/>
            <w:tcBorders>
              <w:left w:val="single" w:sz="4" w:space="0" w:color="000000"/>
              <w:bottom w:val="single" w:sz="4" w:space="0" w:color="000000"/>
            </w:tcBorders>
            <w:shd w:val="clear" w:color="auto" w:fill="FFFFFF"/>
            <w:vAlign w:val="center"/>
          </w:tcPr>
          <w:p w14:paraId="61638BE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929,00</w:t>
            </w:r>
          </w:p>
        </w:tc>
        <w:tc>
          <w:tcPr>
            <w:tcW w:w="1445" w:type="dxa"/>
            <w:tcBorders>
              <w:left w:val="single" w:sz="4" w:space="0" w:color="000000"/>
              <w:bottom w:val="single" w:sz="4" w:space="0" w:color="000000"/>
              <w:right w:val="single" w:sz="4" w:space="0" w:color="000000"/>
            </w:tcBorders>
            <w:shd w:val="clear" w:color="auto" w:fill="FFFFFF"/>
            <w:vAlign w:val="center"/>
          </w:tcPr>
          <w:p w14:paraId="42FB041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929,00</w:t>
            </w:r>
          </w:p>
        </w:tc>
      </w:tr>
      <w:tr w:rsidR="00DC7DB8" w14:paraId="1F71F7AB"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46C125BB"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45</w:t>
            </w:r>
          </w:p>
        </w:tc>
        <w:tc>
          <w:tcPr>
            <w:tcW w:w="2891" w:type="dxa"/>
            <w:tcBorders>
              <w:left w:val="single" w:sz="4" w:space="0" w:color="000000"/>
              <w:bottom w:val="single" w:sz="4" w:space="0" w:color="000000"/>
            </w:tcBorders>
            <w:shd w:val="clear" w:color="auto" w:fill="FFFFFF"/>
          </w:tcPr>
          <w:p w14:paraId="7AD1617A" w14:textId="77777777" w:rsidR="00DC7DB8" w:rsidRPr="00DC7DB8" w:rsidRDefault="00DC7DB8" w:rsidP="00B126AF">
            <w:pPr>
              <w:pStyle w:val="afff5"/>
              <w:spacing w:after="0" w:line="240" w:lineRule="auto"/>
              <w:rPr>
                <w:sz w:val="20"/>
                <w:szCs w:val="20"/>
              </w:rPr>
            </w:pPr>
            <w:r w:rsidRPr="00DC7DB8">
              <w:rPr>
                <w:color w:val="000000"/>
                <w:sz w:val="20"/>
                <w:szCs w:val="20"/>
              </w:rPr>
              <w:t>Механизм замка двери ЗИЛ-130/131 правый</w:t>
            </w:r>
          </w:p>
          <w:p w14:paraId="4D9590C3"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7DDF6406"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E0D3C8D"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CD8EF8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905,00</w:t>
            </w:r>
          </w:p>
        </w:tc>
        <w:tc>
          <w:tcPr>
            <w:tcW w:w="1155" w:type="dxa"/>
            <w:gridSpan w:val="2"/>
            <w:tcBorders>
              <w:left w:val="single" w:sz="4" w:space="0" w:color="000000"/>
              <w:bottom w:val="single" w:sz="4" w:space="0" w:color="000000"/>
            </w:tcBorders>
            <w:shd w:val="clear" w:color="auto" w:fill="FFFFFF"/>
            <w:vAlign w:val="center"/>
          </w:tcPr>
          <w:p w14:paraId="0969BCB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950,00</w:t>
            </w:r>
          </w:p>
        </w:tc>
        <w:tc>
          <w:tcPr>
            <w:tcW w:w="1155" w:type="dxa"/>
            <w:tcBorders>
              <w:left w:val="single" w:sz="4" w:space="0" w:color="000000"/>
              <w:bottom w:val="single" w:sz="4" w:space="0" w:color="000000"/>
            </w:tcBorders>
            <w:shd w:val="clear" w:color="auto" w:fill="FFFFFF"/>
            <w:vAlign w:val="center"/>
          </w:tcPr>
          <w:p w14:paraId="3879E54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932,00</w:t>
            </w:r>
          </w:p>
        </w:tc>
        <w:tc>
          <w:tcPr>
            <w:tcW w:w="1155" w:type="dxa"/>
            <w:gridSpan w:val="2"/>
            <w:tcBorders>
              <w:left w:val="single" w:sz="4" w:space="0" w:color="000000"/>
              <w:bottom w:val="single" w:sz="4" w:space="0" w:color="000000"/>
            </w:tcBorders>
            <w:shd w:val="clear" w:color="auto" w:fill="FFFFFF"/>
            <w:vAlign w:val="center"/>
          </w:tcPr>
          <w:p w14:paraId="375D364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929,00</w:t>
            </w:r>
          </w:p>
        </w:tc>
        <w:tc>
          <w:tcPr>
            <w:tcW w:w="1445" w:type="dxa"/>
            <w:tcBorders>
              <w:left w:val="single" w:sz="4" w:space="0" w:color="000000"/>
              <w:bottom w:val="single" w:sz="4" w:space="0" w:color="000000"/>
              <w:right w:val="single" w:sz="4" w:space="0" w:color="000000"/>
            </w:tcBorders>
            <w:shd w:val="clear" w:color="auto" w:fill="FFFFFF"/>
            <w:vAlign w:val="center"/>
          </w:tcPr>
          <w:p w14:paraId="0DF8DE3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929,00</w:t>
            </w:r>
          </w:p>
        </w:tc>
      </w:tr>
      <w:tr w:rsidR="00DC7DB8" w14:paraId="2CAFD795" w14:textId="77777777" w:rsidTr="00B126AF">
        <w:trPr>
          <w:trHeight w:hRule="exact" w:val="913"/>
        </w:trPr>
        <w:tc>
          <w:tcPr>
            <w:tcW w:w="601" w:type="dxa"/>
            <w:tcBorders>
              <w:left w:val="single" w:sz="4" w:space="0" w:color="000000"/>
              <w:bottom w:val="single" w:sz="4" w:space="0" w:color="000000"/>
            </w:tcBorders>
            <w:shd w:val="clear" w:color="auto" w:fill="FFFFFF"/>
            <w:vAlign w:val="center"/>
          </w:tcPr>
          <w:p w14:paraId="72370F1E"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46</w:t>
            </w:r>
          </w:p>
        </w:tc>
        <w:tc>
          <w:tcPr>
            <w:tcW w:w="2891" w:type="dxa"/>
            <w:tcBorders>
              <w:left w:val="single" w:sz="4" w:space="0" w:color="000000"/>
              <w:bottom w:val="single" w:sz="4" w:space="0" w:color="000000"/>
            </w:tcBorders>
            <w:shd w:val="clear" w:color="auto" w:fill="FFFFFF"/>
          </w:tcPr>
          <w:p w14:paraId="454BF459" w14:textId="77777777" w:rsidR="00DC7DB8" w:rsidRPr="00DC7DB8" w:rsidRDefault="00DC7DB8" w:rsidP="00B126AF">
            <w:pPr>
              <w:pStyle w:val="afff5"/>
              <w:spacing w:after="0" w:line="240" w:lineRule="auto"/>
              <w:rPr>
                <w:sz w:val="20"/>
                <w:szCs w:val="20"/>
              </w:rPr>
            </w:pPr>
            <w:r w:rsidRPr="00DC7DB8">
              <w:rPr>
                <w:sz w:val="20"/>
                <w:szCs w:val="20"/>
              </w:rPr>
              <w:t>Механизм рулевого управления ЗИЛ-130/ЛиаЗ-677 под гидроусилитель руля без сошки</w:t>
            </w:r>
          </w:p>
          <w:p w14:paraId="0DE9DD51"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5FDC1DE0"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A73161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C22F93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26 250,00</w:t>
            </w:r>
          </w:p>
        </w:tc>
        <w:tc>
          <w:tcPr>
            <w:tcW w:w="1155" w:type="dxa"/>
            <w:gridSpan w:val="2"/>
            <w:tcBorders>
              <w:left w:val="single" w:sz="4" w:space="0" w:color="000000"/>
              <w:bottom w:val="single" w:sz="4" w:space="0" w:color="000000"/>
            </w:tcBorders>
            <w:shd w:val="clear" w:color="auto" w:fill="FFFFFF"/>
            <w:vAlign w:val="center"/>
          </w:tcPr>
          <w:p w14:paraId="74BEDDA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27 563,00</w:t>
            </w:r>
          </w:p>
        </w:tc>
        <w:tc>
          <w:tcPr>
            <w:tcW w:w="1155" w:type="dxa"/>
            <w:tcBorders>
              <w:left w:val="single" w:sz="4" w:space="0" w:color="000000"/>
              <w:bottom w:val="single" w:sz="4" w:space="0" w:color="000000"/>
            </w:tcBorders>
            <w:shd w:val="clear" w:color="auto" w:fill="FFFFFF"/>
            <w:vAlign w:val="center"/>
          </w:tcPr>
          <w:p w14:paraId="5949945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27 038,00</w:t>
            </w:r>
          </w:p>
        </w:tc>
        <w:tc>
          <w:tcPr>
            <w:tcW w:w="1155" w:type="dxa"/>
            <w:gridSpan w:val="2"/>
            <w:tcBorders>
              <w:left w:val="single" w:sz="4" w:space="0" w:color="000000"/>
              <w:bottom w:val="single" w:sz="4" w:space="0" w:color="000000"/>
            </w:tcBorders>
            <w:shd w:val="clear" w:color="auto" w:fill="FFFFFF"/>
            <w:vAlign w:val="center"/>
          </w:tcPr>
          <w:p w14:paraId="76CC136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26 950,33</w:t>
            </w:r>
          </w:p>
        </w:tc>
        <w:tc>
          <w:tcPr>
            <w:tcW w:w="1445" w:type="dxa"/>
            <w:tcBorders>
              <w:left w:val="single" w:sz="4" w:space="0" w:color="000000"/>
              <w:bottom w:val="single" w:sz="4" w:space="0" w:color="000000"/>
              <w:right w:val="single" w:sz="4" w:space="0" w:color="000000"/>
            </w:tcBorders>
            <w:shd w:val="clear" w:color="auto" w:fill="FFFFFF"/>
            <w:vAlign w:val="center"/>
          </w:tcPr>
          <w:p w14:paraId="0E1091A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26 950,33</w:t>
            </w:r>
          </w:p>
        </w:tc>
      </w:tr>
      <w:tr w:rsidR="00DC7DB8" w14:paraId="550A2188"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70EE3FE6"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47</w:t>
            </w:r>
          </w:p>
        </w:tc>
        <w:tc>
          <w:tcPr>
            <w:tcW w:w="2891" w:type="dxa"/>
            <w:tcBorders>
              <w:left w:val="single" w:sz="4" w:space="0" w:color="000000"/>
              <w:bottom w:val="single" w:sz="4" w:space="0" w:color="000000"/>
            </w:tcBorders>
            <w:shd w:val="clear" w:color="auto" w:fill="FFFFFF"/>
          </w:tcPr>
          <w:p w14:paraId="7F165369" w14:textId="77777777" w:rsidR="00DC7DB8" w:rsidRPr="00DC7DB8" w:rsidRDefault="00DC7DB8" w:rsidP="00B126AF">
            <w:pPr>
              <w:pStyle w:val="afff5"/>
              <w:spacing w:after="0" w:line="240" w:lineRule="auto"/>
              <w:rPr>
                <w:sz w:val="20"/>
                <w:szCs w:val="20"/>
              </w:rPr>
            </w:pPr>
            <w:r w:rsidRPr="00DC7DB8">
              <w:rPr>
                <w:color w:val="000000"/>
                <w:sz w:val="20"/>
                <w:szCs w:val="20"/>
              </w:rPr>
              <w:t>Моторчик вентилятора ЗИЛ 12В/27Вт</w:t>
            </w:r>
          </w:p>
          <w:p w14:paraId="168AE2E6"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692F5FDA"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97D2747"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158BD0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3 025,00</w:t>
            </w:r>
          </w:p>
        </w:tc>
        <w:tc>
          <w:tcPr>
            <w:tcW w:w="1155" w:type="dxa"/>
            <w:gridSpan w:val="2"/>
            <w:tcBorders>
              <w:left w:val="single" w:sz="4" w:space="0" w:color="000000"/>
              <w:bottom w:val="single" w:sz="4" w:space="0" w:color="000000"/>
            </w:tcBorders>
            <w:shd w:val="clear" w:color="auto" w:fill="FFFFFF"/>
            <w:vAlign w:val="center"/>
          </w:tcPr>
          <w:p w14:paraId="3457FD5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3 176,00</w:t>
            </w:r>
          </w:p>
        </w:tc>
        <w:tc>
          <w:tcPr>
            <w:tcW w:w="1155" w:type="dxa"/>
            <w:tcBorders>
              <w:left w:val="single" w:sz="4" w:space="0" w:color="000000"/>
              <w:bottom w:val="single" w:sz="4" w:space="0" w:color="000000"/>
            </w:tcBorders>
            <w:shd w:val="clear" w:color="auto" w:fill="FFFFFF"/>
            <w:vAlign w:val="center"/>
          </w:tcPr>
          <w:p w14:paraId="2E9F105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3 116,00</w:t>
            </w:r>
          </w:p>
        </w:tc>
        <w:tc>
          <w:tcPr>
            <w:tcW w:w="1155" w:type="dxa"/>
            <w:gridSpan w:val="2"/>
            <w:tcBorders>
              <w:left w:val="single" w:sz="4" w:space="0" w:color="000000"/>
              <w:bottom w:val="single" w:sz="4" w:space="0" w:color="000000"/>
            </w:tcBorders>
            <w:shd w:val="clear" w:color="auto" w:fill="FFFFFF"/>
            <w:vAlign w:val="center"/>
          </w:tcPr>
          <w:p w14:paraId="27424DE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3 105,67</w:t>
            </w:r>
          </w:p>
        </w:tc>
        <w:tc>
          <w:tcPr>
            <w:tcW w:w="1445" w:type="dxa"/>
            <w:tcBorders>
              <w:left w:val="single" w:sz="4" w:space="0" w:color="000000"/>
              <w:bottom w:val="single" w:sz="4" w:space="0" w:color="000000"/>
              <w:right w:val="single" w:sz="4" w:space="0" w:color="000000"/>
            </w:tcBorders>
            <w:shd w:val="clear" w:color="auto" w:fill="FFFFFF"/>
            <w:vAlign w:val="center"/>
          </w:tcPr>
          <w:p w14:paraId="35B3FD5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3 105,67</w:t>
            </w:r>
          </w:p>
        </w:tc>
      </w:tr>
      <w:tr w:rsidR="00DC7DB8" w14:paraId="67DE425F"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00B54A15"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48</w:t>
            </w:r>
          </w:p>
        </w:tc>
        <w:tc>
          <w:tcPr>
            <w:tcW w:w="2891" w:type="dxa"/>
            <w:tcBorders>
              <w:left w:val="single" w:sz="4" w:space="0" w:color="000000"/>
              <w:bottom w:val="single" w:sz="4" w:space="0" w:color="000000"/>
            </w:tcBorders>
            <w:shd w:val="clear" w:color="auto" w:fill="FFFFFF"/>
          </w:tcPr>
          <w:p w14:paraId="45E7BBC7" w14:textId="77777777" w:rsidR="00DC7DB8" w:rsidRPr="00DC7DB8" w:rsidRDefault="00DC7DB8" w:rsidP="00B126AF">
            <w:pPr>
              <w:pStyle w:val="afff5"/>
              <w:spacing w:after="0" w:line="240" w:lineRule="auto"/>
              <w:rPr>
                <w:sz w:val="20"/>
                <w:szCs w:val="20"/>
              </w:rPr>
            </w:pPr>
            <w:r w:rsidRPr="00DC7DB8">
              <w:rPr>
                <w:color w:val="000000"/>
                <w:sz w:val="20"/>
                <w:szCs w:val="20"/>
              </w:rPr>
              <w:t xml:space="preserve">Моторчик </w:t>
            </w:r>
            <w:proofErr w:type="spellStart"/>
            <w:r w:rsidRPr="00DC7DB8">
              <w:rPr>
                <w:color w:val="000000"/>
                <w:sz w:val="20"/>
                <w:szCs w:val="20"/>
              </w:rPr>
              <w:t>омывателя</w:t>
            </w:r>
            <w:proofErr w:type="spellEnd"/>
            <w:r w:rsidRPr="00DC7DB8">
              <w:rPr>
                <w:color w:val="000000"/>
                <w:sz w:val="20"/>
                <w:szCs w:val="20"/>
              </w:rPr>
              <w:t xml:space="preserve"> ЗИЛ 24В/ 10Вт</w:t>
            </w:r>
          </w:p>
          <w:p w14:paraId="661BAB51"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4E88288D"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888992A"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B68C85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225,00</w:t>
            </w:r>
          </w:p>
        </w:tc>
        <w:tc>
          <w:tcPr>
            <w:tcW w:w="1155" w:type="dxa"/>
            <w:gridSpan w:val="2"/>
            <w:tcBorders>
              <w:left w:val="single" w:sz="4" w:space="0" w:color="000000"/>
              <w:bottom w:val="single" w:sz="4" w:space="0" w:color="000000"/>
            </w:tcBorders>
            <w:shd w:val="clear" w:color="auto" w:fill="FFFFFF"/>
            <w:vAlign w:val="center"/>
          </w:tcPr>
          <w:p w14:paraId="4DDA4A2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236,00</w:t>
            </w:r>
          </w:p>
        </w:tc>
        <w:tc>
          <w:tcPr>
            <w:tcW w:w="1155" w:type="dxa"/>
            <w:tcBorders>
              <w:left w:val="single" w:sz="4" w:space="0" w:color="000000"/>
              <w:bottom w:val="single" w:sz="4" w:space="0" w:color="000000"/>
            </w:tcBorders>
            <w:shd w:val="clear" w:color="auto" w:fill="FFFFFF"/>
            <w:vAlign w:val="center"/>
          </w:tcPr>
          <w:p w14:paraId="4A5CB6B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232,00</w:t>
            </w:r>
          </w:p>
        </w:tc>
        <w:tc>
          <w:tcPr>
            <w:tcW w:w="1155" w:type="dxa"/>
            <w:gridSpan w:val="2"/>
            <w:tcBorders>
              <w:left w:val="single" w:sz="4" w:space="0" w:color="000000"/>
              <w:bottom w:val="single" w:sz="4" w:space="0" w:color="000000"/>
            </w:tcBorders>
            <w:shd w:val="clear" w:color="auto" w:fill="FFFFFF"/>
            <w:vAlign w:val="center"/>
          </w:tcPr>
          <w:p w14:paraId="61DAEC9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231,00</w:t>
            </w:r>
          </w:p>
        </w:tc>
        <w:tc>
          <w:tcPr>
            <w:tcW w:w="1445" w:type="dxa"/>
            <w:tcBorders>
              <w:left w:val="single" w:sz="4" w:space="0" w:color="000000"/>
              <w:bottom w:val="single" w:sz="4" w:space="0" w:color="000000"/>
              <w:right w:val="single" w:sz="4" w:space="0" w:color="000000"/>
            </w:tcBorders>
            <w:shd w:val="clear" w:color="auto" w:fill="FFFFFF"/>
            <w:vAlign w:val="center"/>
          </w:tcPr>
          <w:p w14:paraId="26B4243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231,00</w:t>
            </w:r>
          </w:p>
        </w:tc>
      </w:tr>
      <w:tr w:rsidR="00DC7DB8" w14:paraId="71A27B59"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54A52208"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49</w:t>
            </w:r>
          </w:p>
        </w:tc>
        <w:tc>
          <w:tcPr>
            <w:tcW w:w="2891" w:type="dxa"/>
            <w:tcBorders>
              <w:left w:val="single" w:sz="4" w:space="0" w:color="000000"/>
              <w:bottom w:val="single" w:sz="4" w:space="0" w:color="000000"/>
            </w:tcBorders>
            <w:shd w:val="clear" w:color="auto" w:fill="FFFFFF"/>
          </w:tcPr>
          <w:p w14:paraId="5E177FD8" w14:textId="77777777" w:rsidR="00DC7DB8" w:rsidRPr="00DC7DB8" w:rsidRDefault="00DC7DB8" w:rsidP="00B126AF">
            <w:pPr>
              <w:pStyle w:val="afff5"/>
              <w:spacing w:after="0" w:line="240" w:lineRule="auto"/>
              <w:rPr>
                <w:sz w:val="20"/>
                <w:szCs w:val="20"/>
              </w:rPr>
            </w:pPr>
            <w:r w:rsidRPr="00DC7DB8">
              <w:rPr>
                <w:color w:val="000000"/>
                <w:sz w:val="20"/>
                <w:szCs w:val="20"/>
              </w:rPr>
              <w:t>Муфта включения сцепления ЗИЛ в сборе</w:t>
            </w:r>
          </w:p>
          <w:p w14:paraId="469073BC"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2EB4CD36"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931694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79FDE3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1 820,00</w:t>
            </w:r>
          </w:p>
        </w:tc>
        <w:tc>
          <w:tcPr>
            <w:tcW w:w="1155" w:type="dxa"/>
            <w:gridSpan w:val="2"/>
            <w:tcBorders>
              <w:left w:val="single" w:sz="4" w:space="0" w:color="000000"/>
              <w:bottom w:val="single" w:sz="4" w:space="0" w:color="000000"/>
            </w:tcBorders>
            <w:shd w:val="clear" w:color="auto" w:fill="FFFFFF"/>
            <w:vAlign w:val="center"/>
          </w:tcPr>
          <w:p w14:paraId="3B1DE57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1 911,00</w:t>
            </w:r>
          </w:p>
        </w:tc>
        <w:tc>
          <w:tcPr>
            <w:tcW w:w="1155" w:type="dxa"/>
            <w:tcBorders>
              <w:left w:val="single" w:sz="4" w:space="0" w:color="000000"/>
              <w:bottom w:val="single" w:sz="4" w:space="0" w:color="000000"/>
            </w:tcBorders>
            <w:shd w:val="clear" w:color="auto" w:fill="FFFFFF"/>
            <w:vAlign w:val="center"/>
          </w:tcPr>
          <w:p w14:paraId="04F9B4A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1 875,00</w:t>
            </w:r>
          </w:p>
        </w:tc>
        <w:tc>
          <w:tcPr>
            <w:tcW w:w="1155" w:type="dxa"/>
            <w:gridSpan w:val="2"/>
            <w:tcBorders>
              <w:left w:val="single" w:sz="4" w:space="0" w:color="000000"/>
              <w:bottom w:val="single" w:sz="4" w:space="0" w:color="000000"/>
            </w:tcBorders>
            <w:shd w:val="clear" w:color="auto" w:fill="FFFFFF"/>
            <w:vAlign w:val="center"/>
          </w:tcPr>
          <w:p w14:paraId="7A93D54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1 868,67</w:t>
            </w:r>
          </w:p>
        </w:tc>
        <w:tc>
          <w:tcPr>
            <w:tcW w:w="1445" w:type="dxa"/>
            <w:tcBorders>
              <w:left w:val="single" w:sz="4" w:space="0" w:color="000000"/>
              <w:bottom w:val="single" w:sz="4" w:space="0" w:color="000000"/>
              <w:right w:val="single" w:sz="4" w:space="0" w:color="000000"/>
            </w:tcBorders>
            <w:shd w:val="clear" w:color="auto" w:fill="FFFFFF"/>
            <w:vAlign w:val="center"/>
          </w:tcPr>
          <w:p w14:paraId="146B40D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1 868,67</w:t>
            </w:r>
          </w:p>
        </w:tc>
      </w:tr>
      <w:tr w:rsidR="00DC7DB8" w14:paraId="56C57EBB"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0162F4FB"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50</w:t>
            </w:r>
          </w:p>
        </w:tc>
        <w:tc>
          <w:tcPr>
            <w:tcW w:w="2891" w:type="dxa"/>
            <w:tcBorders>
              <w:left w:val="single" w:sz="4" w:space="0" w:color="000000"/>
              <w:bottom w:val="single" w:sz="4" w:space="0" w:color="000000"/>
            </w:tcBorders>
            <w:shd w:val="clear" w:color="auto" w:fill="FFFFFF"/>
          </w:tcPr>
          <w:p w14:paraId="4C5CE72C"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Наконечник рулевой тяги ЗИЛ-130 левый в сборе</w:t>
            </w:r>
          </w:p>
        </w:tc>
        <w:tc>
          <w:tcPr>
            <w:tcW w:w="721" w:type="dxa"/>
            <w:tcBorders>
              <w:left w:val="single" w:sz="4" w:space="0" w:color="000000"/>
              <w:bottom w:val="single" w:sz="4" w:space="0" w:color="000000"/>
            </w:tcBorders>
            <w:shd w:val="clear" w:color="auto" w:fill="FFFFFF"/>
            <w:vAlign w:val="center"/>
          </w:tcPr>
          <w:p w14:paraId="231D6059"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90601B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67C729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2 210,00</w:t>
            </w:r>
          </w:p>
        </w:tc>
        <w:tc>
          <w:tcPr>
            <w:tcW w:w="1155" w:type="dxa"/>
            <w:gridSpan w:val="2"/>
            <w:tcBorders>
              <w:left w:val="single" w:sz="4" w:space="0" w:color="000000"/>
              <w:bottom w:val="single" w:sz="4" w:space="0" w:color="000000"/>
            </w:tcBorders>
            <w:shd w:val="clear" w:color="auto" w:fill="FFFFFF"/>
            <w:vAlign w:val="center"/>
          </w:tcPr>
          <w:p w14:paraId="5F45E68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2 321,00</w:t>
            </w:r>
          </w:p>
        </w:tc>
        <w:tc>
          <w:tcPr>
            <w:tcW w:w="1155" w:type="dxa"/>
            <w:tcBorders>
              <w:left w:val="single" w:sz="4" w:space="0" w:color="000000"/>
              <w:bottom w:val="single" w:sz="4" w:space="0" w:color="000000"/>
            </w:tcBorders>
            <w:shd w:val="clear" w:color="auto" w:fill="FFFFFF"/>
            <w:vAlign w:val="center"/>
          </w:tcPr>
          <w:p w14:paraId="17A9755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2 276,00</w:t>
            </w:r>
          </w:p>
        </w:tc>
        <w:tc>
          <w:tcPr>
            <w:tcW w:w="1155" w:type="dxa"/>
            <w:gridSpan w:val="2"/>
            <w:tcBorders>
              <w:left w:val="single" w:sz="4" w:space="0" w:color="000000"/>
              <w:bottom w:val="single" w:sz="4" w:space="0" w:color="000000"/>
            </w:tcBorders>
            <w:shd w:val="clear" w:color="auto" w:fill="FFFFFF"/>
            <w:vAlign w:val="center"/>
          </w:tcPr>
          <w:p w14:paraId="5B06D86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2 269,00</w:t>
            </w:r>
          </w:p>
        </w:tc>
        <w:tc>
          <w:tcPr>
            <w:tcW w:w="1445" w:type="dxa"/>
            <w:tcBorders>
              <w:left w:val="single" w:sz="4" w:space="0" w:color="000000"/>
              <w:bottom w:val="single" w:sz="4" w:space="0" w:color="000000"/>
              <w:right w:val="single" w:sz="4" w:space="0" w:color="000000"/>
            </w:tcBorders>
            <w:shd w:val="clear" w:color="auto" w:fill="FFFFFF"/>
            <w:vAlign w:val="center"/>
          </w:tcPr>
          <w:p w14:paraId="30A8CCC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2 269,00</w:t>
            </w:r>
          </w:p>
        </w:tc>
      </w:tr>
      <w:tr w:rsidR="00DC7DB8" w14:paraId="11083B01"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719BB6DB"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51</w:t>
            </w:r>
          </w:p>
        </w:tc>
        <w:tc>
          <w:tcPr>
            <w:tcW w:w="2891" w:type="dxa"/>
            <w:tcBorders>
              <w:left w:val="single" w:sz="4" w:space="0" w:color="000000"/>
              <w:bottom w:val="single" w:sz="4" w:space="0" w:color="000000"/>
            </w:tcBorders>
            <w:shd w:val="clear" w:color="auto" w:fill="FFFFFF"/>
          </w:tcPr>
          <w:p w14:paraId="7DC2D11D"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Наконечник рулевой тяги ЗИЛ-130 правый в сборе</w:t>
            </w:r>
          </w:p>
        </w:tc>
        <w:tc>
          <w:tcPr>
            <w:tcW w:w="721" w:type="dxa"/>
            <w:tcBorders>
              <w:left w:val="single" w:sz="4" w:space="0" w:color="000000"/>
              <w:bottom w:val="single" w:sz="4" w:space="0" w:color="000000"/>
            </w:tcBorders>
            <w:shd w:val="clear" w:color="auto" w:fill="FFFFFF"/>
            <w:vAlign w:val="center"/>
          </w:tcPr>
          <w:p w14:paraId="35DD328F"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1E95685"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FA8D32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2 210,00</w:t>
            </w:r>
          </w:p>
        </w:tc>
        <w:tc>
          <w:tcPr>
            <w:tcW w:w="1155" w:type="dxa"/>
            <w:gridSpan w:val="2"/>
            <w:tcBorders>
              <w:left w:val="single" w:sz="4" w:space="0" w:color="000000"/>
              <w:bottom w:val="single" w:sz="4" w:space="0" w:color="000000"/>
            </w:tcBorders>
            <w:shd w:val="clear" w:color="auto" w:fill="FFFFFF"/>
            <w:vAlign w:val="center"/>
          </w:tcPr>
          <w:p w14:paraId="3AB8764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2 321,00</w:t>
            </w:r>
          </w:p>
        </w:tc>
        <w:tc>
          <w:tcPr>
            <w:tcW w:w="1155" w:type="dxa"/>
            <w:tcBorders>
              <w:left w:val="single" w:sz="4" w:space="0" w:color="000000"/>
              <w:bottom w:val="single" w:sz="4" w:space="0" w:color="000000"/>
            </w:tcBorders>
            <w:shd w:val="clear" w:color="auto" w:fill="FFFFFF"/>
            <w:vAlign w:val="center"/>
          </w:tcPr>
          <w:p w14:paraId="519E51B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2 276,00</w:t>
            </w:r>
          </w:p>
        </w:tc>
        <w:tc>
          <w:tcPr>
            <w:tcW w:w="1155" w:type="dxa"/>
            <w:gridSpan w:val="2"/>
            <w:tcBorders>
              <w:left w:val="single" w:sz="4" w:space="0" w:color="000000"/>
              <w:bottom w:val="single" w:sz="4" w:space="0" w:color="000000"/>
            </w:tcBorders>
            <w:shd w:val="clear" w:color="auto" w:fill="FFFFFF"/>
            <w:vAlign w:val="center"/>
          </w:tcPr>
          <w:p w14:paraId="41B2B89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2 269,00</w:t>
            </w:r>
          </w:p>
        </w:tc>
        <w:tc>
          <w:tcPr>
            <w:tcW w:w="1445" w:type="dxa"/>
            <w:tcBorders>
              <w:left w:val="single" w:sz="4" w:space="0" w:color="000000"/>
              <w:bottom w:val="single" w:sz="4" w:space="0" w:color="000000"/>
              <w:right w:val="single" w:sz="4" w:space="0" w:color="000000"/>
            </w:tcBorders>
            <w:shd w:val="clear" w:color="auto" w:fill="FFFFFF"/>
            <w:vAlign w:val="center"/>
          </w:tcPr>
          <w:p w14:paraId="00607F8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2 269,00</w:t>
            </w:r>
          </w:p>
        </w:tc>
      </w:tr>
      <w:tr w:rsidR="00DC7DB8" w14:paraId="260EA0A7"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03CC3F41"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52</w:t>
            </w:r>
          </w:p>
        </w:tc>
        <w:tc>
          <w:tcPr>
            <w:tcW w:w="2891" w:type="dxa"/>
            <w:tcBorders>
              <w:left w:val="single" w:sz="4" w:space="0" w:color="000000"/>
              <w:bottom w:val="single" w:sz="4" w:space="0" w:color="000000"/>
            </w:tcBorders>
            <w:shd w:val="clear" w:color="auto" w:fill="FFFFFF"/>
          </w:tcPr>
          <w:p w14:paraId="4DA350B3"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Наконечник свечной ЗИЛ 130</w:t>
            </w:r>
          </w:p>
        </w:tc>
        <w:tc>
          <w:tcPr>
            <w:tcW w:w="721" w:type="dxa"/>
            <w:tcBorders>
              <w:left w:val="single" w:sz="4" w:space="0" w:color="000000"/>
              <w:bottom w:val="single" w:sz="4" w:space="0" w:color="000000"/>
            </w:tcBorders>
            <w:shd w:val="clear" w:color="auto" w:fill="FFFFFF"/>
            <w:vAlign w:val="center"/>
          </w:tcPr>
          <w:p w14:paraId="0D5BB5E2"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25D5667"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1C862D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140,00</w:t>
            </w:r>
          </w:p>
        </w:tc>
        <w:tc>
          <w:tcPr>
            <w:tcW w:w="1155" w:type="dxa"/>
            <w:gridSpan w:val="2"/>
            <w:tcBorders>
              <w:left w:val="single" w:sz="4" w:space="0" w:color="000000"/>
              <w:bottom w:val="single" w:sz="4" w:space="0" w:color="000000"/>
            </w:tcBorders>
            <w:shd w:val="clear" w:color="auto" w:fill="FFFFFF"/>
            <w:vAlign w:val="center"/>
          </w:tcPr>
          <w:p w14:paraId="1F84BF8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147,00</w:t>
            </w:r>
          </w:p>
        </w:tc>
        <w:tc>
          <w:tcPr>
            <w:tcW w:w="1155" w:type="dxa"/>
            <w:tcBorders>
              <w:left w:val="single" w:sz="4" w:space="0" w:color="000000"/>
              <w:bottom w:val="single" w:sz="4" w:space="0" w:color="000000"/>
            </w:tcBorders>
            <w:shd w:val="clear" w:color="auto" w:fill="FFFFFF"/>
            <w:vAlign w:val="center"/>
          </w:tcPr>
          <w:p w14:paraId="42B372D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144,00</w:t>
            </w:r>
          </w:p>
        </w:tc>
        <w:tc>
          <w:tcPr>
            <w:tcW w:w="1155" w:type="dxa"/>
            <w:gridSpan w:val="2"/>
            <w:tcBorders>
              <w:left w:val="single" w:sz="4" w:space="0" w:color="000000"/>
              <w:bottom w:val="single" w:sz="4" w:space="0" w:color="000000"/>
            </w:tcBorders>
            <w:shd w:val="clear" w:color="auto" w:fill="FFFFFF"/>
            <w:vAlign w:val="center"/>
          </w:tcPr>
          <w:p w14:paraId="79492D5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143,67</w:t>
            </w:r>
          </w:p>
        </w:tc>
        <w:tc>
          <w:tcPr>
            <w:tcW w:w="1445" w:type="dxa"/>
            <w:tcBorders>
              <w:left w:val="single" w:sz="4" w:space="0" w:color="000000"/>
              <w:bottom w:val="single" w:sz="4" w:space="0" w:color="000000"/>
              <w:right w:val="single" w:sz="4" w:space="0" w:color="000000"/>
            </w:tcBorders>
            <w:shd w:val="clear" w:color="auto" w:fill="FFFFFF"/>
            <w:vAlign w:val="center"/>
          </w:tcPr>
          <w:p w14:paraId="075D6C4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143,67</w:t>
            </w:r>
          </w:p>
        </w:tc>
      </w:tr>
      <w:tr w:rsidR="00DC7DB8" w14:paraId="32516740"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1A35F27F"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53</w:t>
            </w:r>
          </w:p>
        </w:tc>
        <w:tc>
          <w:tcPr>
            <w:tcW w:w="2891" w:type="dxa"/>
            <w:tcBorders>
              <w:left w:val="single" w:sz="4" w:space="0" w:color="000000"/>
              <w:bottom w:val="single" w:sz="4" w:space="0" w:color="000000"/>
            </w:tcBorders>
            <w:shd w:val="clear" w:color="auto" w:fill="FFFFFF"/>
          </w:tcPr>
          <w:p w14:paraId="22A4C516"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Насос шестеренчатый 32 левый</w:t>
            </w:r>
          </w:p>
        </w:tc>
        <w:tc>
          <w:tcPr>
            <w:tcW w:w="721" w:type="dxa"/>
            <w:tcBorders>
              <w:left w:val="single" w:sz="4" w:space="0" w:color="000000"/>
              <w:bottom w:val="single" w:sz="4" w:space="0" w:color="000000"/>
            </w:tcBorders>
            <w:shd w:val="clear" w:color="auto" w:fill="FFFFFF"/>
            <w:vAlign w:val="center"/>
          </w:tcPr>
          <w:p w14:paraId="26299364"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408383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A61B4D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10 500,00</w:t>
            </w:r>
          </w:p>
        </w:tc>
        <w:tc>
          <w:tcPr>
            <w:tcW w:w="1155" w:type="dxa"/>
            <w:gridSpan w:val="2"/>
            <w:tcBorders>
              <w:left w:val="single" w:sz="4" w:space="0" w:color="000000"/>
              <w:bottom w:val="single" w:sz="4" w:space="0" w:color="000000"/>
            </w:tcBorders>
            <w:shd w:val="clear" w:color="auto" w:fill="FFFFFF"/>
            <w:vAlign w:val="center"/>
          </w:tcPr>
          <w:p w14:paraId="416305D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11 025,00</w:t>
            </w:r>
          </w:p>
        </w:tc>
        <w:tc>
          <w:tcPr>
            <w:tcW w:w="1155" w:type="dxa"/>
            <w:tcBorders>
              <w:left w:val="single" w:sz="4" w:space="0" w:color="000000"/>
              <w:bottom w:val="single" w:sz="4" w:space="0" w:color="000000"/>
            </w:tcBorders>
            <w:shd w:val="clear" w:color="auto" w:fill="FFFFFF"/>
            <w:vAlign w:val="center"/>
          </w:tcPr>
          <w:p w14:paraId="0EE4581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10 815,00</w:t>
            </w:r>
          </w:p>
        </w:tc>
        <w:tc>
          <w:tcPr>
            <w:tcW w:w="1155" w:type="dxa"/>
            <w:gridSpan w:val="2"/>
            <w:tcBorders>
              <w:left w:val="single" w:sz="4" w:space="0" w:color="000000"/>
              <w:bottom w:val="single" w:sz="4" w:space="0" w:color="000000"/>
            </w:tcBorders>
            <w:shd w:val="clear" w:color="auto" w:fill="FFFFFF"/>
            <w:vAlign w:val="center"/>
          </w:tcPr>
          <w:p w14:paraId="6913057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10 780,00</w:t>
            </w:r>
          </w:p>
        </w:tc>
        <w:tc>
          <w:tcPr>
            <w:tcW w:w="1445" w:type="dxa"/>
            <w:tcBorders>
              <w:left w:val="single" w:sz="4" w:space="0" w:color="000000"/>
              <w:bottom w:val="single" w:sz="4" w:space="0" w:color="000000"/>
              <w:right w:val="single" w:sz="4" w:space="0" w:color="000000"/>
            </w:tcBorders>
            <w:shd w:val="clear" w:color="auto" w:fill="FFFFFF"/>
            <w:vAlign w:val="center"/>
          </w:tcPr>
          <w:p w14:paraId="19C4E9F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10 780,00</w:t>
            </w:r>
          </w:p>
        </w:tc>
      </w:tr>
      <w:tr w:rsidR="00DC7DB8" w14:paraId="7A1ADACA"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77F2E201"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lastRenderedPageBreak/>
              <w:t>54</w:t>
            </w:r>
          </w:p>
        </w:tc>
        <w:tc>
          <w:tcPr>
            <w:tcW w:w="2891" w:type="dxa"/>
            <w:tcBorders>
              <w:left w:val="single" w:sz="4" w:space="0" w:color="000000"/>
              <w:bottom w:val="single" w:sz="4" w:space="0" w:color="000000"/>
            </w:tcBorders>
            <w:shd w:val="clear" w:color="auto" w:fill="FFFFFF"/>
          </w:tcPr>
          <w:p w14:paraId="3BD545D0"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Насос шестеренчатый 32 правый</w:t>
            </w:r>
          </w:p>
        </w:tc>
        <w:tc>
          <w:tcPr>
            <w:tcW w:w="721" w:type="dxa"/>
            <w:tcBorders>
              <w:left w:val="single" w:sz="4" w:space="0" w:color="000000"/>
              <w:bottom w:val="single" w:sz="4" w:space="0" w:color="000000"/>
            </w:tcBorders>
            <w:shd w:val="clear" w:color="auto" w:fill="FFFFFF"/>
            <w:vAlign w:val="center"/>
          </w:tcPr>
          <w:p w14:paraId="7FE4035E"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9621FF0"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4701E8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10 500,00</w:t>
            </w:r>
          </w:p>
        </w:tc>
        <w:tc>
          <w:tcPr>
            <w:tcW w:w="1155" w:type="dxa"/>
            <w:gridSpan w:val="2"/>
            <w:tcBorders>
              <w:left w:val="single" w:sz="4" w:space="0" w:color="000000"/>
              <w:bottom w:val="single" w:sz="4" w:space="0" w:color="000000"/>
            </w:tcBorders>
            <w:shd w:val="clear" w:color="auto" w:fill="FFFFFF"/>
            <w:vAlign w:val="center"/>
          </w:tcPr>
          <w:p w14:paraId="0C4F901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11 025,00</w:t>
            </w:r>
          </w:p>
        </w:tc>
        <w:tc>
          <w:tcPr>
            <w:tcW w:w="1155" w:type="dxa"/>
            <w:tcBorders>
              <w:left w:val="single" w:sz="4" w:space="0" w:color="000000"/>
              <w:bottom w:val="single" w:sz="4" w:space="0" w:color="000000"/>
            </w:tcBorders>
            <w:shd w:val="clear" w:color="auto" w:fill="FFFFFF"/>
            <w:vAlign w:val="center"/>
          </w:tcPr>
          <w:p w14:paraId="63585A3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10 815,00</w:t>
            </w:r>
          </w:p>
        </w:tc>
        <w:tc>
          <w:tcPr>
            <w:tcW w:w="1155" w:type="dxa"/>
            <w:gridSpan w:val="2"/>
            <w:tcBorders>
              <w:left w:val="single" w:sz="4" w:space="0" w:color="000000"/>
              <w:bottom w:val="single" w:sz="4" w:space="0" w:color="000000"/>
            </w:tcBorders>
            <w:shd w:val="clear" w:color="auto" w:fill="FFFFFF"/>
            <w:vAlign w:val="center"/>
          </w:tcPr>
          <w:p w14:paraId="4F89B3D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10 780,00</w:t>
            </w:r>
          </w:p>
        </w:tc>
        <w:tc>
          <w:tcPr>
            <w:tcW w:w="1445" w:type="dxa"/>
            <w:tcBorders>
              <w:left w:val="single" w:sz="4" w:space="0" w:color="000000"/>
              <w:bottom w:val="single" w:sz="4" w:space="0" w:color="000000"/>
              <w:right w:val="single" w:sz="4" w:space="0" w:color="000000"/>
            </w:tcBorders>
            <w:shd w:val="clear" w:color="auto" w:fill="FFFFFF"/>
            <w:vAlign w:val="center"/>
          </w:tcPr>
          <w:p w14:paraId="70C614D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10 780,00</w:t>
            </w:r>
          </w:p>
        </w:tc>
      </w:tr>
      <w:tr w:rsidR="00DC7DB8" w14:paraId="4707AD98"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7348714A"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55</w:t>
            </w:r>
          </w:p>
        </w:tc>
        <w:tc>
          <w:tcPr>
            <w:tcW w:w="2891" w:type="dxa"/>
            <w:tcBorders>
              <w:left w:val="single" w:sz="4" w:space="0" w:color="000000"/>
              <w:bottom w:val="single" w:sz="4" w:space="0" w:color="000000"/>
            </w:tcBorders>
            <w:shd w:val="clear" w:color="auto" w:fill="FFFFFF"/>
          </w:tcPr>
          <w:p w14:paraId="3D2F121A"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Насос бензиновый ЗИЛ</w:t>
            </w:r>
          </w:p>
        </w:tc>
        <w:tc>
          <w:tcPr>
            <w:tcW w:w="721" w:type="dxa"/>
            <w:tcBorders>
              <w:left w:val="single" w:sz="4" w:space="0" w:color="000000"/>
              <w:bottom w:val="single" w:sz="4" w:space="0" w:color="000000"/>
            </w:tcBorders>
            <w:shd w:val="clear" w:color="auto" w:fill="FFFFFF"/>
            <w:vAlign w:val="center"/>
          </w:tcPr>
          <w:p w14:paraId="51D650C7"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5E5BA43"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927594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2 265,00</w:t>
            </w:r>
          </w:p>
        </w:tc>
        <w:tc>
          <w:tcPr>
            <w:tcW w:w="1155" w:type="dxa"/>
            <w:gridSpan w:val="2"/>
            <w:tcBorders>
              <w:left w:val="single" w:sz="4" w:space="0" w:color="000000"/>
              <w:bottom w:val="single" w:sz="4" w:space="0" w:color="000000"/>
            </w:tcBorders>
            <w:shd w:val="clear" w:color="auto" w:fill="FFFFFF"/>
            <w:vAlign w:val="center"/>
          </w:tcPr>
          <w:p w14:paraId="7598064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2 378,00</w:t>
            </w:r>
          </w:p>
        </w:tc>
        <w:tc>
          <w:tcPr>
            <w:tcW w:w="1155" w:type="dxa"/>
            <w:tcBorders>
              <w:left w:val="single" w:sz="4" w:space="0" w:color="000000"/>
              <w:bottom w:val="single" w:sz="4" w:space="0" w:color="000000"/>
            </w:tcBorders>
            <w:shd w:val="clear" w:color="auto" w:fill="FFFFFF"/>
            <w:vAlign w:val="center"/>
          </w:tcPr>
          <w:p w14:paraId="6436A33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2 333,00</w:t>
            </w:r>
          </w:p>
        </w:tc>
        <w:tc>
          <w:tcPr>
            <w:tcW w:w="1155" w:type="dxa"/>
            <w:gridSpan w:val="2"/>
            <w:tcBorders>
              <w:left w:val="single" w:sz="4" w:space="0" w:color="000000"/>
              <w:bottom w:val="single" w:sz="4" w:space="0" w:color="000000"/>
            </w:tcBorders>
            <w:shd w:val="clear" w:color="auto" w:fill="FFFFFF"/>
            <w:vAlign w:val="center"/>
          </w:tcPr>
          <w:p w14:paraId="1F1F8C4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2 325,33</w:t>
            </w:r>
          </w:p>
        </w:tc>
        <w:tc>
          <w:tcPr>
            <w:tcW w:w="1445" w:type="dxa"/>
            <w:tcBorders>
              <w:left w:val="single" w:sz="4" w:space="0" w:color="000000"/>
              <w:bottom w:val="single" w:sz="4" w:space="0" w:color="000000"/>
              <w:right w:val="single" w:sz="4" w:space="0" w:color="000000"/>
            </w:tcBorders>
            <w:shd w:val="clear" w:color="auto" w:fill="FFFFFF"/>
            <w:vAlign w:val="center"/>
          </w:tcPr>
          <w:p w14:paraId="18566FB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2 325,33</w:t>
            </w:r>
          </w:p>
        </w:tc>
      </w:tr>
      <w:tr w:rsidR="00DC7DB8" w14:paraId="125F3627"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0C9B8753"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56</w:t>
            </w:r>
          </w:p>
        </w:tc>
        <w:tc>
          <w:tcPr>
            <w:tcW w:w="2891" w:type="dxa"/>
            <w:tcBorders>
              <w:left w:val="single" w:sz="4" w:space="0" w:color="000000"/>
              <w:bottom w:val="single" w:sz="4" w:space="0" w:color="000000"/>
            </w:tcBorders>
            <w:shd w:val="clear" w:color="auto" w:fill="FFFFFF"/>
          </w:tcPr>
          <w:p w14:paraId="45A32C3B"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Насос водяной ЗИЛ-130 без шкива</w:t>
            </w:r>
          </w:p>
        </w:tc>
        <w:tc>
          <w:tcPr>
            <w:tcW w:w="721" w:type="dxa"/>
            <w:tcBorders>
              <w:left w:val="single" w:sz="4" w:space="0" w:color="000000"/>
              <w:bottom w:val="single" w:sz="4" w:space="0" w:color="000000"/>
            </w:tcBorders>
            <w:shd w:val="clear" w:color="auto" w:fill="FFFFFF"/>
            <w:vAlign w:val="center"/>
          </w:tcPr>
          <w:p w14:paraId="1FE4AC4D"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2B2C9C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FF3E64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7 990,00</w:t>
            </w:r>
          </w:p>
        </w:tc>
        <w:tc>
          <w:tcPr>
            <w:tcW w:w="1155" w:type="dxa"/>
            <w:gridSpan w:val="2"/>
            <w:tcBorders>
              <w:left w:val="single" w:sz="4" w:space="0" w:color="000000"/>
              <w:bottom w:val="single" w:sz="4" w:space="0" w:color="000000"/>
            </w:tcBorders>
            <w:shd w:val="clear" w:color="auto" w:fill="FFFFFF"/>
            <w:vAlign w:val="center"/>
          </w:tcPr>
          <w:p w14:paraId="0AD53B5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8 390,00</w:t>
            </w:r>
          </w:p>
        </w:tc>
        <w:tc>
          <w:tcPr>
            <w:tcW w:w="1155" w:type="dxa"/>
            <w:tcBorders>
              <w:left w:val="single" w:sz="4" w:space="0" w:color="000000"/>
              <w:bottom w:val="single" w:sz="4" w:space="0" w:color="000000"/>
            </w:tcBorders>
            <w:shd w:val="clear" w:color="auto" w:fill="FFFFFF"/>
            <w:vAlign w:val="center"/>
          </w:tcPr>
          <w:p w14:paraId="3151FF0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8 230,00</w:t>
            </w:r>
          </w:p>
        </w:tc>
        <w:tc>
          <w:tcPr>
            <w:tcW w:w="1155" w:type="dxa"/>
            <w:gridSpan w:val="2"/>
            <w:tcBorders>
              <w:left w:val="single" w:sz="4" w:space="0" w:color="000000"/>
              <w:bottom w:val="single" w:sz="4" w:space="0" w:color="000000"/>
            </w:tcBorders>
            <w:shd w:val="clear" w:color="auto" w:fill="FFFFFF"/>
            <w:vAlign w:val="center"/>
          </w:tcPr>
          <w:p w14:paraId="31B2610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8 203,33</w:t>
            </w:r>
          </w:p>
        </w:tc>
        <w:tc>
          <w:tcPr>
            <w:tcW w:w="1445" w:type="dxa"/>
            <w:tcBorders>
              <w:left w:val="single" w:sz="4" w:space="0" w:color="000000"/>
              <w:bottom w:val="single" w:sz="4" w:space="0" w:color="000000"/>
              <w:right w:val="single" w:sz="4" w:space="0" w:color="000000"/>
            </w:tcBorders>
            <w:shd w:val="clear" w:color="auto" w:fill="FFFFFF"/>
            <w:vAlign w:val="center"/>
          </w:tcPr>
          <w:p w14:paraId="2341121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8 203,33</w:t>
            </w:r>
          </w:p>
        </w:tc>
      </w:tr>
      <w:tr w:rsidR="00DC7DB8" w14:paraId="09E3892C"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69AD2213"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57</w:t>
            </w:r>
          </w:p>
        </w:tc>
        <w:tc>
          <w:tcPr>
            <w:tcW w:w="2891" w:type="dxa"/>
            <w:tcBorders>
              <w:left w:val="single" w:sz="4" w:space="0" w:color="000000"/>
              <w:bottom w:val="single" w:sz="4" w:space="0" w:color="000000"/>
            </w:tcBorders>
            <w:shd w:val="clear" w:color="auto" w:fill="FFFFFF"/>
          </w:tcPr>
          <w:p w14:paraId="32011DAD"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Насос масляный ЗИЛ-130</w:t>
            </w:r>
          </w:p>
        </w:tc>
        <w:tc>
          <w:tcPr>
            <w:tcW w:w="721" w:type="dxa"/>
            <w:tcBorders>
              <w:left w:val="single" w:sz="4" w:space="0" w:color="000000"/>
              <w:bottom w:val="single" w:sz="4" w:space="0" w:color="000000"/>
            </w:tcBorders>
            <w:shd w:val="clear" w:color="auto" w:fill="FFFFFF"/>
            <w:vAlign w:val="center"/>
          </w:tcPr>
          <w:p w14:paraId="6FDC4977"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0FB4F57"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41FB93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9 400,00</w:t>
            </w:r>
          </w:p>
        </w:tc>
        <w:tc>
          <w:tcPr>
            <w:tcW w:w="1155" w:type="dxa"/>
            <w:gridSpan w:val="2"/>
            <w:tcBorders>
              <w:left w:val="single" w:sz="4" w:space="0" w:color="000000"/>
              <w:bottom w:val="single" w:sz="4" w:space="0" w:color="000000"/>
            </w:tcBorders>
            <w:shd w:val="clear" w:color="auto" w:fill="FFFFFF"/>
            <w:vAlign w:val="center"/>
          </w:tcPr>
          <w:p w14:paraId="0011292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9 870,00</w:t>
            </w:r>
          </w:p>
        </w:tc>
        <w:tc>
          <w:tcPr>
            <w:tcW w:w="1155" w:type="dxa"/>
            <w:tcBorders>
              <w:left w:val="single" w:sz="4" w:space="0" w:color="000000"/>
              <w:bottom w:val="single" w:sz="4" w:space="0" w:color="000000"/>
            </w:tcBorders>
            <w:shd w:val="clear" w:color="auto" w:fill="FFFFFF"/>
            <w:vAlign w:val="center"/>
          </w:tcPr>
          <w:p w14:paraId="2D64A39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9 682,00</w:t>
            </w:r>
          </w:p>
        </w:tc>
        <w:tc>
          <w:tcPr>
            <w:tcW w:w="1155" w:type="dxa"/>
            <w:gridSpan w:val="2"/>
            <w:tcBorders>
              <w:left w:val="single" w:sz="4" w:space="0" w:color="000000"/>
              <w:bottom w:val="single" w:sz="4" w:space="0" w:color="000000"/>
            </w:tcBorders>
            <w:shd w:val="clear" w:color="auto" w:fill="FFFFFF"/>
            <w:vAlign w:val="center"/>
          </w:tcPr>
          <w:p w14:paraId="08E4E3A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9 650,67</w:t>
            </w:r>
          </w:p>
        </w:tc>
        <w:tc>
          <w:tcPr>
            <w:tcW w:w="1445" w:type="dxa"/>
            <w:tcBorders>
              <w:left w:val="single" w:sz="4" w:space="0" w:color="000000"/>
              <w:bottom w:val="single" w:sz="4" w:space="0" w:color="000000"/>
              <w:right w:val="single" w:sz="4" w:space="0" w:color="000000"/>
            </w:tcBorders>
            <w:shd w:val="clear" w:color="auto" w:fill="FFFFFF"/>
            <w:vAlign w:val="center"/>
          </w:tcPr>
          <w:p w14:paraId="4FFF22B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9 650,67</w:t>
            </w:r>
          </w:p>
        </w:tc>
      </w:tr>
      <w:tr w:rsidR="00DC7DB8" w14:paraId="79E373A5"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7912036B"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58</w:t>
            </w:r>
          </w:p>
        </w:tc>
        <w:tc>
          <w:tcPr>
            <w:tcW w:w="2891" w:type="dxa"/>
            <w:tcBorders>
              <w:left w:val="single" w:sz="4" w:space="0" w:color="000000"/>
              <w:bottom w:val="single" w:sz="4" w:space="0" w:color="000000"/>
            </w:tcBorders>
            <w:shd w:val="clear" w:color="auto" w:fill="FFFFFF"/>
          </w:tcPr>
          <w:p w14:paraId="431A270B"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Нейлоновый хомут</w:t>
            </w:r>
          </w:p>
        </w:tc>
        <w:tc>
          <w:tcPr>
            <w:tcW w:w="721" w:type="dxa"/>
            <w:tcBorders>
              <w:left w:val="single" w:sz="4" w:space="0" w:color="000000"/>
              <w:bottom w:val="single" w:sz="4" w:space="0" w:color="000000"/>
            </w:tcBorders>
            <w:shd w:val="clear" w:color="auto" w:fill="FFFFFF"/>
            <w:vAlign w:val="center"/>
          </w:tcPr>
          <w:p w14:paraId="5D589E8C"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BC73AA0"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520D6D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6,00</w:t>
            </w:r>
          </w:p>
        </w:tc>
        <w:tc>
          <w:tcPr>
            <w:tcW w:w="1155" w:type="dxa"/>
            <w:gridSpan w:val="2"/>
            <w:tcBorders>
              <w:left w:val="single" w:sz="4" w:space="0" w:color="000000"/>
              <w:bottom w:val="single" w:sz="4" w:space="0" w:color="000000"/>
            </w:tcBorders>
            <w:shd w:val="clear" w:color="auto" w:fill="FFFFFF"/>
            <w:vAlign w:val="center"/>
          </w:tcPr>
          <w:p w14:paraId="27DE608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6,00</w:t>
            </w:r>
          </w:p>
        </w:tc>
        <w:tc>
          <w:tcPr>
            <w:tcW w:w="1155" w:type="dxa"/>
            <w:tcBorders>
              <w:left w:val="single" w:sz="4" w:space="0" w:color="000000"/>
              <w:bottom w:val="single" w:sz="4" w:space="0" w:color="000000"/>
            </w:tcBorders>
            <w:shd w:val="clear" w:color="auto" w:fill="FFFFFF"/>
            <w:vAlign w:val="center"/>
          </w:tcPr>
          <w:p w14:paraId="1929E8E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6,00</w:t>
            </w:r>
          </w:p>
        </w:tc>
        <w:tc>
          <w:tcPr>
            <w:tcW w:w="1155" w:type="dxa"/>
            <w:gridSpan w:val="2"/>
            <w:tcBorders>
              <w:left w:val="single" w:sz="4" w:space="0" w:color="000000"/>
              <w:bottom w:val="single" w:sz="4" w:space="0" w:color="000000"/>
            </w:tcBorders>
            <w:shd w:val="clear" w:color="auto" w:fill="FFFFFF"/>
            <w:vAlign w:val="center"/>
          </w:tcPr>
          <w:p w14:paraId="77D8687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6,00</w:t>
            </w:r>
          </w:p>
        </w:tc>
        <w:tc>
          <w:tcPr>
            <w:tcW w:w="1445" w:type="dxa"/>
            <w:tcBorders>
              <w:left w:val="single" w:sz="4" w:space="0" w:color="000000"/>
              <w:bottom w:val="single" w:sz="4" w:space="0" w:color="000000"/>
              <w:right w:val="single" w:sz="4" w:space="0" w:color="000000"/>
            </w:tcBorders>
            <w:shd w:val="clear" w:color="auto" w:fill="FFFFFF"/>
            <w:vAlign w:val="center"/>
          </w:tcPr>
          <w:p w14:paraId="442C7DD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6,00</w:t>
            </w:r>
          </w:p>
        </w:tc>
      </w:tr>
      <w:tr w:rsidR="00DC7DB8" w14:paraId="19132ED3"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25D86E0A"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59</w:t>
            </w:r>
          </w:p>
        </w:tc>
        <w:tc>
          <w:tcPr>
            <w:tcW w:w="2891" w:type="dxa"/>
            <w:tcBorders>
              <w:left w:val="single" w:sz="4" w:space="0" w:color="000000"/>
              <w:bottom w:val="single" w:sz="4" w:space="0" w:color="000000"/>
            </w:tcBorders>
            <w:shd w:val="clear" w:color="auto" w:fill="FFFFFF"/>
          </w:tcPr>
          <w:p w14:paraId="7B023B17"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Опора карданного вала ЗИЛ-130</w:t>
            </w:r>
          </w:p>
        </w:tc>
        <w:tc>
          <w:tcPr>
            <w:tcW w:w="721" w:type="dxa"/>
            <w:tcBorders>
              <w:left w:val="single" w:sz="4" w:space="0" w:color="000000"/>
              <w:bottom w:val="single" w:sz="4" w:space="0" w:color="000000"/>
            </w:tcBorders>
            <w:shd w:val="clear" w:color="auto" w:fill="FFFFFF"/>
            <w:vAlign w:val="center"/>
          </w:tcPr>
          <w:p w14:paraId="1FA1C9CF"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CC7C5C5"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6FAD98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940,00</w:t>
            </w:r>
          </w:p>
        </w:tc>
        <w:tc>
          <w:tcPr>
            <w:tcW w:w="1155" w:type="dxa"/>
            <w:gridSpan w:val="2"/>
            <w:tcBorders>
              <w:left w:val="single" w:sz="4" w:space="0" w:color="000000"/>
              <w:bottom w:val="single" w:sz="4" w:space="0" w:color="000000"/>
            </w:tcBorders>
            <w:shd w:val="clear" w:color="auto" w:fill="FFFFFF"/>
            <w:vAlign w:val="center"/>
          </w:tcPr>
          <w:p w14:paraId="5078DEE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987,00</w:t>
            </w:r>
          </w:p>
        </w:tc>
        <w:tc>
          <w:tcPr>
            <w:tcW w:w="1155" w:type="dxa"/>
            <w:tcBorders>
              <w:left w:val="single" w:sz="4" w:space="0" w:color="000000"/>
              <w:bottom w:val="single" w:sz="4" w:space="0" w:color="000000"/>
            </w:tcBorders>
            <w:shd w:val="clear" w:color="auto" w:fill="FFFFFF"/>
            <w:vAlign w:val="center"/>
          </w:tcPr>
          <w:p w14:paraId="480BEDE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968,00</w:t>
            </w:r>
          </w:p>
        </w:tc>
        <w:tc>
          <w:tcPr>
            <w:tcW w:w="1155" w:type="dxa"/>
            <w:gridSpan w:val="2"/>
            <w:tcBorders>
              <w:left w:val="single" w:sz="4" w:space="0" w:color="000000"/>
              <w:bottom w:val="single" w:sz="4" w:space="0" w:color="000000"/>
            </w:tcBorders>
            <w:shd w:val="clear" w:color="auto" w:fill="FFFFFF"/>
            <w:vAlign w:val="center"/>
          </w:tcPr>
          <w:p w14:paraId="0CB19FC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965,00</w:t>
            </w:r>
          </w:p>
        </w:tc>
        <w:tc>
          <w:tcPr>
            <w:tcW w:w="1445" w:type="dxa"/>
            <w:tcBorders>
              <w:left w:val="single" w:sz="4" w:space="0" w:color="000000"/>
              <w:bottom w:val="single" w:sz="4" w:space="0" w:color="000000"/>
              <w:right w:val="single" w:sz="4" w:space="0" w:color="000000"/>
            </w:tcBorders>
            <w:shd w:val="clear" w:color="auto" w:fill="FFFFFF"/>
            <w:vAlign w:val="center"/>
          </w:tcPr>
          <w:p w14:paraId="154BD41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965,00</w:t>
            </w:r>
          </w:p>
        </w:tc>
      </w:tr>
      <w:tr w:rsidR="00DC7DB8" w14:paraId="6C7337D3"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0FF8134C"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60</w:t>
            </w:r>
          </w:p>
        </w:tc>
        <w:tc>
          <w:tcPr>
            <w:tcW w:w="2891" w:type="dxa"/>
            <w:tcBorders>
              <w:left w:val="single" w:sz="4" w:space="0" w:color="000000"/>
              <w:bottom w:val="single" w:sz="4" w:space="0" w:color="000000"/>
            </w:tcBorders>
            <w:shd w:val="clear" w:color="auto" w:fill="FFFFFF"/>
          </w:tcPr>
          <w:p w14:paraId="3B08F864"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Опора разжимного кулака ЗИЛ</w:t>
            </w:r>
          </w:p>
        </w:tc>
        <w:tc>
          <w:tcPr>
            <w:tcW w:w="721" w:type="dxa"/>
            <w:tcBorders>
              <w:left w:val="single" w:sz="4" w:space="0" w:color="000000"/>
              <w:bottom w:val="single" w:sz="4" w:space="0" w:color="000000"/>
            </w:tcBorders>
            <w:shd w:val="clear" w:color="auto" w:fill="FFFFFF"/>
            <w:vAlign w:val="center"/>
          </w:tcPr>
          <w:p w14:paraId="622DED7E"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6FCDA7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D55929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2 635,00</w:t>
            </w:r>
          </w:p>
        </w:tc>
        <w:tc>
          <w:tcPr>
            <w:tcW w:w="1155" w:type="dxa"/>
            <w:gridSpan w:val="2"/>
            <w:tcBorders>
              <w:left w:val="single" w:sz="4" w:space="0" w:color="000000"/>
              <w:bottom w:val="single" w:sz="4" w:space="0" w:color="000000"/>
            </w:tcBorders>
            <w:shd w:val="clear" w:color="auto" w:fill="FFFFFF"/>
            <w:vAlign w:val="center"/>
          </w:tcPr>
          <w:p w14:paraId="56E6A89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2 767,00</w:t>
            </w:r>
          </w:p>
        </w:tc>
        <w:tc>
          <w:tcPr>
            <w:tcW w:w="1155" w:type="dxa"/>
            <w:tcBorders>
              <w:left w:val="single" w:sz="4" w:space="0" w:color="000000"/>
              <w:bottom w:val="single" w:sz="4" w:space="0" w:color="000000"/>
            </w:tcBorders>
            <w:shd w:val="clear" w:color="auto" w:fill="FFFFFF"/>
            <w:vAlign w:val="center"/>
          </w:tcPr>
          <w:p w14:paraId="69DF7A8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2 714,00</w:t>
            </w:r>
          </w:p>
        </w:tc>
        <w:tc>
          <w:tcPr>
            <w:tcW w:w="1155" w:type="dxa"/>
            <w:gridSpan w:val="2"/>
            <w:tcBorders>
              <w:left w:val="single" w:sz="4" w:space="0" w:color="000000"/>
              <w:bottom w:val="single" w:sz="4" w:space="0" w:color="000000"/>
            </w:tcBorders>
            <w:shd w:val="clear" w:color="auto" w:fill="FFFFFF"/>
            <w:vAlign w:val="center"/>
          </w:tcPr>
          <w:p w14:paraId="3D6D8C8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2 705,33</w:t>
            </w:r>
          </w:p>
        </w:tc>
        <w:tc>
          <w:tcPr>
            <w:tcW w:w="1445" w:type="dxa"/>
            <w:tcBorders>
              <w:left w:val="single" w:sz="4" w:space="0" w:color="000000"/>
              <w:bottom w:val="single" w:sz="4" w:space="0" w:color="000000"/>
              <w:right w:val="single" w:sz="4" w:space="0" w:color="000000"/>
            </w:tcBorders>
            <w:shd w:val="clear" w:color="auto" w:fill="FFFFFF"/>
            <w:vAlign w:val="center"/>
          </w:tcPr>
          <w:p w14:paraId="2EB4E2F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2 705,33</w:t>
            </w:r>
          </w:p>
        </w:tc>
      </w:tr>
      <w:tr w:rsidR="00DC7DB8" w14:paraId="5600B513"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1B3198A9"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61</w:t>
            </w:r>
          </w:p>
        </w:tc>
        <w:tc>
          <w:tcPr>
            <w:tcW w:w="2891" w:type="dxa"/>
            <w:tcBorders>
              <w:left w:val="single" w:sz="4" w:space="0" w:color="000000"/>
              <w:bottom w:val="single" w:sz="4" w:space="0" w:color="000000"/>
            </w:tcBorders>
            <w:shd w:val="clear" w:color="auto" w:fill="FFFFFF"/>
          </w:tcPr>
          <w:p w14:paraId="58BA3A60"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Очиститель карбюратора</w:t>
            </w:r>
          </w:p>
        </w:tc>
        <w:tc>
          <w:tcPr>
            <w:tcW w:w="721" w:type="dxa"/>
            <w:tcBorders>
              <w:left w:val="single" w:sz="4" w:space="0" w:color="000000"/>
              <w:bottom w:val="single" w:sz="4" w:space="0" w:color="000000"/>
            </w:tcBorders>
            <w:shd w:val="clear" w:color="auto" w:fill="FFFFFF"/>
            <w:vAlign w:val="center"/>
          </w:tcPr>
          <w:p w14:paraId="7B5E4A71"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B5ABB8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2D8E1D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380,00</w:t>
            </w:r>
          </w:p>
        </w:tc>
        <w:tc>
          <w:tcPr>
            <w:tcW w:w="1155" w:type="dxa"/>
            <w:gridSpan w:val="2"/>
            <w:tcBorders>
              <w:left w:val="single" w:sz="4" w:space="0" w:color="000000"/>
              <w:bottom w:val="single" w:sz="4" w:space="0" w:color="000000"/>
            </w:tcBorders>
            <w:shd w:val="clear" w:color="auto" w:fill="FFFFFF"/>
            <w:vAlign w:val="center"/>
          </w:tcPr>
          <w:p w14:paraId="255DC19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399,00</w:t>
            </w:r>
          </w:p>
        </w:tc>
        <w:tc>
          <w:tcPr>
            <w:tcW w:w="1155" w:type="dxa"/>
            <w:tcBorders>
              <w:left w:val="single" w:sz="4" w:space="0" w:color="000000"/>
              <w:bottom w:val="single" w:sz="4" w:space="0" w:color="000000"/>
            </w:tcBorders>
            <w:shd w:val="clear" w:color="auto" w:fill="FFFFFF"/>
            <w:vAlign w:val="center"/>
          </w:tcPr>
          <w:p w14:paraId="18D788D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391,00</w:t>
            </w:r>
          </w:p>
        </w:tc>
        <w:tc>
          <w:tcPr>
            <w:tcW w:w="1155" w:type="dxa"/>
            <w:gridSpan w:val="2"/>
            <w:tcBorders>
              <w:left w:val="single" w:sz="4" w:space="0" w:color="000000"/>
              <w:bottom w:val="single" w:sz="4" w:space="0" w:color="000000"/>
            </w:tcBorders>
            <w:shd w:val="clear" w:color="auto" w:fill="FFFFFF"/>
            <w:vAlign w:val="center"/>
          </w:tcPr>
          <w:p w14:paraId="1FA90CD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390,00</w:t>
            </w:r>
          </w:p>
        </w:tc>
        <w:tc>
          <w:tcPr>
            <w:tcW w:w="1445" w:type="dxa"/>
            <w:tcBorders>
              <w:left w:val="single" w:sz="4" w:space="0" w:color="000000"/>
              <w:bottom w:val="single" w:sz="4" w:space="0" w:color="000000"/>
              <w:right w:val="single" w:sz="4" w:space="0" w:color="000000"/>
            </w:tcBorders>
            <w:shd w:val="clear" w:color="auto" w:fill="FFFFFF"/>
            <w:vAlign w:val="center"/>
          </w:tcPr>
          <w:p w14:paraId="335EC6E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390,00</w:t>
            </w:r>
          </w:p>
        </w:tc>
      </w:tr>
      <w:tr w:rsidR="00DC7DB8" w14:paraId="36604FAF"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742F8619"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62</w:t>
            </w:r>
          </w:p>
        </w:tc>
        <w:tc>
          <w:tcPr>
            <w:tcW w:w="2891" w:type="dxa"/>
            <w:tcBorders>
              <w:left w:val="single" w:sz="4" w:space="0" w:color="000000"/>
              <w:bottom w:val="single" w:sz="4" w:space="0" w:color="000000"/>
            </w:tcBorders>
            <w:shd w:val="clear" w:color="auto" w:fill="FFFFFF"/>
          </w:tcPr>
          <w:p w14:paraId="5E38520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Палец поршневой компрессора ЗИЛ</w:t>
            </w:r>
          </w:p>
        </w:tc>
        <w:tc>
          <w:tcPr>
            <w:tcW w:w="721" w:type="dxa"/>
            <w:tcBorders>
              <w:left w:val="single" w:sz="4" w:space="0" w:color="000000"/>
              <w:bottom w:val="single" w:sz="4" w:space="0" w:color="000000"/>
            </w:tcBorders>
            <w:shd w:val="clear" w:color="auto" w:fill="FFFFFF"/>
            <w:vAlign w:val="center"/>
          </w:tcPr>
          <w:p w14:paraId="31AF0A58"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32C8FDD"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F97C61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270,00</w:t>
            </w:r>
          </w:p>
        </w:tc>
        <w:tc>
          <w:tcPr>
            <w:tcW w:w="1155" w:type="dxa"/>
            <w:gridSpan w:val="2"/>
            <w:tcBorders>
              <w:left w:val="single" w:sz="4" w:space="0" w:color="000000"/>
              <w:bottom w:val="single" w:sz="4" w:space="0" w:color="000000"/>
            </w:tcBorders>
            <w:shd w:val="clear" w:color="auto" w:fill="FFFFFF"/>
            <w:vAlign w:val="center"/>
          </w:tcPr>
          <w:p w14:paraId="7C97FC2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284,00</w:t>
            </w:r>
          </w:p>
        </w:tc>
        <w:tc>
          <w:tcPr>
            <w:tcW w:w="1155" w:type="dxa"/>
            <w:tcBorders>
              <w:left w:val="single" w:sz="4" w:space="0" w:color="000000"/>
              <w:bottom w:val="single" w:sz="4" w:space="0" w:color="000000"/>
            </w:tcBorders>
            <w:shd w:val="clear" w:color="auto" w:fill="FFFFFF"/>
            <w:vAlign w:val="center"/>
          </w:tcPr>
          <w:p w14:paraId="6DB2730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278,00</w:t>
            </w:r>
          </w:p>
        </w:tc>
        <w:tc>
          <w:tcPr>
            <w:tcW w:w="1155" w:type="dxa"/>
            <w:gridSpan w:val="2"/>
            <w:tcBorders>
              <w:left w:val="single" w:sz="4" w:space="0" w:color="000000"/>
              <w:bottom w:val="single" w:sz="4" w:space="0" w:color="000000"/>
            </w:tcBorders>
            <w:shd w:val="clear" w:color="auto" w:fill="FFFFFF"/>
            <w:vAlign w:val="center"/>
          </w:tcPr>
          <w:p w14:paraId="71F30F2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277,33</w:t>
            </w:r>
          </w:p>
        </w:tc>
        <w:tc>
          <w:tcPr>
            <w:tcW w:w="1445" w:type="dxa"/>
            <w:tcBorders>
              <w:left w:val="single" w:sz="4" w:space="0" w:color="000000"/>
              <w:bottom w:val="single" w:sz="4" w:space="0" w:color="000000"/>
              <w:right w:val="single" w:sz="4" w:space="0" w:color="000000"/>
            </w:tcBorders>
            <w:shd w:val="clear" w:color="auto" w:fill="FFFFFF"/>
            <w:vAlign w:val="center"/>
          </w:tcPr>
          <w:p w14:paraId="14986B7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277,33</w:t>
            </w:r>
          </w:p>
        </w:tc>
      </w:tr>
      <w:tr w:rsidR="00DC7DB8" w14:paraId="174C4A5F"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27DDCC09"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63</w:t>
            </w:r>
          </w:p>
        </w:tc>
        <w:tc>
          <w:tcPr>
            <w:tcW w:w="2891" w:type="dxa"/>
            <w:tcBorders>
              <w:left w:val="single" w:sz="4" w:space="0" w:color="000000"/>
              <w:bottom w:val="single" w:sz="4" w:space="0" w:color="000000"/>
            </w:tcBorders>
            <w:shd w:val="clear" w:color="auto" w:fill="FFFFFF"/>
          </w:tcPr>
          <w:p w14:paraId="02E9387C"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Подкладка ушка задней рессоры ЗИЛ-130</w:t>
            </w:r>
          </w:p>
        </w:tc>
        <w:tc>
          <w:tcPr>
            <w:tcW w:w="721" w:type="dxa"/>
            <w:tcBorders>
              <w:left w:val="single" w:sz="4" w:space="0" w:color="000000"/>
              <w:bottom w:val="single" w:sz="4" w:space="0" w:color="000000"/>
            </w:tcBorders>
            <w:shd w:val="clear" w:color="auto" w:fill="FFFFFF"/>
            <w:vAlign w:val="center"/>
          </w:tcPr>
          <w:p w14:paraId="48289DE6" w14:textId="77777777" w:rsidR="00DC7DB8" w:rsidRPr="00DC7DB8" w:rsidRDefault="00DC7DB8" w:rsidP="00B126AF">
            <w:pPr>
              <w:spacing w:after="200"/>
              <w:jc w:val="center"/>
              <w:rPr>
                <w:rFonts w:ascii="Times New Roman" w:hAnsi="Times New Roman" w:cs="Times New Roman"/>
                <w:sz w:val="20"/>
                <w:szCs w:val="20"/>
              </w:rPr>
            </w:pPr>
            <w:proofErr w:type="gramStart"/>
            <w:r w:rsidRPr="00DC7DB8">
              <w:rPr>
                <w:rFonts w:ascii="Times New Roman" w:hAnsi="Times New Roman" w:cs="Times New Roman"/>
                <w:color w:val="000000"/>
                <w:sz w:val="20"/>
                <w:szCs w:val="20"/>
              </w:rPr>
              <w:t>к</w:t>
            </w:r>
            <w:proofErr w:type="gramEnd"/>
            <w:r w:rsidRPr="00DC7DB8">
              <w:rPr>
                <w:rFonts w:ascii="Times New Roman" w:hAnsi="Times New Roman" w:cs="Times New Roman"/>
                <w:color w:val="000000"/>
                <w:sz w:val="20"/>
                <w:szCs w:val="20"/>
              </w:rPr>
              <w:t>-т</w:t>
            </w:r>
          </w:p>
        </w:tc>
        <w:tc>
          <w:tcPr>
            <w:tcW w:w="722" w:type="dxa"/>
            <w:tcBorders>
              <w:left w:val="single" w:sz="4" w:space="0" w:color="000000"/>
              <w:bottom w:val="single" w:sz="4" w:space="0" w:color="000000"/>
            </w:tcBorders>
            <w:shd w:val="clear" w:color="auto" w:fill="FFFFFF"/>
            <w:vAlign w:val="center"/>
          </w:tcPr>
          <w:p w14:paraId="593E6AE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A9720E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430,00</w:t>
            </w:r>
          </w:p>
        </w:tc>
        <w:tc>
          <w:tcPr>
            <w:tcW w:w="1155" w:type="dxa"/>
            <w:gridSpan w:val="2"/>
            <w:tcBorders>
              <w:left w:val="single" w:sz="4" w:space="0" w:color="000000"/>
              <w:bottom w:val="single" w:sz="4" w:space="0" w:color="000000"/>
            </w:tcBorders>
            <w:shd w:val="clear" w:color="auto" w:fill="FFFFFF"/>
            <w:vAlign w:val="center"/>
          </w:tcPr>
          <w:p w14:paraId="22D68F6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452,00</w:t>
            </w:r>
          </w:p>
        </w:tc>
        <w:tc>
          <w:tcPr>
            <w:tcW w:w="1155" w:type="dxa"/>
            <w:tcBorders>
              <w:left w:val="single" w:sz="4" w:space="0" w:color="000000"/>
              <w:bottom w:val="single" w:sz="4" w:space="0" w:color="000000"/>
            </w:tcBorders>
            <w:shd w:val="clear" w:color="auto" w:fill="FFFFFF"/>
            <w:vAlign w:val="center"/>
          </w:tcPr>
          <w:p w14:paraId="1C48D09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443,00</w:t>
            </w:r>
          </w:p>
        </w:tc>
        <w:tc>
          <w:tcPr>
            <w:tcW w:w="1155" w:type="dxa"/>
            <w:gridSpan w:val="2"/>
            <w:tcBorders>
              <w:left w:val="single" w:sz="4" w:space="0" w:color="000000"/>
              <w:bottom w:val="single" w:sz="4" w:space="0" w:color="000000"/>
            </w:tcBorders>
            <w:shd w:val="clear" w:color="auto" w:fill="FFFFFF"/>
            <w:vAlign w:val="center"/>
          </w:tcPr>
          <w:p w14:paraId="3078019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441,67</w:t>
            </w:r>
          </w:p>
        </w:tc>
        <w:tc>
          <w:tcPr>
            <w:tcW w:w="1445" w:type="dxa"/>
            <w:tcBorders>
              <w:left w:val="single" w:sz="4" w:space="0" w:color="000000"/>
              <w:bottom w:val="single" w:sz="4" w:space="0" w:color="000000"/>
              <w:right w:val="single" w:sz="4" w:space="0" w:color="000000"/>
            </w:tcBorders>
            <w:shd w:val="clear" w:color="auto" w:fill="FFFFFF"/>
            <w:vAlign w:val="center"/>
          </w:tcPr>
          <w:p w14:paraId="06E1963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441,67</w:t>
            </w:r>
          </w:p>
        </w:tc>
      </w:tr>
      <w:tr w:rsidR="00DC7DB8" w14:paraId="7CF7F6C8"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64CDCD31"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64</w:t>
            </w:r>
          </w:p>
        </w:tc>
        <w:tc>
          <w:tcPr>
            <w:tcW w:w="2891" w:type="dxa"/>
            <w:tcBorders>
              <w:left w:val="single" w:sz="4" w:space="0" w:color="000000"/>
              <w:bottom w:val="single" w:sz="4" w:space="0" w:color="000000"/>
            </w:tcBorders>
            <w:shd w:val="clear" w:color="auto" w:fill="FFFFFF"/>
          </w:tcPr>
          <w:p w14:paraId="4645B0DC"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Подушка опоры кабины ЗИЛ-130 (комплект - 6 штук)</w:t>
            </w:r>
          </w:p>
        </w:tc>
        <w:tc>
          <w:tcPr>
            <w:tcW w:w="721" w:type="dxa"/>
            <w:tcBorders>
              <w:left w:val="single" w:sz="4" w:space="0" w:color="000000"/>
              <w:bottom w:val="single" w:sz="4" w:space="0" w:color="000000"/>
            </w:tcBorders>
            <w:shd w:val="clear" w:color="auto" w:fill="FFFFFF"/>
            <w:vAlign w:val="center"/>
          </w:tcPr>
          <w:p w14:paraId="7A9EBC83"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6B2F09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9C3B1A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1 365,00</w:t>
            </w:r>
          </w:p>
        </w:tc>
        <w:tc>
          <w:tcPr>
            <w:tcW w:w="1155" w:type="dxa"/>
            <w:gridSpan w:val="2"/>
            <w:tcBorders>
              <w:left w:val="single" w:sz="4" w:space="0" w:color="000000"/>
              <w:bottom w:val="single" w:sz="4" w:space="0" w:color="000000"/>
            </w:tcBorders>
            <w:shd w:val="clear" w:color="auto" w:fill="FFFFFF"/>
            <w:vAlign w:val="center"/>
          </w:tcPr>
          <w:p w14:paraId="33826E3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1 433,00</w:t>
            </w:r>
          </w:p>
        </w:tc>
        <w:tc>
          <w:tcPr>
            <w:tcW w:w="1155" w:type="dxa"/>
            <w:tcBorders>
              <w:left w:val="single" w:sz="4" w:space="0" w:color="000000"/>
              <w:bottom w:val="single" w:sz="4" w:space="0" w:color="000000"/>
            </w:tcBorders>
            <w:shd w:val="clear" w:color="auto" w:fill="FFFFFF"/>
            <w:vAlign w:val="center"/>
          </w:tcPr>
          <w:p w14:paraId="2DCB101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1 406,00</w:t>
            </w:r>
          </w:p>
        </w:tc>
        <w:tc>
          <w:tcPr>
            <w:tcW w:w="1155" w:type="dxa"/>
            <w:gridSpan w:val="2"/>
            <w:tcBorders>
              <w:left w:val="single" w:sz="4" w:space="0" w:color="000000"/>
              <w:bottom w:val="single" w:sz="4" w:space="0" w:color="000000"/>
            </w:tcBorders>
            <w:shd w:val="clear" w:color="auto" w:fill="FFFFFF"/>
            <w:vAlign w:val="center"/>
          </w:tcPr>
          <w:p w14:paraId="62343F1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1 401,33</w:t>
            </w:r>
          </w:p>
        </w:tc>
        <w:tc>
          <w:tcPr>
            <w:tcW w:w="1445" w:type="dxa"/>
            <w:tcBorders>
              <w:left w:val="single" w:sz="4" w:space="0" w:color="000000"/>
              <w:bottom w:val="single" w:sz="4" w:space="0" w:color="000000"/>
              <w:right w:val="single" w:sz="4" w:space="0" w:color="000000"/>
            </w:tcBorders>
            <w:shd w:val="clear" w:color="auto" w:fill="FFFFFF"/>
            <w:vAlign w:val="center"/>
          </w:tcPr>
          <w:p w14:paraId="0964D97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1 401,33</w:t>
            </w:r>
          </w:p>
        </w:tc>
      </w:tr>
      <w:tr w:rsidR="00DC7DB8" w14:paraId="61A7BE6B"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4FC35236"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65</w:t>
            </w:r>
          </w:p>
        </w:tc>
        <w:tc>
          <w:tcPr>
            <w:tcW w:w="2891" w:type="dxa"/>
            <w:tcBorders>
              <w:left w:val="single" w:sz="4" w:space="0" w:color="000000"/>
              <w:bottom w:val="single" w:sz="4" w:space="0" w:color="000000"/>
            </w:tcBorders>
            <w:shd w:val="clear" w:color="auto" w:fill="FFFFFF"/>
          </w:tcPr>
          <w:p w14:paraId="1335CFB1"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Подушка передней опоры двигателя ЗИЛ-130</w:t>
            </w:r>
          </w:p>
        </w:tc>
        <w:tc>
          <w:tcPr>
            <w:tcW w:w="721" w:type="dxa"/>
            <w:tcBorders>
              <w:left w:val="single" w:sz="4" w:space="0" w:color="000000"/>
              <w:bottom w:val="single" w:sz="4" w:space="0" w:color="000000"/>
            </w:tcBorders>
            <w:shd w:val="clear" w:color="auto" w:fill="FFFFFF"/>
            <w:vAlign w:val="center"/>
          </w:tcPr>
          <w:p w14:paraId="126D6643"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9F8CB3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898E3A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105,00</w:t>
            </w:r>
          </w:p>
        </w:tc>
        <w:tc>
          <w:tcPr>
            <w:tcW w:w="1155" w:type="dxa"/>
            <w:gridSpan w:val="2"/>
            <w:tcBorders>
              <w:left w:val="single" w:sz="4" w:space="0" w:color="000000"/>
              <w:bottom w:val="single" w:sz="4" w:space="0" w:color="000000"/>
            </w:tcBorders>
            <w:shd w:val="clear" w:color="auto" w:fill="FFFFFF"/>
            <w:vAlign w:val="center"/>
          </w:tcPr>
          <w:p w14:paraId="0C6191D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110,00</w:t>
            </w:r>
          </w:p>
        </w:tc>
        <w:tc>
          <w:tcPr>
            <w:tcW w:w="1155" w:type="dxa"/>
            <w:tcBorders>
              <w:left w:val="single" w:sz="4" w:space="0" w:color="000000"/>
              <w:bottom w:val="single" w:sz="4" w:space="0" w:color="000000"/>
            </w:tcBorders>
            <w:shd w:val="clear" w:color="auto" w:fill="FFFFFF"/>
            <w:vAlign w:val="center"/>
          </w:tcPr>
          <w:p w14:paraId="1624FD1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108,00</w:t>
            </w:r>
          </w:p>
        </w:tc>
        <w:tc>
          <w:tcPr>
            <w:tcW w:w="1155" w:type="dxa"/>
            <w:gridSpan w:val="2"/>
            <w:tcBorders>
              <w:left w:val="single" w:sz="4" w:space="0" w:color="000000"/>
              <w:bottom w:val="single" w:sz="4" w:space="0" w:color="000000"/>
            </w:tcBorders>
            <w:shd w:val="clear" w:color="auto" w:fill="FFFFFF"/>
            <w:vAlign w:val="center"/>
          </w:tcPr>
          <w:p w14:paraId="240D106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107,67</w:t>
            </w:r>
          </w:p>
        </w:tc>
        <w:tc>
          <w:tcPr>
            <w:tcW w:w="1445" w:type="dxa"/>
            <w:tcBorders>
              <w:left w:val="single" w:sz="4" w:space="0" w:color="000000"/>
              <w:bottom w:val="single" w:sz="4" w:space="0" w:color="000000"/>
              <w:right w:val="single" w:sz="4" w:space="0" w:color="000000"/>
            </w:tcBorders>
            <w:shd w:val="clear" w:color="auto" w:fill="FFFFFF"/>
            <w:vAlign w:val="center"/>
          </w:tcPr>
          <w:p w14:paraId="243A0A3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107,67</w:t>
            </w:r>
          </w:p>
        </w:tc>
      </w:tr>
      <w:tr w:rsidR="00DC7DB8" w14:paraId="7DC2C040"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7B40FD2A"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66</w:t>
            </w:r>
          </w:p>
        </w:tc>
        <w:tc>
          <w:tcPr>
            <w:tcW w:w="2891" w:type="dxa"/>
            <w:tcBorders>
              <w:left w:val="single" w:sz="4" w:space="0" w:color="000000"/>
              <w:bottom w:val="single" w:sz="4" w:space="0" w:color="000000"/>
            </w:tcBorders>
            <w:shd w:val="clear" w:color="auto" w:fill="FFFFFF"/>
          </w:tcPr>
          <w:p w14:paraId="073D1C7D"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Подшипник 2-го вала ЗИЛ-130</w:t>
            </w:r>
          </w:p>
        </w:tc>
        <w:tc>
          <w:tcPr>
            <w:tcW w:w="721" w:type="dxa"/>
            <w:tcBorders>
              <w:left w:val="single" w:sz="4" w:space="0" w:color="000000"/>
              <w:bottom w:val="single" w:sz="4" w:space="0" w:color="000000"/>
            </w:tcBorders>
            <w:shd w:val="clear" w:color="auto" w:fill="FFFFFF"/>
            <w:vAlign w:val="center"/>
          </w:tcPr>
          <w:p w14:paraId="4E7A8DFF"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4EA65E6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F7F9AE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1 460,00</w:t>
            </w:r>
          </w:p>
        </w:tc>
        <w:tc>
          <w:tcPr>
            <w:tcW w:w="1155" w:type="dxa"/>
            <w:gridSpan w:val="2"/>
            <w:tcBorders>
              <w:left w:val="single" w:sz="4" w:space="0" w:color="000000"/>
              <w:bottom w:val="single" w:sz="4" w:space="0" w:color="000000"/>
            </w:tcBorders>
            <w:shd w:val="clear" w:color="auto" w:fill="FFFFFF"/>
            <w:vAlign w:val="center"/>
          </w:tcPr>
          <w:p w14:paraId="3D66B72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1 533,00</w:t>
            </w:r>
          </w:p>
        </w:tc>
        <w:tc>
          <w:tcPr>
            <w:tcW w:w="1155" w:type="dxa"/>
            <w:tcBorders>
              <w:left w:val="single" w:sz="4" w:space="0" w:color="000000"/>
              <w:bottom w:val="single" w:sz="4" w:space="0" w:color="000000"/>
            </w:tcBorders>
            <w:shd w:val="clear" w:color="auto" w:fill="FFFFFF"/>
            <w:vAlign w:val="center"/>
          </w:tcPr>
          <w:p w14:paraId="288D638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1 504,00</w:t>
            </w:r>
          </w:p>
        </w:tc>
        <w:tc>
          <w:tcPr>
            <w:tcW w:w="1155" w:type="dxa"/>
            <w:gridSpan w:val="2"/>
            <w:tcBorders>
              <w:left w:val="single" w:sz="4" w:space="0" w:color="000000"/>
              <w:bottom w:val="single" w:sz="4" w:space="0" w:color="000000"/>
            </w:tcBorders>
            <w:shd w:val="clear" w:color="auto" w:fill="FFFFFF"/>
            <w:vAlign w:val="center"/>
          </w:tcPr>
          <w:p w14:paraId="5331194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1 499,00</w:t>
            </w:r>
          </w:p>
        </w:tc>
        <w:tc>
          <w:tcPr>
            <w:tcW w:w="1445" w:type="dxa"/>
            <w:tcBorders>
              <w:left w:val="single" w:sz="4" w:space="0" w:color="000000"/>
              <w:bottom w:val="single" w:sz="4" w:space="0" w:color="000000"/>
              <w:right w:val="single" w:sz="4" w:space="0" w:color="000000"/>
            </w:tcBorders>
            <w:shd w:val="clear" w:color="auto" w:fill="FFFFFF"/>
            <w:vAlign w:val="center"/>
          </w:tcPr>
          <w:p w14:paraId="1DA27DD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1 499,00</w:t>
            </w:r>
          </w:p>
        </w:tc>
      </w:tr>
      <w:tr w:rsidR="00DC7DB8" w14:paraId="233DC25B"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33564FF6"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67</w:t>
            </w:r>
          </w:p>
        </w:tc>
        <w:tc>
          <w:tcPr>
            <w:tcW w:w="2891" w:type="dxa"/>
            <w:tcBorders>
              <w:left w:val="single" w:sz="4" w:space="0" w:color="000000"/>
              <w:bottom w:val="single" w:sz="4" w:space="0" w:color="000000"/>
            </w:tcBorders>
            <w:shd w:val="clear" w:color="auto" w:fill="FFFFFF"/>
          </w:tcPr>
          <w:p w14:paraId="11465BD3"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Подшипник водяного насоса ЗИЛ-130</w:t>
            </w:r>
          </w:p>
        </w:tc>
        <w:tc>
          <w:tcPr>
            <w:tcW w:w="721" w:type="dxa"/>
            <w:tcBorders>
              <w:left w:val="single" w:sz="4" w:space="0" w:color="000000"/>
              <w:bottom w:val="single" w:sz="4" w:space="0" w:color="000000"/>
            </w:tcBorders>
            <w:shd w:val="clear" w:color="auto" w:fill="FFFFFF"/>
            <w:vAlign w:val="center"/>
          </w:tcPr>
          <w:p w14:paraId="533D5DC1"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442A67A"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BF98FB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505,00</w:t>
            </w:r>
          </w:p>
        </w:tc>
        <w:tc>
          <w:tcPr>
            <w:tcW w:w="1155" w:type="dxa"/>
            <w:gridSpan w:val="2"/>
            <w:tcBorders>
              <w:left w:val="single" w:sz="4" w:space="0" w:color="000000"/>
              <w:bottom w:val="single" w:sz="4" w:space="0" w:color="000000"/>
            </w:tcBorders>
            <w:shd w:val="clear" w:color="auto" w:fill="FFFFFF"/>
            <w:vAlign w:val="center"/>
          </w:tcPr>
          <w:p w14:paraId="700AD01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530,00</w:t>
            </w:r>
          </w:p>
        </w:tc>
        <w:tc>
          <w:tcPr>
            <w:tcW w:w="1155" w:type="dxa"/>
            <w:tcBorders>
              <w:left w:val="single" w:sz="4" w:space="0" w:color="000000"/>
              <w:bottom w:val="single" w:sz="4" w:space="0" w:color="000000"/>
            </w:tcBorders>
            <w:shd w:val="clear" w:color="auto" w:fill="FFFFFF"/>
            <w:vAlign w:val="center"/>
          </w:tcPr>
          <w:p w14:paraId="69DF0608" w14:textId="77777777" w:rsidR="00DC7DB8" w:rsidRPr="00DC7DB8" w:rsidRDefault="00DC7DB8" w:rsidP="00B126AF">
            <w:pPr>
              <w:jc w:val="center"/>
              <w:rPr>
                <w:rFonts w:ascii="Times New Roman" w:hAnsi="Times New Roman" w:cs="Times New Roman"/>
                <w:sz w:val="20"/>
                <w:szCs w:val="20"/>
                <w:lang w:val="en-US"/>
              </w:rPr>
            </w:pPr>
            <w:r w:rsidRPr="00DC7DB8">
              <w:rPr>
                <w:rFonts w:ascii="Times New Roman" w:hAnsi="Times New Roman" w:cs="Times New Roman"/>
                <w:color w:val="000000"/>
                <w:sz w:val="20"/>
                <w:szCs w:val="20"/>
                <w:lang w:val="en-US"/>
              </w:rPr>
              <w:t>520,00</w:t>
            </w:r>
          </w:p>
        </w:tc>
        <w:tc>
          <w:tcPr>
            <w:tcW w:w="1155" w:type="dxa"/>
            <w:gridSpan w:val="2"/>
            <w:tcBorders>
              <w:left w:val="single" w:sz="4" w:space="0" w:color="000000"/>
              <w:bottom w:val="single" w:sz="4" w:space="0" w:color="000000"/>
            </w:tcBorders>
            <w:shd w:val="clear" w:color="auto" w:fill="FFFFFF"/>
            <w:vAlign w:val="center"/>
          </w:tcPr>
          <w:p w14:paraId="2BF759E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518,33</w:t>
            </w:r>
          </w:p>
        </w:tc>
        <w:tc>
          <w:tcPr>
            <w:tcW w:w="1445" w:type="dxa"/>
            <w:tcBorders>
              <w:left w:val="single" w:sz="4" w:space="0" w:color="000000"/>
              <w:bottom w:val="single" w:sz="4" w:space="0" w:color="000000"/>
              <w:right w:val="single" w:sz="4" w:space="0" w:color="000000"/>
            </w:tcBorders>
            <w:shd w:val="clear" w:color="auto" w:fill="FFFFFF"/>
            <w:vAlign w:val="center"/>
          </w:tcPr>
          <w:p w14:paraId="4B414D4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518,33</w:t>
            </w:r>
          </w:p>
        </w:tc>
      </w:tr>
      <w:tr w:rsidR="00DC7DB8" w14:paraId="6D773481"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1355EDAF"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68</w:t>
            </w:r>
          </w:p>
        </w:tc>
        <w:tc>
          <w:tcPr>
            <w:tcW w:w="2891" w:type="dxa"/>
            <w:tcBorders>
              <w:left w:val="single" w:sz="4" w:space="0" w:color="000000"/>
              <w:bottom w:val="single" w:sz="4" w:space="0" w:color="000000"/>
            </w:tcBorders>
            <w:shd w:val="clear" w:color="auto" w:fill="FFFFFF"/>
          </w:tcPr>
          <w:p w14:paraId="628C172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Подшипник водяного насоса ЗИЛ-4331/-5301</w:t>
            </w:r>
          </w:p>
        </w:tc>
        <w:tc>
          <w:tcPr>
            <w:tcW w:w="721" w:type="dxa"/>
            <w:tcBorders>
              <w:left w:val="single" w:sz="4" w:space="0" w:color="000000"/>
              <w:bottom w:val="single" w:sz="4" w:space="0" w:color="000000"/>
            </w:tcBorders>
            <w:shd w:val="clear" w:color="auto" w:fill="FFFFFF"/>
            <w:vAlign w:val="center"/>
          </w:tcPr>
          <w:p w14:paraId="336054E9"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1A6352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051F01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505,00</w:t>
            </w:r>
          </w:p>
        </w:tc>
        <w:tc>
          <w:tcPr>
            <w:tcW w:w="1155" w:type="dxa"/>
            <w:gridSpan w:val="2"/>
            <w:tcBorders>
              <w:left w:val="single" w:sz="4" w:space="0" w:color="000000"/>
              <w:bottom w:val="single" w:sz="4" w:space="0" w:color="000000"/>
            </w:tcBorders>
            <w:shd w:val="clear" w:color="auto" w:fill="FFFFFF"/>
            <w:vAlign w:val="center"/>
          </w:tcPr>
          <w:p w14:paraId="52744A7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530,00</w:t>
            </w:r>
          </w:p>
        </w:tc>
        <w:tc>
          <w:tcPr>
            <w:tcW w:w="1155" w:type="dxa"/>
            <w:tcBorders>
              <w:left w:val="single" w:sz="4" w:space="0" w:color="000000"/>
              <w:bottom w:val="single" w:sz="4" w:space="0" w:color="000000"/>
            </w:tcBorders>
            <w:shd w:val="clear" w:color="auto" w:fill="FFFFFF"/>
            <w:vAlign w:val="center"/>
          </w:tcPr>
          <w:p w14:paraId="5258B1B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520,00</w:t>
            </w:r>
          </w:p>
        </w:tc>
        <w:tc>
          <w:tcPr>
            <w:tcW w:w="1155" w:type="dxa"/>
            <w:gridSpan w:val="2"/>
            <w:tcBorders>
              <w:left w:val="single" w:sz="4" w:space="0" w:color="000000"/>
              <w:bottom w:val="single" w:sz="4" w:space="0" w:color="000000"/>
            </w:tcBorders>
            <w:shd w:val="clear" w:color="auto" w:fill="FFFFFF"/>
            <w:vAlign w:val="center"/>
          </w:tcPr>
          <w:p w14:paraId="2FA652B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518,33</w:t>
            </w:r>
          </w:p>
        </w:tc>
        <w:tc>
          <w:tcPr>
            <w:tcW w:w="1445" w:type="dxa"/>
            <w:tcBorders>
              <w:left w:val="single" w:sz="4" w:space="0" w:color="000000"/>
              <w:bottom w:val="single" w:sz="4" w:space="0" w:color="000000"/>
              <w:right w:val="single" w:sz="4" w:space="0" w:color="000000"/>
            </w:tcBorders>
            <w:shd w:val="clear" w:color="auto" w:fill="FFFFFF"/>
            <w:vAlign w:val="center"/>
          </w:tcPr>
          <w:p w14:paraId="1AC0B1F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518,33</w:t>
            </w:r>
          </w:p>
        </w:tc>
      </w:tr>
      <w:tr w:rsidR="00DC7DB8" w14:paraId="6BCAC882"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11261D6C"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69</w:t>
            </w:r>
          </w:p>
        </w:tc>
        <w:tc>
          <w:tcPr>
            <w:tcW w:w="2891" w:type="dxa"/>
            <w:tcBorders>
              <w:left w:val="single" w:sz="4" w:space="0" w:color="000000"/>
              <w:bottom w:val="single" w:sz="4" w:space="0" w:color="000000"/>
            </w:tcBorders>
            <w:shd w:val="clear" w:color="auto" w:fill="FFFFFF"/>
          </w:tcPr>
          <w:p w14:paraId="7E4362B7"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Подшипник дифференциала заднего моста ЗИЛ</w:t>
            </w:r>
          </w:p>
        </w:tc>
        <w:tc>
          <w:tcPr>
            <w:tcW w:w="721" w:type="dxa"/>
            <w:tcBorders>
              <w:left w:val="single" w:sz="4" w:space="0" w:color="000000"/>
              <w:bottom w:val="single" w:sz="4" w:space="0" w:color="000000"/>
            </w:tcBorders>
            <w:shd w:val="clear" w:color="auto" w:fill="FFFFFF"/>
            <w:vAlign w:val="center"/>
          </w:tcPr>
          <w:p w14:paraId="7A2F064E"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911DA0A"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CE6ADA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2 420,00</w:t>
            </w:r>
          </w:p>
        </w:tc>
        <w:tc>
          <w:tcPr>
            <w:tcW w:w="1155" w:type="dxa"/>
            <w:gridSpan w:val="2"/>
            <w:tcBorders>
              <w:left w:val="single" w:sz="4" w:space="0" w:color="000000"/>
              <w:bottom w:val="single" w:sz="4" w:space="0" w:color="000000"/>
            </w:tcBorders>
            <w:shd w:val="clear" w:color="auto" w:fill="FFFFFF"/>
            <w:vAlign w:val="center"/>
          </w:tcPr>
          <w:p w14:paraId="78A037B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2 541,00</w:t>
            </w:r>
          </w:p>
        </w:tc>
        <w:tc>
          <w:tcPr>
            <w:tcW w:w="1155" w:type="dxa"/>
            <w:tcBorders>
              <w:left w:val="single" w:sz="4" w:space="0" w:color="000000"/>
              <w:bottom w:val="single" w:sz="4" w:space="0" w:color="000000"/>
            </w:tcBorders>
            <w:shd w:val="clear" w:color="auto" w:fill="FFFFFF"/>
            <w:vAlign w:val="center"/>
          </w:tcPr>
          <w:p w14:paraId="3586E1E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2 493,00</w:t>
            </w:r>
          </w:p>
        </w:tc>
        <w:tc>
          <w:tcPr>
            <w:tcW w:w="1155" w:type="dxa"/>
            <w:gridSpan w:val="2"/>
            <w:tcBorders>
              <w:left w:val="single" w:sz="4" w:space="0" w:color="000000"/>
              <w:bottom w:val="single" w:sz="4" w:space="0" w:color="000000"/>
            </w:tcBorders>
            <w:shd w:val="clear" w:color="auto" w:fill="FFFFFF"/>
            <w:vAlign w:val="center"/>
          </w:tcPr>
          <w:p w14:paraId="1294C37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2 484,67</w:t>
            </w:r>
          </w:p>
        </w:tc>
        <w:tc>
          <w:tcPr>
            <w:tcW w:w="1445" w:type="dxa"/>
            <w:tcBorders>
              <w:left w:val="single" w:sz="4" w:space="0" w:color="000000"/>
              <w:bottom w:val="single" w:sz="4" w:space="0" w:color="000000"/>
              <w:right w:val="single" w:sz="4" w:space="0" w:color="000000"/>
            </w:tcBorders>
            <w:shd w:val="clear" w:color="auto" w:fill="FFFFFF"/>
            <w:vAlign w:val="center"/>
          </w:tcPr>
          <w:p w14:paraId="701B8BB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2 484,67</w:t>
            </w:r>
          </w:p>
        </w:tc>
      </w:tr>
      <w:tr w:rsidR="00DC7DB8" w14:paraId="3BF34878" w14:textId="77777777" w:rsidTr="00B126AF">
        <w:trPr>
          <w:trHeight w:hRule="exact" w:val="510"/>
        </w:trPr>
        <w:tc>
          <w:tcPr>
            <w:tcW w:w="601" w:type="dxa"/>
            <w:tcBorders>
              <w:left w:val="single" w:sz="4" w:space="0" w:color="000000"/>
              <w:bottom w:val="single" w:sz="4" w:space="0" w:color="000000"/>
            </w:tcBorders>
            <w:shd w:val="clear" w:color="auto" w:fill="FFFFFF"/>
          </w:tcPr>
          <w:p w14:paraId="5D7B20E1"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70</w:t>
            </w:r>
          </w:p>
          <w:p w14:paraId="57A9491B" w14:textId="77777777" w:rsidR="00DC7DB8" w:rsidRPr="00DC7DB8" w:rsidRDefault="00DC7DB8" w:rsidP="00B126AF">
            <w:pPr>
              <w:pStyle w:val="afff2"/>
              <w:jc w:val="center"/>
              <w:rPr>
                <w:rFonts w:ascii="Times New Roman" w:hAnsi="Times New Roman" w:cs="Times New Roman"/>
                <w:sz w:val="20"/>
                <w:szCs w:val="20"/>
              </w:rPr>
            </w:pPr>
          </w:p>
        </w:tc>
        <w:tc>
          <w:tcPr>
            <w:tcW w:w="2891" w:type="dxa"/>
            <w:tcBorders>
              <w:left w:val="single" w:sz="4" w:space="0" w:color="000000"/>
              <w:bottom w:val="single" w:sz="4" w:space="0" w:color="000000"/>
            </w:tcBorders>
            <w:shd w:val="clear" w:color="auto" w:fill="FFFFFF"/>
          </w:tcPr>
          <w:p w14:paraId="146663D5" w14:textId="77777777" w:rsidR="00DC7DB8" w:rsidRPr="00DC7DB8" w:rsidRDefault="00DC7DB8" w:rsidP="00B126AF">
            <w:pPr>
              <w:rPr>
                <w:rFonts w:ascii="Times New Roman" w:hAnsi="Times New Roman" w:cs="Times New Roman"/>
                <w:color w:val="000000"/>
                <w:sz w:val="20"/>
                <w:szCs w:val="20"/>
              </w:rPr>
            </w:pPr>
            <w:r w:rsidRPr="00DC7DB8">
              <w:rPr>
                <w:rFonts w:ascii="Times New Roman" w:hAnsi="Times New Roman" w:cs="Times New Roman"/>
                <w:color w:val="000000"/>
                <w:sz w:val="20"/>
                <w:szCs w:val="20"/>
              </w:rPr>
              <w:t>Подшипник заднего моста 4301/ЗИЛ-130</w:t>
            </w:r>
          </w:p>
          <w:p w14:paraId="37109FBF" w14:textId="77777777" w:rsidR="00DC7DB8" w:rsidRPr="00DC7DB8" w:rsidRDefault="00DC7DB8" w:rsidP="00B126AF">
            <w:pPr>
              <w:rPr>
                <w:rFonts w:ascii="Times New Roman" w:hAnsi="Times New Roman" w:cs="Times New Roman"/>
                <w:sz w:val="20"/>
                <w:szCs w:val="20"/>
              </w:rPr>
            </w:pPr>
          </w:p>
        </w:tc>
        <w:tc>
          <w:tcPr>
            <w:tcW w:w="721" w:type="dxa"/>
            <w:tcBorders>
              <w:left w:val="single" w:sz="4" w:space="0" w:color="000000"/>
              <w:bottom w:val="single" w:sz="4" w:space="0" w:color="000000"/>
            </w:tcBorders>
            <w:shd w:val="clear" w:color="auto" w:fill="FFFFFF"/>
            <w:vAlign w:val="center"/>
          </w:tcPr>
          <w:p w14:paraId="13CD332A"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42307E64"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96D9BA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2 500,00</w:t>
            </w:r>
          </w:p>
        </w:tc>
        <w:tc>
          <w:tcPr>
            <w:tcW w:w="1155" w:type="dxa"/>
            <w:gridSpan w:val="2"/>
            <w:tcBorders>
              <w:left w:val="single" w:sz="4" w:space="0" w:color="000000"/>
              <w:bottom w:val="single" w:sz="4" w:space="0" w:color="000000"/>
            </w:tcBorders>
            <w:shd w:val="clear" w:color="auto" w:fill="FFFFFF"/>
            <w:vAlign w:val="center"/>
          </w:tcPr>
          <w:p w14:paraId="5CF8D03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2 625,00</w:t>
            </w:r>
          </w:p>
        </w:tc>
        <w:tc>
          <w:tcPr>
            <w:tcW w:w="1155" w:type="dxa"/>
            <w:tcBorders>
              <w:left w:val="single" w:sz="4" w:space="0" w:color="000000"/>
              <w:bottom w:val="single" w:sz="4" w:space="0" w:color="000000"/>
            </w:tcBorders>
            <w:shd w:val="clear" w:color="auto" w:fill="FFFFFF"/>
            <w:vAlign w:val="center"/>
          </w:tcPr>
          <w:p w14:paraId="5058046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2 575,00</w:t>
            </w:r>
          </w:p>
        </w:tc>
        <w:tc>
          <w:tcPr>
            <w:tcW w:w="1155" w:type="dxa"/>
            <w:gridSpan w:val="2"/>
            <w:tcBorders>
              <w:left w:val="single" w:sz="4" w:space="0" w:color="000000"/>
              <w:bottom w:val="single" w:sz="4" w:space="0" w:color="000000"/>
            </w:tcBorders>
            <w:shd w:val="clear" w:color="auto" w:fill="FFFFFF"/>
            <w:vAlign w:val="center"/>
          </w:tcPr>
          <w:p w14:paraId="5BADAF0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2 566,67</w:t>
            </w:r>
          </w:p>
        </w:tc>
        <w:tc>
          <w:tcPr>
            <w:tcW w:w="1445" w:type="dxa"/>
            <w:tcBorders>
              <w:left w:val="single" w:sz="4" w:space="0" w:color="000000"/>
              <w:bottom w:val="single" w:sz="4" w:space="0" w:color="000000"/>
              <w:right w:val="single" w:sz="4" w:space="0" w:color="000000"/>
            </w:tcBorders>
            <w:shd w:val="clear" w:color="auto" w:fill="FFFFFF"/>
            <w:vAlign w:val="center"/>
          </w:tcPr>
          <w:p w14:paraId="3120373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2 566,67</w:t>
            </w:r>
          </w:p>
        </w:tc>
      </w:tr>
      <w:tr w:rsidR="00DC7DB8" w14:paraId="2B0AF95A"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7F2FF75C"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71</w:t>
            </w:r>
          </w:p>
        </w:tc>
        <w:tc>
          <w:tcPr>
            <w:tcW w:w="2891" w:type="dxa"/>
            <w:tcBorders>
              <w:left w:val="single" w:sz="4" w:space="0" w:color="000000"/>
              <w:bottom w:val="single" w:sz="4" w:space="0" w:color="000000"/>
            </w:tcBorders>
            <w:shd w:val="clear" w:color="auto" w:fill="FFFFFF"/>
          </w:tcPr>
          <w:p w14:paraId="6E318778"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Подшипник крестовины ЗИЛ</w:t>
            </w:r>
          </w:p>
        </w:tc>
        <w:tc>
          <w:tcPr>
            <w:tcW w:w="721" w:type="dxa"/>
            <w:tcBorders>
              <w:left w:val="single" w:sz="4" w:space="0" w:color="000000"/>
              <w:bottom w:val="single" w:sz="4" w:space="0" w:color="000000"/>
            </w:tcBorders>
            <w:shd w:val="clear" w:color="auto" w:fill="FFFFFF"/>
            <w:vAlign w:val="center"/>
          </w:tcPr>
          <w:p w14:paraId="7D26FAF4"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B76664A"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83F044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185,00</w:t>
            </w:r>
          </w:p>
        </w:tc>
        <w:tc>
          <w:tcPr>
            <w:tcW w:w="1155" w:type="dxa"/>
            <w:gridSpan w:val="2"/>
            <w:tcBorders>
              <w:left w:val="single" w:sz="4" w:space="0" w:color="000000"/>
              <w:bottom w:val="single" w:sz="4" w:space="0" w:color="000000"/>
            </w:tcBorders>
            <w:shd w:val="clear" w:color="auto" w:fill="FFFFFF"/>
            <w:vAlign w:val="center"/>
          </w:tcPr>
          <w:p w14:paraId="5493874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194,00</w:t>
            </w:r>
          </w:p>
        </w:tc>
        <w:tc>
          <w:tcPr>
            <w:tcW w:w="1155" w:type="dxa"/>
            <w:tcBorders>
              <w:left w:val="single" w:sz="4" w:space="0" w:color="000000"/>
              <w:bottom w:val="single" w:sz="4" w:space="0" w:color="000000"/>
            </w:tcBorders>
            <w:shd w:val="clear" w:color="auto" w:fill="FFFFFF"/>
            <w:vAlign w:val="center"/>
          </w:tcPr>
          <w:p w14:paraId="3ABABD0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191,00</w:t>
            </w:r>
          </w:p>
        </w:tc>
        <w:tc>
          <w:tcPr>
            <w:tcW w:w="1155" w:type="dxa"/>
            <w:gridSpan w:val="2"/>
            <w:tcBorders>
              <w:left w:val="single" w:sz="4" w:space="0" w:color="000000"/>
              <w:bottom w:val="single" w:sz="4" w:space="0" w:color="000000"/>
            </w:tcBorders>
            <w:shd w:val="clear" w:color="auto" w:fill="FFFFFF"/>
            <w:vAlign w:val="center"/>
          </w:tcPr>
          <w:p w14:paraId="28F2EC3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190,00</w:t>
            </w:r>
          </w:p>
        </w:tc>
        <w:tc>
          <w:tcPr>
            <w:tcW w:w="1445" w:type="dxa"/>
            <w:tcBorders>
              <w:left w:val="single" w:sz="4" w:space="0" w:color="000000"/>
              <w:bottom w:val="single" w:sz="4" w:space="0" w:color="000000"/>
              <w:right w:val="single" w:sz="4" w:space="0" w:color="000000"/>
            </w:tcBorders>
            <w:shd w:val="clear" w:color="auto" w:fill="FFFFFF"/>
            <w:vAlign w:val="center"/>
          </w:tcPr>
          <w:p w14:paraId="0A5CF40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190,00</w:t>
            </w:r>
          </w:p>
        </w:tc>
      </w:tr>
      <w:tr w:rsidR="00DC7DB8" w14:paraId="73D56704"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5F0CC3BD"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72</w:t>
            </w:r>
          </w:p>
        </w:tc>
        <w:tc>
          <w:tcPr>
            <w:tcW w:w="2891" w:type="dxa"/>
            <w:tcBorders>
              <w:left w:val="single" w:sz="4" w:space="0" w:color="000000"/>
              <w:bottom w:val="single" w:sz="4" w:space="0" w:color="000000"/>
            </w:tcBorders>
            <w:shd w:val="clear" w:color="auto" w:fill="FFFFFF"/>
          </w:tcPr>
          <w:p w14:paraId="07BE25E5"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Подшипник ступицы ЗИЛ</w:t>
            </w:r>
          </w:p>
        </w:tc>
        <w:tc>
          <w:tcPr>
            <w:tcW w:w="721" w:type="dxa"/>
            <w:tcBorders>
              <w:left w:val="single" w:sz="4" w:space="0" w:color="000000"/>
              <w:bottom w:val="single" w:sz="4" w:space="0" w:color="000000"/>
            </w:tcBorders>
            <w:shd w:val="clear" w:color="auto" w:fill="FFFFFF"/>
            <w:vAlign w:val="center"/>
          </w:tcPr>
          <w:p w14:paraId="24C07BD0"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75AA83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BF31A2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1 445,00</w:t>
            </w:r>
          </w:p>
        </w:tc>
        <w:tc>
          <w:tcPr>
            <w:tcW w:w="1155" w:type="dxa"/>
            <w:gridSpan w:val="2"/>
            <w:tcBorders>
              <w:left w:val="single" w:sz="4" w:space="0" w:color="000000"/>
              <w:bottom w:val="single" w:sz="4" w:space="0" w:color="000000"/>
            </w:tcBorders>
            <w:shd w:val="clear" w:color="auto" w:fill="FFFFFF"/>
            <w:vAlign w:val="center"/>
          </w:tcPr>
          <w:p w14:paraId="783FD09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1 517,00</w:t>
            </w:r>
          </w:p>
        </w:tc>
        <w:tc>
          <w:tcPr>
            <w:tcW w:w="1155" w:type="dxa"/>
            <w:tcBorders>
              <w:left w:val="single" w:sz="4" w:space="0" w:color="000000"/>
              <w:bottom w:val="single" w:sz="4" w:space="0" w:color="000000"/>
            </w:tcBorders>
            <w:shd w:val="clear" w:color="auto" w:fill="FFFFFF"/>
            <w:vAlign w:val="center"/>
          </w:tcPr>
          <w:p w14:paraId="4331289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1 488,00</w:t>
            </w:r>
          </w:p>
        </w:tc>
        <w:tc>
          <w:tcPr>
            <w:tcW w:w="1155" w:type="dxa"/>
            <w:gridSpan w:val="2"/>
            <w:tcBorders>
              <w:left w:val="single" w:sz="4" w:space="0" w:color="000000"/>
              <w:bottom w:val="single" w:sz="4" w:space="0" w:color="000000"/>
            </w:tcBorders>
            <w:shd w:val="clear" w:color="auto" w:fill="FFFFFF"/>
            <w:vAlign w:val="center"/>
          </w:tcPr>
          <w:p w14:paraId="4FEDE6B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1 483,33</w:t>
            </w:r>
          </w:p>
        </w:tc>
        <w:tc>
          <w:tcPr>
            <w:tcW w:w="1445" w:type="dxa"/>
            <w:tcBorders>
              <w:left w:val="single" w:sz="4" w:space="0" w:color="000000"/>
              <w:bottom w:val="single" w:sz="4" w:space="0" w:color="000000"/>
              <w:right w:val="single" w:sz="4" w:space="0" w:color="000000"/>
            </w:tcBorders>
            <w:shd w:val="clear" w:color="auto" w:fill="FFFFFF"/>
            <w:vAlign w:val="center"/>
          </w:tcPr>
          <w:p w14:paraId="74B8E27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1 483,33</w:t>
            </w:r>
          </w:p>
        </w:tc>
      </w:tr>
      <w:tr w:rsidR="00DC7DB8" w14:paraId="582C213C"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5CDDF8AA"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73</w:t>
            </w:r>
          </w:p>
        </w:tc>
        <w:tc>
          <w:tcPr>
            <w:tcW w:w="2891" w:type="dxa"/>
            <w:tcBorders>
              <w:left w:val="single" w:sz="4" w:space="0" w:color="000000"/>
              <w:bottom w:val="single" w:sz="4" w:space="0" w:color="000000"/>
            </w:tcBorders>
            <w:shd w:val="clear" w:color="auto" w:fill="FFFFFF"/>
          </w:tcPr>
          <w:p w14:paraId="4A998778"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Полуось ЗИЛ 130</w:t>
            </w:r>
          </w:p>
        </w:tc>
        <w:tc>
          <w:tcPr>
            <w:tcW w:w="721" w:type="dxa"/>
            <w:tcBorders>
              <w:left w:val="single" w:sz="4" w:space="0" w:color="000000"/>
              <w:bottom w:val="single" w:sz="4" w:space="0" w:color="000000"/>
            </w:tcBorders>
            <w:shd w:val="clear" w:color="auto" w:fill="FFFFFF"/>
            <w:vAlign w:val="center"/>
          </w:tcPr>
          <w:p w14:paraId="7EEEEE24"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F32DC55"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D3B691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10 250,00</w:t>
            </w:r>
          </w:p>
        </w:tc>
        <w:tc>
          <w:tcPr>
            <w:tcW w:w="1155" w:type="dxa"/>
            <w:gridSpan w:val="2"/>
            <w:tcBorders>
              <w:left w:val="single" w:sz="4" w:space="0" w:color="000000"/>
              <w:bottom w:val="single" w:sz="4" w:space="0" w:color="000000"/>
            </w:tcBorders>
            <w:shd w:val="clear" w:color="auto" w:fill="FFFFFF"/>
            <w:vAlign w:val="center"/>
          </w:tcPr>
          <w:p w14:paraId="7B3B8AB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10 763,00</w:t>
            </w:r>
          </w:p>
        </w:tc>
        <w:tc>
          <w:tcPr>
            <w:tcW w:w="1155" w:type="dxa"/>
            <w:tcBorders>
              <w:left w:val="single" w:sz="4" w:space="0" w:color="000000"/>
              <w:bottom w:val="single" w:sz="4" w:space="0" w:color="000000"/>
            </w:tcBorders>
            <w:shd w:val="clear" w:color="auto" w:fill="FFFFFF"/>
            <w:vAlign w:val="center"/>
          </w:tcPr>
          <w:p w14:paraId="364690B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10 558,00</w:t>
            </w:r>
          </w:p>
        </w:tc>
        <w:tc>
          <w:tcPr>
            <w:tcW w:w="1155" w:type="dxa"/>
            <w:gridSpan w:val="2"/>
            <w:tcBorders>
              <w:left w:val="single" w:sz="4" w:space="0" w:color="000000"/>
              <w:bottom w:val="single" w:sz="4" w:space="0" w:color="000000"/>
            </w:tcBorders>
            <w:shd w:val="clear" w:color="auto" w:fill="FFFFFF"/>
            <w:vAlign w:val="center"/>
          </w:tcPr>
          <w:p w14:paraId="4C2B63E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10 523,67</w:t>
            </w:r>
          </w:p>
        </w:tc>
        <w:tc>
          <w:tcPr>
            <w:tcW w:w="1445" w:type="dxa"/>
            <w:tcBorders>
              <w:left w:val="single" w:sz="4" w:space="0" w:color="000000"/>
              <w:bottom w:val="single" w:sz="4" w:space="0" w:color="000000"/>
              <w:right w:val="single" w:sz="4" w:space="0" w:color="000000"/>
            </w:tcBorders>
            <w:shd w:val="clear" w:color="auto" w:fill="FFFFFF"/>
            <w:vAlign w:val="center"/>
          </w:tcPr>
          <w:p w14:paraId="37A5369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10 523,67</w:t>
            </w:r>
          </w:p>
        </w:tc>
      </w:tr>
      <w:tr w:rsidR="00DC7DB8" w14:paraId="3EBAE46A"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3003E798"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74</w:t>
            </w:r>
          </w:p>
        </w:tc>
        <w:tc>
          <w:tcPr>
            <w:tcW w:w="2891" w:type="dxa"/>
            <w:tcBorders>
              <w:left w:val="single" w:sz="4" w:space="0" w:color="000000"/>
              <w:bottom w:val="single" w:sz="4" w:space="0" w:color="000000"/>
            </w:tcBorders>
            <w:shd w:val="clear" w:color="auto" w:fill="FFFFFF"/>
          </w:tcPr>
          <w:p w14:paraId="20D8822B"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Подшипник подвесной в </w:t>
            </w:r>
            <w:proofErr w:type="gramStart"/>
            <w:r w:rsidRPr="00DC7DB8">
              <w:rPr>
                <w:rFonts w:ascii="Times New Roman" w:hAnsi="Times New Roman" w:cs="Times New Roman"/>
                <w:color w:val="000000"/>
                <w:sz w:val="20"/>
                <w:szCs w:val="20"/>
              </w:rPr>
              <w:t>сборе  ЗИЛ</w:t>
            </w:r>
            <w:proofErr w:type="gramEnd"/>
            <w:r w:rsidRPr="00DC7DB8">
              <w:rPr>
                <w:rFonts w:ascii="Times New Roman" w:hAnsi="Times New Roman" w:cs="Times New Roman"/>
                <w:color w:val="000000"/>
                <w:sz w:val="20"/>
                <w:szCs w:val="20"/>
              </w:rPr>
              <w:t xml:space="preserve"> 130</w:t>
            </w:r>
          </w:p>
        </w:tc>
        <w:tc>
          <w:tcPr>
            <w:tcW w:w="721" w:type="dxa"/>
            <w:tcBorders>
              <w:left w:val="single" w:sz="4" w:space="0" w:color="000000"/>
              <w:bottom w:val="single" w:sz="4" w:space="0" w:color="000000"/>
            </w:tcBorders>
            <w:shd w:val="clear" w:color="auto" w:fill="FFFFFF"/>
            <w:vAlign w:val="center"/>
          </w:tcPr>
          <w:p w14:paraId="2D067E32"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D23FE15"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8D7552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880,00</w:t>
            </w:r>
          </w:p>
        </w:tc>
        <w:tc>
          <w:tcPr>
            <w:tcW w:w="1155" w:type="dxa"/>
            <w:gridSpan w:val="2"/>
            <w:tcBorders>
              <w:left w:val="single" w:sz="4" w:space="0" w:color="000000"/>
              <w:bottom w:val="single" w:sz="4" w:space="0" w:color="000000"/>
            </w:tcBorders>
            <w:shd w:val="clear" w:color="auto" w:fill="FFFFFF"/>
            <w:vAlign w:val="center"/>
          </w:tcPr>
          <w:p w14:paraId="17E9A33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924,00</w:t>
            </w:r>
          </w:p>
        </w:tc>
        <w:tc>
          <w:tcPr>
            <w:tcW w:w="1155" w:type="dxa"/>
            <w:tcBorders>
              <w:left w:val="single" w:sz="4" w:space="0" w:color="000000"/>
              <w:bottom w:val="single" w:sz="4" w:space="0" w:color="000000"/>
            </w:tcBorders>
            <w:shd w:val="clear" w:color="auto" w:fill="FFFFFF"/>
            <w:vAlign w:val="center"/>
          </w:tcPr>
          <w:p w14:paraId="7928233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906,00</w:t>
            </w:r>
          </w:p>
        </w:tc>
        <w:tc>
          <w:tcPr>
            <w:tcW w:w="1155" w:type="dxa"/>
            <w:gridSpan w:val="2"/>
            <w:tcBorders>
              <w:left w:val="single" w:sz="4" w:space="0" w:color="000000"/>
              <w:bottom w:val="single" w:sz="4" w:space="0" w:color="000000"/>
            </w:tcBorders>
            <w:shd w:val="clear" w:color="auto" w:fill="FFFFFF"/>
            <w:vAlign w:val="center"/>
          </w:tcPr>
          <w:p w14:paraId="13DCD15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903,33</w:t>
            </w:r>
          </w:p>
        </w:tc>
        <w:tc>
          <w:tcPr>
            <w:tcW w:w="1445" w:type="dxa"/>
            <w:tcBorders>
              <w:left w:val="single" w:sz="4" w:space="0" w:color="000000"/>
              <w:bottom w:val="single" w:sz="4" w:space="0" w:color="000000"/>
              <w:right w:val="single" w:sz="4" w:space="0" w:color="000000"/>
            </w:tcBorders>
            <w:shd w:val="clear" w:color="auto" w:fill="FFFFFF"/>
            <w:vAlign w:val="center"/>
          </w:tcPr>
          <w:p w14:paraId="195721D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903,33</w:t>
            </w:r>
          </w:p>
        </w:tc>
      </w:tr>
      <w:tr w:rsidR="00DC7DB8" w14:paraId="59E863E8"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22D99B23"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75</w:t>
            </w:r>
          </w:p>
        </w:tc>
        <w:tc>
          <w:tcPr>
            <w:tcW w:w="2891" w:type="dxa"/>
            <w:tcBorders>
              <w:left w:val="single" w:sz="4" w:space="0" w:color="000000"/>
              <w:bottom w:val="single" w:sz="4" w:space="0" w:color="000000"/>
            </w:tcBorders>
            <w:shd w:val="clear" w:color="auto" w:fill="FFFFFF"/>
          </w:tcPr>
          <w:p w14:paraId="1121656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водяного насоса ЗИЛ-130 внутренняя (корпуса)</w:t>
            </w:r>
          </w:p>
        </w:tc>
        <w:tc>
          <w:tcPr>
            <w:tcW w:w="721" w:type="dxa"/>
            <w:tcBorders>
              <w:left w:val="single" w:sz="4" w:space="0" w:color="000000"/>
              <w:bottom w:val="single" w:sz="4" w:space="0" w:color="000000"/>
            </w:tcBorders>
            <w:shd w:val="clear" w:color="auto" w:fill="FFFFFF"/>
            <w:vAlign w:val="center"/>
          </w:tcPr>
          <w:p w14:paraId="493B2802"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D7AB28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7201B7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25,00</w:t>
            </w:r>
          </w:p>
        </w:tc>
        <w:tc>
          <w:tcPr>
            <w:tcW w:w="1155" w:type="dxa"/>
            <w:gridSpan w:val="2"/>
            <w:tcBorders>
              <w:left w:val="single" w:sz="4" w:space="0" w:color="000000"/>
              <w:bottom w:val="single" w:sz="4" w:space="0" w:color="000000"/>
            </w:tcBorders>
            <w:shd w:val="clear" w:color="auto" w:fill="FFFFFF"/>
            <w:vAlign w:val="center"/>
          </w:tcPr>
          <w:p w14:paraId="55CB960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26,00</w:t>
            </w:r>
          </w:p>
        </w:tc>
        <w:tc>
          <w:tcPr>
            <w:tcW w:w="1155" w:type="dxa"/>
            <w:tcBorders>
              <w:left w:val="single" w:sz="4" w:space="0" w:color="000000"/>
              <w:bottom w:val="single" w:sz="4" w:space="0" w:color="000000"/>
            </w:tcBorders>
            <w:shd w:val="clear" w:color="auto" w:fill="FFFFFF"/>
            <w:vAlign w:val="center"/>
          </w:tcPr>
          <w:p w14:paraId="7E46670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26,00</w:t>
            </w:r>
          </w:p>
        </w:tc>
        <w:tc>
          <w:tcPr>
            <w:tcW w:w="1155" w:type="dxa"/>
            <w:gridSpan w:val="2"/>
            <w:tcBorders>
              <w:left w:val="single" w:sz="4" w:space="0" w:color="000000"/>
              <w:bottom w:val="single" w:sz="4" w:space="0" w:color="000000"/>
            </w:tcBorders>
            <w:shd w:val="clear" w:color="auto" w:fill="FFFFFF"/>
            <w:vAlign w:val="center"/>
          </w:tcPr>
          <w:p w14:paraId="6DEC2A8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25,67</w:t>
            </w:r>
          </w:p>
        </w:tc>
        <w:tc>
          <w:tcPr>
            <w:tcW w:w="1445" w:type="dxa"/>
            <w:tcBorders>
              <w:left w:val="single" w:sz="4" w:space="0" w:color="000000"/>
              <w:bottom w:val="single" w:sz="4" w:space="0" w:color="000000"/>
              <w:right w:val="single" w:sz="4" w:space="0" w:color="000000"/>
            </w:tcBorders>
            <w:shd w:val="clear" w:color="auto" w:fill="FFFFFF"/>
            <w:vAlign w:val="center"/>
          </w:tcPr>
          <w:p w14:paraId="1828379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25,67</w:t>
            </w:r>
          </w:p>
        </w:tc>
      </w:tr>
      <w:tr w:rsidR="00DC7DB8" w14:paraId="70E41A66"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434D97E5" w14:textId="77777777" w:rsidR="00DC7DB8" w:rsidRPr="00DC7DB8" w:rsidRDefault="00DC7DB8" w:rsidP="00B126AF">
            <w:pPr>
              <w:pStyle w:val="afff2"/>
              <w:jc w:val="center"/>
              <w:rPr>
                <w:rFonts w:ascii="Times New Roman" w:hAnsi="Times New Roman" w:cs="Times New Roman"/>
                <w:sz w:val="20"/>
                <w:szCs w:val="20"/>
              </w:rPr>
            </w:pPr>
            <w:r w:rsidRPr="00DC7DB8">
              <w:rPr>
                <w:rFonts w:ascii="Times New Roman" w:hAnsi="Times New Roman" w:cs="Times New Roman"/>
                <w:sz w:val="20"/>
                <w:szCs w:val="20"/>
              </w:rPr>
              <w:t>76</w:t>
            </w:r>
          </w:p>
        </w:tc>
        <w:tc>
          <w:tcPr>
            <w:tcW w:w="2891" w:type="dxa"/>
            <w:tcBorders>
              <w:left w:val="single" w:sz="4" w:space="0" w:color="000000"/>
              <w:bottom w:val="single" w:sz="4" w:space="0" w:color="000000"/>
            </w:tcBorders>
            <w:shd w:val="clear" w:color="auto" w:fill="FFFFFF"/>
          </w:tcPr>
          <w:p w14:paraId="12C8F327"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водяного насоса ЗИЛ-130 наружная</w:t>
            </w:r>
          </w:p>
        </w:tc>
        <w:tc>
          <w:tcPr>
            <w:tcW w:w="721" w:type="dxa"/>
            <w:tcBorders>
              <w:left w:val="single" w:sz="4" w:space="0" w:color="000000"/>
              <w:bottom w:val="single" w:sz="4" w:space="0" w:color="000000"/>
            </w:tcBorders>
            <w:shd w:val="clear" w:color="auto" w:fill="FFFFFF"/>
            <w:vAlign w:val="center"/>
          </w:tcPr>
          <w:p w14:paraId="4224D32B"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9C5F4B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A49A6A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25,00</w:t>
            </w:r>
          </w:p>
        </w:tc>
        <w:tc>
          <w:tcPr>
            <w:tcW w:w="1155" w:type="dxa"/>
            <w:gridSpan w:val="2"/>
            <w:tcBorders>
              <w:left w:val="single" w:sz="4" w:space="0" w:color="000000"/>
              <w:bottom w:val="single" w:sz="4" w:space="0" w:color="000000"/>
            </w:tcBorders>
            <w:shd w:val="clear" w:color="auto" w:fill="FFFFFF"/>
            <w:vAlign w:val="center"/>
          </w:tcPr>
          <w:p w14:paraId="568B723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26,00</w:t>
            </w:r>
          </w:p>
        </w:tc>
        <w:tc>
          <w:tcPr>
            <w:tcW w:w="1155" w:type="dxa"/>
            <w:tcBorders>
              <w:left w:val="single" w:sz="4" w:space="0" w:color="000000"/>
              <w:bottom w:val="single" w:sz="4" w:space="0" w:color="000000"/>
            </w:tcBorders>
            <w:shd w:val="clear" w:color="auto" w:fill="FFFFFF"/>
            <w:vAlign w:val="center"/>
          </w:tcPr>
          <w:p w14:paraId="3EAA8DF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26,00</w:t>
            </w:r>
          </w:p>
        </w:tc>
        <w:tc>
          <w:tcPr>
            <w:tcW w:w="1155" w:type="dxa"/>
            <w:gridSpan w:val="2"/>
            <w:tcBorders>
              <w:left w:val="single" w:sz="4" w:space="0" w:color="000000"/>
              <w:bottom w:val="single" w:sz="4" w:space="0" w:color="000000"/>
            </w:tcBorders>
            <w:shd w:val="clear" w:color="auto" w:fill="FFFFFF"/>
            <w:vAlign w:val="center"/>
          </w:tcPr>
          <w:p w14:paraId="3015F81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25,67</w:t>
            </w:r>
          </w:p>
        </w:tc>
        <w:tc>
          <w:tcPr>
            <w:tcW w:w="1445" w:type="dxa"/>
            <w:tcBorders>
              <w:left w:val="single" w:sz="4" w:space="0" w:color="000000"/>
              <w:bottom w:val="single" w:sz="4" w:space="0" w:color="000000"/>
              <w:right w:val="single" w:sz="4" w:space="0" w:color="000000"/>
            </w:tcBorders>
            <w:shd w:val="clear" w:color="auto" w:fill="FFFFFF"/>
            <w:vAlign w:val="center"/>
          </w:tcPr>
          <w:p w14:paraId="55DBEB7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25,67</w:t>
            </w:r>
          </w:p>
        </w:tc>
      </w:tr>
      <w:tr w:rsidR="00DC7DB8" w14:paraId="56966F10"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79D5BEC7"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77</w:t>
            </w:r>
          </w:p>
        </w:tc>
        <w:tc>
          <w:tcPr>
            <w:tcW w:w="2891" w:type="dxa"/>
            <w:tcBorders>
              <w:left w:val="single" w:sz="4" w:space="0" w:color="000000"/>
              <w:bottom w:val="single" w:sz="4" w:space="0" w:color="000000"/>
            </w:tcBorders>
            <w:shd w:val="clear" w:color="auto" w:fill="FFFFFF"/>
          </w:tcPr>
          <w:p w14:paraId="1804BEB9"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Прокладка головки блока цилиндров ЗИЛ-130 с </w:t>
            </w:r>
            <w:proofErr w:type="spellStart"/>
            <w:r w:rsidRPr="00DC7DB8">
              <w:rPr>
                <w:rFonts w:ascii="Times New Roman" w:hAnsi="Times New Roman" w:cs="Times New Roman"/>
                <w:color w:val="000000"/>
                <w:sz w:val="20"/>
                <w:szCs w:val="20"/>
              </w:rPr>
              <w:t>герметиком</w:t>
            </w:r>
            <w:proofErr w:type="spellEnd"/>
          </w:p>
        </w:tc>
        <w:tc>
          <w:tcPr>
            <w:tcW w:w="721" w:type="dxa"/>
            <w:tcBorders>
              <w:left w:val="single" w:sz="4" w:space="0" w:color="000000"/>
              <w:bottom w:val="single" w:sz="4" w:space="0" w:color="000000"/>
            </w:tcBorders>
            <w:shd w:val="clear" w:color="auto" w:fill="FFFFFF"/>
            <w:vAlign w:val="center"/>
          </w:tcPr>
          <w:p w14:paraId="09157E60"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89DE113"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BD0523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305,00</w:t>
            </w:r>
          </w:p>
        </w:tc>
        <w:tc>
          <w:tcPr>
            <w:tcW w:w="1155" w:type="dxa"/>
            <w:gridSpan w:val="2"/>
            <w:tcBorders>
              <w:left w:val="single" w:sz="4" w:space="0" w:color="000000"/>
              <w:bottom w:val="single" w:sz="4" w:space="0" w:color="000000"/>
            </w:tcBorders>
            <w:shd w:val="clear" w:color="auto" w:fill="FFFFFF"/>
            <w:vAlign w:val="center"/>
          </w:tcPr>
          <w:p w14:paraId="01EF10A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320,00</w:t>
            </w:r>
          </w:p>
        </w:tc>
        <w:tc>
          <w:tcPr>
            <w:tcW w:w="1155" w:type="dxa"/>
            <w:tcBorders>
              <w:left w:val="single" w:sz="4" w:space="0" w:color="000000"/>
              <w:bottom w:val="single" w:sz="4" w:space="0" w:color="000000"/>
            </w:tcBorders>
            <w:shd w:val="clear" w:color="auto" w:fill="FFFFFF"/>
            <w:vAlign w:val="center"/>
          </w:tcPr>
          <w:p w14:paraId="4B5E962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314,00</w:t>
            </w:r>
          </w:p>
        </w:tc>
        <w:tc>
          <w:tcPr>
            <w:tcW w:w="1155" w:type="dxa"/>
            <w:gridSpan w:val="2"/>
            <w:tcBorders>
              <w:left w:val="single" w:sz="4" w:space="0" w:color="000000"/>
              <w:bottom w:val="single" w:sz="4" w:space="0" w:color="000000"/>
            </w:tcBorders>
            <w:shd w:val="clear" w:color="auto" w:fill="FFFFFF"/>
            <w:vAlign w:val="center"/>
          </w:tcPr>
          <w:p w14:paraId="06B26A6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313,00</w:t>
            </w:r>
          </w:p>
        </w:tc>
        <w:tc>
          <w:tcPr>
            <w:tcW w:w="1445" w:type="dxa"/>
            <w:tcBorders>
              <w:left w:val="single" w:sz="4" w:space="0" w:color="000000"/>
              <w:bottom w:val="single" w:sz="4" w:space="0" w:color="000000"/>
              <w:right w:val="single" w:sz="4" w:space="0" w:color="000000"/>
            </w:tcBorders>
            <w:shd w:val="clear" w:color="auto" w:fill="FFFFFF"/>
            <w:vAlign w:val="center"/>
          </w:tcPr>
          <w:p w14:paraId="05A99A7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313,00</w:t>
            </w:r>
          </w:p>
        </w:tc>
      </w:tr>
      <w:tr w:rsidR="00DC7DB8" w14:paraId="4293EE9D"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642F9160"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78</w:t>
            </w:r>
          </w:p>
        </w:tc>
        <w:tc>
          <w:tcPr>
            <w:tcW w:w="2891" w:type="dxa"/>
            <w:tcBorders>
              <w:left w:val="single" w:sz="4" w:space="0" w:color="000000"/>
              <w:bottom w:val="single" w:sz="4" w:space="0" w:color="000000"/>
            </w:tcBorders>
            <w:shd w:val="clear" w:color="auto" w:fill="FFFFFF"/>
          </w:tcPr>
          <w:p w14:paraId="0FE9048B"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головки блока цилиндров ЗИЛ-4331</w:t>
            </w:r>
          </w:p>
        </w:tc>
        <w:tc>
          <w:tcPr>
            <w:tcW w:w="721" w:type="dxa"/>
            <w:tcBorders>
              <w:left w:val="single" w:sz="4" w:space="0" w:color="000000"/>
              <w:bottom w:val="single" w:sz="4" w:space="0" w:color="000000"/>
            </w:tcBorders>
            <w:shd w:val="clear" w:color="auto" w:fill="FFFFFF"/>
            <w:vAlign w:val="center"/>
          </w:tcPr>
          <w:p w14:paraId="795FF4DA"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1413D6A"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EDDECD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295,00</w:t>
            </w:r>
          </w:p>
        </w:tc>
        <w:tc>
          <w:tcPr>
            <w:tcW w:w="1155" w:type="dxa"/>
            <w:gridSpan w:val="2"/>
            <w:tcBorders>
              <w:left w:val="single" w:sz="4" w:space="0" w:color="000000"/>
              <w:bottom w:val="single" w:sz="4" w:space="0" w:color="000000"/>
            </w:tcBorders>
            <w:shd w:val="clear" w:color="auto" w:fill="FFFFFF"/>
            <w:vAlign w:val="center"/>
          </w:tcPr>
          <w:p w14:paraId="52D3CC2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310,00</w:t>
            </w:r>
          </w:p>
        </w:tc>
        <w:tc>
          <w:tcPr>
            <w:tcW w:w="1155" w:type="dxa"/>
            <w:tcBorders>
              <w:left w:val="single" w:sz="4" w:space="0" w:color="000000"/>
              <w:bottom w:val="single" w:sz="4" w:space="0" w:color="000000"/>
            </w:tcBorders>
            <w:shd w:val="clear" w:color="auto" w:fill="FFFFFF"/>
            <w:vAlign w:val="center"/>
          </w:tcPr>
          <w:p w14:paraId="224B91C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304,00</w:t>
            </w:r>
          </w:p>
        </w:tc>
        <w:tc>
          <w:tcPr>
            <w:tcW w:w="1155" w:type="dxa"/>
            <w:gridSpan w:val="2"/>
            <w:tcBorders>
              <w:left w:val="single" w:sz="4" w:space="0" w:color="000000"/>
              <w:bottom w:val="single" w:sz="4" w:space="0" w:color="000000"/>
            </w:tcBorders>
            <w:shd w:val="clear" w:color="auto" w:fill="FFFFFF"/>
            <w:vAlign w:val="center"/>
          </w:tcPr>
          <w:p w14:paraId="4823DC6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303,00</w:t>
            </w:r>
          </w:p>
        </w:tc>
        <w:tc>
          <w:tcPr>
            <w:tcW w:w="1445" w:type="dxa"/>
            <w:tcBorders>
              <w:left w:val="single" w:sz="4" w:space="0" w:color="000000"/>
              <w:bottom w:val="single" w:sz="4" w:space="0" w:color="000000"/>
              <w:right w:val="single" w:sz="4" w:space="0" w:color="000000"/>
            </w:tcBorders>
            <w:shd w:val="clear" w:color="auto" w:fill="FFFFFF"/>
            <w:vAlign w:val="center"/>
          </w:tcPr>
          <w:p w14:paraId="22CA365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303,00</w:t>
            </w:r>
          </w:p>
        </w:tc>
      </w:tr>
      <w:tr w:rsidR="00DC7DB8" w14:paraId="1F04EAB3"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4035E7A9"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79</w:t>
            </w:r>
          </w:p>
        </w:tc>
        <w:tc>
          <w:tcPr>
            <w:tcW w:w="2891" w:type="dxa"/>
            <w:tcBorders>
              <w:left w:val="single" w:sz="4" w:space="0" w:color="000000"/>
              <w:bottom w:val="single" w:sz="4" w:space="0" w:color="000000"/>
            </w:tcBorders>
            <w:shd w:val="clear" w:color="auto" w:fill="FFFFFF"/>
          </w:tcPr>
          <w:p w14:paraId="6F050413"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головки компрессора ЗИЛ</w:t>
            </w:r>
          </w:p>
        </w:tc>
        <w:tc>
          <w:tcPr>
            <w:tcW w:w="721" w:type="dxa"/>
            <w:tcBorders>
              <w:left w:val="single" w:sz="4" w:space="0" w:color="000000"/>
              <w:bottom w:val="single" w:sz="4" w:space="0" w:color="000000"/>
            </w:tcBorders>
            <w:shd w:val="clear" w:color="auto" w:fill="FFFFFF"/>
            <w:vAlign w:val="center"/>
          </w:tcPr>
          <w:p w14:paraId="2E7A4A42"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47F9B7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E7C2E1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27,00</w:t>
            </w:r>
          </w:p>
        </w:tc>
        <w:tc>
          <w:tcPr>
            <w:tcW w:w="1155" w:type="dxa"/>
            <w:gridSpan w:val="2"/>
            <w:tcBorders>
              <w:left w:val="single" w:sz="4" w:space="0" w:color="000000"/>
              <w:bottom w:val="single" w:sz="4" w:space="0" w:color="000000"/>
            </w:tcBorders>
            <w:shd w:val="clear" w:color="auto" w:fill="FFFFFF"/>
            <w:vAlign w:val="center"/>
          </w:tcPr>
          <w:p w14:paraId="0D01575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28,00</w:t>
            </w:r>
          </w:p>
        </w:tc>
        <w:tc>
          <w:tcPr>
            <w:tcW w:w="1155" w:type="dxa"/>
            <w:tcBorders>
              <w:left w:val="single" w:sz="4" w:space="0" w:color="000000"/>
              <w:bottom w:val="single" w:sz="4" w:space="0" w:color="000000"/>
            </w:tcBorders>
            <w:shd w:val="clear" w:color="auto" w:fill="FFFFFF"/>
            <w:vAlign w:val="center"/>
          </w:tcPr>
          <w:p w14:paraId="077F76E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28,00</w:t>
            </w:r>
          </w:p>
        </w:tc>
        <w:tc>
          <w:tcPr>
            <w:tcW w:w="1155" w:type="dxa"/>
            <w:gridSpan w:val="2"/>
            <w:tcBorders>
              <w:left w:val="single" w:sz="4" w:space="0" w:color="000000"/>
              <w:bottom w:val="single" w:sz="4" w:space="0" w:color="000000"/>
            </w:tcBorders>
            <w:shd w:val="clear" w:color="auto" w:fill="FFFFFF"/>
            <w:vAlign w:val="center"/>
          </w:tcPr>
          <w:p w14:paraId="400213E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27,67</w:t>
            </w:r>
          </w:p>
        </w:tc>
        <w:tc>
          <w:tcPr>
            <w:tcW w:w="1445" w:type="dxa"/>
            <w:tcBorders>
              <w:left w:val="single" w:sz="4" w:space="0" w:color="000000"/>
              <w:bottom w:val="single" w:sz="4" w:space="0" w:color="000000"/>
              <w:right w:val="single" w:sz="4" w:space="0" w:color="000000"/>
            </w:tcBorders>
            <w:shd w:val="clear" w:color="auto" w:fill="FFFFFF"/>
            <w:vAlign w:val="center"/>
          </w:tcPr>
          <w:p w14:paraId="2AC33CE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27,67</w:t>
            </w:r>
          </w:p>
        </w:tc>
      </w:tr>
      <w:tr w:rsidR="00DC7DB8" w14:paraId="7E2D1FFE"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1AAC9B03"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80</w:t>
            </w:r>
          </w:p>
        </w:tc>
        <w:tc>
          <w:tcPr>
            <w:tcW w:w="2891" w:type="dxa"/>
            <w:tcBorders>
              <w:left w:val="single" w:sz="4" w:space="0" w:color="000000"/>
              <w:bottom w:val="single" w:sz="4" w:space="0" w:color="000000"/>
            </w:tcBorders>
            <w:shd w:val="clear" w:color="auto" w:fill="FFFFFF"/>
          </w:tcPr>
          <w:p w14:paraId="6AC38E97"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Прокладка заднего </w:t>
            </w:r>
            <w:proofErr w:type="gramStart"/>
            <w:r w:rsidRPr="00DC7DB8">
              <w:rPr>
                <w:rFonts w:ascii="Times New Roman" w:hAnsi="Times New Roman" w:cs="Times New Roman"/>
                <w:color w:val="000000"/>
                <w:sz w:val="20"/>
                <w:szCs w:val="20"/>
              </w:rPr>
              <w:t>листа  (</w:t>
            </w:r>
            <w:proofErr w:type="spellStart"/>
            <w:proofErr w:type="gramEnd"/>
            <w:r w:rsidRPr="00DC7DB8">
              <w:rPr>
                <w:rFonts w:ascii="Times New Roman" w:hAnsi="Times New Roman" w:cs="Times New Roman"/>
                <w:color w:val="000000"/>
                <w:sz w:val="20"/>
                <w:szCs w:val="20"/>
              </w:rPr>
              <w:t>паронит</w:t>
            </w:r>
            <w:proofErr w:type="spellEnd"/>
            <w:r w:rsidRPr="00DC7DB8">
              <w:rPr>
                <w:rFonts w:ascii="Times New Roman" w:hAnsi="Times New Roman" w:cs="Times New Roman"/>
                <w:color w:val="000000"/>
                <w:sz w:val="20"/>
                <w:szCs w:val="20"/>
              </w:rPr>
              <w:t xml:space="preserve"> 1,0)</w:t>
            </w:r>
          </w:p>
        </w:tc>
        <w:tc>
          <w:tcPr>
            <w:tcW w:w="721" w:type="dxa"/>
            <w:tcBorders>
              <w:left w:val="single" w:sz="4" w:space="0" w:color="000000"/>
              <w:bottom w:val="single" w:sz="4" w:space="0" w:color="000000"/>
            </w:tcBorders>
            <w:shd w:val="clear" w:color="auto" w:fill="FFFFFF"/>
            <w:vAlign w:val="center"/>
          </w:tcPr>
          <w:p w14:paraId="6B422227"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3251033"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FEB733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515,00</w:t>
            </w:r>
          </w:p>
        </w:tc>
        <w:tc>
          <w:tcPr>
            <w:tcW w:w="1155" w:type="dxa"/>
            <w:gridSpan w:val="2"/>
            <w:tcBorders>
              <w:left w:val="single" w:sz="4" w:space="0" w:color="000000"/>
              <w:bottom w:val="single" w:sz="4" w:space="0" w:color="000000"/>
            </w:tcBorders>
            <w:shd w:val="clear" w:color="auto" w:fill="FFFFFF"/>
            <w:vAlign w:val="center"/>
          </w:tcPr>
          <w:p w14:paraId="26B07E3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541,00</w:t>
            </w:r>
          </w:p>
        </w:tc>
        <w:tc>
          <w:tcPr>
            <w:tcW w:w="1155" w:type="dxa"/>
            <w:tcBorders>
              <w:left w:val="single" w:sz="4" w:space="0" w:color="000000"/>
              <w:bottom w:val="single" w:sz="4" w:space="0" w:color="000000"/>
            </w:tcBorders>
            <w:shd w:val="clear" w:color="auto" w:fill="FFFFFF"/>
            <w:vAlign w:val="center"/>
          </w:tcPr>
          <w:p w14:paraId="5BE5FCE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530,00</w:t>
            </w:r>
          </w:p>
        </w:tc>
        <w:tc>
          <w:tcPr>
            <w:tcW w:w="1155" w:type="dxa"/>
            <w:gridSpan w:val="2"/>
            <w:tcBorders>
              <w:left w:val="single" w:sz="4" w:space="0" w:color="000000"/>
              <w:bottom w:val="single" w:sz="4" w:space="0" w:color="000000"/>
            </w:tcBorders>
            <w:shd w:val="clear" w:color="auto" w:fill="FFFFFF"/>
            <w:vAlign w:val="center"/>
          </w:tcPr>
          <w:p w14:paraId="2123573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528,67</w:t>
            </w:r>
          </w:p>
        </w:tc>
        <w:tc>
          <w:tcPr>
            <w:tcW w:w="1445" w:type="dxa"/>
            <w:tcBorders>
              <w:left w:val="single" w:sz="4" w:space="0" w:color="000000"/>
              <w:bottom w:val="single" w:sz="4" w:space="0" w:color="000000"/>
              <w:right w:val="single" w:sz="4" w:space="0" w:color="000000"/>
            </w:tcBorders>
            <w:shd w:val="clear" w:color="auto" w:fill="FFFFFF"/>
            <w:vAlign w:val="center"/>
          </w:tcPr>
          <w:p w14:paraId="63D504F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528,67</w:t>
            </w:r>
          </w:p>
        </w:tc>
      </w:tr>
      <w:tr w:rsidR="00DC7DB8" w14:paraId="39485A58"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24315B6C"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81</w:t>
            </w:r>
          </w:p>
        </w:tc>
        <w:tc>
          <w:tcPr>
            <w:tcW w:w="2891" w:type="dxa"/>
            <w:tcBorders>
              <w:left w:val="single" w:sz="4" w:space="0" w:color="000000"/>
              <w:bottom w:val="single" w:sz="4" w:space="0" w:color="000000"/>
            </w:tcBorders>
            <w:shd w:val="clear" w:color="auto" w:fill="FFFFFF"/>
          </w:tcPr>
          <w:p w14:paraId="148CF35D"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клапанной крышки ЗИЛ-130 (силикон)</w:t>
            </w:r>
          </w:p>
        </w:tc>
        <w:tc>
          <w:tcPr>
            <w:tcW w:w="721" w:type="dxa"/>
            <w:tcBorders>
              <w:left w:val="single" w:sz="4" w:space="0" w:color="000000"/>
              <w:bottom w:val="single" w:sz="4" w:space="0" w:color="000000"/>
            </w:tcBorders>
            <w:shd w:val="clear" w:color="auto" w:fill="FFFFFF"/>
            <w:vAlign w:val="center"/>
          </w:tcPr>
          <w:p w14:paraId="7E60E1F1"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5C8CC5D"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35508B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320,00</w:t>
            </w:r>
          </w:p>
        </w:tc>
        <w:tc>
          <w:tcPr>
            <w:tcW w:w="1155" w:type="dxa"/>
            <w:gridSpan w:val="2"/>
            <w:tcBorders>
              <w:left w:val="single" w:sz="4" w:space="0" w:color="000000"/>
              <w:bottom w:val="single" w:sz="4" w:space="0" w:color="000000"/>
            </w:tcBorders>
            <w:shd w:val="clear" w:color="auto" w:fill="FFFFFF"/>
            <w:vAlign w:val="center"/>
          </w:tcPr>
          <w:p w14:paraId="503B404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336,00</w:t>
            </w:r>
          </w:p>
        </w:tc>
        <w:tc>
          <w:tcPr>
            <w:tcW w:w="1155" w:type="dxa"/>
            <w:tcBorders>
              <w:left w:val="single" w:sz="4" w:space="0" w:color="000000"/>
              <w:bottom w:val="single" w:sz="4" w:space="0" w:color="000000"/>
            </w:tcBorders>
            <w:shd w:val="clear" w:color="auto" w:fill="FFFFFF"/>
            <w:vAlign w:val="center"/>
          </w:tcPr>
          <w:p w14:paraId="0C1D8C5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330,00</w:t>
            </w:r>
          </w:p>
        </w:tc>
        <w:tc>
          <w:tcPr>
            <w:tcW w:w="1155" w:type="dxa"/>
            <w:gridSpan w:val="2"/>
            <w:tcBorders>
              <w:left w:val="single" w:sz="4" w:space="0" w:color="000000"/>
              <w:bottom w:val="single" w:sz="4" w:space="0" w:color="000000"/>
            </w:tcBorders>
            <w:shd w:val="clear" w:color="auto" w:fill="FFFFFF"/>
            <w:vAlign w:val="center"/>
          </w:tcPr>
          <w:p w14:paraId="649D569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328,67</w:t>
            </w:r>
          </w:p>
        </w:tc>
        <w:tc>
          <w:tcPr>
            <w:tcW w:w="1445" w:type="dxa"/>
            <w:tcBorders>
              <w:left w:val="single" w:sz="4" w:space="0" w:color="000000"/>
              <w:bottom w:val="single" w:sz="4" w:space="0" w:color="000000"/>
              <w:right w:val="single" w:sz="4" w:space="0" w:color="000000"/>
            </w:tcBorders>
            <w:shd w:val="clear" w:color="auto" w:fill="FFFFFF"/>
            <w:vAlign w:val="center"/>
          </w:tcPr>
          <w:p w14:paraId="0310DF0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328,67</w:t>
            </w:r>
          </w:p>
        </w:tc>
      </w:tr>
      <w:tr w:rsidR="00DC7DB8" w14:paraId="7350B905"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27BEBD29"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82</w:t>
            </w:r>
          </w:p>
        </w:tc>
        <w:tc>
          <w:tcPr>
            <w:tcW w:w="2891" w:type="dxa"/>
            <w:tcBorders>
              <w:left w:val="single" w:sz="4" w:space="0" w:color="000000"/>
              <w:bottom w:val="single" w:sz="4" w:space="0" w:color="000000"/>
            </w:tcBorders>
            <w:shd w:val="clear" w:color="auto" w:fill="FFFFFF"/>
          </w:tcPr>
          <w:p w14:paraId="5B6B9A8B"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коллектора ЗИЛ-130 (комплект 3 штуки)</w:t>
            </w:r>
          </w:p>
        </w:tc>
        <w:tc>
          <w:tcPr>
            <w:tcW w:w="721" w:type="dxa"/>
            <w:tcBorders>
              <w:left w:val="single" w:sz="4" w:space="0" w:color="000000"/>
              <w:bottom w:val="single" w:sz="4" w:space="0" w:color="000000"/>
            </w:tcBorders>
            <w:shd w:val="clear" w:color="auto" w:fill="FFFFFF"/>
            <w:vAlign w:val="center"/>
          </w:tcPr>
          <w:p w14:paraId="4A14BFBB"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90C3EBB"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5CF3E9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130,00</w:t>
            </w:r>
          </w:p>
        </w:tc>
        <w:tc>
          <w:tcPr>
            <w:tcW w:w="1155" w:type="dxa"/>
            <w:gridSpan w:val="2"/>
            <w:tcBorders>
              <w:left w:val="single" w:sz="4" w:space="0" w:color="000000"/>
              <w:bottom w:val="single" w:sz="4" w:space="0" w:color="000000"/>
            </w:tcBorders>
            <w:shd w:val="clear" w:color="auto" w:fill="FFFFFF"/>
            <w:vAlign w:val="center"/>
          </w:tcPr>
          <w:p w14:paraId="7AA0D23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137,00</w:t>
            </w:r>
          </w:p>
        </w:tc>
        <w:tc>
          <w:tcPr>
            <w:tcW w:w="1155" w:type="dxa"/>
            <w:tcBorders>
              <w:left w:val="single" w:sz="4" w:space="0" w:color="000000"/>
              <w:bottom w:val="single" w:sz="4" w:space="0" w:color="000000"/>
            </w:tcBorders>
            <w:shd w:val="clear" w:color="auto" w:fill="FFFFFF"/>
            <w:vAlign w:val="center"/>
          </w:tcPr>
          <w:p w14:paraId="06AE4E8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134,00</w:t>
            </w:r>
          </w:p>
        </w:tc>
        <w:tc>
          <w:tcPr>
            <w:tcW w:w="1155" w:type="dxa"/>
            <w:gridSpan w:val="2"/>
            <w:tcBorders>
              <w:left w:val="single" w:sz="4" w:space="0" w:color="000000"/>
              <w:bottom w:val="single" w:sz="4" w:space="0" w:color="000000"/>
            </w:tcBorders>
            <w:shd w:val="clear" w:color="auto" w:fill="FFFFFF"/>
            <w:vAlign w:val="center"/>
          </w:tcPr>
          <w:p w14:paraId="68070E9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133,67</w:t>
            </w:r>
          </w:p>
        </w:tc>
        <w:tc>
          <w:tcPr>
            <w:tcW w:w="1445" w:type="dxa"/>
            <w:tcBorders>
              <w:left w:val="single" w:sz="4" w:space="0" w:color="000000"/>
              <w:bottom w:val="single" w:sz="4" w:space="0" w:color="000000"/>
              <w:right w:val="single" w:sz="4" w:space="0" w:color="000000"/>
            </w:tcBorders>
            <w:shd w:val="clear" w:color="auto" w:fill="FFFFFF"/>
            <w:vAlign w:val="center"/>
          </w:tcPr>
          <w:p w14:paraId="71C6D11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133,67</w:t>
            </w:r>
          </w:p>
        </w:tc>
      </w:tr>
      <w:tr w:rsidR="00DC7DB8" w14:paraId="45FCBA18" w14:textId="77777777" w:rsidTr="00B126AF">
        <w:trPr>
          <w:trHeight w:hRule="exact" w:val="709"/>
        </w:trPr>
        <w:tc>
          <w:tcPr>
            <w:tcW w:w="601" w:type="dxa"/>
            <w:tcBorders>
              <w:left w:val="single" w:sz="4" w:space="0" w:color="000000"/>
              <w:bottom w:val="single" w:sz="4" w:space="0" w:color="000000"/>
            </w:tcBorders>
            <w:shd w:val="clear" w:color="auto" w:fill="FFFFFF"/>
            <w:vAlign w:val="center"/>
          </w:tcPr>
          <w:p w14:paraId="7AD6E847"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83</w:t>
            </w:r>
          </w:p>
        </w:tc>
        <w:tc>
          <w:tcPr>
            <w:tcW w:w="2891" w:type="dxa"/>
            <w:tcBorders>
              <w:left w:val="single" w:sz="4" w:space="0" w:color="000000"/>
              <w:bottom w:val="single" w:sz="4" w:space="0" w:color="000000"/>
            </w:tcBorders>
            <w:shd w:val="clear" w:color="auto" w:fill="FFFFFF"/>
          </w:tcPr>
          <w:p w14:paraId="2199E88D"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корпуса масляного фильтра ЗИЛ-130 (центрифуги)</w:t>
            </w:r>
          </w:p>
        </w:tc>
        <w:tc>
          <w:tcPr>
            <w:tcW w:w="721" w:type="dxa"/>
            <w:tcBorders>
              <w:left w:val="single" w:sz="4" w:space="0" w:color="000000"/>
              <w:bottom w:val="single" w:sz="4" w:space="0" w:color="000000"/>
            </w:tcBorders>
            <w:shd w:val="clear" w:color="auto" w:fill="FFFFFF"/>
            <w:vAlign w:val="center"/>
          </w:tcPr>
          <w:p w14:paraId="287B2D56"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886F3FE"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C4B102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15,00</w:t>
            </w:r>
          </w:p>
        </w:tc>
        <w:tc>
          <w:tcPr>
            <w:tcW w:w="1155" w:type="dxa"/>
            <w:gridSpan w:val="2"/>
            <w:tcBorders>
              <w:left w:val="single" w:sz="4" w:space="0" w:color="000000"/>
              <w:bottom w:val="single" w:sz="4" w:space="0" w:color="000000"/>
            </w:tcBorders>
            <w:shd w:val="clear" w:color="auto" w:fill="FFFFFF"/>
            <w:vAlign w:val="center"/>
          </w:tcPr>
          <w:p w14:paraId="36B7301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16,00</w:t>
            </w:r>
          </w:p>
        </w:tc>
        <w:tc>
          <w:tcPr>
            <w:tcW w:w="1155" w:type="dxa"/>
            <w:tcBorders>
              <w:left w:val="single" w:sz="4" w:space="0" w:color="000000"/>
              <w:bottom w:val="single" w:sz="4" w:space="0" w:color="000000"/>
            </w:tcBorders>
            <w:shd w:val="clear" w:color="auto" w:fill="FFFFFF"/>
            <w:vAlign w:val="center"/>
          </w:tcPr>
          <w:p w14:paraId="2CBD85C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15,00</w:t>
            </w:r>
          </w:p>
        </w:tc>
        <w:tc>
          <w:tcPr>
            <w:tcW w:w="1155" w:type="dxa"/>
            <w:gridSpan w:val="2"/>
            <w:tcBorders>
              <w:left w:val="single" w:sz="4" w:space="0" w:color="000000"/>
              <w:bottom w:val="single" w:sz="4" w:space="0" w:color="000000"/>
            </w:tcBorders>
            <w:shd w:val="clear" w:color="auto" w:fill="FFFFFF"/>
            <w:vAlign w:val="center"/>
          </w:tcPr>
          <w:p w14:paraId="7DC0FFF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15,33</w:t>
            </w:r>
          </w:p>
        </w:tc>
        <w:tc>
          <w:tcPr>
            <w:tcW w:w="1445" w:type="dxa"/>
            <w:tcBorders>
              <w:left w:val="single" w:sz="4" w:space="0" w:color="000000"/>
              <w:bottom w:val="single" w:sz="4" w:space="0" w:color="000000"/>
              <w:right w:val="single" w:sz="4" w:space="0" w:color="000000"/>
            </w:tcBorders>
            <w:shd w:val="clear" w:color="auto" w:fill="FFFFFF"/>
            <w:vAlign w:val="center"/>
          </w:tcPr>
          <w:p w14:paraId="7027E80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15,33</w:t>
            </w:r>
          </w:p>
        </w:tc>
      </w:tr>
      <w:tr w:rsidR="00DC7DB8" w14:paraId="7CB4A64B"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0B7C0011"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84</w:t>
            </w:r>
          </w:p>
        </w:tc>
        <w:tc>
          <w:tcPr>
            <w:tcW w:w="2891" w:type="dxa"/>
            <w:tcBorders>
              <w:left w:val="single" w:sz="4" w:space="0" w:color="000000"/>
              <w:bottom w:val="single" w:sz="4" w:space="0" w:color="000000"/>
            </w:tcBorders>
            <w:shd w:val="clear" w:color="auto" w:fill="FFFFFF"/>
          </w:tcPr>
          <w:p w14:paraId="2F1B3B6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основания компрессора ЗИЛ-130</w:t>
            </w:r>
          </w:p>
        </w:tc>
        <w:tc>
          <w:tcPr>
            <w:tcW w:w="721" w:type="dxa"/>
            <w:tcBorders>
              <w:left w:val="single" w:sz="4" w:space="0" w:color="000000"/>
              <w:bottom w:val="single" w:sz="4" w:space="0" w:color="000000"/>
            </w:tcBorders>
            <w:shd w:val="clear" w:color="auto" w:fill="FFFFFF"/>
            <w:vAlign w:val="center"/>
          </w:tcPr>
          <w:p w14:paraId="42C1E2B6"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3233E3B"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A17164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15,00</w:t>
            </w:r>
          </w:p>
        </w:tc>
        <w:tc>
          <w:tcPr>
            <w:tcW w:w="1155" w:type="dxa"/>
            <w:gridSpan w:val="2"/>
            <w:tcBorders>
              <w:left w:val="single" w:sz="4" w:space="0" w:color="000000"/>
              <w:bottom w:val="single" w:sz="4" w:space="0" w:color="000000"/>
            </w:tcBorders>
            <w:shd w:val="clear" w:color="auto" w:fill="FFFFFF"/>
            <w:vAlign w:val="center"/>
          </w:tcPr>
          <w:p w14:paraId="02BF830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16,00</w:t>
            </w:r>
          </w:p>
        </w:tc>
        <w:tc>
          <w:tcPr>
            <w:tcW w:w="1155" w:type="dxa"/>
            <w:tcBorders>
              <w:left w:val="single" w:sz="4" w:space="0" w:color="000000"/>
              <w:bottom w:val="single" w:sz="4" w:space="0" w:color="000000"/>
            </w:tcBorders>
            <w:shd w:val="clear" w:color="auto" w:fill="FFFFFF"/>
            <w:vAlign w:val="center"/>
          </w:tcPr>
          <w:p w14:paraId="0811A0F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15,00</w:t>
            </w:r>
          </w:p>
        </w:tc>
        <w:tc>
          <w:tcPr>
            <w:tcW w:w="1155" w:type="dxa"/>
            <w:gridSpan w:val="2"/>
            <w:tcBorders>
              <w:left w:val="single" w:sz="4" w:space="0" w:color="000000"/>
              <w:bottom w:val="single" w:sz="4" w:space="0" w:color="000000"/>
            </w:tcBorders>
            <w:shd w:val="clear" w:color="auto" w:fill="FFFFFF"/>
            <w:vAlign w:val="center"/>
          </w:tcPr>
          <w:p w14:paraId="275826C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15,33</w:t>
            </w:r>
          </w:p>
        </w:tc>
        <w:tc>
          <w:tcPr>
            <w:tcW w:w="1445" w:type="dxa"/>
            <w:tcBorders>
              <w:left w:val="single" w:sz="4" w:space="0" w:color="000000"/>
              <w:bottom w:val="single" w:sz="4" w:space="0" w:color="000000"/>
              <w:right w:val="single" w:sz="4" w:space="0" w:color="000000"/>
            </w:tcBorders>
            <w:shd w:val="clear" w:color="auto" w:fill="FFFFFF"/>
            <w:vAlign w:val="center"/>
          </w:tcPr>
          <w:p w14:paraId="7BD3857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15,33</w:t>
            </w:r>
          </w:p>
        </w:tc>
      </w:tr>
      <w:tr w:rsidR="00DC7DB8" w14:paraId="67FE0861" w14:textId="77777777" w:rsidTr="00B126AF">
        <w:trPr>
          <w:trHeight w:hRule="exact" w:val="699"/>
        </w:trPr>
        <w:tc>
          <w:tcPr>
            <w:tcW w:w="601" w:type="dxa"/>
            <w:tcBorders>
              <w:left w:val="single" w:sz="4" w:space="0" w:color="000000"/>
              <w:bottom w:val="single" w:sz="4" w:space="0" w:color="000000"/>
            </w:tcBorders>
            <w:shd w:val="clear" w:color="auto" w:fill="FFFFFF"/>
            <w:vAlign w:val="center"/>
          </w:tcPr>
          <w:p w14:paraId="395C9557"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85</w:t>
            </w:r>
          </w:p>
        </w:tc>
        <w:tc>
          <w:tcPr>
            <w:tcW w:w="2891" w:type="dxa"/>
            <w:tcBorders>
              <w:left w:val="single" w:sz="4" w:space="0" w:color="000000"/>
              <w:bottom w:val="single" w:sz="4" w:space="0" w:color="000000"/>
            </w:tcBorders>
            <w:shd w:val="clear" w:color="auto" w:fill="FFFFFF"/>
          </w:tcPr>
          <w:p w14:paraId="2FD9FB74"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впускного коллектора ЗИЛ (комплект 4 штуки)</w:t>
            </w:r>
          </w:p>
        </w:tc>
        <w:tc>
          <w:tcPr>
            <w:tcW w:w="721" w:type="dxa"/>
            <w:tcBorders>
              <w:left w:val="single" w:sz="4" w:space="0" w:color="000000"/>
              <w:bottom w:val="single" w:sz="4" w:space="0" w:color="000000"/>
            </w:tcBorders>
            <w:shd w:val="clear" w:color="auto" w:fill="FFFFFF"/>
            <w:vAlign w:val="center"/>
          </w:tcPr>
          <w:p w14:paraId="58906A9B"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756918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F18C97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200,00</w:t>
            </w:r>
          </w:p>
        </w:tc>
        <w:tc>
          <w:tcPr>
            <w:tcW w:w="1155" w:type="dxa"/>
            <w:gridSpan w:val="2"/>
            <w:tcBorders>
              <w:left w:val="single" w:sz="4" w:space="0" w:color="000000"/>
              <w:bottom w:val="single" w:sz="4" w:space="0" w:color="000000"/>
            </w:tcBorders>
            <w:shd w:val="clear" w:color="auto" w:fill="FFFFFF"/>
            <w:vAlign w:val="center"/>
          </w:tcPr>
          <w:p w14:paraId="44F6D97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210,00</w:t>
            </w:r>
          </w:p>
        </w:tc>
        <w:tc>
          <w:tcPr>
            <w:tcW w:w="1155" w:type="dxa"/>
            <w:tcBorders>
              <w:left w:val="single" w:sz="4" w:space="0" w:color="000000"/>
              <w:bottom w:val="single" w:sz="4" w:space="0" w:color="000000"/>
            </w:tcBorders>
            <w:shd w:val="clear" w:color="auto" w:fill="FFFFFF"/>
            <w:vAlign w:val="center"/>
          </w:tcPr>
          <w:p w14:paraId="4D026DC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206,00</w:t>
            </w:r>
          </w:p>
        </w:tc>
        <w:tc>
          <w:tcPr>
            <w:tcW w:w="1155" w:type="dxa"/>
            <w:gridSpan w:val="2"/>
            <w:tcBorders>
              <w:left w:val="single" w:sz="4" w:space="0" w:color="000000"/>
              <w:bottom w:val="single" w:sz="4" w:space="0" w:color="000000"/>
            </w:tcBorders>
            <w:shd w:val="clear" w:color="auto" w:fill="FFFFFF"/>
            <w:vAlign w:val="center"/>
          </w:tcPr>
          <w:p w14:paraId="713A04D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205,33</w:t>
            </w:r>
          </w:p>
        </w:tc>
        <w:tc>
          <w:tcPr>
            <w:tcW w:w="1445" w:type="dxa"/>
            <w:tcBorders>
              <w:left w:val="single" w:sz="4" w:space="0" w:color="000000"/>
              <w:bottom w:val="single" w:sz="4" w:space="0" w:color="000000"/>
              <w:right w:val="single" w:sz="4" w:space="0" w:color="000000"/>
            </w:tcBorders>
            <w:shd w:val="clear" w:color="auto" w:fill="FFFFFF"/>
            <w:vAlign w:val="center"/>
          </w:tcPr>
          <w:p w14:paraId="59D8A9F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205,33</w:t>
            </w:r>
          </w:p>
        </w:tc>
      </w:tr>
      <w:tr w:rsidR="00DC7DB8" w14:paraId="585051D7" w14:textId="77777777" w:rsidTr="00B126AF">
        <w:trPr>
          <w:trHeight w:hRule="exact" w:val="568"/>
        </w:trPr>
        <w:tc>
          <w:tcPr>
            <w:tcW w:w="601" w:type="dxa"/>
            <w:tcBorders>
              <w:left w:val="single" w:sz="4" w:space="0" w:color="000000"/>
              <w:bottom w:val="single" w:sz="4" w:space="0" w:color="000000"/>
            </w:tcBorders>
            <w:shd w:val="clear" w:color="auto" w:fill="FFFFFF"/>
            <w:vAlign w:val="center"/>
          </w:tcPr>
          <w:p w14:paraId="1794574B"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86</w:t>
            </w:r>
          </w:p>
        </w:tc>
        <w:tc>
          <w:tcPr>
            <w:tcW w:w="2891" w:type="dxa"/>
            <w:tcBorders>
              <w:left w:val="single" w:sz="4" w:space="0" w:color="000000"/>
              <w:bottom w:val="single" w:sz="4" w:space="0" w:color="000000"/>
            </w:tcBorders>
            <w:shd w:val="clear" w:color="auto" w:fill="FFFFFF"/>
          </w:tcPr>
          <w:p w14:paraId="30E59ADC"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sz w:val="20"/>
                <w:szCs w:val="20"/>
              </w:rPr>
              <w:t>Прокладка ПАУК ЗИЛ (комплект 4шт) силикон синяя</w:t>
            </w:r>
          </w:p>
        </w:tc>
        <w:tc>
          <w:tcPr>
            <w:tcW w:w="721" w:type="dxa"/>
            <w:tcBorders>
              <w:left w:val="single" w:sz="4" w:space="0" w:color="000000"/>
              <w:bottom w:val="single" w:sz="4" w:space="0" w:color="000000"/>
            </w:tcBorders>
            <w:shd w:val="clear" w:color="auto" w:fill="FFFFFF"/>
            <w:vAlign w:val="center"/>
          </w:tcPr>
          <w:p w14:paraId="7372AFC1"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1CD640B"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F83C74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595,00</w:t>
            </w:r>
          </w:p>
        </w:tc>
        <w:tc>
          <w:tcPr>
            <w:tcW w:w="1155" w:type="dxa"/>
            <w:gridSpan w:val="2"/>
            <w:tcBorders>
              <w:left w:val="single" w:sz="4" w:space="0" w:color="000000"/>
              <w:bottom w:val="single" w:sz="4" w:space="0" w:color="000000"/>
            </w:tcBorders>
            <w:shd w:val="clear" w:color="auto" w:fill="FFFFFF"/>
            <w:vAlign w:val="center"/>
          </w:tcPr>
          <w:p w14:paraId="4D7FA02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625,00</w:t>
            </w:r>
          </w:p>
        </w:tc>
        <w:tc>
          <w:tcPr>
            <w:tcW w:w="1155" w:type="dxa"/>
            <w:tcBorders>
              <w:left w:val="single" w:sz="4" w:space="0" w:color="000000"/>
              <w:bottom w:val="single" w:sz="4" w:space="0" w:color="000000"/>
            </w:tcBorders>
            <w:shd w:val="clear" w:color="auto" w:fill="FFFFFF"/>
            <w:vAlign w:val="center"/>
          </w:tcPr>
          <w:p w14:paraId="342F604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613,00</w:t>
            </w:r>
          </w:p>
        </w:tc>
        <w:tc>
          <w:tcPr>
            <w:tcW w:w="1155" w:type="dxa"/>
            <w:gridSpan w:val="2"/>
            <w:tcBorders>
              <w:left w:val="single" w:sz="4" w:space="0" w:color="000000"/>
              <w:bottom w:val="single" w:sz="4" w:space="0" w:color="000000"/>
            </w:tcBorders>
            <w:shd w:val="clear" w:color="auto" w:fill="FFFFFF"/>
            <w:vAlign w:val="center"/>
          </w:tcPr>
          <w:p w14:paraId="188CECB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611,00</w:t>
            </w:r>
          </w:p>
        </w:tc>
        <w:tc>
          <w:tcPr>
            <w:tcW w:w="1445" w:type="dxa"/>
            <w:tcBorders>
              <w:left w:val="single" w:sz="4" w:space="0" w:color="000000"/>
              <w:bottom w:val="single" w:sz="4" w:space="0" w:color="000000"/>
              <w:right w:val="single" w:sz="4" w:space="0" w:color="000000"/>
            </w:tcBorders>
            <w:shd w:val="clear" w:color="auto" w:fill="FFFFFF"/>
            <w:vAlign w:val="center"/>
          </w:tcPr>
          <w:p w14:paraId="7162046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611,00</w:t>
            </w:r>
          </w:p>
        </w:tc>
      </w:tr>
      <w:tr w:rsidR="00DC7DB8" w14:paraId="3682A755" w14:textId="77777777" w:rsidTr="00B126AF">
        <w:trPr>
          <w:trHeight w:hRule="exact" w:val="573"/>
        </w:trPr>
        <w:tc>
          <w:tcPr>
            <w:tcW w:w="601" w:type="dxa"/>
            <w:tcBorders>
              <w:left w:val="single" w:sz="4" w:space="0" w:color="000000"/>
              <w:bottom w:val="single" w:sz="4" w:space="0" w:color="000000"/>
            </w:tcBorders>
            <w:shd w:val="clear" w:color="auto" w:fill="FFFFFF"/>
            <w:vAlign w:val="center"/>
          </w:tcPr>
          <w:p w14:paraId="1C607E59"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87</w:t>
            </w:r>
          </w:p>
        </w:tc>
        <w:tc>
          <w:tcPr>
            <w:tcW w:w="2891" w:type="dxa"/>
            <w:tcBorders>
              <w:left w:val="single" w:sz="4" w:space="0" w:color="000000"/>
              <w:bottom w:val="single" w:sz="4" w:space="0" w:color="000000"/>
            </w:tcBorders>
            <w:shd w:val="clear" w:color="auto" w:fill="FFFFFF"/>
          </w:tcPr>
          <w:p w14:paraId="3CDBDC9F"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передней крышки ЗИЛ-130</w:t>
            </w:r>
          </w:p>
        </w:tc>
        <w:tc>
          <w:tcPr>
            <w:tcW w:w="721" w:type="dxa"/>
            <w:tcBorders>
              <w:left w:val="single" w:sz="4" w:space="0" w:color="000000"/>
              <w:bottom w:val="single" w:sz="4" w:space="0" w:color="000000"/>
            </w:tcBorders>
            <w:shd w:val="clear" w:color="auto" w:fill="FFFFFF"/>
            <w:vAlign w:val="center"/>
          </w:tcPr>
          <w:p w14:paraId="59AB93C1"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65044B5"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068955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55,00</w:t>
            </w:r>
          </w:p>
        </w:tc>
        <w:tc>
          <w:tcPr>
            <w:tcW w:w="1155" w:type="dxa"/>
            <w:gridSpan w:val="2"/>
            <w:tcBorders>
              <w:left w:val="single" w:sz="4" w:space="0" w:color="000000"/>
              <w:bottom w:val="single" w:sz="4" w:space="0" w:color="000000"/>
            </w:tcBorders>
            <w:shd w:val="clear" w:color="auto" w:fill="FFFFFF"/>
            <w:vAlign w:val="center"/>
          </w:tcPr>
          <w:p w14:paraId="77351BC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58,00</w:t>
            </w:r>
          </w:p>
        </w:tc>
        <w:tc>
          <w:tcPr>
            <w:tcW w:w="1155" w:type="dxa"/>
            <w:tcBorders>
              <w:left w:val="single" w:sz="4" w:space="0" w:color="000000"/>
              <w:bottom w:val="single" w:sz="4" w:space="0" w:color="000000"/>
            </w:tcBorders>
            <w:shd w:val="clear" w:color="auto" w:fill="FFFFFF"/>
            <w:vAlign w:val="center"/>
          </w:tcPr>
          <w:p w14:paraId="4B780CC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57,00</w:t>
            </w:r>
          </w:p>
        </w:tc>
        <w:tc>
          <w:tcPr>
            <w:tcW w:w="1155" w:type="dxa"/>
            <w:gridSpan w:val="2"/>
            <w:tcBorders>
              <w:left w:val="single" w:sz="4" w:space="0" w:color="000000"/>
              <w:bottom w:val="single" w:sz="4" w:space="0" w:color="000000"/>
            </w:tcBorders>
            <w:shd w:val="clear" w:color="auto" w:fill="FFFFFF"/>
            <w:vAlign w:val="center"/>
          </w:tcPr>
          <w:p w14:paraId="578F9DB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56,67</w:t>
            </w:r>
          </w:p>
        </w:tc>
        <w:tc>
          <w:tcPr>
            <w:tcW w:w="1445" w:type="dxa"/>
            <w:tcBorders>
              <w:left w:val="single" w:sz="4" w:space="0" w:color="000000"/>
              <w:bottom w:val="single" w:sz="4" w:space="0" w:color="000000"/>
              <w:right w:val="single" w:sz="4" w:space="0" w:color="000000"/>
            </w:tcBorders>
            <w:shd w:val="clear" w:color="auto" w:fill="FFFFFF"/>
            <w:vAlign w:val="center"/>
          </w:tcPr>
          <w:p w14:paraId="3BA14FE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56,67</w:t>
            </w:r>
          </w:p>
        </w:tc>
      </w:tr>
      <w:tr w:rsidR="00DC7DB8" w14:paraId="38B83594" w14:textId="77777777" w:rsidTr="00B126AF">
        <w:trPr>
          <w:trHeight w:hRule="exact" w:val="711"/>
        </w:trPr>
        <w:tc>
          <w:tcPr>
            <w:tcW w:w="601" w:type="dxa"/>
            <w:tcBorders>
              <w:left w:val="single" w:sz="4" w:space="0" w:color="000000"/>
              <w:bottom w:val="single" w:sz="4" w:space="0" w:color="000000"/>
            </w:tcBorders>
            <w:shd w:val="clear" w:color="auto" w:fill="FFFFFF"/>
            <w:vAlign w:val="center"/>
          </w:tcPr>
          <w:p w14:paraId="4D5A48FC"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88</w:t>
            </w:r>
          </w:p>
        </w:tc>
        <w:tc>
          <w:tcPr>
            <w:tcW w:w="2891" w:type="dxa"/>
            <w:tcBorders>
              <w:left w:val="single" w:sz="4" w:space="0" w:color="000000"/>
              <w:bottom w:val="single" w:sz="4" w:space="0" w:color="000000"/>
            </w:tcBorders>
            <w:shd w:val="clear" w:color="auto" w:fill="FFFFFF"/>
          </w:tcPr>
          <w:p w14:paraId="1BAED4F9"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поддона ЗИЛ силикон (с металлическими шайбами)</w:t>
            </w:r>
          </w:p>
        </w:tc>
        <w:tc>
          <w:tcPr>
            <w:tcW w:w="721" w:type="dxa"/>
            <w:tcBorders>
              <w:left w:val="single" w:sz="4" w:space="0" w:color="000000"/>
              <w:bottom w:val="single" w:sz="4" w:space="0" w:color="000000"/>
            </w:tcBorders>
            <w:shd w:val="clear" w:color="auto" w:fill="FFFFFF"/>
            <w:vAlign w:val="center"/>
          </w:tcPr>
          <w:p w14:paraId="1D2D1DBD"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6DAA7DC"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D6698B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695,00</w:t>
            </w:r>
          </w:p>
        </w:tc>
        <w:tc>
          <w:tcPr>
            <w:tcW w:w="1155" w:type="dxa"/>
            <w:gridSpan w:val="2"/>
            <w:tcBorders>
              <w:left w:val="single" w:sz="4" w:space="0" w:color="000000"/>
              <w:bottom w:val="single" w:sz="4" w:space="0" w:color="000000"/>
            </w:tcBorders>
            <w:shd w:val="clear" w:color="auto" w:fill="FFFFFF"/>
            <w:vAlign w:val="center"/>
          </w:tcPr>
          <w:p w14:paraId="13FD464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730,00</w:t>
            </w:r>
          </w:p>
        </w:tc>
        <w:tc>
          <w:tcPr>
            <w:tcW w:w="1155" w:type="dxa"/>
            <w:tcBorders>
              <w:left w:val="single" w:sz="4" w:space="0" w:color="000000"/>
              <w:bottom w:val="single" w:sz="4" w:space="0" w:color="000000"/>
            </w:tcBorders>
            <w:shd w:val="clear" w:color="auto" w:fill="FFFFFF"/>
            <w:vAlign w:val="center"/>
          </w:tcPr>
          <w:p w14:paraId="767DC24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716,00</w:t>
            </w:r>
          </w:p>
        </w:tc>
        <w:tc>
          <w:tcPr>
            <w:tcW w:w="1155" w:type="dxa"/>
            <w:gridSpan w:val="2"/>
            <w:tcBorders>
              <w:left w:val="single" w:sz="4" w:space="0" w:color="000000"/>
              <w:bottom w:val="single" w:sz="4" w:space="0" w:color="000000"/>
            </w:tcBorders>
            <w:shd w:val="clear" w:color="auto" w:fill="FFFFFF"/>
            <w:vAlign w:val="center"/>
          </w:tcPr>
          <w:p w14:paraId="5192BEE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713,67</w:t>
            </w:r>
          </w:p>
        </w:tc>
        <w:tc>
          <w:tcPr>
            <w:tcW w:w="1445" w:type="dxa"/>
            <w:tcBorders>
              <w:left w:val="single" w:sz="4" w:space="0" w:color="000000"/>
              <w:bottom w:val="single" w:sz="4" w:space="0" w:color="000000"/>
              <w:right w:val="single" w:sz="4" w:space="0" w:color="000000"/>
            </w:tcBorders>
            <w:shd w:val="clear" w:color="auto" w:fill="FFFFFF"/>
            <w:vAlign w:val="center"/>
          </w:tcPr>
          <w:p w14:paraId="05B2D59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713,67</w:t>
            </w:r>
          </w:p>
        </w:tc>
      </w:tr>
      <w:tr w:rsidR="00DC7DB8" w14:paraId="3B47F81F"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0DEC4C0E"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lastRenderedPageBreak/>
              <w:t>89</w:t>
            </w:r>
          </w:p>
        </w:tc>
        <w:tc>
          <w:tcPr>
            <w:tcW w:w="2891" w:type="dxa"/>
            <w:tcBorders>
              <w:left w:val="single" w:sz="4" w:space="0" w:color="000000"/>
              <w:bottom w:val="single" w:sz="4" w:space="0" w:color="000000"/>
            </w:tcBorders>
            <w:shd w:val="clear" w:color="auto" w:fill="FFFFFF"/>
          </w:tcPr>
          <w:p w14:paraId="3D2E6E08"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полуоси ЗИЛ-130 (</w:t>
            </w:r>
            <w:proofErr w:type="spellStart"/>
            <w:r w:rsidRPr="00DC7DB8">
              <w:rPr>
                <w:rFonts w:ascii="Times New Roman" w:hAnsi="Times New Roman" w:cs="Times New Roman"/>
                <w:color w:val="000000"/>
                <w:sz w:val="20"/>
                <w:szCs w:val="20"/>
              </w:rPr>
              <w:t>паронит</w:t>
            </w:r>
            <w:proofErr w:type="spellEnd"/>
            <w:r w:rsidRPr="00DC7DB8">
              <w:rPr>
                <w:rFonts w:ascii="Times New Roman" w:hAnsi="Times New Roman" w:cs="Times New Roman"/>
                <w:color w:val="000000"/>
                <w:sz w:val="20"/>
                <w:szCs w:val="20"/>
              </w:rPr>
              <w:t xml:space="preserve"> 0,6)</w:t>
            </w:r>
          </w:p>
        </w:tc>
        <w:tc>
          <w:tcPr>
            <w:tcW w:w="721" w:type="dxa"/>
            <w:tcBorders>
              <w:left w:val="single" w:sz="4" w:space="0" w:color="000000"/>
              <w:bottom w:val="single" w:sz="4" w:space="0" w:color="000000"/>
            </w:tcBorders>
            <w:shd w:val="clear" w:color="auto" w:fill="FFFFFF"/>
            <w:vAlign w:val="center"/>
          </w:tcPr>
          <w:p w14:paraId="3940048B"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7FB27F4"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938A53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30,00</w:t>
            </w:r>
          </w:p>
        </w:tc>
        <w:tc>
          <w:tcPr>
            <w:tcW w:w="1155" w:type="dxa"/>
            <w:gridSpan w:val="2"/>
            <w:tcBorders>
              <w:left w:val="single" w:sz="4" w:space="0" w:color="000000"/>
              <w:bottom w:val="single" w:sz="4" w:space="0" w:color="000000"/>
            </w:tcBorders>
            <w:shd w:val="clear" w:color="auto" w:fill="FFFFFF"/>
            <w:vAlign w:val="center"/>
          </w:tcPr>
          <w:p w14:paraId="7D27063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32,00</w:t>
            </w:r>
          </w:p>
        </w:tc>
        <w:tc>
          <w:tcPr>
            <w:tcW w:w="1155" w:type="dxa"/>
            <w:tcBorders>
              <w:left w:val="single" w:sz="4" w:space="0" w:color="000000"/>
              <w:bottom w:val="single" w:sz="4" w:space="0" w:color="000000"/>
            </w:tcBorders>
            <w:shd w:val="clear" w:color="auto" w:fill="FFFFFF"/>
            <w:vAlign w:val="center"/>
          </w:tcPr>
          <w:p w14:paraId="5D25967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31,00</w:t>
            </w:r>
          </w:p>
        </w:tc>
        <w:tc>
          <w:tcPr>
            <w:tcW w:w="1155" w:type="dxa"/>
            <w:gridSpan w:val="2"/>
            <w:tcBorders>
              <w:left w:val="single" w:sz="4" w:space="0" w:color="000000"/>
              <w:bottom w:val="single" w:sz="4" w:space="0" w:color="000000"/>
            </w:tcBorders>
            <w:shd w:val="clear" w:color="auto" w:fill="FFFFFF"/>
            <w:vAlign w:val="center"/>
          </w:tcPr>
          <w:p w14:paraId="060B09A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31,00</w:t>
            </w:r>
          </w:p>
        </w:tc>
        <w:tc>
          <w:tcPr>
            <w:tcW w:w="1445" w:type="dxa"/>
            <w:tcBorders>
              <w:left w:val="single" w:sz="4" w:space="0" w:color="000000"/>
              <w:bottom w:val="single" w:sz="4" w:space="0" w:color="000000"/>
              <w:right w:val="single" w:sz="4" w:space="0" w:color="000000"/>
            </w:tcBorders>
            <w:shd w:val="clear" w:color="auto" w:fill="FFFFFF"/>
            <w:vAlign w:val="center"/>
          </w:tcPr>
          <w:p w14:paraId="707E607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31,00</w:t>
            </w:r>
          </w:p>
        </w:tc>
      </w:tr>
      <w:tr w:rsidR="00DC7DB8" w14:paraId="3D8C4E4E"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530681F8"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90</w:t>
            </w:r>
          </w:p>
        </w:tc>
        <w:tc>
          <w:tcPr>
            <w:tcW w:w="2891" w:type="dxa"/>
            <w:tcBorders>
              <w:left w:val="single" w:sz="4" w:space="0" w:color="000000"/>
              <w:bottom w:val="single" w:sz="4" w:space="0" w:color="000000"/>
            </w:tcBorders>
            <w:shd w:val="clear" w:color="auto" w:fill="FFFFFF"/>
          </w:tcPr>
          <w:p w14:paraId="3BB4F696"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редуктора заднего моста ЗИЛ-130</w:t>
            </w:r>
          </w:p>
        </w:tc>
        <w:tc>
          <w:tcPr>
            <w:tcW w:w="721" w:type="dxa"/>
            <w:tcBorders>
              <w:left w:val="single" w:sz="4" w:space="0" w:color="000000"/>
              <w:bottom w:val="single" w:sz="4" w:space="0" w:color="000000"/>
            </w:tcBorders>
            <w:shd w:val="clear" w:color="auto" w:fill="FFFFFF"/>
            <w:vAlign w:val="center"/>
          </w:tcPr>
          <w:p w14:paraId="2864BD1F"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BB825EE"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293E2D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95,00</w:t>
            </w:r>
          </w:p>
        </w:tc>
        <w:tc>
          <w:tcPr>
            <w:tcW w:w="1155" w:type="dxa"/>
            <w:gridSpan w:val="2"/>
            <w:tcBorders>
              <w:left w:val="single" w:sz="4" w:space="0" w:color="000000"/>
              <w:bottom w:val="single" w:sz="4" w:space="0" w:color="000000"/>
            </w:tcBorders>
            <w:shd w:val="clear" w:color="auto" w:fill="FFFFFF"/>
            <w:vAlign w:val="center"/>
          </w:tcPr>
          <w:p w14:paraId="1E733C7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100,00</w:t>
            </w:r>
          </w:p>
        </w:tc>
        <w:tc>
          <w:tcPr>
            <w:tcW w:w="1155" w:type="dxa"/>
            <w:tcBorders>
              <w:left w:val="single" w:sz="4" w:space="0" w:color="000000"/>
              <w:bottom w:val="single" w:sz="4" w:space="0" w:color="000000"/>
            </w:tcBorders>
            <w:shd w:val="clear" w:color="auto" w:fill="FFFFFF"/>
            <w:vAlign w:val="center"/>
          </w:tcPr>
          <w:p w14:paraId="45E33E3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98,00</w:t>
            </w:r>
          </w:p>
        </w:tc>
        <w:tc>
          <w:tcPr>
            <w:tcW w:w="1155" w:type="dxa"/>
            <w:gridSpan w:val="2"/>
            <w:tcBorders>
              <w:left w:val="single" w:sz="4" w:space="0" w:color="000000"/>
              <w:bottom w:val="single" w:sz="4" w:space="0" w:color="000000"/>
            </w:tcBorders>
            <w:shd w:val="clear" w:color="auto" w:fill="FFFFFF"/>
            <w:vAlign w:val="center"/>
          </w:tcPr>
          <w:p w14:paraId="39D71C3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97,67</w:t>
            </w:r>
          </w:p>
        </w:tc>
        <w:tc>
          <w:tcPr>
            <w:tcW w:w="1445" w:type="dxa"/>
            <w:tcBorders>
              <w:left w:val="single" w:sz="4" w:space="0" w:color="000000"/>
              <w:bottom w:val="single" w:sz="4" w:space="0" w:color="000000"/>
              <w:right w:val="single" w:sz="4" w:space="0" w:color="000000"/>
            </w:tcBorders>
            <w:shd w:val="clear" w:color="auto" w:fill="FFFFFF"/>
            <w:vAlign w:val="center"/>
          </w:tcPr>
          <w:p w14:paraId="0C6298C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97,67</w:t>
            </w:r>
          </w:p>
        </w:tc>
      </w:tr>
      <w:tr w:rsidR="00DC7DB8" w14:paraId="6068C911"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4AA4E6C5"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91</w:t>
            </w:r>
          </w:p>
        </w:tc>
        <w:tc>
          <w:tcPr>
            <w:tcW w:w="2891" w:type="dxa"/>
            <w:tcBorders>
              <w:left w:val="single" w:sz="4" w:space="0" w:color="000000"/>
              <w:bottom w:val="single" w:sz="4" w:space="0" w:color="000000"/>
            </w:tcBorders>
            <w:shd w:val="clear" w:color="auto" w:fill="FFFFFF"/>
          </w:tcPr>
          <w:p w14:paraId="3335E4A4"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Флажок ЗИЛ (</w:t>
            </w:r>
            <w:proofErr w:type="spellStart"/>
            <w:r w:rsidRPr="00DC7DB8">
              <w:rPr>
                <w:rFonts w:ascii="Times New Roman" w:hAnsi="Times New Roman" w:cs="Times New Roman"/>
                <w:color w:val="000000"/>
                <w:sz w:val="20"/>
                <w:szCs w:val="20"/>
              </w:rPr>
              <w:t>левая+правая</w:t>
            </w:r>
            <w:proofErr w:type="spellEnd"/>
            <w:r w:rsidRPr="00DC7DB8">
              <w:rPr>
                <w:rFonts w:ascii="Times New Roman" w:hAnsi="Times New Roman" w:cs="Times New Roman"/>
                <w:color w:val="000000"/>
                <w:sz w:val="20"/>
                <w:szCs w:val="20"/>
              </w:rPr>
              <w:t>)</w:t>
            </w:r>
          </w:p>
        </w:tc>
        <w:tc>
          <w:tcPr>
            <w:tcW w:w="721" w:type="dxa"/>
            <w:tcBorders>
              <w:left w:val="single" w:sz="4" w:space="0" w:color="000000"/>
              <w:bottom w:val="single" w:sz="4" w:space="0" w:color="000000"/>
            </w:tcBorders>
            <w:shd w:val="clear" w:color="auto" w:fill="FFFFFF"/>
            <w:vAlign w:val="center"/>
          </w:tcPr>
          <w:p w14:paraId="35912F96" w14:textId="77777777" w:rsidR="00DC7DB8" w:rsidRPr="00DC7DB8" w:rsidRDefault="00DC7DB8" w:rsidP="00B126AF">
            <w:pPr>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DDB5653"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28B76E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44,00</w:t>
            </w:r>
          </w:p>
        </w:tc>
        <w:tc>
          <w:tcPr>
            <w:tcW w:w="1155" w:type="dxa"/>
            <w:gridSpan w:val="2"/>
            <w:tcBorders>
              <w:left w:val="single" w:sz="4" w:space="0" w:color="000000"/>
              <w:bottom w:val="single" w:sz="4" w:space="0" w:color="000000"/>
            </w:tcBorders>
            <w:shd w:val="clear" w:color="auto" w:fill="FFFFFF"/>
            <w:vAlign w:val="center"/>
          </w:tcPr>
          <w:p w14:paraId="3B5D8A6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46,00</w:t>
            </w:r>
          </w:p>
        </w:tc>
        <w:tc>
          <w:tcPr>
            <w:tcW w:w="1155" w:type="dxa"/>
            <w:tcBorders>
              <w:left w:val="single" w:sz="4" w:space="0" w:color="000000"/>
              <w:bottom w:val="single" w:sz="4" w:space="0" w:color="000000"/>
            </w:tcBorders>
            <w:shd w:val="clear" w:color="auto" w:fill="FFFFFF"/>
            <w:vAlign w:val="center"/>
          </w:tcPr>
          <w:p w14:paraId="0E948A3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45,00</w:t>
            </w:r>
          </w:p>
        </w:tc>
        <w:tc>
          <w:tcPr>
            <w:tcW w:w="1155" w:type="dxa"/>
            <w:gridSpan w:val="2"/>
            <w:tcBorders>
              <w:left w:val="single" w:sz="4" w:space="0" w:color="000000"/>
              <w:bottom w:val="single" w:sz="4" w:space="0" w:color="000000"/>
            </w:tcBorders>
            <w:shd w:val="clear" w:color="auto" w:fill="FFFFFF"/>
            <w:vAlign w:val="center"/>
          </w:tcPr>
          <w:p w14:paraId="7387FC5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45,00</w:t>
            </w:r>
          </w:p>
        </w:tc>
        <w:tc>
          <w:tcPr>
            <w:tcW w:w="1445" w:type="dxa"/>
            <w:tcBorders>
              <w:left w:val="single" w:sz="4" w:space="0" w:color="000000"/>
              <w:bottom w:val="single" w:sz="4" w:space="0" w:color="000000"/>
              <w:right w:val="single" w:sz="4" w:space="0" w:color="000000"/>
            </w:tcBorders>
            <w:shd w:val="clear" w:color="auto" w:fill="FFFFFF"/>
            <w:vAlign w:val="center"/>
          </w:tcPr>
          <w:p w14:paraId="42E82F3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45,00</w:t>
            </w:r>
          </w:p>
        </w:tc>
      </w:tr>
      <w:tr w:rsidR="00DC7DB8" w14:paraId="02B6C0DA"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2EF67AD3"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92</w:t>
            </w:r>
          </w:p>
        </w:tc>
        <w:tc>
          <w:tcPr>
            <w:tcW w:w="2891" w:type="dxa"/>
            <w:tcBorders>
              <w:left w:val="single" w:sz="4" w:space="0" w:color="000000"/>
              <w:bottom w:val="single" w:sz="4" w:space="0" w:color="000000"/>
            </w:tcBorders>
            <w:shd w:val="clear" w:color="auto" w:fill="FFFFFF"/>
          </w:tcPr>
          <w:p w14:paraId="40D2CED6"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центрифуги ЗИЛ-130</w:t>
            </w:r>
          </w:p>
        </w:tc>
        <w:tc>
          <w:tcPr>
            <w:tcW w:w="721" w:type="dxa"/>
            <w:tcBorders>
              <w:left w:val="single" w:sz="4" w:space="0" w:color="000000"/>
              <w:bottom w:val="single" w:sz="4" w:space="0" w:color="000000"/>
            </w:tcBorders>
            <w:shd w:val="clear" w:color="auto" w:fill="FFFFFF"/>
            <w:vAlign w:val="center"/>
          </w:tcPr>
          <w:p w14:paraId="7255CDF1"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0CA8D7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5A1CBE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50,00</w:t>
            </w:r>
          </w:p>
        </w:tc>
        <w:tc>
          <w:tcPr>
            <w:tcW w:w="1155" w:type="dxa"/>
            <w:gridSpan w:val="2"/>
            <w:tcBorders>
              <w:left w:val="single" w:sz="4" w:space="0" w:color="000000"/>
              <w:bottom w:val="single" w:sz="4" w:space="0" w:color="000000"/>
            </w:tcBorders>
            <w:shd w:val="clear" w:color="auto" w:fill="FFFFFF"/>
            <w:vAlign w:val="center"/>
          </w:tcPr>
          <w:p w14:paraId="3B17FCD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53,00</w:t>
            </w:r>
          </w:p>
        </w:tc>
        <w:tc>
          <w:tcPr>
            <w:tcW w:w="1155" w:type="dxa"/>
            <w:tcBorders>
              <w:left w:val="single" w:sz="4" w:space="0" w:color="000000"/>
              <w:bottom w:val="single" w:sz="4" w:space="0" w:color="000000"/>
            </w:tcBorders>
            <w:shd w:val="clear" w:color="auto" w:fill="FFFFFF"/>
            <w:vAlign w:val="center"/>
          </w:tcPr>
          <w:p w14:paraId="224B861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52,00</w:t>
            </w:r>
          </w:p>
        </w:tc>
        <w:tc>
          <w:tcPr>
            <w:tcW w:w="1155" w:type="dxa"/>
            <w:gridSpan w:val="2"/>
            <w:tcBorders>
              <w:left w:val="single" w:sz="4" w:space="0" w:color="000000"/>
              <w:bottom w:val="single" w:sz="4" w:space="0" w:color="000000"/>
            </w:tcBorders>
            <w:shd w:val="clear" w:color="auto" w:fill="FFFFFF"/>
            <w:vAlign w:val="center"/>
          </w:tcPr>
          <w:p w14:paraId="466507B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51,67</w:t>
            </w:r>
          </w:p>
        </w:tc>
        <w:tc>
          <w:tcPr>
            <w:tcW w:w="1445" w:type="dxa"/>
            <w:tcBorders>
              <w:left w:val="single" w:sz="4" w:space="0" w:color="000000"/>
              <w:bottom w:val="single" w:sz="4" w:space="0" w:color="000000"/>
              <w:right w:val="single" w:sz="4" w:space="0" w:color="000000"/>
            </w:tcBorders>
            <w:shd w:val="clear" w:color="auto" w:fill="FFFFFF"/>
            <w:vAlign w:val="center"/>
          </w:tcPr>
          <w:p w14:paraId="2CE5B0A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51,67</w:t>
            </w:r>
          </w:p>
        </w:tc>
      </w:tr>
      <w:tr w:rsidR="00DC7DB8" w14:paraId="0E2B2684"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381117EE"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93</w:t>
            </w:r>
          </w:p>
        </w:tc>
        <w:tc>
          <w:tcPr>
            <w:tcW w:w="2891" w:type="dxa"/>
            <w:tcBorders>
              <w:left w:val="single" w:sz="4" w:space="0" w:color="000000"/>
              <w:bottom w:val="single" w:sz="4" w:space="0" w:color="000000"/>
            </w:tcBorders>
            <w:shd w:val="clear" w:color="auto" w:fill="FFFFFF"/>
          </w:tcPr>
          <w:p w14:paraId="02CFC9CD"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заднего моста ЗИЛ-130 (комплект 5 штук)</w:t>
            </w:r>
          </w:p>
        </w:tc>
        <w:tc>
          <w:tcPr>
            <w:tcW w:w="721" w:type="dxa"/>
            <w:tcBorders>
              <w:left w:val="single" w:sz="4" w:space="0" w:color="000000"/>
              <w:bottom w:val="single" w:sz="4" w:space="0" w:color="000000"/>
            </w:tcBorders>
            <w:shd w:val="clear" w:color="auto" w:fill="FFFFFF"/>
            <w:vAlign w:val="center"/>
          </w:tcPr>
          <w:p w14:paraId="787D7AC3"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0DB7B04"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F0AE95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150,00</w:t>
            </w:r>
          </w:p>
        </w:tc>
        <w:tc>
          <w:tcPr>
            <w:tcW w:w="1155" w:type="dxa"/>
            <w:gridSpan w:val="2"/>
            <w:tcBorders>
              <w:left w:val="single" w:sz="4" w:space="0" w:color="000000"/>
              <w:bottom w:val="single" w:sz="4" w:space="0" w:color="000000"/>
            </w:tcBorders>
            <w:shd w:val="clear" w:color="auto" w:fill="FFFFFF"/>
            <w:vAlign w:val="center"/>
          </w:tcPr>
          <w:p w14:paraId="60A6CB3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158,00</w:t>
            </w:r>
          </w:p>
        </w:tc>
        <w:tc>
          <w:tcPr>
            <w:tcW w:w="1155" w:type="dxa"/>
            <w:tcBorders>
              <w:left w:val="single" w:sz="4" w:space="0" w:color="000000"/>
              <w:bottom w:val="single" w:sz="4" w:space="0" w:color="000000"/>
            </w:tcBorders>
            <w:shd w:val="clear" w:color="auto" w:fill="FFFFFF"/>
            <w:vAlign w:val="center"/>
          </w:tcPr>
          <w:p w14:paraId="79CE876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155,00</w:t>
            </w:r>
          </w:p>
        </w:tc>
        <w:tc>
          <w:tcPr>
            <w:tcW w:w="1155" w:type="dxa"/>
            <w:gridSpan w:val="2"/>
            <w:tcBorders>
              <w:left w:val="single" w:sz="4" w:space="0" w:color="000000"/>
              <w:bottom w:val="single" w:sz="4" w:space="0" w:color="000000"/>
            </w:tcBorders>
            <w:shd w:val="clear" w:color="auto" w:fill="FFFFFF"/>
            <w:vAlign w:val="center"/>
          </w:tcPr>
          <w:p w14:paraId="032D110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154,33</w:t>
            </w:r>
          </w:p>
        </w:tc>
        <w:tc>
          <w:tcPr>
            <w:tcW w:w="1445" w:type="dxa"/>
            <w:tcBorders>
              <w:left w:val="single" w:sz="4" w:space="0" w:color="000000"/>
              <w:bottom w:val="single" w:sz="4" w:space="0" w:color="000000"/>
              <w:right w:val="single" w:sz="4" w:space="0" w:color="000000"/>
            </w:tcBorders>
            <w:shd w:val="clear" w:color="auto" w:fill="FFFFFF"/>
            <w:vAlign w:val="center"/>
          </w:tcPr>
          <w:p w14:paraId="72F3CDC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154,33</w:t>
            </w:r>
          </w:p>
        </w:tc>
      </w:tr>
      <w:tr w:rsidR="00DC7DB8" w14:paraId="3069EDAD" w14:textId="77777777" w:rsidTr="00B126AF">
        <w:trPr>
          <w:trHeight w:hRule="exact" w:val="1003"/>
        </w:trPr>
        <w:tc>
          <w:tcPr>
            <w:tcW w:w="601" w:type="dxa"/>
            <w:tcBorders>
              <w:left w:val="single" w:sz="4" w:space="0" w:color="000000"/>
              <w:bottom w:val="single" w:sz="4" w:space="0" w:color="000000"/>
            </w:tcBorders>
            <w:shd w:val="clear" w:color="auto" w:fill="FFFFFF"/>
            <w:vAlign w:val="center"/>
          </w:tcPr>
          <w:p w14:paraId="287155DE"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94</w:t>
            </w:r>
          </w:p>
        </w:tc>
        <w:tc>
          <w:tcPr>
            <w:tcW w:w="2891" w:type="dxa"/>
            <w:tcBorders>
              <w:left w:val="single" w:sz="4" w:space="0" w:color="000000"/>
              <w:bottom w:val="single" w:sz="4" w:space="0" w:color="000000"/>
            </w:tcBorders>
            <w:shd w:val="clear" w:color="auto" w:fill="FFFFFF"/>
          </w:tcPr>
          <w:p w14:paraId="1EF7FD2B"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Прокладки коробки переключения передач ЗИЛ-130 (</w:t>
            </w:r>
            <w:proofErr w:type="spellStart"/>
            <w:r w:rsidRPr="00DC7DB8">
              <w:rPr>
                <w:rFonts w:ascii="Times New Roman" w:hAnsi="Times New Roman" w:cs="Times New Roman"/>
                <w:color w:val="000000"/>
                <w:sz w:val="20"/>
                <w:szCs w:val="20"/>
              </w:rPr>
              <w:t>паронит</w:t>
            </w:r>
            <w:proofErr w:type="spellEnd"/>
            <w:r w:rsidRPr="00DC7DB8">
              <w:rPr>
                <w:rFonts w:ascii="Times New Roman" w:hAnsi="Times New Roman" w:cs="Times New Roman"/>
                <w:color w:val="000000"/>
                <w:sz w:val="20"/>
                <w:szCs w:val="20"/>
              </w:rPr>
              <w:t>) (комплект 6 штук)</w:t>
            </w:r>
          </w:p>
        </w:tc>
        <w:tc>
          <w:tcPr>
            <w:tcW w:w="721" w:type="dxa"/>
            <w:tcBorders>
              <w:left w:val="single" w:sz="4" w:space="0" w:color="000000"/>
              <w:bottom w:val="single" w:sz="4" w:space="0" w:color="000000"/>
            </w:tcBorders>
            <w:shd w:val="clear" w:color="auto" w:fill="FFFFFF"/>
            <w:vAlign w:val="center"/>
          </w:tcPr>
          <w:p w14:paraId="2AB81418" w14:textId="77777777" w:rsidR="00DC7DB8" w:rsidRPr="00DC7DB8" w:rsidRDefault="00DC7DB8" w:rsidP="00B126AF">
            <w:pPr>
              <w:snapToGrid w:val="0"/>
              <w:spacing w:after="200"/>
              <w:jc w:val="center"/>
              <w:rPr>
                <w:rFonts w:ascii="Times New Roman" w:hAnsi="Times New Roman" w:cs="Times New Roman"/>
                <w:sz w:val="20"/>
                <w:szCs w:val="20"/>
              </w:rPr>
            </w:pPr>
            <w:proofErr w:type="gramStart"/>
            <w:r w:rsidRPr="00DC7DB8">
              <w:rPr>
                <w:rFonts w:ascii="Times New Roman" w:hAnsi="Times New Roman" w:cs="Times New Roman"/>
                <w:color w:val="000000"/>
                <w:sz w:val="20"/>
                <w:szCs w:val="20"/>
              </w:rPr>
              <w:t>к</w:t>
            </w:r>
            <w:proofErr w:type="gramEnd"/>
            <w:r w:rsidRPr="00DC7DB8">
              <w:rPr>
                <w:rFonts w:ascii="Times New Roman" w:hAnsi="Times New Roman" w:cs="Times New Roman"/>
                <w:color w:val="000000"/>
                <w:sz w:val="20"/>
                <w:szCs w:val="20"/>
              </w:rPr>
              <w:t>-т</w:t>
            </w:r>
          </w:p>
        </w:tc>
        <w:tc>
          <w:tcPr>
            <w:tcW w:w="722" w:type="dxa"/>
            <w:tcBorders>
              <w:left w:val="single" w:sz="4" w:space="0" w:color="000000"/>
              <w:bottom w:val="single" w:sz="4" w:space="0" w:color="000000"/>
            </w:tcBorders>
            <w:shd w:val="clear" w:color="auto" w:fill="FFFFFF"/>
            <w:vAlign w:val="center"/>
          </w:tcPr>
          <w:p w14:paraId="72E79C6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A682AC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160,00</w:t>
            </w:r>
          </w:p>
        </w:tc>
        <w:tc>
          <w:tcPr>
            <w:tcW w:w="1155" w:type="dxa"/>
            <w:gridSpan w:val="2"/>
            <w:tcBorders>
              <w:left w:val="single" w:sz="4" w:space="0" w:color="000000"/>
              <w:bottom w:val="single" w:sz="4" w:space="0" w:color="000000"/>
            </w:tcBorders>
            <w:shd w:val="clear" w:color="auto" w:fill="FFFFFF"/>
            <w:vAlign w:val="center"/>
          </w:tcPr>
          <w:p w14:paraId="493D1A6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168,00</w:t>
            </w:r>
          </w:p>
        </w:tc>
        <w:tc>
          <w:tcPr>
            <w:tcW w:w="1155" w:type="dxa"/>
            <w:tcBorders>
              <w:left w:val="single" w:sz="4" w:space="0" w:color="000000"/>
              <w:bottom w:val="single" w:sz="4" w:space="0" w:color="000000"/>
            </w:tcBorders>
            <w:shd w:val="clear" w:color="auto" w:fill="FFFFFF"/>
            <w:vAlign w:val="center"/>
          </w:tcPr>
          <w:p w14:paraId="482A0D8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165,00</w:t>
            </w:r>
          </w:p>
        </w:tc>
        <w:tc>
          <w:tcPr>
            <w:tcW w:w="1155" w:type="dxa"/>
            <w:gridSpan w:val="2"/>
            <w:tcBorders>
              <w:left w:val="single" w:sz="4" w:space="0" w:color="000000"/>
              <w:bottom w:val="single" w:sz="4" w:space="0" w:color="000000"/>
            </w:tcBorders>
            <w:shd w:val="clear" w:color="auto" w:fill="FFFFFF"/>
            <w:vAlign w:val="center"/>
          </w:tcPr>
          <w:p w14:paraId="1054B08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164,33</w:t>
            </w:r>
          </w:p>
        </w:tc>
        <w:tc>
          <w:tcPr>
            <w:tcW w:w="1445" w:type="dxa"/>
            <w:tcBorders>
              <w:left w:val="single" w:sz="4" w:space="0" w:color="000000"/>
              <w:bottom w:val="single" w:sz="4" w:space="0" w:color="000000"/>
              <w:right w:val="single" w:sz="4" w:space="0" w:color="000000"/>
            </w:tcBorders>
            <w:shd w:val="clear" w:color="auto" w:fill="FFFFFF"/>
            <w:vAlign w:val="center"/>
          </w:tcPr>
          <w:p w14:paraId="1C06154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164,33</w:t>
            </w:r>
          </w:p>
        </w:tc>
      </w:tr>
      <w:tr w:rsidR="00DC7DB8" w14:paraId="758D3F48" w14:textId="77777777" w:rsidTr="00B126AF">
        <w:trPr>
          <w:trHeight w:hRule="exact" w:val="557"/>
        </w:trPr>
        <w:tc>
          <w:tcPr>
            <w:tcW w:w="601" w:type="dxa"/>
            <w:tcBorders>
              <w:left w:val="single" w:sz="4" w:space="0" w:color="000000"/>
              <w:bottom w:val="single" w:sz="4" w:space="0" w:color="000000"/>
            </w:tcBorders>
            <w:shd w:val="clear" w:color="auto" w:fill="FFFFFF"/>
            <w:vAlign w:val="center"/>
          </w:tcPr>
          <w:p w14:paraId="6ACFCCE1"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95</w:t>
            </w:r>
          </w:p>
        </w:tc>
        <w:tc>
          <w:tcPr>
            <w:tcW w:w="2891" w:type="dxa"/>
            <w:tcBorders>
              <w:left w:val="single" w:sz="4" w:space="0" w:color="000000"/>
              <w:bottom w:val="single" w:sz="4" w:space="0" w:color="000000"/>
            </w:tcBorders>
            <w:shd w:val="clear" w:color="auto" w:fill="FFFFFF"/>
          </w:tcPr>
          <w:p w14:paraId="40F3B51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Прокладка на компрессор ЗИЛ-130</w:t>
            </w:r>
          </w:p>
        </w:tc>
        <w:tc>
          <w:tcPr>
            <w:tcW w:w="721" w:type="dxa"/>
            <w:tcBorders>
              <w:left w:val="single" w:sz="4" w:space="0" w:color="000000"/>
              <w:bottom w:val="single" w:sz="4" w:space="0" w:color="000000"/>
            </w:tcBorders>
            <w:shd w:val="clear" w:color="auto" w:fill="FFFFFF"/>
            <w:vAlign w:val="center"/>
          </w:tcPr>
          <w:p w14:paraId="60764B94"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53E5704"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39CFDA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140,00</w:t>
            </w:r>
          </w:p>
        </w:tc>
        <w:tc>
          <w:tcPr>
            <w:tcW w:w="1155" w:type="dxa"/>
            <w:gridSpan w:val="2"/>
            <w:tcBorders>
              <w:left w:val="single" w:sz="4" w:space="0" w:color="000000"/>
              <w:bottom w:val="single" w:sz="4" w:space="0" w:color="000000"/>
            </w:tcBorders>
            <w:shd w:val="clear" w:color="auto" w:fill="FFFFFF"/>
            <w:vAlign w:val="center"/>
          </w:tcPr>
          <w:p w14:paraId="28BC01A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147,00</w:t>
            </w:r>
          </w:p>
        </w:tc>
        <w:tc>
          <w:tcPr>
            <w:tcW w:w="1155" w:type="dxa"/>
            <w:tcBorders>
              <w:left w:val="single" w:sz="4" w:space="0" w:color="000000"/>
              <w:bottom w:val="single" w:sz="4" w:space="0" w:color="000000"/>
            </w:tcBorders>
            <w:shd w:val="clear" w:color="auto" w:fill="FFFFFF"/>
            <w:vAlign w:val="center"/>
          </w:tcPr>
          <w:p w14:paraId="4F97510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144,00</w:t>
            </w:r>
          </w:p>
        </w:tc>
        <w:tc>
          <w:tcPr>
            <w:tcW w:w="1155" w:type="dxa"/>
            <w:gridSpan w:val="2"/>
            <w:tcBorders>
              <w:left w:val="single" w:sz="4" w:space="0" w:color="000000"/>
              <w:bottom w:val="single" w:sz="4" w:space="0" w:color="000000"/>
            </w:tcBorders>
            <w:shd w:val="clear" w:color="auto" w:fill="FFFFFF"/>
            <w:vAlign w:val="center"/>
          </w:tcPr>
          <w:p w14:paraId="7B0C8E0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143,67</w:t>
            </w:r>
          </w:p>
        </w:tc>
        <w:tc>
          <w:tcPr>
            <w:tcW w:w="1445" w:type="dxa"/>
            <w:tcBorders>
              <w:left w:val="single" w:sz="4" w:space="0" w:color="000000"/>
              <w:bottom w:val="single" w:sz="4" w:space="0" w:color="000000"/>
              <w:right w:val="single" w:sz="4" w:space="0" w:color="000000"/>
            </w:tcBorders>
            <w:shd w:val="clear" w:color="auto" w:fill="FFFFFF"/>
            <w:vAlign w:val="center"/>
          </w:tcPr>
          <w:p w14:paraId="2BB2630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143,67</w:t>
            </w:r>
          </w:p>
        </w:tc>
      </w:tr>
      <w:tr w:rsidR="00DC7DB8" w14:paraId="25956D6C"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46C19B27"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96</w:t>
            </w:r>
          </w:p>
        </w:tc>
        <w:tc>
          <w:tcPr>
            <w:tcW w:w="2891" w:type="dxa"/>
            <w:tcBorders>
              <w:left w:val="single" w:sz="4" w:space="0" w:color="000000"/>
              <w:bottom w:val="single" w:sz="4" w:space="0" w:color="000000"/>
            </w:tcBorders>
            <w:shd w:val="clear" w:color="auto" w:fill="FFFFFF"/>
          </w:tcPr>
          <w:p w14:paraId="0C69F386"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Привод распределителя зажигания ЗИЛ</w:t>
            </w:r>
          </w:p>
        </w:tc>
        <w:tc>
          <w:tcPr>
            <w:tcW w:w="721" w:type="dxa"/>
            <w:tcBorders>
              <w:left w:val="single" w:sz="4" w:space="0" w:color="000000"/>
              <w:bottom w:val="single" w:sz="4" w:space="0" w:color="000000"/>
            </w:tcBorders>
            <w:shd w:val="clear" w:color="auto" w:fill="FFFFFF"/>
            <w:vAlign w:val="center"/>
          </w:tcPr>
          <w:p w14:paraId="57B012AD"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8C95D2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0066C2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3 335,00</w:t>
            </w:r>
          </w:p>
        </w:tc>
        <w:tc>
          <w:tcPr>
            <w:tcW w:w="1155" w:type="dxa"/>
            <w:gridSpan w:val="2"/>
            <w:tcBorders>
              <w:left w:val="single" w:sz="4" w:space="0" w:color="000000"/>
              <w:bottom w:val="single" w:sz="4" w:space="0" w:color="000000"/>
            </w:tcBorders>
            <w:shd w:val="clear" w:color="auto" w:fill="FFFFFF"/>
            <w:vAlign w:val="center"/>
          </w:tcPr>
          <w:p w14:paraId="116F80E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3 502,00</w:t>
            </w:r>
          </w:p>
        </w:tc>
        <w:tc>
          <w:tcPr>
            <w:tcW w:w="1155" w:type="dxa"/>
            <w:tcBorders>
              <w:left w:val="single" w:sz="4" w:space="0" w:color="000000"/>
              <w:bottom w:val="single" w:sz="4" w:space="0" w:color="000000"/>
            </w:tcBorders>
            <w:shd w:val="clear" w:color="auto" w:fill="FFFFFF"/>
            <w:vAlign w:val="center"/>
          </w:tcPr>
          <w:p w14:paraId="7DB150B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3 435,00</w:t>
            </w:r>
          </w:p>
        </w:tc>
        <w:tc>
          <w:tcPr>
            <w:tcW w:w="1155" w:type="dxa"/>
            <w:gridSpan w:val="2"/>
            <w:tcBorders>
              <w:left w:val="single" w:sz="4" w:space="0" w:color="000000"/>
              <w:bottom w:val="single" w:sz="4" w:space="0" w:color="000000"/>
            </w:tcBorders>
            <w:shd w:val="clear" w:color="auto" w:fill="FFFFFF"/>
            <w:vAlign w:val="center"/>
          </w:tcPr>
          <w:p w14:paraId="1671B34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3 424,00</w:t>
            </w:r>
          </w:p>
        </w:tc>
        <w:tc>
          <w:tcPr>
            <w:tcW w:w="1445" w:type="dxa"/>
            <w:tcBorders>
              <w:left w:val="single" w:sz="4" w:space="0" w:color="000000"/>
              <w:bottom w:val="single" w:sz="4" w:space="0" w:color="000000"/>
              <w:right w:val="single" w:sz="4" w:space="0" w:color="000000"/>
            </w:tcBorders>
            <w:shd w:val="clear" w:color="auto" w:fill="FFFFFF"/>
            <w:vAlign w:val="center"/>
          </w:tcPr>
          <w:p w14:paraId="22F82AF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3 424,00</w:t>
            </w:r>
          </w:p>
        </w:tc>
      </w:tr>
      <w:tr w:rsidR="00DC7DB8" w14:paraId="09DB112E"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70938F57"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97</w:t>
            </w:r>
          </w:p>
        </w:tc>
        <w:tc>
          <w:tcPr>
            <w:tcW w:w="2891" w:type="dxa"/>
            <w:tcBorders>
              <w:left w:val="single" w:sz="4" w:space="0" w:color="000000"/>
              <w:bottom w:val="single" w:sz="4" w:space="0" w:color="000000"/>
            </w:tcBorders>
            <w:shd w:val="clear" w:color="auto" w:fill="FFFFFF"/>
          </w:tcPr>
          <w:p w14:paraId="67EEE4E7"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Провода аккумулятора ЗИЛ-130 (-90см/+180см)</w:t>
            </w:r>
          </w:p>
        </w:tc>
        <w:tc>
          <w:tcPr>
            <w:tcW w:w="721" w:type="dxa"/>
            <w:tcBorders>
              <w:left w:val="single" w:sz="4" w:space="0" w:color="000000"/>
              <w:bottom w:val="single" w:sz="4" w:space="0" w:color="000000"/>
            </w:tcBorders>
            <w:shd w:val="clear" w:color="auto" w:fill="FFFFFF"/>
            <w:vAlign w:val="center"/>
          </w:tcPr>
          <w:p w14:paraId="52D06C20"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0D0EB4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9DEF2F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3 900,00</w:t>
            </w:r>
          </w:p>
        </w:tc>
        <w:tc>
          <w:tcPr>
            <w:tcW w:w="1155" w:type="dxa"/>
            <w:gridSpan w:val="2"/>
            <w:tcBorders>
              <w:left w:val="single" w:sz="4" w:space="0" w:color="000000"/>
              <w:bottom w:val="single" w:sz="4" w:space="0" w:color="000000"/>
            </w:tcBorders>
            <w:shd w:val="clear" w:color="auto" w:fill="FFFFFF"/>
            <w:vAlign w:val="center"/>
          </w:tcPr>
          <w:p w14:paraId="491B9DF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4 095,00</w:t>
            </w:r>
          </w:p>
        </w:tc>
        <w:tc>
          <w:tcPr>
            <w:tcW w:w="1155" w:type="dxa"/>
            <w:tcBorders>
              <w:left w:val="single" w:sz="4" w:space="0" w:color="000000"/>
              <w:bottom w:val="single" w:sz="4" w:space="0" w:color="000000"/>
            </w:tcBorders>
            <w:shd w:val="clear" w:color="auto" w:fill="FFFFFF"/>
            <w:vAlign w:val="center"/>
          </w:tcPr>
          <w:p w14:paraId="4388A57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4 017,00</w:t>
            </w:r>
          </w:p>
        </w:tc>
        <w:tc>
          <w:tcPr>
            <w:tcW w:w="1155" w:type="dxa"/>
            <w:gridSpan w:val="2"/>
            <w:tcBorders>
              <w:left w:val="single" w:sz="4" w:space="0" w:color="000000"/>
              <w:bottom w:val="single" w:sz="4" w:space="0" w:color="000000"/>
            </w:tcBorders>
            <w:shd w:val="clear" w:color="auto" w:fill="FFFFFF"/>
            <w:vAlign w:val="center"/>
          </w:tcPr>
          <w:p w14:paraId="6C41773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4 004,00</w:t>
            </w:r>
          </w:p>
        </w:tc>
        <w:tc>
          <w:tcPr>
            <w:tcW w:w="1445" w:type="dxa"/>
            <w:tcBorders>
              <w:left w:val="single" w:sz="4" w:space="0" w:color="000000"/>
              <w:bottom w:val="single" w:sz="4" w:space="0" w:color="000000"/>
              <w:right w:val="single" w:sz="4" w:space="0" w:color="000000"/>
            </w:tcBorders>
            <w:shd w:val="clear" w:color="auto" w:fill="FFFFFF"/>
            <w:vAlign w:val="center"/>
          </w:tcPr>
          <w:p w14:paraId="268650E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4 004,00</w:t>
            </w:r>
          </w:p>
        </w:tc>
      </w:tr>
      <w:tr w:rsidR="00DC7DB8" w14:paraId="3A4BC15B"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342EC1F7"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98</w:t>
            </w:r>
          </w:p>
        </w:tc>
        <w:tc>
          <w:tcPr>
            <w:tcW w:w="2891" w:type="dxa"/>
            <w:tcBorders>
              <w:left w:val="single" w:sz="4" w:space="0" w:color="000000"/>
              <w:bottom w:val="single" w:sz="4" w:space="0" w:color="000000"/>
            </w:tcBorders>
            <w:shd w:val="clear" w:color="auto" w:fill="FFFFFF"/>
          </w:tcPr>
          <w:p w14:paraId="00D3F9AD"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Провода высоковольтные ЗИЛ многожильные</w:t>
            </w:r>
          </w:p>
        </w:tc>
        <w:tc>
          <w:tcPr>
            <w:tcW w:w="721" w:type="dxa"/>
            <w:tcBorders>
              <w:left w:val="single" w:sz="4" w:space="0" w:color="000000"/>
              <w:bottom w:val="single" w:sz="4" w:space="0" w:color="000000"/>
            </w:tcBorders>
            <w:shd w:val="clear" w:color="auto" w:fill="FFFFFF"/>
            <w:vAlign w:val="center"/>
          </w:tcPr>
          <w:p w14:paraId="5F1E0643"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DE31CD2"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CD5797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1 300,00</w:t>
            </w:r>
          </w:p>
        </w:tc>
        <w:tc>
          <w:tcPr>
            <w:tcW w:w="1155" w:type="dxa"/>
            <w:gridSpan w:val="2"/>
            <w:tcBorders>
              <w:left w:val="single" w:sz="4" w:space="0" w:color="000000"/>
              <w:bottom w:val="single" w:sz="4" w:space="0" w:color="000000"/>
            </w:tcBorders>
            <w:shd w:val="clear" w:color="auto" w:fill="FFFFFF"/>
            <w:vAlign w:val="center"/>
          </w:tcPr>
          <w:p w14:paraId="14A251A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1 365,00</w:t>
            </w:r>
          </w:p>
        </w:tc>
        <w:tc>
          <w:tcPr>
            <w:tcW w:w="1155" w:type="dxa"/>
            <w:tcBorders>
              <w:left w:val="single" w:sz="4" w:space="0" w:color="000000"/>
              <w:bottom w:val="single" w:sz="4" w:space="0" w:color="000000"/>
            </w:tcBorders>
            <w:shd w:val="clear" w:color="auto" w:fill="FFFFFF"/>
            <w:vAlign w:val="center"/>
          </w:tcPr>
          <w:p w14:paraId="32244C9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1 339,00</w:t>
            </w:r>
          </w:p>
        </w:tc>
        <w:tc>
          <w:tcPr>
            <w:tcW w:w="1155" w:type="dxa"/>
            <w:gridSpan w:val="2"/>
            <w:tcBorders>
              <w:left w:val="single" w:sz="4" w:space="0" w:color="000000"/>
              <w:bottom w:val="single" w:sz="4" w:space="0" w:color="000000"/>
            </w:tcBorders>
            <w:shd w:val="clear" w:color="auto" w:fill="FFFFFF"/>
            <w:vAlign w:val="center"/>
          </w:tcPr>
          <w:p w14:paraId="359A0DA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1 334,67</w:t>
            </w:r>
          </w:p>
        </w:tc>
        <w:tc>
          <w:tcPr>
            <w:tcW w:w="1445" w:type="dxa"/>
            <w:tcBorders>
              <w:left w:val="single" w:sz="4" w:space="0" w:color="000000"/>
              <w:bottom w:val="single" w:sz="4" w:space="0" w:color="000000"/>
              <w:right w:val="single" w:sz="4" w:space="0" w:color="000000"/>
            </w:tcBorders>
            <w:shd w:val="clear" w:color="auto" w:fill="FFFFFF"/>
            <w:vAlign w:val="center"/>
          </w:tcPr>
          <w:p w14:paraId="720B65C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1 334,67</w:t>
            </w:r>
          </w:p>
        </w:tc>
      </w:tr>
      <w:tr w:rsidR="00DC7DB8" w14:paraId="77111E42"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07459FE5"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99</w:t>
            </w:r>
          </w:p>
        </w:tc>
        <w:tc>
          <w:tcPr>
            <w:tcW w:w="2891" w:type="dxa"/>
            <w:tcBorders>
              <w:left w:val="single" w:sz="4" w:space="0" w:color="000000"/>
              <w:bottom w:val="single" w:sz="4" w:space="0" w:color="000000"/>
            </w:tcBorders>
            <w:shd w:val="clear" w:color="auto" w:fill="FFFFFF"/>
          </w:tcPr>
          <w:p w14:paraId="1513D3E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Пыльник рулевого наконечника ЗИЛ</w:t>
            </w:r>
          </w:p>
        </w:tc>
        <w:tc>
          <w:tcPr>
            <w:tcW w:w="721" w:type="dxa"/>
            <w:tcBorders>
              <w:left w:val="single" w:sz="4" w:space="0" w:color="000000"/>
              <w:bottom w:val="single" w:sz="4" w:space="0" w:color="000000"/>
            </w:tcBorders>
            <w:shd w:val="clear" w:color="auto" w:fill="FFFFFF"/>
            <w:vAlign w:val="center"/>
          </w:tcPr>
          <w:p w14:paraId="34B447B7"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32FFD5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315CAF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30,00</w:t>
            </w:r>
          </w:p>
        </w:tc>
        <w:tc>
          <w:tcPr>
            <w:tcW w:w="1155" w:type="dxa"/>
            <w:gridSpan w:val="2"/>
            <w:tcBorders>
              <w:left w:val="single" w:sz="4" w:space="0" w:color="000000"/>
              <w:bottom w:val="single" w:sz="4" w:space="0" w:color="000000"/>
            </w:tcBorders>
            <w:shd w:val="clear" w:color="auto" w:fill="FFFFFF"/>
            <w:vAlign w:val="center"/>
          </w:tcPr>
          <w:p w14:paraId="56193F7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32,00</w:t>
            </w:r>
          </w:p>
        </w:tc>
        <w:tc>
          <w:tcPr>
            <w:tcW w:w="1155" w:type="dxa"/>
            <w:tcBorders>
              <w:left w:val="single" w:sz="4" w:space="0" w:color="000000"/>
              <w:bottom w:val="single" w:sz="4" w:space="0" w:color="000000"/>
            </w:tcBorders>
            <w:shd w:val="clear" w:color="auto" w:fill="FFFFFF"/>
            <w:vAlign w:val="center"/>
          </w:tcPr>
          <w:p w14:paraId="21A4131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31,00</w:t>
            </w:r>
          </w:p>
        </w:tc>
        <w:tc>
          <w:tcPr>
            <w:tcW w:w="1155" w:type="dxa"/>
            <w:gridSpan w:val="2"/>
            <w:tcBorders>
              <w:left w:val="single" w:sz="4" w:space="0" w:color="000000"/>
              <w:bottom w:val="single" w:sz="4" w:space="0" w:color="000000"/>
            </w:tcBorders>
            <w:shd w:val="clear" w:color="auto" w:fill="FFFFFF"/>
            <w:vAlign w:val="center"/>
          </w:tcPr>
          <w:p w14:paraId="2E7C496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31,00</w:t>
            </w:r>
          </w:p>
        </w:tc>
        <w:tc>
          <w:tcPr>
            <w:tcW w:w="1445" w:type="dxa"/>
            <w:tcBorders>
              <w:left w:val="single" w:sz="4" w:space="0" w:color="000000"/>
              <w:bottom w:val="single" w:sz="4" w:space="0" w:color="000000"/>
              <w:right w:val="single" w:sz="4" w:space="0" w:color="000000"/>
            </w:tcBorders>
            <w:shd w:val="clear" w:color="auto" w:fill="FFFFFF"/>
            <w:vAlign w:val="center"/>
          </w:tcPr>
          <w:p w14:paraId="71196A5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31,00</w:t>
            </w:r>
          </w:p>
        </w:tc>
      </w:tr>
      <w:tr w:rsidR="00DC7DB8" w14:paraId="336D832F" w14:textId="77777777" w:rsidTr="00B126AF">
        <w:trPr>
          <w:trHeight w:hRule="exact" w:val="703"/>
        </w:trPr>
        <w:tc>
          <w:tcPr>
            <w:tcW w:w="601" w:type="dxa"/>
            <w:tcBorders>
              <w:left w:val="single" w:sz="4" w:space="0" w:color="000000"/>
              <w:bottom w:val="single" w:sz="4" w:space="0" w:color="000000"/>
            </w:tcBorders>
            <w:shd w:val="clear" w:color="auto" w:fill="FFFFFF"/>
            <w:vAlign w:val="center"/>
          </w:tcPr>
          <w:p w14:paraId="66C2D305"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100</w:t>
            </w:r>
          </w:p>
        </w:tc>
        <w:tc>
          <w:tcPr>
            <w:tcW w:w="2891" w:type="dxa"/>
            <w:tcBorders>
              <w:left w:val="single" w:sz="4" w:space="0" w:color="000000"/>
              <w:bottom w:val="single" w:sz="4" w:space="0" w:color="000000"/>
            </w:tcBorders>
            <w:shd w:val="clear" w:color="auto" w:fill="FFFFFF"/>
          </w:tcPr>
          <w:p w14:paraId="5B26493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Пыльник рулевого наконечника ЗИЛ-130/131 (накладка защитная)</w:t>
            </w:r>
          </w:p>
        </w:tc>
        <w:tc>
          <w:tcPr>
            <w:tcW w:w="721" w:type="dxa"/>
            <w:tcBorders>
              <w:left w:val="single" w:sz="4" w:space="0" w:color="000000"/>
              <w:bottom w:val="single" w:sz="4" w:space="0" w:color="000000"/>
            </w:tcBorders>
            <w:shd w:val="clear" w:color="auto" w:fill="FFFFFF"/>
            <w:vAlign w:val="center"/>
          </w:tcPr>
          <w:p w14:paraId="66D2EFF5"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454C805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2E3760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60,00</w:t>
            </w:r>
          </w:p>
        </w:tc>
        <w:tc>
          <w:tcPr>
            <w:tcW w:w="1155" w:type="dxa"/>
            <w:gridSpan w:val="2"/>
            <w:tcBorders>
              <w:left w:val="single" w:sz="4" w:space="0" w:color="000000"/>
              <w:bottom w:val="single" w:sz="4" w:space="0" w:color="000000"/>
            </w:tcBorders>
            <w:shd w:val="clear" w:color="auto" w:fill="FFFFFF"/>
            <w:vAlign w:val="center"/>
          </w:tcPr>
          <w:p w14:paraId="0B3297E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63,00</w:t>
            </w:r>
          </w:p>
        </w:tc>
        <w:tc>
          <w:tcPr>
            <w:tcW w:w="1155" w:type="dxa"/>
            <w:tcBorders>
              <w:left w:val="single" w:sz="4" w:space="0" w:color="000000"/>
              <w:bottom w:val="single" w:sz="4" w:space="0" w:color="000000"/>
            </w:tcBorders>
            <w:shd w:val="clear" w:color="auto" w:fill="FFFFFF"/>
            <w:vAlign w:val="center"/>
          </w:tcPr>
          <w:p w14:paraId="2EFAFBD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62,00</w:t>
            </w:r>
          </w:p>
        </w:tc>
        <w:tc>
          <w:tcPr>
            <w:tcW w:w="1155" w:type="dxa"/>
            <w:gridSpan w:val="2"/>
            <w:tcBorders>
              <w:left w:val="single" w:sz="4" w:space="0" w:color="000000"/>
              <w:bottom w:val="single" w:sz="4" w:space="0" w:color="000000"/>
            </w:tcBorders>
            <w:shd w:val="clear" w:color="auto" w:fill="FFFFFF"/>
            <w:vAlign w:val="center"/>
          </w:tcPr>
          <w:p w14:paraId="6D9D6A4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61,67</w:t>
            </w:r>
          </w:p>
        </w:tc>
        <w:tc>
          <w:tcPr>
            <w:tcW w:w="1445" w:type="dxa"/>
            <w:tcBorders>
              <w:left w:val="single" w:sz="4" w:space="0" w:color="000000"/>
              <w:bottom w:val="single" w:sz="4" w:space="0" w:color="000000"/>
              <w:right w:val="single" w:sz="4" w:space="0" w:color="000000"/>
            </w:tcBorders>
            <w:shd w:val="clear" w:color="auto" w:fill="FFFFFF"/>
            <w:vAlign w:val="center"/>
          </w:tcPr>
          <w:p w14:paraId="4B02546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61,67</w:t>
            </w:r>
          </w:p>
        </w:tc>
      </w:tr>
      <w:tr w:rsidR="00DC7DB8" w14:paraId="13494BF9"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0B4E74A6"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101</w:t>
            </w:r>
          </w:p>
        </w:tc>
        <w:tc>
          <w:tcPr>
            <w:tcW w:w="2891" w:type="dxa"/>
            <w:tcBorders>
              <w:left w:val="single" w:sz="4" w:space="0" w:color="000000"/>
              <w:bottom w:val="single" w:sz="4" w:space="0" w:color="000000"/>
            </w:tcBorders>
            <w:shd w:val="clear" w:color="auto" w:fill="FFFFFF"/>
          </w:tcPr>
          <w:p w14:paraId="5BDDBE39"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Радиатор ЗИЛ-130/131 3-х рядный медный</w:t>
            </w:r>
          </w:p>
        </w:tc>
        <w:tc>
          <w:tcPr>
            <w:tcW w:w="721" w:type="dxa"/>
            <w:tcBorders>
              <w:left w:val="single" w:sz="4" w:space="0" w:color="000000"/>
              <w:bottom w:val="single" w:sz="4" w:space="0" w:color="000000"/>
            </w:tcBorders>
            <w:shd w:val="clear" w:color="auto" w:fill="FFFFFF"/>
            <w:vAlign w:val="center"/>
          </w:tcPr>
          <w:p w14:paraId="64D77A34"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978138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E9103F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38 000,00</w:t>
            </w:r>
          </w:p>
        </w:tc>
        <w:tc>
          <w:tcPr>
            <w:tcW w:w="1155" w:type="dxa"/>
            <w:gridSpan w:val="2"/>
            <w:tcBorders>
              <w:left w:val="single" w:sz="4" w:space="0" w:color="000000"/>
              <w:bottom w:val="single" w:sz="4" w:space="0" w:color="000000"/>
            </w:tcBorders>
            <w:shd w:val="clear" w:color="auto" w:fill="FFFFFF"/>
            <w:vAlign w:val="center"/>
          </w:tcPr>
          <w:p w14:paraId="2C512AB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39 900,00</w:t>
            </w:r>
          </w:p>
        </w:tc>
        <w:tc>
          <w:tcPr>
            <w:tcW w:w="1155" w:type="dxa"/>
            <w:tcBorders>
              <w:left w:val="single" w:sz="4" w:space="0" w:color="000000"/>
              <w:bottom w:val="single" w:sz="4" w:space="0" w:color="000000"/>
            </w:tcBorders>
            <w:shd w:val="clear" w:color="auto" w:fill="FFFFFF"/>
            <w:vAlign w:val="center"/>
          </w:tcPr>
          <w:p w14:paraId="40E0731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39 140,00</w:t>
            </w:r>
          </w:p>
        </w:tc>
        <w:tc>
          <w:tcPr>
            <w:tcW w:w="1155" w:type="dxa"/>
            <w:gridSpan w:val="2"/>
            <w:tcBorders>
              <w:left w:val="single" w:sz="4" w:space="0" w:color="000000"/>
              <w:bottom w:val="single" w:sz="4" w:space="0" w:color="000000"/>
            </w:tcBorders>
            <w:shd w:val="clear" w:color="auto" w:fill="FFFFFF"/>
            <w:vAlign w:val="center"/>
          </w:tcPr>
          <w:p w14:paraId="7DAD080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39 013,33</w:t>
            </w:r>
          </w:p>
        </w:tc>
        <w:tc>
          <w:tcPr>
            <w:tcW w:w="1445" w:type="dxa"/>
            <w:tcBorders>
              <w:left w:val="single" w:sz="4" w:space="0" w:color="000000"/>
              <w:bottom w:val="single" w:sz="4" w:space="0" w:color="000000"/>
              <w:right w:val="single" w:sz="4" w:space="0" w:color="000000"/>
            </w:tcBorders>
            <w:shd w:val="clear" w:color="auto" w:fill="FFFFFF"/>
            <w:vAlign w:val="center"/>
          </w:tcPr>
          <w:p w14:paraId="721B103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39 013,33</w:t>
            </w:r>
          </w:p>
        </w:tc>
      </w:tr>
      <w:tr w:rsidR="00DC7DB8" w14:paraId="1ED0CCAD"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7DF44208"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102</w:t>
            </w:r>
          </w:p>
        </w:tc>
        <w:tc>
          <w:tcPr>
            <w:tcW w:w="2891" w:type="dxa"/>
            <w:tcBorders>
              <w:left w:val="single" w:sz="4" w:space="0" w:color="000000"/>
              <w:bottom w:val="single" w:sz="4" w:space="0" w:color="000000"/>
            </w:tcBorders>
            <w:shd w:val="clear" w:color="auto" w:fill="FFFFFF"/>
          </w:tcPr>
          <w:p w14:paraId="1E961E0D"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Радиатор ЗИЛ-4331 3-х рядный медный</w:t>
            </w:r>
          </w:p>
        </w:tc>
        <w:tc>
          <w:tcPr>
            <w:tcW w:w="721" w:type="dxa"/>
            <w:tcBorders>
              <w:left w:val="single" w:sz="4" w:space="0" w:color="000000"/>
              <w:bottom w:val="single" w:sz="4" w:space="0" w:color="000000"/>
            </w:tcBorders>
            <w:shd w:val="clear" w:color="auto" w:fill="FFFFFF"/>
            <w:vAlign w:val="center"/>
          </w:tcPr>
          <w:p w14:paraId="000B96FE"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7AC3F93"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60FD82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41 000,00</w:t>
            </w:r>
          </w:p>
        </w:tc>
        <w:tc>
          <w:tcPr>
            <w:tcW w:w="1155" w:type="dxa"/>
            <w:gridSpan w:val="2"/>
            <w:tcBorders>
              <w:left w:val="single" w:sz="4" w:space="0" w:color="000000"/>
              <w:bottom w:val="single" w:sz="4" w:space="0" w:color="000000"/>
            </w:tcBorders>
            <w:shd w:val="clear" w:color="auto" w:fill="FFFFFF"/>
            <w:vAlign w:val="center"/>
          </w:tcPr>
          <w:p w14:paraId="28E4FB6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43 050,00</w:t>
            </w:r>
          </w:p>
        </w:tc>
        <w:tc>
          <w:tcPr>
            <w:tcW w:w="1155" w:type="dxa"/>
            <w:tcBorders>
              <w:left w:val="single" w:sz="4" w:space="0" w:color="000000"/>
              <w:bottom w:val="single" w:sz="4" w:space="0" w:color="000000"/>
            </w:tcBorders>
            <w:shd w:val="clear" w:color="auto" w:fill="FFFFFF"/>
            <w:vAlign w:val="center"/>
          </w:tcPr>
          <w:p w14:paraId="738E96E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42 230,00</w:t>
            </w:r>
          </w:p>
        </w:tc>
        <w:tc>
          <w:tcPr>
            <w:tcW w:w="1155" w:type="dxa"/>
            <w:gridSpan w:val="2"/>
            <w:tcBorders>
              <w:left w:val="single" w:sz="4" w:space="0" w:color="000000"/>
              <w:bottom w:val="single" w:sz="4" w:space="0" w:color="000000"/>
            </w:tcBorders>
            <w:shd w:val="clear" w:color="auto" w:fill="FFFFFF"/>
            <w:vAlign w:val="center"/>
          </w:tcPr>
          <w:p w14:paraId="40411ED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42 093,33</w:t>
            </w:r>
          </w:p>
        </w:tc>
        <w:tc>
          <w:tcPr>
            <w:tcW w:w="1445" w:type="dxa"/>
            <w:tcBorders>
              <w:left w:val="single" w:sz="4" w:space="0" w:color="000000"/>
              <w:bottom w:val="single" w:sz="4" w:space="0" w:color="000000"/>
              <w:right w:val="single" w:sz="4" w:space="0" w:color="000000"/>
            </w:tcBorders>
            <w:shd w:val="clear" w:color="auto" w:fill="FFFFFF"/>
            <w:vAlign w:val="center"/>
          </w:tcPr>
          <w:p w14:paraId="1D49446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42 093,33</w:t>
            </w:r>
          </w:p>
        </w:tc>
      </w:tr>
      <w:tr w:rsidR="00DC7DB8" w14:paraId="026EDC20" w14:textId="77777777" w:rsidTr="00B126AF">
        <w:trPr>
          <w:trHeight w:hRule="exact" w:val="701"/>
        </w:trPr>
        <w:tc>
          <w:tcPr>
            <w:tcW w:w="601" w:type="dxa"/>
            <w:tcBorders>
              <w:left w:val="single" w:sz="4" w:space="0" w:color="000000"/>
              <w:bottom w:val="single" w:sz="4" w:space="0" w:color="000000"/>
            </w:tcBorders>
            <w:shd w:val="clear" w:color="auto" w:fill="FFFFFF"/>
            <w:vAlign w:val="center"/>
          </w:tcPr>
          <w:p w14:paraId="4B48CC5C"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103</w:t>
            </w:r>
          </w:p>
        </w:tc>
        <w:tc>
          <w:tcPr>
            <w:tcW w:w="2891" w:type="dxa"/>
            <w:tcBorders>
              <w:left w:val="single" w:sz="4" w:space="0" w:color="000000"/>
              <w:bottom w:val="single" w:sz="4" w:space="0" w:color="000000"/>
            </w:tcBorders>
            <w:shd w:val="clear" w:color="auto" w:fill="FFFFFF"/>
          </w:tcPr>
          <w:p w14:paraId="42D4B226"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Радиатор </w:t>
            </w:r>
            <w:proofErr w:type="spellStart"/>
            <w:r w:rsidRPr="00DC7DB8">
              <w:rPr>
                <w:rFonts w:ascii="Times New Roman" w:hAnsi="Times New Roman" w:cs="Times New Roman"/>
                <w:color w:val="000000"/>
                <w:sz w:val="20"/>
                <w:szCs w:val="20"/>
              </w:rPr>
              <w:t>отопителя</w:t>
            </w:r>
            <w:proofErr w:type="spellEnd"/>
            <w:r w:rsidRPr="00DC7DB8">
              <w:rPr>
                <w:rFonts w:ascii="Times New Roman" w:hAnsi="Times New Roman" w:cs="Times New Roman"/>
                <w:color w:val="000000"/>
                <w:sz w:val="20"/>
                <w:szCs w:val="20"/>
              </w:rPr>
              <w:t xml:space="preserve"> ЗИЛ-130 3-х рядный медный нового образца</w:t>
            </w:r>
          </w:p>
        </w:tc>
        <w:tc>
          <w:tcPr>
            <w:tcW w:w="721" w:type="dxa"/>
            <w:tcBorders>
              <w:left w:val="single" w:sz="4" w:space="0" w:color="000000"/>
              <w:bottom w:val="single" w:sz="4" w:space="0" w:color="000000"/>
            </w:tcBorders>
            <w:shd w:val="clear" w:color="auto" w:fill="FFFFFF"/>
            <w:vAlign w:val="center"/>
          </w:tcPr>
          <w:p w14:paraId="74C335A4"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FEDCC9C"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0CF7C9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7 250,00</w:t>
            </w:r>
          </w:p>
        </w:tc>
        <w:tc>
          <w:tcPr>
            <w:tcW w:w="1155" w:type="dxa"/>
            <w:gridSpan w:val="2"/>
            <w:tcBorders>
              <w:left w:val="single" w:sz="4" w:space="0" w:color="000000"/>
              <w:bottom w:val="single" w:sz="4" w:space="0" w:color="000000"/>
            </w:tcBorders>
            <w:shd w:val="clear" w:color="auto" w:fill="FFFFFF"/>
            <w:vAlign w:val="center"/>
          </w:tcPr>
          <w:p w14:paraId="12EAEFA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7 613,00</w:t>
            </w:r>
          </w:p>
        </w:tc>
        <w:tc>
          <w:tcPr>
            <w:tcW w:w="1155" w:type="dxa"/>
            <w:tcBorders>
              <w:left w:val="single" w:sz="4" w:space="0" w:color="000000"/>
              <w:bottom w:val="single" w:sz="4" w:space="0" w:color="000000"/>
            </w:tcBorders>
            <w:shd w:val="clear" w:color="auto" w:fill="FFFFFF"/>
            <w:vAlign w:val="center"/>
          </w:tcPr>
          <w:p w14:paraId="59F8310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7 468,00</w:t>
            </w:r>
          </w:p>
        </w:tc>
        <w:tc>
          <w:tcPr>
            <w:tcW w:w="1155" w:type="dxa"/>
            <w:gridSpan w:val="2"/>
            <w:tcBorders>
              <w:left w:val="single" w:sz="4" w:space="0" w:color="000000"/>
              <w:bottom w:val="single" w:sz="4" w:space="0" w:color="000000"/>
            </w:tcBorders>
            <w:shd w:val="clear" w:color="auto" w:fill="FFFFFF"/>
            <w:vAlign w:val="center"/>
          </w:tcPr>
          <w:p w14:paraId="217ED50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7 443,67</w:t>
            </w:r>
          </w:p>
        </w:tc>
        <w:tc>
          <w:tcPr>
            <w:tcW w:w="1445" w:type="dxa"/>
            <w:tcBorders>
              <w:left w:val="single" w:sz="4" w:space="0" w:color="000000"/>
              <w:bottom w:val="single" w:sz="4" w:space="0" w:color="000000"/>
              <w:right w:val="single" w:sz="4" w:space="0" w:color="000000"/>
            </w:tcBorders>
            <w:shd w:val="clear" w:color="auto" w:fill="FFFFFF"/>
            <w:vAlign w:val="center"/>
          </w:tcPr>
          <w:p w14:paraId="19C0544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7 443,67</w:t>
            </w:r>
          </w:p>
        </w:tc>
      </w:tr>
      <w:tr w:rsidR="00DC7DB8" w14:paraId="1141B1BE"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71FF7C68"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104</w:t>
            </w:r>
          </w:p>
        </w:tc>
        <w:tc>
          <w:tcPr>
            <w:tcW w:w="2891" w:type="dxa"/>
            <w:tcBorders>
              <w:left w:val="single" w:sz="4" w:space="0" w:color="000000"/>
              <w:bottom w:val="single" w:sz="4" w:space="0" w:color="000000"/>
            </w:tcBorders>
            <w:shd w:val="clear" w:color="auto" w:fill="FFFFFF"/>
          </w:tcPr>
          <w:p w14:paraId="7154983E"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Радиатор </w:t>
            </w:r>
            <w:proofErr w:type="spellStart"/>
            <w:r w:rsidRPr="00DC7DB8">
              <w:rPr>
                <w:rFonts w:ascii="Times New Roman" w:hAnsi="Times New Roman" w:cs="Times New Roman"/>
                <w:color w:val="000000"/>
                <w:sz w:val="20"/>
                <w:szCs w:val="20"/>
              </w:rPr>
              <w:t>отопителя</w:t>
            </w:r>
            <w:proofErr w:type="spellEnd"/>
            <w:r w:rsidRPr="00DC7DB8">
              <w:rPr>
                <w:rFonts w:ascii="Times New Roman" w:hAnsi="Times New Roman" w:cs="Times New Roman"/>
                <w:color w:val="000000"/>
                <w:sz w:val="20"/>
                <w:szCs w:val="20"/>
              </w:rPr>
              <w:t xml:space="preserve"> ЗИЛ-4331 3-х рядный</w:t>
            </w:r>
          </w:p>
        </w:tc>
        <w:tc>
          <w:tcPr>
            <w:tcW w:w="721" w:type="dxa"/>
            <w:tcBorders>
              <w:left w:val="single" w:sz="4" w:space="0" w:color="000000"/>
              <w:bottom w:val="single" w:sz="4" w:space="0" w:color="000000"/>
            </w:tcBorders>
            <w:shd w:val="clear" w:color="auto" w:fill="FFFFFF"/>
            <w:vAlign w:val="center"/>
          </w:tcPr>
          <w:p w14:paraId="55617A08"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7937A52"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FC8677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8 905,00</w:t>
            </w:r>
          </w:p>
        </w:tc>
        <w:tc>
          <w:tcPr>
            <w:tcW w:w="1155" w:type="dxa"/>
            <w:gridSpan w:val="2"/>
            <w:tcBorders>
              <w:left w:val="single" w:sz="4" w:space="0" w:color="000000"/>
              <w:bottom w:val="single" w:sz="4" w:space="0" w:color="000000"/>
            </w:tcBorders>
            <w:shd w:val="clear" w:color="auto" w:fill="FFFFFF"/>
            <w:vAlign w:val="center"/>
          </w:tcPr>
          <w:p w14:paraId="16362B9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9 350,00</w:t>
            </w:r>
          </w:p>
        </w:tc>
        <w:tc>
          <w:tcPr>
            <w:tcW w:w="1155" w:type="dxa"/>
            <w:tcBorders>
              <w:left w:val="single" w:sz="4" w:space="0" w:color="000000"/>
              <w:bottom w:val="single" w:sz="4" w:space="0" w:color="000000"/>
            </w:tcBorders>
            <w:shd w:val="clear" w:color="auto" w:fill="FFFFFF"/>
            <w:vAlign w:val="center"/>
          </w:tcPr>
          <w:p w14:paraId="373397F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9 172,00</w:t>
            </w:r>
          </w:p>
        </w:tc>
        <w:tc>
          <w:tcPr>
            <w:tcW w:w="1155" w:type="dxa"/>
            <w:gridSpan w:val="2"/>
            <w:tcBorders>
              <w:left w:val="single" w:sz="4" w:space="0" w:color="000000"/>
              <w:bottom w:val="single" w:sz="4" w:space="0" w:color="000000"/>
            </w:tcBorders>
            <w:shd w:val="clear" w:color="auto" w:fill="FFFFFF"/>
            <w:vAlign w:val="center"/>
          </w:tcPr>
          <w:p w14:paraId="5159196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9 142,33</w:t>
            </w:r>
          </w:p>
        </w:tc>
        <w:tc>
          <w:tcPr>
            <w:tcW w:w="1445" w:type="dxa"/>
            <w:tcBorders>
              <w:left w:val="single" w:sz="4" w:space="0" w:color="000000"/>
              <w:bottom w:val="single" w:sz="4" w:space="0" w:color="000000"/>
              <w:right w:val="single" w:sz="4" w:space="0" w:color="000000"/>
            </w:tcBorders>
            <w:shd w:val="clear" w:color="auto" w:fill="FFFFFF"/>
            <w:vAlign w:val="center"/>
          </w:tcPr>
          <w:p w14:paraId="62311D6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9 142,33</w:t>
            </w:r>
          </w:p>
        </w:tc>
      </w:tr>
      <w:tr w:rsidR="00DC7DB8" w14:paraId="7D135761"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204C77C7"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105</w:t>
            </w:r>
          </w:p>
        </w:tc>
        <w:tc>
          <w:tcPr>
            <w:tcW w:w="2891" w:type="dxa"/>
            <w:tcBorders>
              <w:left w:val="single" w:sz="4" w:space="0" w:color="000000"/>
              <w:bottom w:val="single" w:sz="4" w:space="0" w:color="000000"/>
            </w:tcBorders>
            <w:shd w:val="clear" w:color="auto" w:fill="FFFFFF"/>
          </w:tcPr>
          <w:p w14:paraId="309BD826"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sz w:val="20"/>
                <w:szCs w:val="20"/>
              </w:rPr>
              <w:t>Редуктор заднего моста ЗИЛ-130 25х13 зубьев</w:t>
            </w:r>
          </w:p>
        </w:tc>
        <w:tc>
          <w:tcPr>
            <w:tcW w:w="721" w:type="dxa"/>
            <w:tcBorders>
              <w:left w:val="single" w:sz="4" w:space="0" w:color="000000"/>
              <w:bottom w:val="single" w:sz="4" w:space="0" w:color="000000"/>
            </w:tcBorders>
            <w:shd w:val="clear" w:color="auto" w:fill="FFFFFF"/>
            <w:vAlign w:val="center"/>
          </w:tcPr>
          <w:p w14:paraId="65BFEEE3"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F3C667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B32A6B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36 000,00</w:t>
            </w:r>
          </w:p>
        </w:tc>
        <w:tc>
          <w:tcPr>
            <w:tcW w:w="1155" w:type="dxa"/>
            <w:gridSpan w:val="2"/>
            <w:tcBorders>
              <w:left w:val="single" w:sz="4" w:space="0" w:color="000000"/>
              <w:bottom w:val="single" w:sz="4" w:space="0" w:color="000000"/>
            </w:tcBorders>
            <w:shd w:val="clear" w:color="auto" w:fill="FFFFFF"/>
            <w:vAlign w:val="center"/>
          </w:tcPr>
          <w:p w14:paraId="01326DA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37 800,00</w:t>
            </w:r>
          </w:p>
        </w:tc>
        <w:tc>
          <w:tcPr>
            <w:tcW w:w="1155" w:type="dxa"/>
            <w:tcBorders>
              <w:left w:val="single" w:sz="4" w:space="0" w:color="000000"/>
              <w:bottom w:val="single" w:sz="4" w:space="0" w:color="000000"/>
            </w:tcBorders>
            <w:shd w:val="clear" w:color="auto" w:fill="FFFFFF"/>
            <w:vAlign w:val="center"/>
          </w:tcPr>
          <w:p w14:paraId="06A5A23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37 080,00</w:t>
            </w:r>
          </w:p>
        </w:tc>
        <w:tc>
          <w:tcPr>
            <w:tcW w:w="1155" w:type="dxa"/>
            <w:gridSpan w:val="2"/>
            <w:tcBorders>
              <w:left w:val="single" w:sz="4" w:space="0" w:color="000000"/>
              <w:bottom w:val="single" w:sz="4" w:space="0" w:color="000000"/>
            </w:tcBorders>
            <w:shd w:val="clear" w:color="auto" w:fill="FFFFFF"/>
            <w:vAlign w:val="center"/>
          </w:tcPr>
          <w:p w14:paraId="1B4C1BA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36 960,00</w:t>
            </w:r>
          </w:p>
        </w:tc>
        <w:tc>
          <w:tcPr>
            <w:tcW w:w="1445" w:type="dxa"/>
            <w:tcBorders>
              <w:left w:val="single" w:sz="4" w:space="0" w:color="000000"/>
              <w:bottom w:val="single" w:sz="4" w:space="0" w:color="000000"/>
              <w:right w:val="single" w:sz="4" w:space="0" w:color="000000"/>
            </w:tcBorders>
            <w:shd w:val="clear" w:color="auto" w:fill="FFFFFF"/>
            <w:vAlign w:val="center"/>
          </w:tcPr>
          <w:p w14:paraId="51CE941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36 960,00</w:t>
            </w:r>
          </w:p>
        </w:tc>
      </w:tr>
      <w:tr w:rsidR="00DC7DB8" w14:paraId="598589D6" w14:textId="77777777" w:rsidTr="00B126AF">
        <w:trPr>
          <w:trHeight w:hRule="exact" w:val="713"/>
        </w:trPr>
        <w:tc>
          <w:tcPr>
            <w:tcW w:w="601" w:type="dxa"/>
            <w:tcBorders>
              <w:left w:val="single" w:sz="4" w:space="0" w:color="000000"/>
              <w:bottom w:val="single" w:sz="4" w:space="0" w:color="000000"/>
            </w:tcBorders>
            <w:shd w:val="clear" w:color="auto" w:fill="FFFFFF"/>
            <w:vAlign w:val="center"/>
          </w:tcPr>
          <w:p w14:paraId="6A0C2EDA"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106</w:t>
            </w:r>
          </w:p>
        </w:tc>
        <w:tc>
          <w:tcPr>
            <w:tcW w:w="2891" w:type="dxa"/>
            <w:tcBorders>
              <w:left w:val="single" w:sz="4" w:space="0" w:color="000000"/>
              <w:bottom w:val="single" w:sz="4" w:space="0" w:color="000000"/>
            </w:tcBorders>
            <w:shd w:val="clear" w:color="auto" w:fill="FFFFFF"/>
          </w:tcPr>
          <w:p w14:paraId="706E62E5"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Реле зарядки ЗИЛ-130/131/433360 металлический корпус</w:t>
            </w:r>
          </w:p>
        </w:tc>
        <w:tc>
          <w:tcPr>
            <w:tcW w:w="721" w:type="dxa"/>
            <w:tcBorders>
              <w:left w:val="single" w:sz="4" w:space="0" w:color="000000"/>
              <w:bottom w:val="single" w:sz="4" w:space="0" w:color="000000"/>
            </w:tcBorders>
            <w:shd w:val="clear" w:color="auto" w:fill="FFFFFF"/>
            <w:vAlign w:val="center"/>
          </w:tcPr>
          <w:p w14:paraId="55D4D524" w14:textId="77777777" w:rsidR="00DC7DB8" w:rsidRPr="00DC7DB8" w:rsidRDefault="00DC7DB8" w:rsidP="00B126AF">
            <w:pPr>
              <w:snapToGrid w:val="0"/>
              <w:spacing w:after="200"/>
              <w:jc w:val="center"/>
              <w:rPr>
                <w:rFonts w:ascii="Times New Roman" w:hAnsi="Times New Roman" w:cs="Times New Roman"/>
                <w:sz w:val="20"/>
                <w:szCs w:val="20"/>
              </w:rPr>
            </w:pPr>
            <w:proofErr w:type="gramStart"/>
            <w:r w:rsidRPr="00DC7DB8">
              <w:rPr>
                <w:rFonts w:ascii="Times New Roman" w:hAnsi="Times New Roman" w:cs="Times New Roman"/>
                <w:color w:val="000000"/>
                <w:sz w:val="20"/>
                <w:szCs w:val="20"/>
              </w:rPr>
              <w:t>к</w:t>
            </w:r>
            <w:proofErr w:type="gramEnd"/>
            <w:r w:rsidRPr="00DC7DB8">
              <w:rPr>
                <w:rFonts w:ascii="Times New Roman" w:hAnsi="Times New Roman" w:cs="Times New Roman"/>
                <w:color w:val="000000"/>
                <w:sz w:val="20"/>
                <w:szCs w:val="20"/>
              </w:rPr>
              <w:t>-т</w:t>
            </w:r>
          </w:p>
        </w:tc>
        <w:tc>
          <w:tcPr>
            <w:tcW w:w="722" w:type="dxa"/>
            <w:tcBorders>
              <w:left w:val="single" w:sz="4" w:space="0" w:color="000000"/>
              <w:bottom w:val="single" w:sz="4" w:space="0" w:color="000000"/>
            </w:tcBorders>
            <w:shd w:val="clear" w:color="auto" w:fill="FFFFFF"/>
            <w:vAlign w:val="center"/>
          </w:tcPr>
          <w:p w14:paraId="610199EC"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57AD66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225,00</w:t>
            </w:r>
          </w:p>
        </w:tc>
        <w:tc>
          <w:tcPr>
            <w:tcW w:w="1155" w:type="dxa"/>
            <w:gridSpan w:val="2"/>
            <w:tcBorders>
              <w:left w:val="single" w:sz="4" w:space="0" w:color="000000"/>
              <w:bottom w:val="single" w:sz="4" w:space="0" w:color="000000"/>
            </w:tcBorders>
            <w:shd w:val="clear" w:color="auto" w:fill="FFFFFF"/>
            <w:vAlign w:val="center"/>
          </w:tcPr>
          <w:p w14:paraId="247F842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236,00</w:t>
            </w:r>
          </w:p>
        </w:tc>
        <w:tc>
          <w:tcPr>
            <w:tcW w:w="1155" w:type="dxa"/>
            <w:tcBorders>
              <w:left w:val="single" w:sz="4" w:space="0" w:color="000000"/>
              <w:bottom w:val="single" w:sz="4" w:space="0" w:color="000000"/>
            </w:tcBorders>
            <w:shd w:val="clear" w:color="auto" w:fill="FFFFFF"/>
            <w:vAlign w:val="center"/>
          </w:tcPr>
          <w:p w14:paraId="4AFCE2F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232,00</w:t>
            </w:r>
          </w:p>
        </w:tc>
        <w:tc>
          <w:tcPr>
            <w:tcW w:w="1155" w:type="dxa"/>
            <w:gridSpan w:val="2"/>
            <w:tcBorders>
              <w:left w:val="single" w:sz="4" w:space="0" w:color="000000"/>
              <w:bottom w:val="single" w:sz="4" w:space="0" w:color="000000"/>
            </w:tcBorders>
            <w:shd w:val="clear" w:color="auto" w:fill="FFFFFF"/>
            <w:vAlign w:val="center"/>
          </w:tcPr>
          <w:p w14:paraId="629C1D0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231,00</w:t>
            </w:r>
          </w:p>
        </w:tc>
        <w:tc>
          <w:tcPr>
            <w:tcW w:w="1445" w:type="dxa"/>
            <w:tcBorders>
              <w:left w:val="single" w:sz="4" w:space="0" w:color="000000"/>
              <w:bottom w:val="single" w:sz="4" w:space="0" w:color="000000"/>
              <w:right w:val="single" w:sz="4" w:space="0" w:color="000000"/>
            </w:tcBorders>
            <w:shd w:val="clear" w:color="auto" w:fill="FFFFFF"/>
            <w:vAlign w:val="center"/>
          </w:tcPr>
          <w:p w14:paraId="1A12AD0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231,00</w:t>
            </w:r>
          </w:p>
        </w:tc>
      </w:tr>
      <w:tr w:rsidR="00DC7DB8" w14:paraId="61C1715C"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7305C6D5"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107</w:t>
            </w:r>
          </w:p>
        </w:tc>
        <w:tc>
          <w:tcPr>
            <w:tcW w:w="2891" w:type="dxa"/>
            <w:tcBorders>
              <w:left w:val="single" w:sz="4" w:space="0" w:color="000000"/>
              <w:bottom w:val="single" w:sz="4" w:space="0" w:color="000000"/>
            </w:tcBorders>
            <w:shd w:val="clear" w:color="auto" w:fill="FFFFFF"/>
          </w:tcPr>
          <w:p w14:paraId="3FA9CF64"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Реле стартера ЗИЛ</w:t>
            </w:r>
          </w:p>
        </w:tc>
        <w:tc>
          <w:tcPr>
            <w:tcW w:w="721" w:type="dxa"/>
            <w:tcBorders>
              <w:left w:val="single" w:sz="4" w:space="0" w:color="000000"/>
              <w:bottom w:val="single" w:sz="4" w:space="0" w:color="000000"/>
            </w:tcBorders>
            <w:shd w:val="clear" w:color="auto" w:fill="FFFFFF"/>
            <w:vAlign w:val="center"/>
          </w:tcPr>
          <w:p w14:paraId="70860C76"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199029A"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605B1F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240,00</w:t>
            </w:r>
          </w:p>
        </w:tc>
        <w:tc>
          <w:tcPr>
            <w:tcW w:w="1155" w:type="dxa"/>
            <w:gridSpan w:val="2"/>
            <w:tcBorders>
              <w:left w:val="single" w:sz="4" w:space="0" w:color="000000"/>
              <w:bottom w:val="single" w:sz="4" w:space="0" w:color="000000"/>
            </w:tcBorders>
            <w:shd w:val="clear" w:color="auto" w:fill="FFFFFF"/>
            <w:vAlign w:val="center"/>
          </w:tcPr>
          <w:p w14:paraId="63898A1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252,00</w:t>
            </w:r>
          </w:p>
        </w:tc>
        <w:tc>
          <w:tcPr>
            <w:tcW w:w="1155" w:type="dxa"/>
            <w:tcBorders>
              <w:left w:val="single" w:sz="4" w:space="0" w:color="000000"/>
              <w:bottom w:val="single" w:sz="4" w:space="0" w:color="000000"/>
            </w:tcBorders>
            <w:shd w:val="clear" w:color="auto" w:fill="FFFFFF"/>
            <w:vAlign w:val="center"/>
          </w:tcPr>
          <w:p w14:paraId="2E83EFD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247,00</w:t>
            </w:r>
          </w:p>
        </w:tc>
        <w:tc>
          <w:tcPr>
            <w:tcW w:w="1155" w:type="dxa"/>
            <w:gridSpan w:val="2"/>
            <w:tcBorders>
              <w:left w:val="single" w:sz="4" w:space="0" w:color="000000"/>
              <w:bottom w:val="single" w:sz="4" w:space="0" w:color="000000"/>
            </w:tcBorders>
            <w:shd w:val="clear" w:color="auto" w:fill="FFFFFF"/>
            <w:vAlign w:val="center"/>
          </w:tcPr>
          <w:p w14:paraId="1694261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246,33</w:t>
            </w:r>
          </w:p>
        </w:tc>
        <w:tc>
          <w:tcPr>
            <w:tcW w:w="1445" w:type="dxa"/>
            <w:tcBorders>
              <w:left w:val="single" w:sz="4" w:space="0" w:color="000000"/>
              <w:bottom w:val="single" w:sz="4" w:space="0" w:color="000000"/>
              <w:right w:val="single" w:sz="4" w:space="0" w:color="000000"/>
            </w:tcBorders>
            <w:shd w:val="clear" w:color="auto" w:fill="FFFFFF"/>
            <w:vAlign w:val="center"/>
          </w:tcPr>
          <w:p w14:paraId="4C8692F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246,33</w:t>
            </w:r>
          </w:p>
        </w:tc>
      </w:tr>
      <w:tr w:rsidR="00DC7DB8" w14:paraId="071E3E05" w14:textId="77777777" w:rsidTr="00B126AF">
        <w:trPr>
          <w:trHeight w:hRule="exact" w:val="1138"/>
        </w:trPr>
        <w:tc>
          <w:tcPr>
            <w:tcW w:w="601" w:type="dxa"/>
            <w:tcBorders>
              <w:left w:val="single" w:sz="4" w:space="0" w:color="000000"/>
              <w:bottom w:val="single" w:sz="4" w:space="0" w:color="000000"/>
            </w:tcBorders>
            <w:shd w:val="clear" w:color="auto" w:fill="FFFFFF"/>
            <w:vAlign w:val="center"/>
          </w:tcPr>
          <w:p w14:paraId="5526CFE1"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108</w:t>
            </w:r>
          </w:p>
        </w:tc>
        <w:tc>
          <w:tcPr>
            <w:tcW w:w="2891" w:type="dxa"/>
            <w:tcBorders>
              <w:left w:val="single" w:sz="4" w:space="0" w:color="000000"/>
              <w:bottom w:val="single" w:sz="4" w:space="0" w:color="000000"/>
            </w:tcBorders>
            <w:shd w:val="clear" w:color="auto" w:fill="FFFFFF"/>
          </w:tcPr>
          <w:p w14:paraId="4D01D570"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sz w:val="20"/>
                <w:szCs w:val="20"/>
              </w:rPr>
              <w:t>Ремонтный комплект наконечника рулевой тяги ЗИЛ-130 (пружина) полный в упаковке (1 упаковка 2 комплекта)</w:t>
            </w:r>
          </w:p>
        </w:tc>
        <w:tc>
          <w:tcPr>
            <w:tcW w:w="721" w:type="dxa"/>
            <w:tcBorders>
              <w:left w:val="single" w:sz="4" w:space="0" w:color="000000"/>
              <w:bottom w:val="single" w:sz="4" w:space="0" w:color="000000"/>
            </w:tcBorders>
            <w:shd w:val="clear" w:color="auto" w:fill="FFFFFF"/>
            <w:vAlign w:val="center"/>
          </w:tcPr>
          <w:p w14:paraId="5A65F656"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4A83A7B"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4D8301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1 370,00</w:t>
            </w:r>
          </w:p>
        </w:tc>
        <w:tc>
          <w:tcPr>
            <w:tcW w:w="1155" w:type="dxa"/>
            <w:gridSpan w:val="2"/>
            <w:tcBorders>
              <w:left w:val="single" w:sz="4" w:space="0" w:color="000000"/>
              <w:bottom w:val="single" w:sz="4" w:space="0" w:color="000000"/>
            </w:tcBorders>
            <w:shd w:val="clear" w:color="auto" w:fill="FFFFFF"/>
            <w:vAlign w:val="center"/>
          </w:tcPr>
          <w:p w14:paraId="44BAA18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1 439,00</w:t>
            </w:r>
          </w:p>
        </w:tc>
        <w:tc>
          <w:tcPr>
            <w:tcW w:w="1155" w:type="dxa"/>
            <w:tcBorders>
              <w:left w:val="single" w:sz="4" w:space="0" w:color="000000"/>
              <w:bottom w:val="single" w:sz="4" w:space="0" w:color="000000"/>
            </w:tcBorders>
            <w:shd w:val="clear" w:color="auto" w:fill="FFFFFF"/>
            <w:vAlign w:val="center"/>
          </w:tcPr>
          <w:p w14:paraId="46D46FF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1 411,00</w:t>
            </w:r>
          </w:p>
        </w:tc>
        <w:tc>
          <w:tcPr>
            <w:tcW w:w="1155" w:type="dxa"/>
            <w:gridSpan w:val="2"/>
            <w:tcBorders>
              <w:left w:val="single" w:sz="4" w:space="0" w:color="000000"/>
              <w:bottom w:val="single" w:sz="4" w:space="0" w:color="000000"/>
            </w:tcBorders>
            <w:shd w:val="clear" w:color="auto" w:fill="FFFFFF"/>
            <w:vAlign w:val="center"/>
          </w:tcPr>
          <w:p w14:paraId="5ED85D7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1 406,67</w:t>
            </w:r>
          </w:p>
        </w:tc>
        <w:tc>
          <w:tcPr>
            <w:tcW w:w="1445" w:type="dxa"/>
            <w:tcBorders>
              <w:left w:val="single" w:sz="4" w:space="0" w:color="000000"/>
              <w:bottom w:val="single" w:sz="4" w:space="0" w:color="000000"/>
              <w:right w:val="single" w:sz="4" w:space="0" w:color="000000"/>
            </w:tcBorders>
            <w:shd w:val="clear" w:color="auto" w:fill="FFFFFF"/>
            <w:vAlign w:val="center"/>
          </w:tcPr>
          <w:p w14:paraId="2D85F53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1 406,67</w:t>
            </w:r>
          </w:p>
        </w:tc>
      </w:tr>
      <w:tr w:rsidR="00DC7DB8" w14:paraId="70AD4800" w14:textId="77777777" w:rsidTr="00B126AF">
        <w:trPr>
          <w:trHeight w:hRule="exact" w:val="711"/>
        </w:trPr>
        <w:tc>
          <w:tcPr>
            <w:tcW w:w="601" w:type="dxa"/>
            <w:tcBorders>
              <w:left w:val="single" w:sz="4" w:space="0" w:color="000000"/>
              <w:bottom w:val="single" w:sz="4" w:space="0" w:color="000000"/>
            </w:tcBorders>
            <w:shd w:val="clear" w:color="auto" w:fill="FFFFFF"/>
            <w:vAlign w:val="center"/>
          </w:tcPr>
          <w:p w14:paraId="2E3DE7E9"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109</w:t>
            </w:r>
          </w:p>
        </w:tc>
        <w:tc>
          <w:tcPr>
            <w:tcW w:w="2891" w:type="dxa"/>
            <w:tcBorders>
              <w:left w:val="single" w:sz="4" w:space="0" w:color="000000"/>
              <w:bottom w:val="single" w:sz="4" w:space="0" w:color="000000"/>
            </w:tcBorders>
            <w:shd w:val="clear" w:color="auto" w:fill="FFFFFF"/>
          </w:tcPr>
          <w:p w14:paraId="17F6A1ED"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Ремонтный комплект шкворня ЗИЛ-130 (с регулировочными шайбами)</w:t>
            </w:r>
          </w:p>
        </w:tc>
        <w:tc>
          <w:tcPr>
            <w:tcW w:w="721" w:type="dxa"/>
            <w:tcBorders>
              <w:left w:val="single" w:sz="4" w:space="0" w:color="000000"/>
              <w:bottom w:val="single" w:sz="4" w:space="0" w:color="000000"/>
            </w:tcBorders>
            <w:shd w:val="clear" w:color="auto" w:fill="FFFFFF"/>
            <w:vAlign w:val="center"/>
          </w:tcPr>
          <w:p w14:paraId="6BAEB120"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7CE030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556D45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3 800,00</w:t>
            </w:r>
          </w:p>
        </w:tc>
        <w:tc>
          <w:tcPr>
            <w:tcW w:w="1155" w:type="dxa"/>
            <w:gridSpan w:val="2"/>
            <w:tcBorders>
              <w:left w:val="single" w:sz="4" w:space="0" w:color="000000"/>
              <w:bottom w:val="single" w:sz="4" w:space="0" w:color="000000"/>
            </w:tcBorders>
            <w:shd w:val="clear" w:color="auto" w:fill="FFFFFF"/>
            <w:vAlign w:val="center"/>
          </w:tcPr>
          <w:p w14:paraId="0F1C312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3 990,00</w:t>
            </w:r>
          </w:p>
        </w:tc>
        <w:tc>
          <w:tcPr>
            <w:tcW w:w="1155" w:type="dxa"/>
            <w:tcBorders>
              <w:left w:val="single" w:sz="4" w:space="0" w:color="000000"/>
              <w:bottom w:val="single" w:sz="4" w:space="0" w:color="000000"/>
            </w:tcBorders>
            <w:shd w:val="clear" w:color="auto" w:fill="FFFFFF"/>
            <w:vAlign w:val="center"/>
          </w:tcPr>
          <w:p w14:paraId="47962CB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3 914,00</w:t>
            </w:r>
          </w:p>
        </w:tc>
        <w:tc>
          <w:tcPr>
            <w:tcW w:w="1155" w:type="dxa"/>
            <w:gridSpan w:val="2"/>
            <w:tcBorders>
              <w:left w:val="single" w:sz="4" w:space="0" w:color="000000"/>
              <w:bottom w:val="single" w:sz="4" w:space="0" w:color="000000"/>
            </w:tcBorders>
            <w:shd w:val="clear" w:color="auto" w:fill="FFFFFF"/>
            <w:vAlign w:val="center"/>
          </w:tcPr>
          <w:p w14:paraId="673F0F6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3 901,33</w:t>
            </w:r>
          </w:p>
        </w:tc>
        <w:tc>
          <w:tcPr>
            <w:tcW w:w="1445" w:type="dxa"/>
            <w:tcBorders>
              <w:left w:val="single" w:sz="4" w:space="0" w:color="000000"/>
              <w:bottom w:val="single" w:sz="4" w:space="0" w:color="000000"/>
              <w:right w:val="single" w:sz="4" w:space="0" w:color="000000"/>
            </w:tcBorders>
            <w:shd w:val="clear" w:color="auto" w:fill="FFFFFF"/>
            <w:vAlign w:val="center"/>
          </w:tcPr>
          <w:p w14:paraId="793E937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3 901,33</w:t>
            </w:r>
          </w:p>
        </w:tc>
      </w:tr>
      <w:tr w:rsidR="00DC7DB8" w14:paraId="34131328" w14:textId="77777777" w:rsidTr="00B126AF">
        <w:trPr>
          <w:trHeight w:hRule="exact" w:val="267"/>
        </w:trPr>
        <w:tc>
          <w:tcPr>
            <w:tcW w:w="601" w:type="dxa"/>
            <w:tcBorders>
              <w:left w:val="single" w:sz="4" w:space="0" w:color="000000"/>
              <w:bottom w:val="single" w:sz="4" w:space="0" w:color="000000"/>
            </w:tcBorders>
            <w:shd w:val="clear" w:color="auto" w:fill="FFFFFF"/>
            <w:vAlign w:val="center"/>
          </w:tcPr>
          <w:p w14:paraId="42B01253"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110</w:t>
            </w:r>
          </w:p>
        </w:tc>
        <w:tc>
          <w:tcPr>
            <w:tcW w:w="2891" w:type="dxa"/>
            <w:tcBorders>
              <w:left w:val="single" w:sz="4" w:space="0" w:color="000000"/>
              <w:bottom w:val="single" w:sz="4" w:space="0" w:color="000000"/>
            </w:tcBorders>
            <w:shd w:val="clear" w:color="auto" w:fill="FFFFFF"/>
          </w:tcPr>
          <w:p w14:paraId="77BBCA66"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Ролик задних колодок ЗИЛ-130</w:t>
            </w:r>
          </w:p>
        </w:tc>
        <w:tc>
          <w:tcPr>
            <w:tcW w:w="721" w:type="dxa"/>
            <w:tcBorders>
              <w:left w:val="single" w:sz="4" w:space="0" w:color="000000"/>
              <w:bottom w:val="single" w:sz="4" w:space="0" w:color="000000"/>
            </w:tcBorders>
            <w:shd w:val="clear" w:color="auto" w:fill="FFFFFF"/>
            <w:vAlign w:val="center"/>
          </w:tcPr>
          <w:p w14:paraId="7A50997F"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11D9374"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6AE756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340,00</w:t>
            </w:r>
          </w:p>
        </w:tc>
        <w:tc>
          <w:tcPr>
            <w:tcW w:w="1155" w:type="dxa"/>
            <w:gridSpan w:val="2"/>
            <w:tcBorders>
              <w:left w:val="single" w:sz="4" w:space="0" w:color="000000"/>
              <w:bottom w:val="single" w:sz="4" w:space="0" w:color="000000"/>
            </w:tcBorders>
            <w:shd w:val="clear" w:color="auto" w:fill="FFFFFF"/>
            <w:vAlign w:val="center"/>
          </w:tcPr>
          <w:p w14:paraId="4DDB977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357,00</w:t>
            </w:r>
          </w:p>
        </w:tc>
        <w:tc>
          <w:tcPr>
            <w:tcW w:w="1155" w:type="dxa"/>
            <w:tcBorders>
              <w:left w:val="single" w:sz="4" w:space="0" w:color="000000"/>
              <w:bottom w:val="single" w:sz="4" w:space="0" w:color="000000"/>
            </w:tcBorders>
            <w:shd w:val="clear" w:color="auto" w:fill="FFFFFF"/>
            <w:vAlign w:val="center"/>
          </w:tcPr>
          <w:p w14:paraId="7C4F60E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350,00</w:t>
            </w:r>
          </w:p>
        </w:tc>
        <w:tc>
          <w:tcPr>
            <w:tcW w:w="1155" w:type="dxa"/>
            <w:gridSpan w:val="2"/>
            <w:tcBorders>
              <w:left w:val="single" w:sz="4" w:space="0" w:color="000000"/>
              <w:bottom w:val="single" w:sz="4" w:space="0" w:color="000000"/>
            </w:tcBorders>
            <w:shd w:val="clear" w:color="auto" w:fill="FFFFFF"/>
            <w:vAlign w:val="center"/>
          </w:tcPr>
          <w:p w14:paraId="0C44D37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349,00</w:t>
            </w:r>
          </w:p>
        </w:tc>
        <w:tc>
          <w:tcPr>
            <w:tcW w:w="1445" w:type="dxa"/>
            <w:tcBorders>
              <w:left w:val="single" w:sz="4" w:space="0" w:color="000000"/>
              <w:bottom w:val="single" w:sz="4" w:space="0" w:color="000000"/>
              <w:right w:val="single" w:sz="4" w:space="0" w:color="000000"/>
            </w:tcBorders>
            <w:shd w:val="clear" w:color="auto" w:fill="FFFFFF"/>
            <w:vAlign w:val="center"/>
          </w:tcPr>
          <w:p w14:paraId="4770239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349,00</w:t>
            </w:r>
          </w:p>
        </w:tc>
      </w:tr>
      <w:tr w:rsidR="00DC7DB8" w14:paraId="7F7ECE52" w14:textId="77777777" w:rsidTr="00B126AF">
        <w:trPr>
          <w:trHeight w:hRule="exact" w:val="445"/>
        </w:trPr>
        <w:tc>
          <w:tcPr>
            <w:tcW w:w="601" w:type="dxa"/>
            <w:tcBorders>
              <w:left w:val="single" w:sz="4" w:space="0" w:color="000000"/>
              <w:bottom w:val="single" w:sz="4" w:space="0" w:color="000000"/>
            </w:tcBorders>
            <w:shd w:val="clear" w:color="auto" w:fill="FFFFFF"/>
            <w:vAlign w:val="center"/>
          </w:tcPr>
          <w:p w14:paraId="5AD2A631"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111</w:t>
            </w:r>
          </w:p>
        </w:tc>
        <w:tc>
          <w:tcPr>
            <w:tcW w:w="2891" w:type="dxa"/>
            <w:tcBorders>
              <w:left w:val="single" w:sz="4" w:space="0" w:color="000000"/>
              <w:bottom w:val="single" w:sz="4" w:space="0" w:color="000000"/>
            </w:tcBorders>
            <w:shd w:val="clear" w:color="auto" w:fill="FFFFFF"/>
          </w:tcPr>
          <w:p w14:paraId="5E3E9CA3"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Сальник балансира ЗИЛ-131 (95х127х14)</w:t>
            </w:r>
          </w:p>
        </w:tc>
        <w:tc>
          <w:tcPr>
            <w:tcW w:w="721" w:type="dxa"/>
            <w:tcBorders>
              <w:left w:val="single" w:sz="4" w:space="0" w:color="000000"/>
              <w:bottom w:val="single" w:sz="4" w:space="0" w:color="000000"/>
            </w:tcBorders>
            <w:shd w:val="clear" w:color="auto" w:fill="FFFFFF"/>
            <w:vAlign w:val="center"/>
          </w:tcPr>
          <w:p w14:paraId="230BF634"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CF0EC54"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1A7184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160,00</w:t>
            </w:r>
          </w:p>
        </w:tc>
        <w:tc>
          <w:tcPr>
            <w:tcW w:w="1155" w:type="dxa"/>
            <w:gridSpan w:val="2"/>
            <w:tcBorders>
              <w:left w:val="single" w:sz="4" w:space="0" w:color="000000"/>
              <w:bottom w:val="single" w:sz="4" w:space="0" w:color="000000"/>
            </w:tcBorders>
            <w:shd w:val="clear" w:color="auto" w:fill="FFFFFF"/>
            <w:vAlign w:val="center"/>
          </w:tcPr>
          <w:p w14:paraId="625B136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168,00</w:t>
            </w:r>
          </w:p>
        </w:tc>
        <w:tc>
          <w:tcPr>
            <w:tcW w:w="1155" w:type="dxa"/>
            <w:tcBorders>
              <w:left w:val="single" w:sz="4" w:space="0" w:color="000000"/>
              <w:bottom w:val="single" w:sz="4" w:space="0" w:color="000000"/>
            </w:tcBorders>
            <w:shd w:val="clear" w:color="auto" w:fill="FFFFFF"/>
            <w:vAlign w:val="center"/>
          </w:tcPr>
          <w:p w14:paraId="5B03B4A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165,00</w:t>
            </w:r>
          </w:p>
        </w:tc>
        <w:tc>
          <w:tcPr>
            <w:tcW w:w="1155" w:type="dxa"/>
            <w:gridSpan w:val="2"/>
            <w:tcBorders>
              <w:left w:val="single" w:sz="4" w:space="0" w:color="000000"/>
              <w:bottom w:val="single" w:sz="4" w:space="0" w:color="000000"/>
            </w:tcBorders>
            <w:shd w:val="clear" w:color="auto" w:fill="FFFFFF"/>
            <w:vAlign w:val="center"/>
          </w:tcPr>
          <w:p w14:paraId="38353B0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164,33</w:t>
            </w:r>
          </w:p>
        </w:tc>
        <w:tc>
          <w:tcPr>
            <w:tcW w:w="1445" w:type="dxa"/>
            <w:tcBorders>
              <w:left w:val="single" w:sz="4" w:space="0" w:color="000000"/>
              <w:bottom w:val="single" w:sz="4" w:space="0" w:color="000000"/>
              <w:right w:val="single" w:sz="4" w:space="0" w:color="000000"/>
            </w:tcBorders>
            <w:shd w:val="clear" w:color="auto" w:fill="FFFFFF"/>
            <w:vAlign w:val="center"/>
          </w:tcPr>
          <w:p w14:paraId="6D26AB1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164,33</w:t>
            </w:r>
          </w:p>
        </w:tc>
      </w:tr>
      <w:tr w:rsidR="00DC7DB8" w14:paraId="3207BD67" w14:textId="77777777" w:rsidTr="00B126AF">
        <w:trPr>
          <w:trHeight w:hRule="exact" w:val="708"/>
        </w:trPr>
        <w:tc>
          <w:tcPr>
            <w:tcW w:w="601" w:type="dxa"/>
            <w:tcBorders>
              <w:left w:val="single" w:sz="4" w:space="0" w:color="000000"/>
              <w:bottom w:val="single" w:sz="4" w:space="0" w:color="000000"/>
            </w:tcBorders>
            <w:shd w:val="clear" w:color="auto" w:fill="FFFFFF"/>
            <w:vAlign w:val="center"/>
          </w:tcPr>
          <w:p w14:paraId="3EBE23E3"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112</w:t>
            </w:r>
          </w:p>
        </w:tc>
        <w:tc>
          <w:tcPr>
            <w:tcW w:w="2891" w:type="dxa"/>
            <w:tcBorders>
              <w:left w:val="single" w:sz="4" w:space="0" w:color="000000"/>
              <w:bottom w:val="single" w:sz="4" w:space="0" w:color="000000"/>
            </w:tcBorders>
            <w:shd w:val="clear" w:color="auto" w:fill="FFFFFF"/>
          </w:tcPr>
          <w:p w14:paraId="1F739E4C"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Сальник вала сошки рулевого управления ЗИЛ-130 (22х34,5х6)</w:t>
            </w:r>
          </w:p>
        </w:tc>
        <w:tc>
          <w:tcPr>
            <w:tcW w:w="721" w:type="dxa"/>
            <w:tcBorders>
              <w:left w:val="single" w:sz="4" w:space="0" w:color="000000"/>
              <w:bottom w:val="single" w:sz="4" w:space="0" w:color="000000"/>
            </w:tcBorders>
            <w:shd w:val="clear" w:color="auto" w:fill="FFFFFF"/>
            <w:vAlign w:val="center"/>
          </w:tcPr>
          <w:p w14:paraId="318C937D"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902FFFE"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323AE7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45,00</w:t>
            </w:r>
          </w:p>
        </w:tc>
        <w:tc>
          <w:tcPr>
            <w:tcW w:w="1155" w:type="dxa"/>
            <w:gridSpan w:val="2"/>
            <w:tcBorders>
              <w:left w:val="single" w:sz="4" w:space="0" w:color="000000"/>
              <w:bottom w:val="single" w:sz="4" w:space="0" w:color="000000"/>
            </w:tcBorders>
            <w:shd w:val="clear" w:color="auto" w:fill="FFFFFF"/>
            <w:vAlign w:val="center"/>
          </w:tcPr>
          <w:p w14:paraId="0AE889A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47,00</w:t>
            </w:r>
          </w:p>
        </w:tc>
        <w:tc>
          <w:tcPr>
            <w:tcW w:w="1155" w:type="dxa"/>
            <w:tcBorders>
              <w:left w:val="single" w:sz="4" w:space="0" w:color="000000"/>
              <w:bottom w:val="single" w:sz="4" w:space="0" w:color="000000"/>
            </w:tcBorders>
            <w:shd w:val="clear" w:color="auto" w:fill="FFFFFF"/>
            <w:vAlign w:val="center"/>
          </w:tcPr>
          <w:p w14:paraId="15F5D2F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46,00</w:t>
            </w:r>
          </w:p>
        </w:tc>
        <w:tc>
          <w:tcPr>
            <w:tcW w:w="1155" w:type="dxa"/>
            <w:gridSpan w:val="2"/>
            <w:tcBorders>
              <w:left w:val="single" w:sz="4" w:space="0" w:color="000000"/>
              <w:bottom w:val="single" w:sz="4" w:space="0" w:color="000000"/>
            </w:tcBorders>
            <w:shd w:val="clear" w:color="auto" w:fill="FFFFFF"/>
            <w:vAlign w:val="center"/>
          </w:tcPr>
          <w:p w14:paraId="12AC266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46,00</w:t>
            </w:r>
          </w:p>
        </w:tc>
        <w:tc>
          <w:tcPr>
            <w:tcW w:w="1445" w:type="dxa"/>
            <w:tcBorders>
              <w:left w:val="single" w:sz="4" w:space="0" w:color="000000"/>
              <w:bottom w:val="single" w:sz="4" w:space="0" w:color="000000"/>
              <w:right w:val="single" w:sz="4" w:space="0" w:color="000000"/>
            </w:tcBorders>
            <w:shd w:val="clear" w:color="auto" w:fill="FFFFFF"/>
            <w:vAlign w:val="center"/>
          </w:tcPr>
          <w:p w14:paraId="7149A9E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46,00</w:t>
            </w:r>
          </w:p>
        </w:tc>
      </w:tr>
      <w:tr w:rsidR="00DC7DB8" w14:paraId="5F80221B"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6DF9D662"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113</w:t>
            </w:r>
          </w:p>
        </w:tc>
        <w:tc>
          <w:tcPr>
            <w:tcW w:w="2891" w:type="dxa"/>
            <w:tcBorders>
              <w:left w:val="single" w:sz="4" w:space="0" w:color="000000"/>
              <w:bottom w:val="single" w:sz="4" w:space="0" w:color="000000"/>
            </w:tcBorders>
            <w:shd w:val="clear" w:color="auto" w:fill="FFFFFF"/>
          </w:tcPr>
          <w:p w14:paraId="24A24FC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Сальник задней ступицы ЗИЛ-130/3205 (142х168х14/16,5)</w:t>
            </w:r>
          </w:p>
        </w:tc>
        <w:tc>
          <w:tcPr>
            <w:tcW w:w="721" w:type="dxa"/>
            <w:tcBorders>
              <w:left w:val="single" w:sz="4" w:space="0" w:color="000000"/>
              <w:bottom w:val="single" w:sz="4" w:space="0" w:color="000000"/>
            </w:tcBorders>
            <w:shd w:val="clear" w:color="auto" w:fill="FFFFFF"/>
            <w:vAlign w:val="center"/>
          </w:tcPr>
          <w:p w14:paraId="01DA9D85"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AD9BB34"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DEF831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165,00</w:t>
            </w:r>
          </w:p>
        </w:tc>
        <w:tc>
          <w:tcPr>
            <w:tcW w:w="1155" w:type="dxa"/>
            <w:gridSpan w:val="2"/>
            <w:tcBorders>
              <w:left w:val="single" w:sz="4" w:space="0" w:color="000000"/>
              <w:bottom w:val="single" w:sz="4" w:space="0" w:color="000000"/>
            </w:tcBorders>
            <w:shd w:val="clear" w:color="auto" w:fill="FFFFFF"/>
            <w:vAlign w:val="center"/>
          </w:tcPr>
          <w:p w14:paraId="7885325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173,00</w:t>
            </w:r>
          </w:p>
        </w:tc>
        <w:tc>
          <w:tcPr>
            <w:tcW w:w="1155" w:type="dxa"/>
            <w:tcBorders>
              <w:left w:val="single" w:sz="4" w:space="0" w:color="000000"/>
              <w:bottom w:val="single" w:sz="4" w:space="0" w:color="000000"/>
            </w:tcBorders>
            <w:shd w:val="clear" w:color="auto" w:fill="FFFFFF"/>
            <w:vAlign w:val="center"/>
          </w:tcPr>
          <w:p w14:paraId="28E83E4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170,00</w:t>
            </w:r>
          </w:p>
        </w:tc>
        <w:tc>
          <w:tcPr>
            <w:tcW w:w="1155" w:type="dxa"/>
            <w:gridSpan w:val="2"/>
            <w:tcBorders>
              <w:left w:val="single" w:sz="4" w:space="0" w:color="000000"/>
              <w:bottom w:val="single" w:sz="4" w:space="0" w:color="000000"/>
            </w:tcBorders>
            <w:shd w:val="clear" w:color="auto" w:fill="FFFFFF"/>
            <w:vAlign w:val="center"/>
          </w:tcPr>
          <w:p w14:paraId="70A9A5D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169,33</w:t>
            </w:r>
          </w:p>
        </w:tc>
        <w:tc>
          <w:tcPr>
            <w:tcW w:w="1445" w:type="dxa"/>
            <w:tcBorders>
              <w:left w:val="single" w:sz="4" w:space="0" w:color="000000"/>
              <w:bottom w:val="single" w:sz="4" w:space="0" w:color="000000"/>
              <w:right w:val="single" w:sz="4" w:space="0" w:color="000000"/>
            </w:tcBorders>
            <w:shd w:val="clear" w:color="auto" w:fill="FFFFFF"/>
            <w:vAlign w:val="center"/>
          </w:tcPr>
          <w:p w14:paraId="374B517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169,33</w:t>
            </w:r>
          </w:p>
        </w:tc>
      </w:tr>
      <w:tr w:rsidR="00DC7DB8" w14:paraId="49CD07BB" w14:textId="77777777" w:rsidTr="00B126AF">
        <w:trPr>
          <w:trHeight w:hRule="exact" w:val="723"/>
        </w:trPr>
        <w:tc>
          <w:tcPr>
            <w:tcW w:w="601" w:type="dxa"/>
            <w:tcBorders>
              <w:left w:val="single" w:sz="4" w:space="0" w:color="000000"/>
              <w:bottom w:val="single" w:sz="4" w:space="0" w:color="000000"/>
            </w:tcBorders>
            <w:shd w:val="clear" w:color="auto" w:fill="FFFFFF"/>
            <w:vAlign w:val="center"/>
          </w:tcPr>
          <w:p w14:paraId="51A95FA4"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114</w:t>
            </w:r>
          </w:p>
        </w:tc>
        <w:tc>
          <w:tcPr>
            <w:tcW w:w="2891" w:type="dxa"/>
            <w:tcBorders>
              <w:left w:val="single" w:sz="4" w:space="0" w:color="000000"/>
              <w:bottom w:val="single" w:sz="4" w:space="0" w:color="000000"/>
            </w:tcBorders>
            <w:shd w:val="clear" w:color="auto" w:fill="FFFFFF"/>
          </w:tcPr>
          <w:p w14:paraId="69C6FDC1"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Сальник коленчатого вала </w:t>
            </w:r>
            <w:proofErr w:type="gramStart"/>
            <w:r w:rsidRPr="00DC7DB8">
              <w:rPr>
                <w:rFonts w:ascii="Times New Roman" w:hAnsi="Times New Roman" w:cs="Times New Roman"/>
                <w:color w:val="000000"/>
                <w:sz w:val="20"/>
                <w:szCs w:val="20"/>
              </w:rPr>
              <w:t>хвостовика  ЗИЛ</w:t>
            </w:r>
            <w:proofErr w:type="gramEnd"/>
            <w:r w:rsidRPr="00DC7DB8">
              <w:rPr>
                <w:rFonts w:ascii="Times New Roman" w:hAnsi="Times New Roman" w:cs="Times New Roman"/>
                <w:color w:val="000000"/>
                <w:sz w:val="20"/>
                <w:szCs w:val="20"/>
              </w:rPr>
              <w:t>-130 (62х90х11,8/15)</w:t>
            </w:r>
          </w:p>
        </w:tc>
        <w:tc>
          <w:tcPr>
            <w:tcW w:w="721" w:type="dxa"/>
            <w:tcBorders>
              <w:left w:val="single" w:sz="4" w:space="0" w:color="000000"/>
              <w:bottom w:val="single" w:sz="4" w:space="0" w:color="000000"/>
            </w:tcBorders>
            <w:shd w:val="clear" w:color="auto" w:fill="FFFFFF"/>
            <w:vAlign w:val="center"/>
          </w:tcPr>
          <w:p w14:paraId="1201B387"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650F06C"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A2449C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130,00</w:t>
            </w:r>
          </w:p>
        </w:tc>
        <w:tc>
          <w:tcPr>
            <w:tcW w:w="1155" w:type="dxa"/>
            <w:gridSpan w:val="2"/>
            <w:tcBorders>
              <w:left w:val="single" w:sz="4" w:space="0" w:color="000000"/>
              <w:bottom w:val="single" w:sz="4" w:space="0" w:color="000000"/>
            </w:tcBorders>
            <w:shd w:val="clear" w:color="auto" w:fill="FFFFFF"/>
            <w:vAlign w:val="center"/>
          </w:tcPr>
          <w:p w14:paraId="6D2F62B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137,00</w:t>
            </w:r>
          </w:p>
        </w:tc>
        <w:tc>
          <w:tcPr>
            <w:tcW w:w="1155" w:type="dxa"/>
            <w:tcBorders>
              <w:left w:val="single" w:sz="4" w:space="0" w:color="000000"/>
              <w:bottom w:val="single" w:sz="4" w:space="0" w:color="000000"/>
            </w:tcBorders>
            <w:shd w:val="clear" w:color="auto" w:fill="FFFFFF"/>
            <w:vAlign w:val="center"/>
          </w:tcPr>
          <w:p w14:paraId="4DEBA16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134,00</w:t>
            </w:r>
          </w:p>
        </w:tc>
        <w:tc>
          <w:tcPr>
            <w:tcW w:w="1155" w:type="dxa"/>
            <w:gridSpan w:val="2"/>
            <w:tcBorders>
              <w:left w:val="single" w:sz="4" w:space="0" w:color="000000"/>
              <w:bottom w:val="single" w:sz="4" w:space="0" w:color="000000"/>
            </w:tcBorders>
            <w:shd w:val="clear" w:color="auto" w:fill="FFFFFF"/>
            <w:vAlign w:val="center"/>
          </w:tcPr>
          <w:p w14:paraId="639C0E3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133,67</w:t>
            </w:r>
          </w:p>
        </w:tc>
        <w:tc>
          <w:tcPr>
            <w:tcW w:w="1445" w:type="dxa"/>
            <w:tcBorders>
              <w:left w:val="single" w:sz="4" w:space="0" w:color="000000"/>
              <w:bottom w:val="single" w:sz="4" w:space="0" w:color="000000"/>
              <w:right w:val="single" w:sz="4" w:space="0" w:color="000000"/>
            </w:tcBorders>
            <w:shd w:val="clear" w:color="auto" w:fill="FFFFFF"/>
            <w:vAlign w:val="center"/>
          </w:tcPr>
          <w:p w14:paraId="74D9277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133,67</w:t>
            </w:r>
          </w:p>
        </w:tc>
      </w:tr>
      <w:tr w:rsidR="00DC7DB8" w14:paraId="2C1CE73C"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59AE6D9E"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lastRenderedPageBreak/>
              <w:t>115</w:t>
            </w:r>
          </w:p>
        </w:tc>
        <w:tc>
          <w:tcPr>
            <w:tcW w:w="2891" w:type="dxa"/>
            <w:tcBorders>
              <w:left w:val="single" w:sz="4" w:space="0" w:color="000000"/>
              <w:bottom w:val="single" w:sz="4" w:space="0" w:color="000000"/>
            </w:tcBorders>
            <w:shd w:val="clear" w:color="auto" w:fill="FFFFFF"/>
          </w:tcPr>
          <w:p w14:paraId="13B03AB1"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Сальник компрессора ЗИЛ-130 (24х46х13,5)</w:t>
            </w:r>
          </w:p>
        </w:tc>
        <w:tc>
          <w:tcPr>
            <w:tcW w:w="721" w:type="dxa"/>
            <w:tcBorders>
              <w:left w:val="single" w:sz="4" w:space="0" w:color="000000"/>
              <w:bottom w:val="single" w:sz="4" w:space="0" w:color="000000"/>
            </w:tcBorders>
            <w:shd w:val="clear" w:color="auto" w:fill="FFFFFF"/>
            <w:vAlign w:val="center"/>
          </w:tcPr>
          <w:p w14:paraId="6AC8482D"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085E92D"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C4F1C8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50,00</w:t>
            </w:r>
          </w:p>
        </w:tc>
        <w:tc>
          <w:tcPr>
            <w:tcW w:w="1155" w:type="dxa"/>
            <w:gridSpan w:val="2"/>
            <w:tcBorders>
              <w:left w:val="single" w:sz="4" w:space="0" w:color="000000"/>
              <w:bottom w:val="single" w:sz="4" w:space="0" w:color="000000"/>
            </w:tcBorders>
            <w:shd w:val="clear" w:color="auto" w:fill="FFFFFF"/>
            <w:vAlign w:val="center"/>
          </w:tcPr>
          <w:p w14:paraId="1205E48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53,00</w:t>
            </w:r>
          </w:p>
        </w:tc>
        <w:tc>
          <w:tcPr>
            <w:tcW w:w="1155" w:type="dxa"/>
            <w:tcBorders>
              <w:left w:val="single" w:sz="4" w:space="0" w:color="000000"/>
              <w:bottom w:val="single" w:sz="4" w:space="0" w:color="000000"/>
            </w:tcBorders>
            <w:shd w:val="clear" w:color="auto" w:fill="FFFFFF"/>
            <w:vAlign w:val="center"/>
          </w:tcPr>
          <w:p w14:paraId="071BAF3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52,00</w:t>
            </w:r>
          </w:p>
        </w:tc>
        <w:tc>
          <w:tcPr>
            <w:tcW w:w="1155" w:type="dxa"/>
            <w:gridSpan w:val="2"/>
            <w:tcBorders>
              <w:left w:val="single" w:sz="4" w:space="0" w:color="000000"/>
              <w:bottom w:val="single" w:sz="4" w:space="0" w:color="000000"/>
            </w:tcBorders>
            <w:shd w:val="clear" w:color="auto" w:fill="FFFFFF"/>
            <w:vAlign w:val="center"/>
          </w:tcPr>
          <w:p w14:paraId="4C1E552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51,67</w:t>
            </w:r>
          </w:p>
        </w:tc>
        <w:tc>
          <w:tcPr>
            <w:tcW w:w="1445" w:type="dxa"/>
            <w:tcBorders>
              <w:left w:val="single" w:sz="4" w:space="0" w:color="000000"/>
              <w:bottom w:val="single" w:sz="4" w:space="0" w:color="000000"/>
              <w:right w:val="single" w:sz="4" w:space="0" w:color="000000"/>
            </w:tcBorders>
            <w:shd w:val="clear" w:color="auto" w:fill="FFFFFF"/>
            <w:vAlign w:val="center"/>
          </w:tcPr>
          <w:p w14:paraId="42B4C60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51,67</w:t>
            </w:r>
          </w:p>
        </w:tc>
      </w:tr>
      <w:tr w:rsidR="00DC7DB8" w14:paraId="0CF5E127" w14:textId="77777777" w:rsidTr="00B126AF">
        <w:trPr>
          <w:trHeight w:hRule="exact" w:val="703"/>
        </w:trPr>
        <w:tc>
          <w:tcPr>
            <w:tcW w:w="601" w:type="dxa"/>
            <w:tcBorders>
              <w:left w:val="single" w:sz="4" w:space="0" w:color="000000"/>
              <w:bottom w:val="single" w:sz="4" w:space="0" w:color="000000"/>
            </w:tcBorders>
            <w:shd w:val="clear" w:color="auto" w:fill="FFFFFF"/>
            <w:vAlign w:val="center"/>
          </w:tcPr>
          <w:p w14:paraId="6BDFBE96"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116</w:t>
            </w:r>
          </w:p>
        </w:tc>
        <w:tc>
          <w:tcPr>
            <w:tcW w:w="2891" w:type="dxa"/>
            <w:tcBorders>
              <w:left w:val="single" w:sz="4" w:space="0" w:color="000000"/>
              <w:bottom w:val="single" w:sz="4" w:space="0" w:color="000000"/>
            </w:tcBorders>
            <w:shd w:val="clear" w:color="auto" w:fill="FFFFFF"/>
          </w:tcPr>
          <w:p w14:paraId="019F7FE0"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Сальник моста заднего ведущей шестерни ЗИЛ-130 (62х93х16)</w:t>
            </w:r>
          </w:p>
        </w:tc>
        <w:tc>
          <w:tcPr>
            <w:tcW w:w="721" w:type="dxa"/>
            <w:tcBorders>
              <w:left w:val="single" w:sz="4" w:space="0" w:color="000000"/>
              <w:bottom w:val="single" w:sz="4" w:space="0" w:color="000000"/>
            </w:tcBorders>
            <w:shd w:val="clear" w:color="auto" w:fill="FFFFFF"/>
            <w:vAlign w:val="center"/>
          </w:tcPr>
          <w:p w14:paraId="5EF95FC2"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FDB75D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144684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95,00</w:t>
            </w:r>
          </w:p>
        </w:tc>
        <w:tc>
          <w:tcPr>
            <w:tcW w:w="1155" w:type="dxa"/>
            <w:gridSpan w:val="2"/>
            <w:tcBorders>
              <w:left w:val="single" w:sz="4" w:space="0" w:color="000000"/>
              <w:bottom w:val="single" w:sz="4" w:space="0" w:color="000000"/>
            </w:tcBorders>
            <w:shd w:val="clear" w:color="auto" w:fill="FFFFFF"/>
            <w:vAlign w:val="center"/>
          </w:tcPr>
          <w:p w14:paraId="7862892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100,00</w:t>
            </w:r>
          </w:p>
        </w:tc>
        <w:tc>
          <w:tcPr>
            <w:tcW w:w="1155" w:type="dxa"/>
            <w:tcBorders>
              <w:left w:val="single" w:sz="4" w:space="0" w:color="000000"/>
              <w:bottom w:val="single" w:sz="4" w:space="0" w:color="000000"/>
            </w:tcBorders>
            <w:shd w:val="clear" w:color="auto" w:fill="FFFFFF"/>
            <w:vAlign w:val="center"/>
          </w:tcPr>
          <w:p w14:paraId="77353B1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98,00</w:t>
            </w:r>
          </w:p>
        </w:tc>
        <w:tc>
          <w:tcPr>
            <w:tcW w:w="1155" w:type="dxa"/>
            <w:gridSpan w:val="2"/>
            <w:tcBorders>
              <w:left w:val="single" w:sz="4" w:space="0" w:color="000000"/>
              <w:bottom w:val="single" w:sz="4" w:space="0" w:color="000000"/>
            </w:tcBorders>
            <w:shd w:val="clear" w:color="auto" w:fill="FFFFFF"/>
            <w:vAlign w:val="center"/>
          </w:tcPr>
          <w:p w14:paraId="5028E6F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97,67</w:t>
            </w:r>
          </w:p>
        </w:tc>
        <w:tc>
          <w:tcPr>
            <w:tcW w:w="1445" w:type="dxa"/>
            <w:tcBorders>
              <w:left w:val="single" w:sz="4" w:space="0" w:color="000000"/>
              <w:bottom w:val="single" w:sz="4" w:space="0" w:color="000000"/>
              <w:right w:val="single" w:sz="4" w:space="0" w:color="000000"/>
            </w:tcBorders>
            <w:shd w:val="clear" w:color="auto" w:fill="FFFFFF"/>
            <w:vAlign w:val="center"/>
          </w:tcPr>
          <w:p w14:paraId="4C30F36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97,67</w:t>
            </w:r>
          </w:p>
        </w:tc>
      </w:tr>
      <w:tr w:rsidR="00DC7DB8" w14:paraId="3229544C"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4FCB53E2"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117</w:t>
            </w:r>
          </w:p>
        </w:tc>
        <w:tc>
          <w:tcPr>
            <w:tcW w:w="2891" w:type="dxa"/>
            <w:tcBorders>
              <w:left w:val="single" w:sz="4" w:space="0" w:color="000000"/>
              <w:bottom w:val="single" w:sz="4" w:space="0" w:color="000000"/>
            </w:tcBorders>
            <w:shd w:val="clear" w:color="auto" w:fill="FFFFFF"/>
          </w:tcPr>
          <w:p w14:paraId="465DE037"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Сальник передней ступицы ЗИЛ-4331 (130х154х12/13,5)</w:t>
            </w:r>
          </w:p>
        </w:tc>
        <w:tc>
          <w:tcPr>
            <w:tcW w:w="721" w:type="dxa"/>
            <w:tcBorders>
              <w:left w:val="single" w:sz="4" w:space="0" w:color="000000"/>
              <w:bottom w:val="single" w:sz="4" w:space="0" w:color="000000"/>
            </w:tcBorders>
            <w:shd w:val="clear" w:color="auto" w:fill="FFFFFF"/>
            <w:vAlign w:val="center"/>
          </w:tcPr>
          <w:p w14:paraId="1A6F7307"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409C8D3D"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0E331C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170,00</w:t>
            </w:r>
          </w:p>
        </w:tc>
        <w:tc>
          <w:tcPr>
            <w:tcW w:w="1155" w:type="dxa"/>
            <w:gridSpan w:val="2"/>
            <w:tcBorders>
              <w:left w:val="single" w:sz="4" w:space="0" w:color="000000"/>
              <w:bottom w:val="single" w:sz="4" w:space="0" w:color="000000"/>
            </w:tcBorders>
            <w:shd w:val="clear" w:color="auto" w:fill="FFFFFF"/>
            <w:vAlign w:val="center"/>
          </w:tcPr>
          <w:p w14:paraId="36F895B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179,00</w:t>
            </w:r>
          </w:p>
        </w:tc>
        <w:tc>
          <w:tcPr>
            <w:tcW w:w="1155" w:type="dxa"/>
            <w:tcBorders>
              <w:left w:val="single" w:sz="4" w:space="0" w:color="000000"/>
              <w:bottom w:val="single" w:sz="4" w:space="0" w:color="000000"/>
            </w:tcBorders>
            <w:shd w:val="clear" w:color="auto" w:fill="FFFFFF"/>
            <w:vAlign w:val="center"/>
          </w:tcPr>
          <w:p w14:paraId="7994C78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175,00</w:t>
            </w:r>
          </w:p>
        </w:tc>
        <w:tc>
          <w:tcPr>
            <w:tcW w:w="1155" w:type="dxa"/>
            <w:gridSpan w:val="2"/>
            <w:tcBorders>
              <w:left w:val="single" w:sz="4" w:space="0" w:color="000000"/>
              <w:bottom w:val="single" w:sz="4" w:space="0" w:color="000000"/>
            </w:tcBorders>
            <w:shd w:val="clear" w:color="auto" w:fill="FFFFFF"/>
            <w:vAlign w:val="center"/>
          </w:tcPr>
          <w:p w14:paraId="5BB7606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174,67</w:t>
            </w:r>
          </w:p>
        </w:tc>
        <w:tc>
          <w:tcPr>
            <w:tcW w:w="1445" w:type="dxa"/>
            <w:tcBorders>
              <w:left w:val="single" w:sz="4" w:space="0" w:color="000000"/>
              <w:bottom w:val="single" w:sz="4" w:space="0" w:color="000000"/>
              <w:right w:val="single" w:sz="4" w:space="0" w:color="000000"/>
            </w:tcBorders>
            <w:shd w:val="clear" w:color="auto" w:fill="FFFFFF"/>
            <w:vAlign w:val="center"/>
          </w:tcPr>
          <w:p w14:paraId="24FA520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174,67</w:t>
            </w:r>
          </w:p>
        </w:tc>
      </w:tr>
      <w:tr w:rsidR="00DC7DB8" w14:paraId="1F7833DB"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7693B036"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118</w:t>
            </w:r>
          </w:p>
        </w:tc>
        <w:tc>
          <w:tcPr>
            <w:tcW w:w="2891" w:type="dxa"/>
            <w:tcBorders>
              <w:left w:val="single" w:sz="4" w:space="0" w:color="000000"/>
              <w:bottom w:val="single" w:sz="4" w:space="0" w:color="000000"/>
            </w:tcBorders>
            <w:shd w:val="clear" w:color="auto" w:fill="FFFFFF"/>
          </w:tcPr>
          <w:p w14:paraId="1ADC083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Сальник полуоси ЗИЛ-131/-137 (50х76х12)</w:t>
            </w:r>
          </w:p>
        </w:tc>
        <w:tc>
          <w:tcPr>
            <w:tcW w:w="721" w:type="dxa"/>
            <w:tcBorders>
              <w:left w:val="single" w:sz="4" w:space="0" w:color="000000"/>
              <w:bottom w:val="single" w:sz="4" w:space="0" w:color="000000"/>
            </w:tcBorders>
            <w:shd w:val="clear" w:color="auto" w:fill="FFFFFF"/>
            <w:vAlign w:val="center"/>
          </w:tcPr>
          <w:p w14:paraId="06333451"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56ACC35"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D2903B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95,00</w:t>
            </w:r>
          </w:p>
        </w:tc>
        <w:tc>
          <w:tcPr>
            <w:tcW w:w="1155" w:type="dxa"/>
            <w:gridSpan w:val="2"/>
            <w:tcBorders>
              <w:left w:val="single" w:sz="4" w:space="0" w:color="000000"/>
              <w:bottom w:val="single" w:sz="4" w:space="0" w:color="000000"/>
            </w:tcBorders>
            <w:shd w:val="clear" w:color="auto" w:fill="FFFFFF"/>
            <w:vAlign w:val="center"/>
          </w:tcPr>
          <w:p w14:paraId="4980641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100,00</w:t>
            </w:r>
          </w:p>
        </w:tc>
        <w:tc>
          <w:tcPr>
            <w:tcW w:w="1155" w:type="dxa"/>
            <w:tcBorders>
              <w:left w:val="single" w:sz="4" w:space="0" w:color="000000"/>
              <w:bottom w:val="single" w:sz="4" w:space="0" w:color="000000"/>
            </w:tcBorders>
            <w:shd w:val="clear" w:color="auto" w:fill="FFFFFF"/>
            <w:vAlign w:val="center"/>
          </w:tcPr>
          <w:p w14:paraId="5D8B98D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98,00</w:t>
            </w:r>
          </w:p>
        </w:tc>
        <w:tc>
          <w:tcPr>
            <w:tcW w:w="1155" w:type="dxa"/>
            <w:gridSpan w:val="2"/>
            <w:tcBorders>
              <w:left w:val="single" w:sz="4" w:space="0" w:color="000000"/>
              <w:bottom w:val="single" w:sz="4" w:space="0" w:color="000000"/>
            </w:tcBorders>
            <w:shd w:val="clear" w:color="auto" w:fill="FFFFFF"/>
            <w:vAlign w:val="center"/>
          </w:tcPr>
          <w:p w14:paraId="4F72966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97,67</w:t>
            </w:r>
          </w:p>
        </w:tc>
        <w:tc>
          <w:tcPr>
            <w:tcW w:w="1445" w:type="dxa"/>
            <w:tcBorders>
              <w:left w:val="single" w:sz="4" w:space="0" w:color="000000"/>
              <w:bottom w:val="single" w:sz="4" w:space="0" w:color="000000"/>
              <w:right w:val="single" w:sz="4" w:space="0" w:color="000000"/>
            </w:tcBorders>
            <w:shd w:val="clear" w:color="auto" w:fill="FFFFFF"/>
            <w:vAlign w:val="center"/>
          </w:tcPr>
          <w:p w14:paraId="7A01507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97,67</w:t>
            </w:r>
          </w:p>
        </w:tc>
      </w:tr>
      <w:tr w:rsidR="00DC7DB8" w14:paraId="42ADF82D" w14:textId="77777777" w:rsidTr="00B126AF">
        <w:trPr>
          <w:trHeight w:hRule="exact" w:val="715"/>
        </w:trPr>
        <w:tc>
          <w:tcPr>
            <w:tcW w:w="601" w:type="dxa"/>
            <w:tcBorders>
              <w:left w:val="single" w:sz="4" w:space="0" w:color="000000"/>
              <w:bottom w:val="single" w:sz="4" w:space="0" w:color="000000"/>
            </w:tcBorders>
            <w:shd w:val="clear" w:color="auto" w:fill="FFFFFF"/>
            <w:vAlign w:val="center"/>
          </w:tcPr>
          <w:p w14:paraId="616A1792"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119</w:t>
            </w:r>
          </w:p>
        </w:tc>
        <w:tc>
          <w:tcPr>
            <w:tcW w:w="2891" w:type="dxa"/>
            <w:tcBorders>
              <w:left w:val="single" w:sz="4" w:space="0" w:color="000000"/>
              <w:bottom w:val="single" w:sz="4" w:space="0" w:color="000000"/>
            </w:tcBorders>
            <w:shd w:val="clear" w:color="auto" w:fill="FFFFFF"/>
          </w:tcPr>
          <w:p w14:paraId="3E173307"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Сальник рулевого механизма сошки руля ЗИЛ-130 (38х54х10)</w:t>
            </w:r>
          </w:p>
        </w:tc>
        <w:tc>
          <w:tcPr>
            <w:tcW w:w="721" w:type="dxa"/>
            <w:tcBorders>
              <w:left w:val="single" w:sz="4" w:space="0" w:color="000000"/>
              <w:bottom w:val="single" w:sz="4" w:space="0" w:color="000000"/>
            </w:tcBorders>
            <w:shd w:val="clear" w:color="auto" w:fill="FFFFFF"/>
            <w:vAlign w:val="center"/>
          </w:tcPr>
          <w:p w14:paraId="1B0D581B"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9F9BF00"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D214FD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50,00</w:t>
            </w:r>
          </w:p>
        </w:tc>
        <w:tc>
          <w:tcPr>
            <w:tcW w:w="1155" w:type="dxa"/>
            <w:gridSpan w:val="2"/>
            <w:tcBorders>
              <w:left w:val="single" w:sz="4" w:space="0" w:color="000000"/>
              <w:bottom w:val="single" w:sz="4" w:space="0" w:color="000000"/>
            </w:tcBorders>
            <w:shd w:val="clear" w:color="auto" w:fill="FFFFFF"/>
            <w:vAlign w:val="center"/>
          </w:tcPr>
          <w:p w14:paraId="7201F4E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53,00</w:t>
            </w:r>
          </w:p>
        </w:tc>
        <w:tc>
          <w:tcPr>
            <w:tcW w:w="1155" w:type="dxa"/>
            <w:tcBorders>
              <w:left w:val="single" w:sz="4" w:space="0" w:color="000000"/>
              <w:bottom w:val="single" w:sz="4" w:space="0" w:color="000000"/>
            </w:tcBorders>
            <w:shd w:val="clear" w:color="auto" w:fill="FFFFFF"/>
            <w:vAlign w:val="center"/>
          </w:tcPr>
          <w:p w14:paraId="501E1CE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52,00</w:t>
            </w:r>
          </w:p>
        </w:tc>
        <w:tc>
          <w:tcPr>
            <w:tcW w:w="1155" w:type="dxa"/>
            <w:gridSpan w:val="2"/>
            <w:tcBorders>
              <w:left w:val="single" w:sz="4" w:space="0" w:color="000000"/>
              <w:bottom w:val="single" w:sz="4" w:space="0" w:color="000000"/>
            </w:tcBorders>
            <w:shd w:val="clear" w:color="auto" w:fill="FFFFFF"/>
            <w:vAlign w:val="center"/>
          </w:tcPr>
          <w:p w14:paraId="2E47F76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51,67</w:t>
            </w:r>
          </w:p>
        </w:tc>
        <w:tc>
          <w:tcPr>
            <w:tcW w:w="1445" w:type="dxa"/>
            <w:tcBorders>
              <w:left w:val="single" w:sz="4" w:space="0" w:color="000000"/>
              <w:bottom w:val="single" w:sz="4" w:space="0" w:color="000000"/>
              <w:right w:val="single" w:sz="4" w:space="0" w:color="000000"/>
            </w:tcBorders>
            <w:shd w:val="clear" w:color="auto" w:fill="FFFFFF"/>
            <w:vAlign w:val="center"/>
          </w:tcPr>
          <w:p w14:paraId="19EA0AD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51,67</w:t>
            </w:r>
          </w:p>
        </w:tc>
      </w:tr>
      <w:tr w:rsidR="00DC7DB8" w14:paraId="6C8AC89B" w14:textId="77777777" w:rsidTr="00B126AF">
        <w:trPr>
          <w:trHeight w:hRule="exact" w:val="711"/>
        </w:trPr>
        <w:tc>
          <w:tcPr>
            <w:tcW w:w="601" w:type="dxa"/>
            <w:tcBorders>
              <w:left w:val="single" w:sz="4" w:space="0" w:color="000000"/>
              <w:bottom w:val="single" w:sz="4" w:space="0" w:color="000000"/>
            </w:tcBorders>
            <w:shd w:val="clear" w:color="auto" w:fill="FFFFFF"/>
            <w:vAlign w:val="center"/>
          </w:tcPr>
          <w:p w14:paraId="2716A0AE"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120</w:t>
            </w:r>
          </w:p>
        </w:tc>
        <w:tc>
          <w:tcPr>
            <w:tcW w:w="2891" w:type="dxa"/>
            <w:tcBorders>
              <w:left w:val="single" w:sz="4" w:space="0" w:color="000000"/>
              <w:bottom w:val="single" w:sz="4" w:space="0" w:color="000000"/>
            </w:tcBorders>
            <w:shd w:val="clear" w:color="auto" w:fill="FFFFFF"/>
          </w:tcPr>
          <w:p w14:paraId="2A1EEDE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Сальник рулевого механизма сошки руля ЗИЛ-130/ЗИЛ-5301 (42х58х10)</w:t>
            </w:r>
          </w:p>
        </w:tc>
        <w:tc>
          <w:tcPr>
            <w:tcW w:w="721" w:type="dxa"/>
            <w:tcBorders>
              <w:left w:val="single" w:sz="4" w:space="0" w:color="000000"/>
              <w:bottom w:val="single" w:sz="4" w:space="0" w:color="000000"/>
            </w:tcBorders>
            <w:shd w:val="clear" w:color="auto" w:fill="FFFFFF"/>
            <w:vAlign w:val="center"/>
          </w:tcPr>
          <w:p w14:paraId="7F98B331" w14:textId="77777777" w:rsidR="00DC7DB8" w:rsidRPr="00DC7DB8" w:rsidRDefault="00DC7DB8" w:rsidP="00B126AF">
            <w:pPr>
              <w:snapToGrid w:val="0"/>
              <w:spacing w:after="200"/>
              <w:jc w:val="center"/>
              <w:rPr>
                <w:rFonts w:ascii="Times New Roman" w:hAnsi="Times New Roman" w:cs="Times New Roman"/>
                <w:sz w:val="20"/>
                <w:szCs w:val="20"/>
              </w:rPr>
            </w:pPr>
            <w:proofErr w:type="gramStart"/>
            <w:r w:rsidRPr="00DC7DB8">
              <w:rPr>
                <w:rFonts w:ascii="Times New Roman" w:hAnsi="Times New Roman" w:cs="Times New Roman"/>
                <w:color w:val="000000"/>
                <w:sz w:val="20"/>
                <w:szCs w:val="20"/>
              </w:rPr>
              <w:t>к</w:t>
            </w:r>
            <w:proofErr w:type="gramEnd"/>
            <w:r w:rsidRPr="00DC7DB8">
              <w:rPr>
                <w:rFonts w:ascii="Times New Roman" w:hAnsi="Times New Roman" w:cs="Times New Roman"/>
                <w:color w:val="000000"/>
                <w:sz w:val="20"/>
                <w:szCs w:val="20"/>
              </w:rPr>
              <w:t>-т</w:t>
            </w:r>
          </w:p>
        </w:tc>
        <w:tc>
          <w:tcPr>
            <w:tcW w:w="722" w:type="dxa"/>
            <w:tcBorders>
              <w:left w:val="single" w:sz="4" w:space="0" w:color="000000"/>
              <w:bottom w:val="single" w:sz="4" w:space="0" w:color="000000"/>
            </w:tcBorders>
            <w:shd w:val="clear" w:color="auto" w:fill="FFFFFF"/>
            <w:vAlign w:val="center"/>
          </w:tcPr>
          <w:p w14:paraId="201F529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CAF509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70,00</w:t>
            </w:r>
          </w:p>
        </w:tc>
        <w:tc>
          <w:tcPr>
            <w:tcW w:w="1155" w:type="dxa"/>
            <w:gridSpan w:val="2"/>
            <w:tcBorders>
              <w:left w:val="single" w:sz="4" w:space="0" w:color="000000"/>
              <w:bottom w:val="single" w:sz="4" w:space="0" w:color="000000"/>
            </w:tcBorders>
            <w:shd w:val="clear" w:color="auto" w:fill="FFFFFF"/>
            <w:vAlign w:val="center"/>
          </w:tcPr>
          <w:p w14:paraId="1CB317A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74,00</w:t>
            </w:r>
          </w:p>
        </w:tc>
        <w:tc>
          <w:tcPr>
            <w:tcW w:w="1155" w:type="dxa"/>
            <w:tcBorders>
              <w:left w:val="single" w:sz="4" w:space="0" w:color="000000"/>
              <w:bottom w:val="single" w:sz="4" w:space="0" w:color="000000"/>
            </w:tcBorders>
            <w:shd w:val="clear" w:color="auto" w:fill="FFFFFF"/>
            <w:vAlign w:val="center"/>
          </w:tcPr>
          <w:p w14:paraId="1DA046D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72,00</w:t>
            </w:r>
          </w:p>
        </w:tc>
        <w:tc>
          <w:tcPr>
            <w:tcW w:w="1155" w:type="dxa"/>
            <w:gridSpan w:val="2"/>
            <w:tcBorders>
              <w:left w:val="single" w:sz="4" w:space="0" w:color="000000"/>
              <w:bottom w:val="single" w:sz="4" w:space="0" w:color="000000"/>
            </w:tcBorders>
            <w:shd w:val="clear" w:color="auto" w:fill="FFFFFF"/>
            <w:vAlign w:val="center"/>
          </w:tcPr>
          <w:p w14:paraId="28CAEE7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c>
          <w:tcPr>
            <w:tcW w:w="1445" w:type="dxa"/>
            <w:tcBorders>
              <w:left w:val="single" w:sz="4" w:space="0" w:color="000000"/>
              <w:bottom w:val="single" w:sz="4" w:space="0" w:color="000000"/>
              <w:right w:val="single" w:sz="4" w:space="0" w:color="000000"/>
            </w:tcBorders>
            <w:shd w:val="clear" w:color="auto" w:fill="FFFFFF"/>
            <w:vAlign w:val="center"/>
          </w:tcPr>
          <w:p w14:paraId="0C2B19D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r>
      <w:tr w:rsidR="00DC7DB8" w14:paraId="64342528"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233EE669"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121</w:t>
            </w:r>
          </w:p>
        </w:tc>
        <w:tc>
          <w:tcPr>
            <w:tcW w:w="2891" w:type="dxa"/>
            <w:tcBorders>
              <w:left w:val="single" w:sz="4" w:space="0" w:color="000000"/>
              <w:bottom w:val="single" w:sz="4" w:space="0" w:color="000000"/>
            </w:tcBorders>
            <w:shd w:val="clear" w:color="auto" w:fill="FFFFFF"/>
          </w:tcPr>
          <w:p w14:paraId="3F1A069D"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Сальник ступицы ЗИЛ-131 (114х145х15)</w:t>
            </w:r>
          </w:p>
        </w:tc>
        <w:tc>
          <w:tcPr>
            <w:tcW w:w="721" w:type="dxa"/>
            <w:tcBorders>
              <w:left w:val="single" w:sz="4" w:space="0" w:color="000000"/>
              <w:bottom w:val="single" w:sz="4" w:space="0" w:color="000000"/>
            </w:tcBorders>
            <w:shd w:val="clear" w:color="auto" w:fill="FFFFFF"/>
            <w:vAlign w:val="center"/>
          </w:tcPr>
          <w:p w14:paraId="647C7EEA"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71DB49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9A6000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120,00</w:t>
            </w:r>
          </w:p>
        </w:tc>
        <w:tc>
          <w:tcPr>
            <w:tcW w:w="1155" w:type="dxa"/>
            <w:gridSpan w:val="2"/>
            <w:tcBorders>
              <w:left w:val="single" w:sz="4" w:space="0" w:color="000000"/>
              <w:bottom w:val="single" w:sz="4" w:space="0" w:color="000000"/>
            </w:tcBorders>
            <w:shd w:val="clear" w:color="auto" w:fill="FFFFFF"/>
            <w:vAlign w:val="center"/>
          </w:tcPr>
          <w:p w14:paraId="205C4AC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126,00</w:t>
            </w:r>
          </w:p>
        </w:tc>
        <w:tc>
          <w:tcPr>
            <w:tcW w:w="1155" w:type="dxa"/>
            <w:tcBorders>
              <w:left w:val="single" w:sz="4" w:space="0" w:color="000000"/>
              <w:bottom w:val="single" w:sz="4" w:space="0" w:color="000000"/>
            </w:tcBorders>
            <w:shd w:val="clear" w:color="auto" w:fill="FFFFFF"/>
            <w:vAlign w:val="center"/>
          </w:tcPr>
          <w:p w14:paraId="0FADE1F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124,00</w:t>
            </w:r>
          </w:p>
        </w:tc>
        <w:tc>
          <w:tcPr>
            <w:tcW w:w="1155" w:type="dxa"/>
            <w:gridSpan w:val="2"/>
            <w:tcBorders>
              <w:left w:val="single" w:sz="4" w:space="0" w:color="000000"/>
              <w:bottom w:val="single" w:sz="4" w:space="0" w:color="000000"/>
            </w:tcBorders>
            <w:shd w:val="clear" w:color="auto" w:fill="FFFFFF"/>
            <w:vAlign w:val="center"/>
          </w:tcPr>
          <w:p w14:paraId="1CC30F4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123,33</w:t>
            </w:r>
          </w:p>
        </w:tc>
        <w:tc>
          <w:tcPr>
            <w:tcW w:w="1445" w:type="dxa"/>
            <w:tcBorders>
              <w:left w:val="single" w:sz="4" w:space="0" w:color="000000"/>
              <w:bottom w:val="single" w:sz="4" w:space="0" w:color="000000"/>
              <w:right w:val="single" w:sz="4" w:space="0" w:color="000000"/>
            </w:tcBorders>
            <w:shd w:val="clear" w:color="auto" w:fill="FFFFFF"/>
            <w:vAlign w:val="center"/>
          </w:tcPr>
          <w:p w14:paraId="022F1B3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123,33</w:t>
            </w:r>
          </w:p>
        </w:tc>
      </w:tr>
      <w:tr w:rsidR="00DC7DB8" w14:paraId="02FF2604" w14:textId="77777777" w:rsidTr="00B126AF">
        <w:trPr>
          <w:trHeight w:hRule="exact" w:val="724"/>
        </w:trPr>
        <w:tc>
          <w:tcPr>
            <w:tcW w:w="601" w:type="dxa"/>
            <w:tcBorders>
              <w:left w:val="single" w:sz="4" w:space="0" w:color="000000"/>
              <w:bottom w:val="single" w:sz="4" w:space="0" w:color="000000"/>
            </w:tcBorders>
            <w:shd w:val="clear" w:color="auto" w:fill="FFFFFF"/>
            <w:vAlign w:val="center"/>
          </w:tcPr>
          <w:p w14:paraId="3F826C5D"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122</w:t>
            </w:r>
          </w:p>
        </w:tc>
        <w:tc>
          <w:tcPr>
            <w:tcW w:w="2891" w:type="dxa"/>
            <w:tcBorders>
              <w:left w:val="single" w:sz="4" w:space="0" w:color="000000"/>
              <w:bottom w:val="single" w:sz="4" w:space="0" w:color="000000"/>
            </w:tcBorders>
            <w:shd w:val="clear" w:color="auto" w:fill="FFFFFF"/>
          </w:tcPr>
          <w:p w14:paraId="09840DCC"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Сальник хвостовика заднего моста ЗИЛ-130,-43333 (</w:t>
            </w:r>
            <w:proofErr w:type="spellStart"/>
            <w:r w:rsidRPr="00DC7DB8">
              <w:rPr>
                <w:rFonts w:ascii="Times New Roman" w:hAnsi="Times New Roman" w:cs="Times New Roman"/>
                <w:color w:val="000000"/>
                <w:sz w:val="20"/>
                <w:szCs w:val="20"/>
              </w:rPr>
              <w:t>гипоид</w:t>
            </w:r>
            <w:proofErr w:type="spellEnd"/>
            <w:r w:rsidRPr="00DC7DB8">
              <w:rPr>
                <w:rFonts w:ascii="Times New Roman" w:hAnsi="Times New Roman" w:cs="Times New Roman"/>
                <w:color w:val="000000"/>
                <w:sz w:val="20"/>
                <w:szCs w:val="20"/>
              </w:rPr>
              <w:t>) (68х95х12/16)</w:t>
            </w:r>
          </w:p>
        </w:tc>
        <w:tc>
          <w:tcPr>
            <w:tcW w:w="721" w:type="dxa"/>
            <w:tcBorders>
              <w:left w:val="single" w:sz="4" w:space="0" w:color="000000"/>
              <w:bottom w:val="single" w:sz="4" w:space="0" w:color="000000"/>
            </w:tcBorders>
            <w:shd w:val="clear" w:color="auto" w:fill="FFFFFF"/>
            <w:vAlign w:val="center"/>
          </w:tcPr>
          <w:p w14:paraId="2A11EEB4"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CFF2D9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4847DD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110,00</w:t>
            </w:r>
          </w:p>
        </w:tc>
        <w:tc>
          <w:tcPr>
            <w:tcW w:w="1155" w:type="dxa"/>
            <w:gridSpan w:val="2"/>
            <w:tcBorders>
              <w:left w:val="single" w:sz="4" w:space="0" w:color="000000"/>
              <w:bottom w:val="single" w:sz="4" w:space="0" w:color="000000"/>
            </w:tcBorders>
            <w:shd w:val="clear" w:color="auto" w:fill="FFFFFF"/>
            <w:vAlign w:val="center"/>
          </w:tcPr>
          <w:p w14:paraId="59DBF98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116,00</w:t>
            </w:r>
          </w:p>
        </w:tc>
        <w:tc>
          <w:tcPr>
            <w:tcW w:w="1155" w:type="dxa"/>
            <w:tcBorders>
              <w:left w:val="single" w:sz="4" w:space="0" w:color="000000"/>
              <w:bottom w:val="single" w:sz="4" w:space="0" w:color="000000"/>
            </w:tcBorders>
            <w:shd w:val="clear" w:color="auto" w:fill="FFFFFF"/>
            <w:vAlign w:val="center"/>
          </w:tcPr>
          <w:p w14:paraId="670126E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113,00</w:t>
            </w:r>
          </w:p>
        </w:tc>
        <w:tc>
          <w:tcPr>
            <w:tcW w:w="1155" w:type="dxa"/>
            <w:gridSpan w:val="2"/>
            <w:tcBorders>
              <w:left w:val="single" w:sz="4" w:space="0" w:color="000000"/>
              <w:bottom w:val="single" w:sz="4" w:space="0" w:color="000000"/>
            </w:tcBorders>
            <w:shd w:val="clear" w:color="auto" w:fill="FFFFFF"/>
            <w:vAlign w:val="center"/>
          </w:tcPr>
          <w:p w14:paraId="323F65B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113,00</w:t>
            </w:r>
          </w:p>
        </w:tc>
        <w:tc>
          <w:tcPr>
            <w:tcW w:w="1445" w:type="dxa"/>
            <w:tcBorders>
              <w:left w:val="single" w:sz="4" w:space="0" w:color="000000"/>
              <w:bottom w:val="single" w:sz="4" w:space="0" w:color="000000"/>
              <w:right w:val="single" w:sz="4" w:space="0" w:color="000000"/>
            </w:tcBorders>
            <w:shd w:val="clear" w:color="auto" w:fill="FFFFFF"/>
            <w:vAlign w:val="center"/>
          </w:tcPr>
          <w:p w14:paraId="452DA42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113,00</w:t>
            </w:r>
          </w:p>
        </w:tc>
      </w:tr>
      <w:tr w:rsidR="00DC7DB8" w14:paraId="0724B160" w14:textId="77777777" w:rsidTr="00B126AF">
        <w:trPr>
          <w:trHeight w:hRule="exact" w:val="705"/>
        </w:trPr>
        <w:tc>
          <w:tcPr>
            <w:tcW w:w="601" w:type="dxa"/>
            <w:tcBorders>
              <w:left w:val="single" w:sz="4" w:space="0" w:color="000000"/>
              <w:bottom w:val="single" w:sz="4" w:space="0" w:color="000000"/>
            </w:tcBorders>
            <w:shd w:val="clear" w:color="auto" w:fill="FFFFFF"/>
            <w:vAlign w:val="center"/>
          </w:tcPr>
          <w:p w14:paraId="116223A0"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123</w:t>
            </w:r>
          </w:p>
        </w:tc>
        <w:tc>
          <w:tcPr>
            <w:tcW w:w="2891" w:type="dxa"/>
            <w:tcBorders>
              <w:left w:val="single" w:sz="4" w:space="0" w:color="000000"/>
              <w:bottom w:val="single" w:sz="4" w:space="0" w:color="000000"/>
            </w:tcBorders>
            <w:shd w:val="clear" w:color="auto" w:fill="FFFFFF"/>
          </w:tcPr>
          <w:p w14:paraId="7CFD5F21"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Сальник хвостовика среднего моста ЗИЛ-133 (55х75х10/11,5)</w:t>
            </w:r>
          </w:p>
        </w:tc>
        <w:tc>
          <w:tcPr>
            <w:tcW w:w="721" w:type="dxa"/>
            <w:tcBorders>
              <w:left w:val="single" w:sz="4" w:space="0" w:color="000000"/>
              <w:bottom w:val="single" w:sz="4" w:space="0" w:color="000000"/>
            </w:tcBorders>
            <w:shd w:val="clear" w:color="auto" w:fill="FFFFFF"/>
            <w:vAlign w:val="center"/>
          </w:tcPr>
          <w:p w14:paraId="1F377A10" w14:textId="77777777" w:rsidR="00DC7DB8" w:rsidRPr="00DC7DB8" w:rsidRDefault="00DC7DB8" w:rsidP="00B126AF">
            <w:pPr>
              <w:snapToGrid w:val="0"/>
              <w:spacing w:after="200"/>
              <w:jc w:val="center"/>
              <w:rPr>
                <w:rFonts w:ascii="Times New Roman" w:hAnsi="Times New Roman" w:cs="Times New Roman"/>
                <w:sz w:val="20"/>
                <w:szCs w:val="20"/>
              </w:rPr>
            </w:pPr>
            <w:proofErr w:type="gramStart"/>
            <w:r w:rsidRPr="00DC7DB8">
              <w:rPr>
                <w:rFonts w:ascii="Times New Roman" w:hAnsi="Times New Roman" w:cs="Times New Roman"/>
                <w:color w:val="000000"/>
                <w:sz w:val="20"/>
                <w:szCs w:val="20"/>
              </w:rPr>
              <w:t>к</w:t>
            </w:r>
            <w:proofErr w:type="gramEnd"/>
            <w:r w:rsidRPr="00DC7DB8">
              <w:rPr>
                <w:rFonts w:ascii="Times New Roman" w:hAnsi="Times New Roman" w:cs="Times New Roman"/>
                <w:color w:val="000000"/>
                <w:sz w:val="20"/>
                <w:szCs w:val="20"/>
              </w:rPr>
              <w:t>-т</w:t>
            </w:r>
          </w:p>
        </w:tc>
        <w:tc>
          <w:tcPr>
            <w:tcW w:w="722" w:type="dxa"/>
            <w:tcBorders>
              <w:left w:val="single" w:sz="4" w:space="0" w:color="000000"/>
              <w:bottom w:val="single" w:sz="4" w:space="0" w:color="000000"/>
            </w:tcBorders>
            <w:shd w:val="clear" w:color="auto" w:fill="FFFFFF"/>
            <w:vAlign w:val="center"/>
          </w:tcPr>
          <w:p w14:paraId="2E52821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E54A03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80,00</w:t>
            </w:r>
          </w:p>
        </w:tc>
        <w:tc>
          <w:tcPr>
            <w:tcW w:w="1155" w:type="dxa"/>
            <w:gridSpan w:val="2"/>
            <w:tcBorders>
              <w:left w:val="single" w:sz="4" w:space="0" w:color="000000"/>
              <w:bottom w:val="single" w:sz="4" w:space="0" w:color="000000"/>
            </w:tcBorders>
            <w:shd w:val="clear" w:color="auto" w:fill="FFFFFF"/>
            <w:vAlign w:val="center"/>
          </w:tcPr>
          <w:p w14:paraId="7F942AB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84,00</w:t>
            </w:r>
          </w:p>
        </w:tc>
        <w:tc>
          <w:tcPr>
            <w:tcW w:w="1155" w:type="dxa"/>
            <w:tcBorders>
              <w:left w:val="single" w:sz="4" w:space="0" w:color="000000"/>
              <w:bottom w:val="single" w:sz="4" w:space="0" w:color="000000"/>
            </w:tcBorders>
            <w:shd w:val="clear" w:color="auto" w:fill="FFFFFF"/>
            <w:vAlign w:val="center"/>
          </w:tcPr>
          <w:p w14:paraId="723861A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82,00</w:t>
            </w:r>
          </w:p>
        </w:tc>
        <w:tc>
          <w:tcPr>
            <w:tcW w:w="1155" w:type="dxa"/>
            <w:gridSpan w:val="2"/>
            <w:tcBorders>
              <w:left w:val="single" w:sz="4" w:space="0" w:color="000000"/>
              <w:bottom w:val="single" w:sz="4" w:space="0" w:color="000000"/>
            </w:tcBorders>
            <w:shd w:val="clear" w:color="auto" w:fill="FFFFFF"/>
            <w:vAlign w:val="center"/>
          </w:tcPr>
          <w:p w14:paraId="78086C4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82,00</w:t>
            </w:r>
          </w:p>
        </w:tc>
        <w:tc>
          <w:tcPr>
            <w:tcW w:w="1445" w:type="dxa"/>
            <w:tcBorders>
              <w:left w:val="single" w:sz="4" w:space="0" w:color="000000"/>
              <w:bottom w:val="single" w:sz="4" w:space="0" w:color="000000"/>
              <w:right w:val="single" w:sz="4" w:space="0" w:color="000000"/>
            </w:tcBorders>
            <w:shd w:val="clear" w:color="auto" w:fill="FFFFFF"/>
            <w:vAlign w:val="center"/>
          </w:tcPr>
          <w:p w14:paraId="762F142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82,00</w:t>
            </w:r>
          </w:p>
        </w:tc>
      </w:tr>
      <w:tr w:rsidR="00DC7DB8" w14:paraId="3FA16A95"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25B572F0"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124</w:t>
            </w:r>
          </w:p>
        </w:tc>
        <w:tc>
          <w:tcPr>
            <w:tcW w:w="2891" w:type="dxa"/>
            <w:tcBorders>
              <w:left w:val="single" w:sz="4" w:space="0" w:color="000000"/>
              <w:bottom w:val="single" w:sz="4" w:space="0" w:color="000000"/>
            </w:tcBorders>
            <w:shd w:val="clear" w:color="auto" w:fill="FFFFFF"/>
          </w:tcPr>
          <w:p w14:paraId="3D072A78"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Спидометр ЗИЛ</w:t>
            </w:r>
          </w:p>
        </w:tc>
        <w:tc>
          <w:tcPr>
            <w:tcW w:w="721" w:type="dxa"/>
            <w:tcBorders>
              <w:left w:val="single" w:sz="4" w:space="0" w:color="000000"/>
              <w:bottom w:val="single" w:sz="4" w:space="0" w:color="000000"/>
            </w:tcBorders>
            <w:shd w:val="clear" w:color="auto" w:fill="FFFFFF"/>
            <w:vAlign w:val="center"/>
          </w:tcPr>
          <w:p w14:paraId="56F509CB"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185A68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F529DE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1 970,00</w:t>
            </w:r>
          </w:p>
        </w:tc>
        <w:tc>
          <w:tcPr>
            <w:tcW w:w="1155" w:type="dxa"/>
            <w:gridSpan w:val="2"/>
            <w:tcBorders>
              <w:left w:val="single" w:sz="4" w:space="0" w:color="000000"/>
              <w:bottom w:val="single" w:sz="4" w:space="0" w:color="000000"/>
            </w:tcBorders>
            <w:shd w:val="clear" w:color="auto" w:fill="FFFFFF"/>
            <w:vAlign w:val="center"/>
          </w:tcPr>
          <w:p w14:paraId="2F8163D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2 069,00</w:t>
            </w:r>
          </w:p>
        </w:tc>
        <w:tc>
          <w:tcPr>
            <w:tcW w:w="1155" w:type="dxa"/>
            <w:tcBorders>
              <w:left w:val="single" w:sz="4" w:space="0" w:color="000000"/>
              <w:bottom w:val="single" w:sz="4" w:space="0" w:color="000000"/>
            </w:tcBorders>
            <w:shd w:val="clear" w:color="auto" w:fill="FFFFFF"/>
            <w:vAlign w:val="center"/>
          </w:tcPr>
          <w:p w14:paraId="11E0FC2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2 029,00</w:t>
            </w:r>
          </w:p>
        </w:tc>
        <w:tc>
          <w:tcPr>
            <w:tcW w:w="1155" w:type="dxa"/>
            <w:gridSpan w:val="2"/>
            <w:tcBorders>
              <w:left w:val="single" w:sz="4" w:space="0" w:color="000000"/>
              <w:bottom w:val="single" w:sz="4" w:space="0" w:color="000000"/>
            </w:tcBorders>
            <w:shd w:val="clear" w:color="auto" w:fill="FFFFFF"/>
            <w:vAlign w:val="center"/>
          </w:tcPr>
          <w:p w14:paraId="7F3699C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2 022,67</w:t>
            </w:r>
          </w:p>
        </w:tc>
        <w:tc>
          <w:tcPr>
            <w:tcW w:w="1445" w:type="dxa"/>
            <w:tcBorders>
              <w:left w:val="single" w:sz="4" w:space="0" w:color="000000"/>
              <w:bottom w:val="single" w:sz="4" w:space="0" w:color="000000"/>
              <w:right w:val="single" w:sz="4" w:space="0" w:color="000000"/>
            </w:tcBorders>
            <w:shd w:val="clear" w:color="auto" w:fill="FFFFFF"/>
            <w:vAlign w:val="center"/>
          </w:tcPr>
          <w:p w14:paraId="6CB6E5F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2 022,67</w:t>
            </w:r>
          </w:p>
        </w:tc>
      </w:tr>
      <w:tr w:rsidR="00DC7DB8" w14:paraId="7C46C0F6"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2E82A9FA"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125</w:t>
            </w:r>
          </w:p>
        </w:tc>
        <w:tc>
          <w:tcPr>
            <w:tcW w:w="2891" w:type="dxa"/>
            <w:tcBorders>
              <w:left w:val="single" w:sz="4" w:space="0" w:color="000000"/>
              <w:bottom w:val="single" w:sz="4" w:space="0" w:color="000000"/>
            </w:tcBorders>
            <w:shd w:val="clear" w:color="auto" w:fill="FFFFFF"/>
          </w:tcPr>
          <w:p w14:paraId="65BF991C"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sz w:val="20"/>
                <w:szCs w:val="20"/>
              </w:rPr>
              <w:t>Стартер ЗИЛ-130</w:t>
            </w:r>
          </w:p>
        </w:tc>
        <w:tc>
          <w:tcPr>
            <w:tcW w:w="721" w:type="dxa"/>
            <w:tcBorders>
              <w:left w:val="single" w:sz="4" w:space="0" w:color="000000"/>
              <w:bottom w:val="single" w:sz="4" w:space="0" w:color="000000"/>
            </w:tcBorders>
            <w:shd w:val="clear" w:color="auto" w:fill="FFFFFF"/>
            <w:vAlign w:val="center"/>
          </w:tcPr>
          <w:p w14:paraId="0261B758"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9C35B3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68F72A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11 900,00</w:t>
            </w:r>
          </w:p>
        </w:tc>
        <w:tc>
          <w:tcPr>
            <w:tcW w:w="1155" w:type="dxa"/>
            <w:gridSpan w:val="2"/>
            <w:tcBorders>
              <w:left w:val="single" w:sz="4" w:space="0" w:color="000000"/>
              <w:bottom w:val="single" w:sz="4" w:space="0" w:color="000000"/>
            </w:tcBorders>
            <w:shd w:val="clear" w:color="auto" w:fill="FFFFFF"/>
            <w:vAlign w:val="center"/>
          </w:tcPr>
          <w:p w14:paraId="582E2C1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12 495,00</w:t>
            </w:r>
          </w:p>
        </w:tc>
        <w:tc>
          <w:tcPr>
            <w:tcW w:w="1155" w:type="dxa"/>
            <w:tcBorders>
              <w:left w:val="single" w:sz="4" w:space="0" w:color="000000"/>
              <w:bottom w:val="single" w:sz="4" w:space="0" w:color="000000"/>
            </w:tcBorders>
            <w:shd w:val="clear" w:color="auto" w:fill="FFFFFF"/>
            <w:vAlign w:val="center"/>
          </w:tcPr>
          <w:p w14:paraId="7E5E236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12 257,00</w:t>
            </w:r>
          </w:p>
        </w:tc>
        <w:tc>
          <w:tcPr>
            <w:tcW w:w="1155" w:type="dxa"/>
            <w:gridSpan w:val="2"/>
            <w:tcBorders>
              <w:left w:val="single" w:sz="4" w:space="0" w:color="000000"/>
              <w:bottom w:val="single" w:sz="4" w:space="0" w:color="000000"/>
            </w:tcBorders>
            <w:shd w:val="clear" w:color="auto" w:fill="FFFFFF"/>
            <w:vAlign w:val="center"/>
          </w:tcPr>
          <w:p w14:paraId="7C81175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12 217,33</w:t>
            </w:r>
          </w:p>
        </w:tc>
        <w:tc>
          <w:tcPr>
            <w:tcW w:w="1445" w:type="dxa"/>
            <w:tcBorders>
              <w:left w:val="single" w:sz="4" w:space="0" w:color="000000"/>
              <w:bottom w:val="single" w:sz="4" w:space="0" w:color="000000"/>
              <w:right w:val="single" w:sz="4" w:space="0" w:color="000000"/>
            </w:tcBorders>
            <w:shd w:val="clear" w:color="auto" w:fill="FFFFFF"/>
            <w:vAlign w:val="center"/>
          </w:tcPr>
          <w:p w14:paraId="7F690DE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12 217,33</w:t>
            </w:r>
          </w:p>
        </w:tc>
      </w:tr>
      <w:tr w:rsidR="00DC7DB8" w14:paraId="456DE5FA" w14:textId="77777777" w:rsidTr="00B126AF">
        <w:trPr>
          <w:trHeight w:hRule="exact" w:val="467"/>
        </w:trPr>
        <w:tc>
          <w:tcPr>
            <w:tcW w:w="601" w:type="dxa"/>
            <w:tcBorders>
              <w:left w:val="single" w:sz="4" w:space="0" w:color="000000"/>
              <w:bottom w:val="single" w:sz="4" w:space="0" w:color="000000"/>
            </w:tcBorders>
            <w:shd w:val="clear" w:color="auto" w:fill="FFFFFF"/>
            <w:vAlign w:val="center"/>
          </w:tcPr>
          <w:p w14:paraId="4165952E"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126</w:t>
            </w:r>
          </w:p>
        </w:tc>
        <w:tc>
          <w:tcPr>
            <w:tcW w:w="2891" w:type="dxa"/>
            <w:tcBorders>
              <w:left w:val="single" w:sz="4" w:space="0" w:color="000000"/>
              <w:bottom w:val="single" w:sz="4" w:space="0" w:color="000000"/>
            </w:tcBorders>
            <w:shd w:val="clear" w:color="auto" w:fill="FFFFFF"/>
          </w:tcPr>
          <w:p w14:paraId="7118CA45"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Стеклоочиститель ЗИЛ пневматический (без тяг)</w:t>
            </w:r>
          </w:p>
        </w:tc>
        <w:tc>
          <w:tcPr>
            <w:tcW w:w="721" w:type="dxa"/>
            <w:tcBorders>
              <w:left w:val="single" w:sz="4" w:space="0" w:color="000000"/>
              <w:bottom w:val="single" w:sz="4" w:space="0" w:color="000000"/>
            </w:tcBorders>
            <w:shd w:val="clear" w:color="auto" w:fill="FFFFFF"/>
            <w:vAlign w:val="center"/>
          </w:tcPr>
          <w:p w14:paraId="5F149A9F"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47CB2C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EE3878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2 860,00</w:t>
            </w:r>
          </w:p>
        </w:tc>
        <w:tc>
          <w:tcPr>
            <w:tcW w:w="1155" w:type="dxa"/>
            <w:gridSpan w:val="2"/>
            <w:tcBorders>
              <w:left w:val="single" w:sz="4" w:space="0" w:color="000000"/>
              <w:bottom w:val="single" w:sz="4" w:space="0" w:color="000000"/>
            </w:tcBorders>
            <w:shd w:val="clear" w:color="auto" w:fill="FFFFFF"/>
            <w:vAlign w:val="center"/>
          </w:tcPr>
          <w:p w14:paraId="69D272C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3 003,00</w:t>
            </w:r>
          </w:p>
        </w:tc>
        <w:tc>
          <w:tcPr>
            <w:tcW w:w="1155" w:type="dxa"/>
            <w:tcBorders>
              <w:left w:val="single" w:sz="4" w:space="0" w:color="000000"/>
              <w:bottom w:val="single" w:sz="4" w:space="0" w:color="000000"/>
            </w:tcBorders>
            <w:shd w:val="clear" w:color="auto" w:fill="FFFFFF"/>
            <w:vAlign w:val="center"/>
          </w:tcPr>
          <w:p w14:paraId="498ADD8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2 946,00</w:t>
            </w:r>
          </w:p>
        </w:tc>
        <w:tc>
          <w:tcPr>
            <w:tcW w:w="1155" w:type="dxa"/>
            <w:gridSpan w:val="2"/>
            <w:tcBorders>
              <w:left w:val="single" w:sz="4" w:space="0" w:color="000000"/>
              <w:bottom w:val="single" w:sz="4" w:space="0" w:color="000000"/>
            </w:tcBorders>
            <w:shd w:val="clear" w:color="auto" w:fill="FFFFFF"/>
            <w:vAlign w:val="center"/>
          </w:tcPr>
          <w:p w14:paraId="6F60EFE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2 936,33</w:t>
            </w:r>
          </w:p>
        </w:tc>
        <w:tc>
          <w:tcPr>
            <w:tcW w:w="1445" w:type="dxa"/>
            <w:tcBorders>
              <w:left w:val="single" w:sz="4" w:space="0" w:color="000000"/>
              <w:bottom w:val="single" w:sz="4" w:space="0" w:color="000000"/>
              <w:right w:val="single" w:sz="4" w:space="0" w:color="000000"/>
            </w:tcBorders>
            <w:shd w:val="clear" w:color="auto" w:fill="FFFFFF"/>
            <w:vAlign w:val="center"/>
          </w:tcPr>
          <w:p w14:paraId="74DFB69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2 936,33</w:t>
            </w:r>
          </w:p>
        </w:tc>
      </w:tr>
      <w:tr w:rsidR="00DC7DB8" w14:paraId="56502CC6" w14:textId="77777777" w:rsidTr="00B126AF">
        <w:trPr>
          <w:trHeight w:hRule="exact" w:val="715"/>
        </w:trPr>
        <w:tc>
          <w:tcPr>
            <w:tcW w:w="601" w:type="dxa"/>
            <w:tcBorders>
              <w:left w:val="single" w:sz="4" w:space="0" w:color="000000"/>
              <w:bottom w:val="single" w:sz="4" w:space="0" w:color="000000"/>
            </w:tcBorders>
            <w:shd w:val="clear" w:color="auto" w:fill="FFFFFF"/>
            <w:vAlign w:val="center"/>
          </w:tcPr>
          <w:p w14:paraId="241C772C"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127</w:t>
            </w:r>
          </w:p>
        </w:tc>
        <w:tc>
          <w:tcPr>
            <w:tcW w:w="2891" w:type="dxa"/>
            <w:tcBorders>
              <w:left w:val="single" w:sz="4" w:space="0" w:color="000000"/>
              <w:bottom w:val="single" w:sz="4" w:space="0" w:color="000000"/>
            </w:tcBorders>
            <w:shd w:val="clear" w:color="auto" w:fill="FFFFFF"/>
          </w:tcPr>
          <w:p w14:paraId="7314942B"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Стремянка задней рессоры ЗИЛ в сборе L=520</w:t>
            </w:r>
            <w:proofErr w:type="gramStart"/>
            <w:r w:rsidRPr="00DC7DB8">
              <w:rPr>
                <w:rFonts w:ascii="Times New Roman" w:hAnsi="Times New Roman" w:cs="Times New Roman"/>
                <w:color w:val="000000"/>
                <w:sz w:val="20"/>
                <w:szCs w:val="20"/>
              </w:rPr>
              <w:t>мм  (</w:t>
            </w:r>
            <w:proofErr w:type="gramEnd"/>
            <w:r w:rsidRPr="00DC7DB8">
              <w:rPr>
                <w:rFonts w:ascii="Times New Roman" w:hAnsi="Times New Roman" w:cs="Times New Roman"/>
                <w:color w:val="000000"/>
                <w:sz w:val="20"/>
                <w:szCs w:val="20"/>
              </w:rPr>
              <w:t>М22х1,5)</w:t>
            </w:r>
          </w:p>
        </w:tc>
        <w:tc>
          <w:tcPr>
            <w:tcW w:w="721" w:type="dxa"/>
            <w:tcBorders>
              <w:left w:val="single" w:sz="4" w:space="0" w:color="000000"/>
              <w:bottom w:val="single" w:sz="4" w:space="0" w:color="000000"/>
            </w:tcBorders>
            <w:shd w:val="clear" w:color="auto" w:fill="FFFFFF"/>
            <w:vAlign w:val="center"/>
          </w:tcPr>
          <w:p w14:paraId="778536DF"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4C96EF97"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57240F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850,00</w:t>
            </w:r>
          </w:p>
        </w:tc>
        <w:tc>
          <w:tcPr>
            <w:tcW w:w="1155" w:type="dxa"/>
            <w:gridSpan w:val="2"/>
            <w:tcBorders>
              <w:left w:val="single" w:sz="4" w:space="0" w:color="000000"/>
              <w:bottom w:val="single" w:sz="4" w:space="0" w:color="000000"/>
            </w:tcBorders>
            <w:shd w:val="clear" w:color="auto" w:fill="FFFFFF"/>
            <w:vAlign w:val="center"/>
          </w:tcPr>
          <w:p w14:paraId="1B32CD5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893,00</w:t>
            </w:r>
          </w:p>
        </w:tc>
        <w:tc>
          <w:tcPr>
            <w:tcW w:w="1155" w:type="dxa"/>
            <w:tcBorders>
              <w:left w:val="single" w:sz="4" w:space="0" w:color="000000"/>
              <w:bottom w:val="single" w:sz="4" w:space="0" w:color="000000"/>
            </w:tcBorders>
            <w:shd w:val="clear" w:color="auto" w:fill="FFFFFF"/>
            <w:vAlign w:val="center"/>
          </w:tcPr>
          <w:p w14:paraId="06FBA63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876,00</w:t>
            </w:r>
          </w:p>
        </w:tc>
        <w:tc>
          <w:tcPr>
            <w:tcW w:w="1155" w:type="dxa"/>
            <w:gridSpan w:val="2"/>
            <w:tcBorders>
              <w:left w:val="single" w:sz="4" w:space="0" w:color="000000"/>
              <w:bottom w:val="single" w:sz="4" w:space="0" w:color="000000"/>
            </w:tcBorders>
            <w:shd w:val="clear" w:color="auto" w:fill="FFFFFF"/>
            <w:vAlign w:val="center"/>
          </w:tcPr>
          <w:p w14:paraId="7F248D9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873,00</w:t>
            </w:r>
          </w:p>
        </w:tc>
        <w:tc>
          <w:tcPr>
            <w:tcW w:w="1445" w:type="dxa"/>
            <w:tcBorders>
              <w:left w:val="single" w:sz="4" w:space="0" w:color="000000"/>
              <w:bottom w:val="single" w:sz="4" w:space="0" w:color="000000"/>
              <w:right w:val="single" w:sz="4" w:space="0" w:color="000000"/>
            </w:tcBorders>
            <w:shd w:val="clear" w:color="auto" w:fill="FFFFFF"/>
            <w:vAlign w:val="center"/>
          </w:tcPr>
          <w:p w14:paraId="3859564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873,00</w:t>
            </w:r>
          </w:p>
        </w:tc>
      </w:tr>
      <w:tr w:rsidR="00DC7DB8" w14:paraId="42A9B5BA" w14:textId="77777777" w:rsidTr="00B126AF">
        <w:trPr>
          <w:trHeight w:hRule="exact" w:val="711"/>
        </w:trPr>
        <w:tc>
          <w:tcPr>
            <w:tcW w:w="601" w:type="dxa"/>
            <w:tcBorders>
              <w:left w:val="single" w:sz="4" w:space="0" w:color="000000"/>
              <w:bottom w:val="single" w:sz="4" w:space="0" w:color="000000"/>
            </w:tcBorders>
            <w:shd w:val="clear" w:color="auto" w:fill="FFFFFF"/>
            <w:vAlign w:val="center"/>
          </w:tcPr>
          <w:p w14:paraId="5CD2843D"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128</w:t>
            </w:r>
          </w:p>
        </w:tc>
        <w:tc>
          <w:tcPr>
            <w:tcW w:w="2891" w:type="dxa"/>
            <w:tcBorders>
              <w:left w:val="single" w:sz="4" w:space="0" w:color="000000"/>
              <w:bottom w:val="single" w:sz="4" w:space="0" w:color="000000"/>
            </w:tcBorders>
            <w:shd w:val="clear" w:color="auto" w:fill="FFFFFF"/>
          </w:tcPr>
          <w:p w14:paraId="13280FF9"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Стремянка задней рессоры ЗИЛ в сборе L=550</w:t>
            </w:r>
            <w:proofErr w:type="gramStart"/>
            <w:r w:rsidRPr="00DC7DB8">
              <w:rPr>
                <w:rFonts w:ascii="Times New Roman" w:hAnsi="Times New Roman" w:cs="Times New Roman"/>
                <w:color w:val="000000"/>
                <w:sz w:val="20"/>
                <w:szCs w:val="20"/>
              </w:rPr>
              <w:t>мм  усиленная</w:t>
            </w:r>
            <w:proofErr w:type="gramEnd"/>
            <w:r w:rsidRPr="00DC7DB8">
              <w:rPr>
                <w:rFonts w:ascii="Times New Roman" w:hAnsi="Times New Roman" w:cs="Times New Roman"/>
                <w:color w:val="000000"/>
                <w:sz w:val="20"/>
                <w:szCs w:val="20"/>
              </w:rPr>
              <w:t xml:space="preserve"> (М22х1,5)</w:t>
            </w:r>
          </w:p>
        </w:tc>
        <w:tc>
          <w:tcPr>
            <w:tcW w:w="721" w:type="dxa"/>
            <w:tcBorders>
              <w:left w:val="single" w:sz="4" w:space="0" w:color="000000"/>
              <w:bottom w:val="single" w:sz="4" w:space="0" w:color="000000"/>
            </w:tcBorders>
            <w:shd w:val="clear" w:color="auto" w:fill="FFFFFF"/>
            <w:vAlign w:val="center"/>
          </w:tcPr>
          <w:p w14:paraId="02F987F2"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9E10324"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84246B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1 050,00</w:t>
            </w:r>
          </w:p>
        </w:tc>
        <w:tc>
          <w:tcPr>
            <w:tcW w:w="1155" w:type="dxa"/>
            <w:gridSpan w:val="2"/>
            <w:tcBorders>
              <w:left w:val="single" w:sz="4" w:space="0" w:color="000000"/>
              <w:bottom w:val="single" w:sz="4" w:space="0" w:color="000000"/>
            </w:tcBorders>
            <w:shd w:val="clear" w:color="auto" w:fill="FFFFFF"/>
            <w:vAlign w:val="center"/>
          </w:tcPr>
          <w:p w14:paraId="719F7B4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1 103,00</w:t>
            </w:r>
          </w:p>
        </w:tc>
        <w:tc>
          <w:tcPr>
            <w:tcW w:w="1155" w:type="dxa"/>
            <w:tcBorders>
              <w:left w:val="single" w:sz="4" w:space="0" w:color="000000"/>
              <w:bottom w:val="single" w:sz="4" w:space="0" w:color="000000"/>
            </w:tcBorders>
            <w:shd w:val="clear" w:color="auto" w:fill="FFFFFF"/>
            <w:vAlign w:val="center"/>
          </w:tcPr>
          <w:p w14:paraId="0E4A01E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1 082,00</w:t>
            </w:r>
          </w:p>
        </w:tc>
        <w:tc>
          <w:tcPr>
            <w:tcW w:w="1155" w:type="dxa"/>
            <w:gridSpan w:val="2"/>
            <w:tcBorders>
              <w:left w:val="single" w:sz="4" w:space="0" w:color="000000"/>
              <w:bottom w:val="single" w:sz="4" w:space="0" w:color="000000"/>
            </w:tcBorders>
            <w:shd w:val="clear" w:color="auto" w:fill="FFFFFF"/>
            <w:vAlign w:val="center"/>
          </w:tcPr>
          <w:p w14:paraId="4836E48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1 078,33</w:t>
            </w:r>
          </w:p>
        </w:tc>
        <w:tc>
          <w:tcPr>
            <w:tcW w:w="1445" w:type="dxa"/>
            <w:tcBorders>
              <w:left w:val="single" w:sz="4" w:space="0" w:color="000000"/>
              <w:bottom w:val="single" w:sz="4" w:space="0" w:color="000000"/>
              <w:right w:val="single" w:sz="4" w:space="0" w:color="000000"/>
            </w:tcBorders>
            <w:shd w:val="clear" w:color="auto" w:fill="FFFFFF"/>
            <w:vAlign w:val="center"/>
          </w:tcPr>
          <w:p w14:paraId="7CEA46C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1 078,33</w:t>
            </w:r>
          </w:p>
        </w:tc>
      </w:tr>
      <w:tr w:rsidR="00DC7DB8" w14:paraId="7714D16E" w14:textId="77777777" w:rsidTr="00B126AF">
        <w:trPr>
          <w:trHeight w:hRule="exact" w:val="707"/>
        </w:trPr>
        <w:tc>
          <w:tcPr>
            <w:tcW w:w="601" w:type="dxa"/>
            <w:tcBorders>
              <w:left w:val="single" w:sz="4" w:space="0" w:color="000000"/>
              <w:bottom w:val="single" w:sz="4" w:space="0" w:color="000000"/>
            </w:tcBorders>
            <w:shd w:val="clear" w:color="auto" w:fill="FFFFFF"/>
            <w:vAlign w:val="center"/>
          </w:tcPr>
          <w:p w14:paraId="03AD8966"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129</w:t>
            </w:r>
          </w:p>
        </w:tc>
        <w:tc>
          <w:tcPr>
            <w:tcW w:w="2891" w:type="dxa"/>
            <w:tcBorders>
              <w:left w:val="single" w:sz="4" w:space="0" w:color="000000"/>
              <w:bottom w:val="single" w:sz="4" w:space="0" w:color="000000"/>
            </w:tcBorders>
            <w:shd w:val="clear" w:color="auto" w:fill="FFFFFF"/>
          </w:tcPr>
          <w:p w14:paraId="337CC5F4"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Стремянка передней рессоры ЗИЛ-130 короткая в </w:t>
            </w:r>
            <w:proofErr w:type="gramStart"/>
            <w:r w:rsidRPr="00DC7DB8">
              <w:rPr>
                <w:rFonts w:ascii="Times New Roman" w:hAnsi="Times New Roman" w:cs="Times New Roman"/>
                <w:color w:val="000000"/>
                <w:sz w:val="20"/>
                <w:szCs w:val="20"/>
              </w:rPr>
              <w:t>сборе  L</w:t>
            </w:r>
            <w:proofErr w:type="gramEnd"/>
            <w:r w:rsidRPr="00DC7DB8">
              <w:rPr>
                <w:rFonts w:ascii="Times New Roman" w:hAnsi="Times New Roman" w:cs="Times New Roman"/>
                <w:color w:val="000000"/>
                <w:sz w:val="20"/>
                <w:szCs w:val="20"/>
              </w:rPr>
              <w:t>=175мм (М20х1,5)</w:t>
            </w:r>
          </w:p>
        </w:tc>
        <w:tc>
          <w:tcPr>
            <w:tcW w:w="721" w:type="dxa"/>
            <w:tcBorders>
              <w:left w:val="single" w:sz="4" w:space="0" w:color="000000"/>
              <w:bottom w:val="single" w:sz="4" w:space="0" w:color="000000"/>
            </w:tcBorders>
            <w:shd w:val="clear" w:color="auto" w:fill="FFFFFF"/>
            <w:vAlign w:val="center"/>
          </w:tcPr>
          <w:p w14:paraId="54C2E872"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45C5034"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47DBF3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380,00</w:t>
            </w:r>
          </w:p>
        </w:tc>
        <w:tc>
          <w:tcPr>
            <w:tcW w:w="1155" w:type="dxa"/>
            <w:gridSpan w:val="2"/>
            <w:tcBorders>
              <w:left w:val="single" w:sz="4" w:space="0" w:color="000000"/>
              <w:bottom w:val="single" w:sz="4" w:space="0" w:color="000000"/>
            </w:tcBorders>
            <w:shd w:val="clear" w:color="auto" w:fill="FFFFFF"/>
            <w:vAlign w:val="center"/>
          </w:tcPr>
          <w:p w14:paraId="171DA98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399,00</w:t>
            </w:r>
          </w:p>
        </w:tc>
        <w:tc>
          <w:tcPr>
            <w:tcW w:w="1155" w:type="dxa"/>
            <w:tcBorders>
              <w:left w:val="single" w:sz="4" w:space="0" w:color="000000"/>
              <w:bottom w:val="single" w:sz="4" w:space="0" w:color="000000"/>
            </w:tcBorders>
            <w:shd w:val="clear" w:color="auto" w:fill="FFFFFF"/>
            <w:vAlign w:val="center"/>
          </w:tcPr>
          <w:p w14:paraId="67FC6B8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391,00</w:t>
            </w:r>
          </w:p>
        </w:tc>
        <w:tc>
          <w:tcPr>
            <w:tcW w:w="1155" w:type="dxa"/>
            <w:gridSpan w:val="2"/>
            <w:tcBorders>
              <w:left w:val="single" w:sz="4" w:space="0" w:color="000000"/>
              <w:bottom w:val="single" w:sz="4" w:space="0" w:color="000000"/>
            </w:tcBorders>
            <w:shd w:val="clear" w:color="auto" w:fill="FFFFFF"/>
            <w:vAlign w:val="center"/>
          </w:tcPr>
          <w:p w14:paraId="59B6776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390,00</w:t>
            </w:r>
          </w:p>
        </w:tc>
        <w:tc>
          <w:tcPr>
            <w:tcW w:w="1445" w:type="dxa"/>
            <w:tcBorders>
              <w:left w:val="single" w:sz="4" w:space="0" w:color="000000"/>
              <w:bottom w:val="single" w:sz="4" w:space="0" w:color="000000"/>
              <w:right w:val="single" w:sz="4" w:space="0" w:color="000000"/>
            </w:tcBorders>
            <w:shd w:val="clear" w:color="auto" w:fill="FFFFFF"/>
            <w:vAlign w:val="center"/>
          </w:tcPr>
          <w:p w14:paraId="480EB3C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390,00</w:t>
            </w:r>
          </w:p>
        </w:tc>
      </w:tr>
      <w:tr w:rsidR="00DC7DB8" w14:paraId="0DC518F9" w14:textId="77777777" w:rsidTr="00B126AF">
        <w:trPr>
          <w:trHeight w:hRule="exact" w:val="703"/>
        </w:trPr>
        <w:tc>
          <w:tcPr>
            <w:tcW w:w="601" w:type="dxa"/>
            <w:tcBorders>
              <w:left w:val="single" w:sz="4" w:space="0" w:color="000000"/>
              <w:bottom w:val="single" w:sz="4" w:space="0" w:color="000000"/>
            </w:tcBorders>
            <w:shd w:val="clear" w:color="auto" w:fill="FFFFFF"/>
            <w:vAlign w:val="center"/>
          </w:tcPr>
          <w:p w14:paraId="74B362DE"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130</w:t>
            </w:r>
          </w:p>
        </w:tc>
        <w:tc>
          <w:tcPr>
            <w:tcW w:w="2891" w:type="dxa"/>
            <w:tcBorders>
              <w:left w:val="single" w:sz="4" w:space="0" w:color="000000"/>
              <w:bottom w:val="single" w:sz="4" w:space="0" w:color="000000"/>
            </w:tcBorders>
            <w:shd w:val="clear" w:color="auto" w:fill="FFFFFF"/>
          </w:tcPr>
          <w:p w14:paraId="20E4CCDF"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Стремянка ушка задней рессоры ЗИЛ-130 (L=120) в сборе</w:t>
            </w:r>
          </w:p>
        </w:tc>
        <w:tc>
          <w:tcPr>
            <w:tcW w:w="721" w:type="dxa"/>
            <w:tcBorders>
              <w:left w:val="single" w:sz="4" w:space="0" w:color="000000"/>
              <w:bottom w:val="single" w:sz="4" w:space="0" w:color="000000"/>
            </w:tcBorders>
            <w:shd w:val="clear" w:color="auto" w:fill="FFFFFF"/>
            <w:vAlign w:val="center"/>
          </w:tcPr>
          <w:p w14:paraId="049441FC" w14:textId="77777777" w:rsidR="00DC7DB8" w:rsidRPr="00DC7DB8" w:rsidRDefault="00DC7DB8" w:rsidP="00B126AF">
            <w:pPr>
              <w:snapToGrid w:val="0"/>
              <w:spacing w:after="200"/>
              <w:jc w:val="center"/>
              <w:rPr>
                <w:rFonts w:ascii="Times New Roman" w:hAnsi="Times New Roman" w:cs="Times New Roman"/>
                <w:sz w:val="20"/>
                <w:szCs w:val="20"/>
              </w:rPr>
            </w:pPr>
            <w:proofErr w:type="gramStart"/>
            <w:r w:rsidRPr="00DC7DB8">
              <w:rPr>
                <w:rFonts w:ascii="Times New Roman" w:hAnsi="Times New Roman" w:cs="Times New Roman"/>
                <w:color w:val="000000"/>
                <w:sz w:val="20"/>
                <w:szCs w:val="20"/>
              </w:rPr>
              <w:t>к</w:t>
            </w:r>
            <w:proofErr w:type="gramEnd"/>
            <w:r w:rsidRPr="00DC7DB8">
              <w:rPr>
                <w:rFonts w:ascii="Times New Roman" w:hAnsi="Times New Roman" w:cs="Times New Roman"/>
                <w:color w:val="000000"/>
                <w:sz w:val="20"/>
                <w:szCs w:val="20"/>
              </w:rPr>
              <w:t>-т</w:t>
            </w:r>
          </w:p>
        </w:tc>
        <w:tc>
          <w:tcPr>
            <w:tcW w:w="722" w:type="dxa"/>
            <w:tcBorders>
              <w:left w:val="single" w:sz="4" w:space="0" w:color="000000"/>
              <w:bottom w:val="single" w:sz="4" w:space="0" w:color="000000"/>
            </w:tcBorders>
            <w:shd w:val="clear" w:color="auto" w:fill="FFFFFF"/>
            <w:vAlign w:val="center"/>
          </w:tcPr>
          <w:p w14:paraId="46B4122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5291F1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280,00</w:t>
            </w:r>
          </w:p>
        </w:tc>
        <w:tc>
          <w:tcPr>
            <w:tcW w:w="1155" w:type="dxa"/>
            <w:gridSpan w:val="2"/>
            <w:tcBorders>
              <w:left w:val="single" w:sz="4" w:space="0" w:color="000000"/>
              <w:bottom w:val="single" w:sz="4" w:space="0" w:color="000000"/>
            </w:tcBorders>
            <w:shd w:val="clear" w:color="auto" w:fill="FFFFFF"/>
            <w:vAlign w:val="center"/>
          </w:tcPr>
          <w:p w14:paraId="159A5C5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294,00</w:t>
            </w:r>
          </w:p>
        </w:tc>
        <w:tc>
          <w:tcPr>
            <w:tcW w:w="1155" w:type="dxa"/>
            <w:tcBorders>
              <w:left w:val="single" w:sz="4" w:space="0" w:color="000000"/>
              <w:bottom w:val="single" w:sz="4" w:space="0" w:color="000000"/>
            </w:tcBorders>
            <w:shd w:val="clear" w:color="auto" w:fill="FFFFFF"/>
            <w:vAlign w:val="center"/>
          </w:tcPr>
          <w:p w14:paraId="5DD47AA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288,00</w:t>
            </w:r>
          </w:p>
        </w:tc>
        <w:tc>
          <w:tcPr>
            <w:tcW w:w="1155" w:type="dxa"/>
            <w:gridSpan w:val="2"/>
            <w:tcBorders>
              <w:left w:val="single" w:sz="4" w:space="0" w:color="000000"/>
              <w:bottom w:val="single" w:sz="4" w:space="0" w:color="000000"/>
            </w:tcBorders>
            <w:shd w:val="clear" w:color="auto" w:fill="FFFFFF"/>
            <w:vAlign w:val="center"/>
          </w:tcPr>
          <w:p w14:paraId="3B72095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287,33</w:t>
            </w:r>
          </w:p>
        </w:tc>
        <w:tc>
          <w:tcPr>
            <w:tcW w:w="1445" w:type="dxa"/>
            <w:tcBorders>
              <w:left w:val="single" w:sz="4" w:space="0" w:color="000000"/>
              <w:bottom w:val="single" w:sz="4" w:space="0" w:color="000000"/>
              <w:right w:val="single" w:sz="4" w:space="0" w:color="000000"/>
            </w:tcBorders>
            <w:shd w:val="clear" w:color="auto" w:fill="FFFFFF"/>
            <w:vAlign w:val="center"/>
          </w:tcPr>
          <w:p w14:paraId="20DE5DE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287,33</w:t>
            </w:r>
          </w:p>
        </w:tc>
      </w:tr>
      <w:tr w:rsidR="00DC7DB8" w14:paraId="10B16239" w14:textId="77777777" w:rsidTr="00B126AF">
        <w:trPr>
          <w:trHeight w:hRule="exact" w:val="713"/>
        </w:trPr>
        <w:tc>
          <w:tcPr>
            <w:tcW w:w="601" w:type="dxa"/>
            <w:tcBorders>
              <w:left w:val="single" w:sz="4" w:space="0" w:color="000000"/>
              <w:bottom w:val="single" w:sz="4" w:space="0" w:color="000000"/>
            </w:tcBorders>
            <w:shd w:val="clear" w:color="auto" w:fill="FFFFFF"/>
            <w:vAlign w:val="center"/>
          </w:tcPr>
          <w:p w14:paraId="5D5BC8D2"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131</w:t>
            </w:r>
          </w:p>
        </w:tc>
        <w:tc>
          <w:tcPr>
            <w:tcW w:w="2891" w:type="dxa"/>
            <w:tcBorders>
              <w:left w:val="single" w:sz="4" w:space="0" w:color="000000"/>
              <w:bottom w:val="single" w:sz="4" w:space="0" w:color="000000"/>
            </w:tcBorders>
            <w:shd w:val="clear" w:color="auto" w:fill="FFFFFF"/>
          </w:tcPr>
          <w:p w14:paraId="2533FB41"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Стремянка ушка передней рессоры ЗИЛ-130 (L=110) в сборе</w:t>
            </w:r>
          </w:p>
        </w:tc>
        <w:tc>
          <w:tcPr>
            <w:tcW w:w="721" w:type="dxa"/>
            <w:tcBorders>
              <w:left w:val="single" w:sz="4" w:space="0" w:color="000000"/>
              <w:bottom w:val="single" w:sz="4" w:space="0" w:color="000000"/>
            </w:tcBorders>
            <w:shd w:val="clear" w:color="auto" w:fill="FFFFFF"/>
            <w:vAlign w:val="center"/>
          </w:tcPr>
          <w:p w14:paraId="563AB3B8" w14:textId="77777777" w:rsidR="00DC7DB8" w:rsidRPr="00DC7DB8" w:rsidRDefault="00DC7DB8" w:rsidP="00B126AF">
            <w:pPr>
              <w:snapToGrid w:val="0"/>
              <w:spacing w:after="200"/>
              <w:jc w:val="center"/>
              <w:rPr>
                <w:rFonts w:ascii="Times New Roman" w:hAnsi="Times New Roman" w:cs="Times New Roman"/>
                <w:sz w:val="20"/>
                <w:szCs w:val="20"/>
              </w:rPr>
            </w:pPr>
            <w:proofErr w:type="gramStart"/>
            <w:r w:rsidRPr="00DC7DB8">
              <w:rPr>
                <w:rFonts w:ascii="Times New Roman" w:hAnsi="Times New Roman" w:cs="Times New Roman"/>
                <w:color w:val="000000"/>
                <w:sz w:val="20"/>
                <w:szCs w:val="20"/>
              </w:rPr>
              <w:t>к</w:t>
            </w:r>
            <w:proofErr w:type="gramEnd"/>
            <w:r w:rsidRPr="00DC7DB8">
              <w:rPr>
                <w:rFonts w:ascii="Times New Roman" w:hAnsi="Times New Roman" w:cs="Times New Roman"/>
                <w:color w:val="000000"/>
                <w:sz w:val="20"/>
                <w:szCs w:val="20"/>
              </w:rPr>
              <w:t>-т</w:t>
            </w:r>
          </w:p>
        </w:tc>
        <w:tc>
          <w:tcPr>
            <w:tcW w:w="722" w:type="dxa"/>
            <w:tcBorders>
              <w:left w:val="single" w:sz="4" w:space="0" w:color="000000"/>
              <w:bottom w:val="single" w:sz="4" w:space="0" w:color="000000"/>
            </w:tcBorders>
            <w:shd w:val="clear" w:color="auto" w:fill="FFFFFF"/>
            <w:vAlign w:val="center"/>
          </w:tcPr>
          <w:p w14:paraId="250D8225"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246994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250,00</w:t>
            </w:r>
          </w:p>
        </w:tc>
        <w:tc>
          <w:tcPr>
            <w:tcW w:w="1155" w:type="dxa"/>
            <w:gridSpan w:val="2"/>
            <w:tcBorders>
              <w:left w:val="single" w:sz="4" w:space="0" w:color="000000"/>
              <w:bottom w:val="single" w:sz="4" w:space="0" w:color="000000"/>
            </w:tcBorders>
            <w:shd w:val="clear" w:color="auto" w:fill="FFFFFF"/>
            <w:vAlign w:val="center"/>
          </w:tcPr>
          <w:p w14:paraId="3973692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263,00</w:t>
            </w:r>
          </w:p>
        </w:tc>
        <w:tc>
          <w:tcPr>
            <w:tcW w:w="1155" w:type="dxa"/>
            <w:tcBorders>
              <w:left w:val="single" w:sz="4" w:space="0" w:color="000000"/>
              <w:bottom w:val="single" w:sz="4" w:space="0" w:color="000000"/>
            </w:tcBorders>
            <w:shd w:val="clear" w:color="auto" w:fill="FFFFFF"/>
            <w:vAlign w:val="center"/>
          </w:tcPr>
          <w:p w14:paraId="1B96AD2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258,00</w:t>
            </w:r>
          </w:p>
        </w:tc>
        <w:tc>
          <w:tcPr>
            <w:tcW w:w="1155" w:type="dxa"/>
            <w:gridSpan w:val="2"/>
            <w:tcBorders>
              <w:left w:val="single" w:sz="4" w:space="0" w:color="000000"/>
              <w:bottom w:val="single" w:sz="4" w:space="0" w:color="000000"/>
            </w:tcBorders>
            <w:shd w:val="clear" w:color="auto" w:fill="FFFFFF"/>
            <w:vAlign w:val="center"/>
          </w:tcPr>
          <w:p w14:paraId="7E7D87C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257,00</w:t>
            </w:r>
          </w:p>
        </w:tc>
        <w:tc>
          <w:tcPr>
            <w:tcW w:w="1445" w:type="dxa"/>
            <w:tcBorders>
              <w:left w:val="single" w:sz="4" w:space="0" w:color="000000"/>
              <w:bottom w:val="single" w:sz="4" w:space="0" w:color="000000"/>
              <w:right w:val="single" w:sz="4" w:space="0" w:color="000000"/>
            </w:tcBorders>
            <w:shd w:val="clear" w:color="auto" w:fill="FFFFFF"/>
            <w:vAlign w:val="center"/>
          </w:tcPr>
          <w:p w14:paraId="30CF02F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257,00</w:t>
            </w:r>
          </w:p>
        </w:tc>
      </w:tr>
      <w:tr w:rsidR="00DC7DB8" w14:paraId="5D5EB6E7"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0011E9CC"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132</w:t>
            </w:r>
          </w:p>
        </w:tc>
        <w:tc>
          <w:tcPr>
            <w:tcW w:w="2891" w:type="dxa"/>
            <w:tcBorders>
              <w:left w:val="single" w:sz="4" w:space="0" w:color="000000"/>
              <w:bottom w:val="single" w:sz="4" w:space="0" w:color="000000"/>
            </w:tcBorders>
            <w:shd w:val="clear" w:color="auto" w:fill="FFFFFF"/>
          </w:tcPr>
          <w:p w14:paraId="4A42D65B"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Сухарь рессоры ЗИЛ-130 передней</w:t>
            </w:r>
          </w:p>
        </w:tc>
        <w:tc>
          <w:tcPr>
            <w:tcW w:w="721" w:type="dxa"/>
            <w:tcBorders>
              <w:left w:val="single" w:sz="4" w:space="0" w:color="000000"/>
              <w:bottom w:val="single" w:sz="4" w:space="0" w:color="000000"/>
            </w:tcBorders>
            <w:shd w:val="clear" w:color="auto" w:fill="FFFFFF"/>
            <w:vAlign w:val="center"/>
          </w:tcPr>
          <w:p w14:paraId="01263116" w14:textId="77777777" w:rsidR="00DC7DB8" w:rsidRPr="00DC7DB8" w:rsidRDefault="00DC7DB8" w:rsidP="00B126AF">
            <w:pPr>
              <w:snapToGrid w:val="0"/>
              <w:spacing w:after="200"/>
              <w:jc w:val="center"/>
              <w:rPr>
                <w:rFonts w:ascii="Times New Roman" w:hAnsi="Times New Roman" w:cs="Times New Roman"/>
                <w:sz w:val="20"/>
                <w:szCs w:val="20"/>
              </w:rPr>
            </w:pPr>
            <w:proofErr w:type="gramStart"/>
            <w:r w:rsidRPr="00DC7DB8">
              <w:rPr>
                <w:rFonts w:ascii="Times New Roman" w:hAnsi="Times New Roman" w:cs="Times New Roman"/>
                <w:color w:val="000000"/>
                <w:sz w:val="20"/>
                <w:szCs w:val="20"/>
              </w:rPr>
              <w:t>к</w:t>
            </w:r>
            <w:proofErr w:type="gramEnd"/>
            <w:r w:rsidRPr="00DC7DB8">
              <w:rPr>
                <w:rFonts w:ascii="Times New Roman" w:hAnsi="Times New Roman" w:cs="Times New Roman"/>
                <w:color w:val="000000"/>
                <w:sz w:val="20"/>
                <w:szCs w:val="20"/>
              </w:rPr>
              <w:t>-т</w:t>
            </w:r>
          </w:p>
        </w:tc>
        <w:tc>
          <w:tcPr>
            <w:tcW w:w="722" w:type="dxa"/>
            <w:tcBorders>
              <w:left w:val="single" w:sz="4" w:space="0" w:color="000000"/>
              <w:bottom w:val="single" w:sz="4" w:space="0" w:color="000000"/>
            </w:tcBorders>
            <w:shd w:val="clear" w:color="auto" w:fill="FFFFFF"/>
            <w:vAlign w:val="center"/>
          </w:tcPr>
          <w:p w14:paraId="3135D9CE"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9F1923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540,00</w:t>
            </w:r>
          </w:p>
        </w:tc>
        <w:tc>
          <w:tcPr>
            <w:tcW w:w="1155" w:type="dxa"/>
            <w:gridSpan w:val="2"/>
            <w:tcBorders>
              <w:left w:val="single" w:sz="4" w:space="0" w:color="000000"/>
              <w:bottom w:val="single" w:sz="4" w:space="0" w:color="000000"/>
            </w:tcBorders>
            <w:shd w:val="clear" w:color="auto" w:fill="FFFFFF"/>
            <w:vAlign w:val="center"/>
          </w:tcPr>
          <w:p w14:paraId="43845B2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567,00</w:t>
            </w:r>
          </w:p>
        </w:tc>
        <w:tc>
          <w:tcPr>
            <w:tcW w:w="1155" w:type="dxa"/>
            <w:tcBorders>
              <w:left w:val="single" w:sz="4" w:space="0" w:color="000000"/>
              <w:bottom w:val="single" w:sz="4" w:space="0" w:color="000000"/>
            </w:tcBorders>
            <w:shd w:val="clear" w:color="auto" w:fill="FFFFFF"/>
            <w:vAlign w:val="center"/>
          </w:tcPr>
          <w:p w14:paraId="47A8FA4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556,00</w:t>
            </w:r>
          </w:p>
        </w:tc>
        <w:tc>
          <w:tcPr>
            <w:tcW w:w="1155" w:type="dxa"/>
            <w:gridSpan w:val="2"/>
            <w:tcBorders>
              <w:left w:val="single" w:sz="4" w:space="0" w:color="000000"/>
              <w:bottom w:val="single" w:sz="4" w:space="0" w:color="000000"/>
            </w:tcBorders>
            <w:shd w:val="clear" w:color="auto" w:fill="FFFFFF"/>
            <w:vAlign w:val="center"/>
          </w:tcPr>
          <w:p w14:paraId="3897125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554,33</w:t>
            </w:r>
          </w:p>
        </w:tc>
        <w:tc>
          <w:tcPr>
            <w:tcW w:w="1445" w:type="dxa"/>
            <w:tcBorders>
              <w:left w:val="single" w:sz="4" w:space="0" w:color="000000"/>
              <w:bottom w:val="single" w:sz="4" w:space="0" w:color="000000"/>
              <w:right w:val="single" w:sz="4" w:space="0" w:color="000000"/>
            </w:tcBorders>
            <w:shd w:val="clear" w:color="auto" w:fill="FFFFFF"/>
            <w:vAlign w:val="center"/>
          </w:tcPr>
          <w:p w14:paraId="16A89B6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554,33</w:t>
            </w:r>
          </w:p>
        </w:tc>
      </w:tr>
      <w:tr w:rsidR="00DC7DB8" w14:paraId="17760150"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159B98C2"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133</w:t>
            </w:r>
          </w:p>
        </w:tc>
        <w:tc>
          <w:tcPr>
            <w:tcW w:w="2891" w:type="dxa"/>
            <w:tcBorders>
              <w:left w:val="single" w:sz="4" w:space="0" w:color="000000"/>
              <w:bottom w:val="single" w:sz="4" w:space="0" w:color="000000"/>
            </w:tcBorders>
            <w:shd w:val="clear" w:color="auto" w:fill="FFFFFF"/>
          </w:tcPr>
          <w:p w14:paraId="0D3FFFFB"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Соединитель трубки 6мм</w:t>
            </w:r>
          </w:p>
        </w:tc>
        <w:tc>
          <w:tcPr>
            <w:tcW w:w="721" w:type="dxa"/>
            <w:tcBorders>
              <w:left w:val="single" w:sz="4" w:space="0" w:color="000000"/>
              <w:bottom w:val="single" w:sz="4" w:space="0" w:color="000000"/>
            </w:tcBorders>
            <w:shd w:val="clear" w:color="auto" w:fill="FFFFFF"/>
            <w:vAlign w:val="center"/>
          </w:tcPr>
          <w:p w14:paraId="6B4BE7D1" w14:textId="77777777" w:rsidR="00DC7DB8" w:rsidRPr="00DC7DB8" w:rsidRDefault="00DC7DB8" w:rsidP="00B126AF">
            <w:pPr>
              <w:snapToGrid w:val="0"/>
              <w:spacing w:after="200"/>
              <w:jc w:val="center"/>
              <w:rPr>
                <w:rFonts w:ascii="Times New Roman" w:hAnsi="Times New Roman" w:cs="Times New Roman"/>
                <w:sz w:val="20"/>
                <w:szCs w:val="20"/>
              </w:rPr>
            </w:pPr>
            <w:proofErr w:type="gramStart"/>
            <w:r w:rsidRPr="00DC7DB8">
              <w:rPr>
                <w:rFonts w:ascii="Times New Roman" w:hAnsi="Times New Roman" w:cs="Times New Roman"/>
                <w:color w:val="000000"/>
                <w:sz w:val="20"/>
                <w:szCs w:val="20"/>
              </w:rPr>
              <w:t>к</w:t>
            </w:r>
            <w:proofErr w:type="gramEnd"/>
            <w:r w:rsidRPr="00DC7DB8">
              <w:rPr>
                <w:rFonts w:ascii="Times New Roman" w:hAnsi="Times New Roman" w:cs="Times New Roman"/>
                <w:color w:val="000000"/>
                <w:sz w:val="20"/>
                <w:szCs w:val="20"/>
              </w:rPr>
              <w:t>-т</w:t>
            </w:r>
          </w:p>
        </w:tc>
        <w:tc>
          <w:tcPr>
            <w:tcW w:w="722" w:type="dxa"/>
            <w:tcBorders>
              <w:left w:val="single" w:sz="4" w:space="0" w:color="000000"/>
              <w:bottom w:val="single" w:sz="4" w:space="0" w:color="000000"/>
            </w:tcBorders>
            <w:shd w:val="clear" w:color="auto" w:fill="FFFFFF"/>
            <w:vAlign w:val="center"/>
          </w:tcPr>
          <w:p w14:paraId="5A094080"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FFC46D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70,00</w:t>
            </w:r>
          </w:p>
        </w:tc>
        <w:tc>
          <w:tcPr>
            <w:tcW w:w="1155" w:type="dxa"/>
            <w:gridSpan w:val="2"/>
            <w:tcBorders>
              <w:left w:val="single" w:sz="4" w:space="0" w:color="000000"/>
              <w:bottom w:val="single" w:sz="4" w:space="0" w:color="000000"/>
            </w:tcBorders>
            <w:shd w:val="clear" w:color="auto" w:fill="FFFFFF"/>
            <w:vAlign w:val="center"/>
          </w:tcPr>
          <w:p w14:paraId="7C3685D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74,00</w:t>
            </w:r>
          </w:p>
        </w:tc>
        <w:tc>
          <w:tcPr>
            <w:tcW w:w="1155" w:type="dxa"/>
            <w:tcBorders>
              <w:left w:val="single" w:sz="4" w:space="0" w:color="000000"/>
              <w:bottom w:val="single" w:sz="4" w:space="0" w:color="000000"/>
            </w:tcBorders>
            <w:shd w:val="clear" w:color="auto" w:fill="FFFFFF"/>
            <w:vAlign w:val="center"/>
          </w:tcPr>
          <w:p w14:paraId="52BA4E5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72,00</w:t>
            </w:r>
          </w:p>
        </w:tc>
        <w:tc>
          <w:tcPr>
            <w:tcW w:w="1155" w:type="dxa"/>
            <w:gridSpan w:val="2"/>
            <w:tcBorders>
              <w:left w:val="single" w:sz="4" w:space="0" w:color="000000"/>
              <w:bottom w:val="single" w:sz="4" w:space="0" w:color="000000"/>
            </w:tcBorders>
            <w:shd w:val="clear" w:color="auto" w:fill="FFFFFF"/>
            <w:vAlign w:val="center"/>
          </w:tcPr>
          <w:p w14:paraId="505D595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c>
          <w:tcPr>
            <w:tcW w:w="1445" w:type="dxa"/>
            <w:tcBorders>
              <w:left w:val="single" w:sz="4" w:space="0" w:color="000000"/>
              <w:bottom w:val="single" w:sz="4" w:space="0" w:color="000000"/>
              <w:right w:val="single" w:sz="4" w:space="0" w:color="000000"/>
            </w:tcBorders>
            <w:shd w:val="clear" w:color="auto" w:fill="FFFFFF"/>
            <w:vAlign w:val="center"/>
          </w:tcPr>
          <w:p w14:paraId="28386B3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r>
      <w:tr w:rsidR="00DC7DB8" w14:paraId="101389D5"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251D15DB"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134</w:t>
            </w:r>
          </w:p>
        </w:tc>
        <w:tc>
          <w:tcPr>
            <w:tcW w:w="2891" w:type="dxa"/>
            <w:tcBorders>
              <w:left w:val="single" w:sz="4" w:space="0" w:color="000000"/>
              <w:bottom w:val="single" w:sz="4" w:space="0" w:color="000000"/>
            </w:tcBorders>
            <w:shd w:val="clear" w:color="auto" w:fill="FFFFFF"/>
          </w:tcPr>
          <w:p w14:paraId="67DC4A73"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Соединитель трубки 8мм</w:t>
            </w:r>
          </w:p>
        </w:tc>
        <w:tc>
          <w:tcPr>
            <w:tcW w:w="721" w:type="dxa"/>
            <w:tcBorders>
              <w:left w:val="single" w:sz="4" w:space="0" w:color="000000"/>
              <w:bottom w:val="single" w:sz="4" w:space="0" w:color="000000"/>
            </w:tcBorders>
            <w:shd w:val="clear" w:color="auto" w:fill="FFFFFF"/>
            <w:vAlign w:val="center"/>
          </w:tcPr>
          <w:p w14:paraId="0920FA18"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12715CD"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37C445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70,00</w:t>
            </w:r>
          </w:p>
        </w:tc>
        <w:tc>
          <w:tcPr>
            <w:tcW w:w="1155" w:type="dxa"/>
            <w:gridSpan w:val="2"/>
            <w:tcBorders>
              <w:left w:val="single" w:sz="4" w:space="0" w:color="000000"/>
              <w:bottom w:val="single" w:sz="4" w:space="0" w:color="000000"/>
            </w:tcBorders>
            <w:shd w:val="clear" w:color="auto" w:fill="FFFFFF"/>
            <w:vAlign w:val="center"/>
          </w:tcPr>
          <w:p w14:paraId="3155D86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74,00</w:t>
            </w:r>
          </w:p>
        </w:tc>
        <w:tc>
          <w:tcPr>
            <w:tcW w:w="1155" w:type="dxa"/>
            <w:tcBorders>
              <w:left w:val="single" w:sz="4" w:space="0" w:color="000000"/>
              <w:bottom w:val="single" w:sz="4" w:space="0" w:color="000000"/>
            </w:tcBorders>
            <w:shd w:val="clear" w:color="auto" w:fill="FFFFFF"/>
            <w:vAlign w:val="center"/>
          </w:tcPr>
          <w:p w14:paraId="455ACBD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72,00</w:t>
            </w:r>
          </w:p>
        </w:tc>
        <w:tc>
          <w:tcPr>
            <w:tcW w:w="1155" w:type="dxa"/>
            <w:gridSpan w:val="2"/>
            <w:tcBorders>
              <w:left w:val="single" w:sz="4" w:space="0" w:color="000000"/>
              <w:bottom w:val="single" w:sz="4" w:space="0" w:color="000000"/>
            </w:tcBorders>
            <w:shd w:val="clear" w:color="auto" w:fill="FFFFFF"/>
            <w:vAlign w:val="center"/>
          </w:tcPr>
          <w:p w14:paraId="474BDA3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c>
          <w:tcPr>
            <w:tcW w:w="1445" w:type="dxa"/>
            <w:tcBorders>
              <w:left w:val="single" w:sz="4" w:space="0" w:color="000000"/>
              <w:bottom w:val="single" w:sz="4" w:space="0" w:color="000000"/>
              <w:right w:val="single" w:sz="4" w:space="0" w:color="000000"/>
            </w:tcBorders>
            <w:shd w:val="clear" w:color="auto" w:fill="FFFFFF"/>
            <w:vAlign w:val="center"/>
          </w:tcPr>
          <w:p w14:paraId="43FE5BC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r>
      <w:tr w:rsidR="00DC7DB8" w14:paraId="1FF7CEA6"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589B6E1E"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135</w:t>
            </w:r>
          </w:p>
        </w:tc>
        <w:tc>
          <w:tcPr>
            <w:tcW w:w="2891" w:type="dxa"/>
            <w:tcBorders>
              <w:left w:val="single" w:sz="4" w:space="0" w:color="000000"/>
              <w:bottom w:val="single" w:sz="4" w:space="0" w:color="000000"/>
            </w:tcBorders>
            <w:shd w:val="clear" w:color="auto" w:fill="FFFFFF"/>
          </w:tcPr>
          <w:p w14:paraId="5DDC6883"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Соединитель трубки 10мм</w:t>
            </w:r>
          </w:p>
        </w:tc>
        <w:tc>
          <w:tcPr>
            <w:tcW w:w="721" w:type="dxa"/>
            <w:tcBorders>
              <w:left w:val="single" w:sz="4" w:space="0" w:color="000000"/>
              <w:bottom w:val="single" w:sz="4" w:space="0" w:color="000000"/>
            </w:tcBorders>
            <w:shd w:val="clear" w:color="auto" w:fill="FFFFFF"/>
            <w:vAlign w:val="center"/>
          </w:tcPr>
          <w:p w14:paraId="6BA24DD7"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4C9132A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951331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70,00</w:t>
            </w:r>
          </w:p>
        </w:tc>
        <w:tc>
          <w:tcPr>
            <w:tcW w:w="1155" w:type="dxa"/>
            <w:gridSpan w:val="2"/>
            <w:tcBorders>
              <w:left w:val="single" w:sz="4" w:space="0" w:color="000000"/>
              <w:bottom w:val="single" w:sz="4" w:space="0" w:color="000000"/>
            </w:tcBorders>
            <w:shd w:val="clear" w:color="auto" w:fill="FFFFFF"/>
            <w:vAlign w:val="center"/>
          </w:tcPr>
          <w:p w14:paraId="3B22E8C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74,00</w:t>
            </w:r>
          </w:p>
        </w:tc>
        <w:tc>
          <w:tcPr>
            <w:tcW w:w="1155" w:type="dxa"/>
            <w:tcBorders>
              <w:left w:val="single" w:sz="4" w:space="0" w:color="000000"/>
              <w:bottom w:val="single" w:sz="4" w:space="0" w:color="000000"/>
            </w:tcBorders>
            <w:shd w:val="clear" w:color="auto" w:fill="FFFFFF"/>
            <w:vAlign w:val="center"/>
          </w:tcPr>
          <w:p w14:paraId="4549F7A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72,00</w:t>
            </w:r>
          </w:p>
        </w:tc>
        <w:tc>
          <w:tcPr>
            <w:tcW w:w="1155" w:type="dxa"/>
            <w:gridSpan w:val="2"/>
            <w:tcBorders>
              <w:left w:val="single" w:sz="4" w:space="0" w:color="000000"/>
              <w:bottom w:val="single" w:sz="4" w:space="0" w:color="000000"/>
            </w:tcBorders>
            <w:shd w:val="clear" w:color="auto" w:fill="FFFFFF"/>
            <w:vAlign w:val="center"/>
          </w:tcPr>
          <w:p w14:paraId="41AFCE0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c>
          <w:tcPr>
            <w:tcW w:w="1445" w:type="dxa"/>
            <w:tcBorders>
              <w:left w:val="single" w:sz="4" w:space="0" w:color="000000"/>
              <w:bottom w:val="single" w:sz="4" w:space="0" w:color="000000"/>
              <w:right w:val="single" w:sz="4" w:space="0" w:color="000000"/>
            </w:tcBorders>
            <w:shd w:val="clear" w:color="auto" w:fill="FFFFFF"/>
            <w:vAlign w:val="center"/>
          </w:tcPr>
          <w:p w14:paraId="10802AD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r>
      <w:tr w:rsidR="00DC7DB8" w14:paraId="2C6FC0CD"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00BF82A9"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136</w:t>
            </w:r>
          </w:p>
        </w:tc>
        <w:tc>
          <w:tcPr>
            <w:tcW w:w="2891" w:type="dxa"/>
            <w:tcBorders>
              <w:left w:val="single" w:sz="4" w:space="0" w:color="000000"/>
              <w:bottom w:val="single" w:sz="4" w:space="0" w:color="000000"/>
            </w:tcBorders>
            <w:shd w:val="clear" w:color="auto" w:fill="FFFFFF"/>
          </w:tcPr>
          <w:p w14:paraId="4E044464"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Соединитель трубки 12мм</w:t>
            </w:r>
          </w:p>
        </w:tc>
        <w:tc>
          <w:tcPr>
            <w:tcW w:w="721" w:type="dxa"/>
            <w:tcBorders>
              <w:left w:val="single" w:sz="4" w:space="0" w:color="000000"/>
              <w:bottom w:val="single" w:sz="4" w:space="0" w:color="000000"/>
            </w:tcBorders>
            <w:shd w:val="clear" w:color="auto" w:fill="FFFFFF"/>
            <w:vAlign w:val="center"/>
          </w:tcPr>
          <w:p w14:paraId="14C0969C"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B5E9B4A"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7783DB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70,00</w:t>
            </w:r>
          </w:p>
        </w:tc>
        <w:tc>
          <w:tcPr>
            <w:tcW w:w="1155" w:type="dxa"/>
            <w:gridSpan w:val="2"/>
            <w:tcBorders>
              <w:left w:val="single" w:sz="4" w:space="0" w:color="000000"/>
              <w:bottom w:val="single" w:sz="4" w:space="0" w:color="000000"/>
            </w:tcBorders>
            <w:shd w:val="clear" w:color="auto" w:fill="FFFFFF"/>
            <w:vAlign w:val="center"/>
          </w:tcPr>
          <w:p w14:paraId="1AE3D16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74,00</w:t>
            </w:r>
          </w:p>
        </w:tc>
        <w:tc>
          <w:tcPr>
            <w:tcW w:w="1155" w:type="dxa"/>
            <w:tcBorders>
              <w:left w:val="single" w:sz="4" w:space="0" w:color="000000"/>
              <w:bottom w:val="single" w:sz="4" w:space="0" w:color="000000"/>
            </w:tcBorders>
            <w:shd w:val="clear" w:color="auto" w:fill="FFFFFF"/>
            <w:vAlign w:val="center"/>
          </w:tcPr>
          <w:p w14:paraId="30E3FF1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72,00</w:t>
            </w:r>
          </w:p>
        </w:tc>
        <w:tc>
          <w:tcPr>
            <w:tcW w:w="1155" w:type="dxa"/>
            <w:gridSpan w:val="2"/>
            <w:tcBorders>
              <w:left w:val="single" w:sz="4" w:space="0" w:color="000000"/>
              <w:bottom w:val="single" w:sz="4" w:space="0" w:color="000000"/>
            </w:tcBorders>
            <w:shd w:val="clear" w:color="auto" w:fill="FFFFFF"/>
            <w:vAlign w:val="center"/>
          </w:tcPr>
          <w:p w14:paraId="35BD8CB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c>
          <w:tcPr>
            <w:tcW w:w="1445" w:type="dxa"/>
            <w:tcBorders>
              <w:left w:val="single" w:sz="4" w:space="0" w:color="000000"/>
              <w:bottom w:val="single" w:sz="4" w:space="0" w:color="000000"/>
              <w:right w:val="single" w:sz="4" w:space="0" w:color="000000"/>
            </w:tcBorders>
            <w:shd w:val="clear" w:color="auto" w:fill="FFFFFF"/>
            <w:vAlign w:val="center"/>
          </w:tcPr>
          <w:p w14:paraId="43CD0CC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r>
      <w:tr w:rsidR="00DC7DB8" w14:paraId="498EC8CE" w14:textId="77777777" w:rsidTr="00B126AF">
        <w:trPr>
          <w:trHeight w:hRule="exact" w:val="517"/>
        </w:trPr>
        <w:tc>
          <w:tcPr>
            <w:tcW w:w="601" w:type="dxa"/>
            <w:tcBorders>
              <w:left w:val="single" w:sz="4" w:space="0" w:color="000000"/>
              <w:bottom w:val="single" w:sz="4" w:space="0" w:color="000000"/>
            </w:tcBorders>
            <w:shd w:val="clear" w:color="auto" w:fill="FFFFFF"/>
            <w:vAlign w:val="center"/>
          </w:tcPr>
          <w:p w14:paraId="56444D24"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137</w:t>
            </w:r>
          </w:p>
        </w:tc>
        <w:tc>
          <w:tcPr>
            <w:tcW w:w="2891" w:type="dxa"/>
            <w:tcBorders>
              <w:left w:val="single" w:sz="4" w:space="0" w:color="000000"/>
              <w:bottom w:val="single" w:sz="4" w:space="0" w:color="000000"/>
            </w:tcBorders>
            <w:shd w:val="clear" w:color="auto" w:fill="FFFFFF"/>
          </w:tcPr>
          <w:p w14:paraId="155041A9"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Термостат ЗИЛ-130 (70 градусов)</w:t>
            </w:r>
          </w:p>
        </w:tc>
        <w:tc>
          <w:tcPr>
            <w:tcW w:w="721" w:type="dxa"/>
            <w:tcBorders>
              <w:left w:val="single" w:sz="4" w:space="0" w:color="000000"/>
              <w:bottom w:val="single" w:sz="4" w:space="0" w:color="000000"/>
            </w:tcBorders>
            <w:shd w:val="clear" w:color="auto" w:fill="FFFFFF"/>
            <w:vAlign w:val="center"/>
          </w:tcPr>
          <w:p w14:paraId="42F3B33B"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A2FB92D"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3DFA58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540,00</w:t>
            </w:r>
          </w:p>
        </w:tc>
        <w:tc>
          <w:tcPr>
            <w:tcW w:w="1155" w:type="dxa"/>
            <w:gridSpan w:val="2"/>
            <w:tcBorders>
              <w:left w:val="single" w:sz="4" w:space="0" w:color="000000"/>
              <w:bottom w:val="single" w:sz="4" w:space="0" w:color="000000"/>
            </w:tcBorders>
            <w:shd w:val="clear" w:color="auto" w:fill="FFFFFF"/>
            <w:vAlign w:val="center"/>
          </w:tcPr>
          <w:p w14:paraId="25DEE08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567,00</w:t>
            </w:r>
          </w:p>
        </w:tc>
        <w:tc>
          <w:tcPr>
            <w:tcW w:w="1155" w:type="dxa"/>
            <w:tcBorders>
              <w:left w:val="single" w:sz="4" w:space="0" w:color="000000"/>
              <w:bottom w:val="single" w:sz="4" w:space="0" w:color="000000"/>
            </w:tcBorders>
            <w:shd w:val="clear" w:color="auto" w:fill="FFFFFF"/>
            <w:vAlign w:val="center"/>
          </w:tcPr>
          <w:p w14:paraId="7258476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556,00</w:t>
            </w:r>
          </w:p>
        </w:tc>
        <w:tc>
          <w:tcPr>
            <w:tcW w:w="1155" w:type="dxa"/>
            <w:gridSpan w:val="2"/>
            <w:tcBorders>
              <w:left w:val="single" w:sz="4" w:space="0" w:color="000000"/>
              <w:bottom w:val="single" w:sz="4" w:space="0" w:color="000000"/>
            </w:tcBorders>
            <w:shd w:val="clear" w:color="auto" w:fill="FFFFFF"/>
            <w:vAlign w:val="center"/>
          </w:tcPr>
          <w:p w14:paraId="3FB8024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554,33</w:t>
            </w:r>
          </w:p>
        </w:tc>
        <w:tc>
          <w:tcPr>
            <w:tcW w:w="1445" w:type="dxa"/>
            <w:tcBorders>
              <w:left w:val="single" w:sz="4" w:space="0" w:color="000000"/>
              <w:bottom w:val="single" w:sz="4" w:space="0" w:color="000000"/>
              <w:right w:val="single" w:sz="4" w:space="0" w:color="000000"/>
            </w:tcBorders>
            <w:shd w:val="clear" w:color="auto" w:fill="FFFFFF"/>
            <w:vAlign w:val="center"/>
          </w:tcPr>
          <w:p w14:paraId="113C18C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554,33</w:t>
            </w:r>
          </w:p>
        </w:tc>
      </w:tr>
      <w:tr w:rsidR="00DC7DB8" w14:paraId="7E84BC6A"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05BA6A1F"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138</w:t>
            </w:r>
          </w:p>
        </w:tc>
        <w:tc>
          <w:tcPr>
            <w:tcW w:w="2891" w:type="dxa"/>
            <w:tcBorders>
              <w:left w:val="single" w:sz="4" w:space="0" w:color="000000"/>
              <w:bottom w:val="single" w:sz="4" w:space="0" w:color="000000"/>
            </w:tcBorders>
            <w:shd w:val="clear" w:color="auto" w:fill="FFFFFF"/>
          </w:tcPr>
          <w:p w14:paraId="5B85CE39"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Труба выхлопная ЗИЛ-130</w:t>
            </w:r>
          </w:p>
        </w:tc>
        <w:tc>
          <w:tcPr>
            <w:tcW w:w="721" w:type="dxa"/>
            <w:tcBorders>
              <w:left w:val="single" w:sz="4" w:space="0" w:color="000000"/>
              <w:bottom w:val="single" w:sz="4" w:space="0" w:color="000000"/>
            </w:tcBorders>
            <w:shd w:val="clear" w:color="auto" w:fill="FFFFFF"/>
            <w:vAlign w:val="center"/>
          </w:tcPr>
          <w:p w14:paraId="37454BEE"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87EC08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1ACD76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450,00</w:t>
            </w:r>
          </w:p>
        </w:tc>
        <w:tc>
          <w:tcPr>
            <w:tcW w:w="1155" w:type="dxa"/>
            <w:gridSpan w:val="2"/>
            <w:tcBorders>
              <w:left w:val="single" w:sz="4" w:space="0" w:color="000000"/>
              <w:bottom w:val="single" w:sz="4" w:space="0" w:color="000000"/>
            </w:tcBorders>
            <w:shd w:val="clear" w:color="auto" w:fill="FFFFFF"/>
            <w:vAlign w:val="center"/>
          </w:tcPr>
          <w:p w14:paraId="4ED16F7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473,00</w:t>
            </w:r>
          </w:p>
        </w:tc>
        <w:tc>
          <w:tcPr>
            <w:tcW w:w="1155" w:type="dxa"/>
            <w:tcBorders>
              <w:left w:val="single" w:sz="4" w:space="0" w:color="000000"/>
              <w:bottom w:val="single" w:sz="4" w:space="0" w:color="000000"/>
            </w:tcBorders>
            <w:shd w:val="clear" w:color="auto" w:fill="FFFFFF"/>
            <w:vAlign w:val="center"/>
          </w:tcPr>
          <w:p w14:paraId="53AD7C7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464,00</w:t>
            </w:r>
          </w:p>
        </w:tc>
        <w:tc>
          <w:tcPr>
            <w:tcW w:w="1155" w:type="dxa"/>
            <w:gridSpan w:val="2"/>
            <w:tcBorders>
              <w:left w:val="single" w:sz="4" w:space="0" w:color="000000"/>
              <w:bottom w:val="single" w:sz="4" w:space="0" w:color="000000"/>
            </w:tcBorders>
            <w:shd w:val="clear" w:color="auto" w:fill="FFFFFF"/>
            <w:vAlign w:val="center"/>
          </w:tcPr>
          <w:p w14:paraId="418D04C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462,33</w:t>
            </w:r>
          </w:p>
        </w:tc>
        <w:tc>
          <w:tcPr>
            <w:tcW w:w="1445" w:type="dxa"/>
            <w:tcBorders>
              <w:left w:val="single" w:sz="4" w:space="0" w:color="000000"/>
              <w:bottom w:val="single" w:sz="4" w:space="0" w:color="000000"/>
              <w:right w:val="single" w:sz="4" w:space="0" w:color="000000"/>
            </w:tcBorders>
            <w:shd w:val="clear" w:color="auto" w:fill="FFFFFF"/>
            <w:vAlign w:val="center"/>
          </w:tcPr>
          <w:p w14:paraId="59FDF3F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462,33</w:t>
            </w:r>
          </w:p>
        </w:tc>
      </w:tr>
      <w:tr w:rsidR="00DC7DB8" w14:paraId="5EDB7A20"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453D3A79"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139</w:t>
            </w:r>
          </w:p>
        </w:tc>
        <w:tc>
          <w:tcPr>
            <w:tcW w:w="2891" w:type="dxa"/>
            <w:tcBorders>
              <w:left w:val="single" w:sz="4" w:space="0" w:color="000000"/>
              <w:bottom w:val="single" w:sz="4" w:space="0" w:color="000000"/>
            </w:tcBorders>
            <w:shd w:val="clear" w:color="auto" w:fill="FFFFFF"/>
          </w:tcPr>
          <w:p w14:paraId="58F9197C"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Труба приемная ЗИЛ-130 левая</w:t>
            </w:r>
          </w:p>
        </w:tc>
        <w:tc>
          <w:tcPr>
            <w:tcW w:w="721" w:type="dxa"/>
            <w:tcBorders>
              <w:left w:val="single" w:sz="4" w:space="0" w:color="000000"/>
              <w:bottom w:val="single" w:sz="4" w:space="0" w:color="000000"/>
            </w:tcBorders>
            <w:shd w:val="clear" w:color="auto" w:fill="FFFFFF"/>
            <w:vAlign w:val="center"/>
          </w:tcPr>
          <w:p w14:paraId="6753889B"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AAC84FE"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776C03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1 800,00</w:t>
            </w:r>
          </w:p>
        </w:tc>
        <w:tc>
          <w:tcPr>
            <w:tcW w:w="1155" w:type="dxa"/>
            <w:gridSpan w:val="2"/>
            <w:tcBorders>
              <w:left w:val="single" w:sz="4" w:space="0" w:color="000000"/>
              <w:bottom w:val="single" w:sz="4" w:space="0" w:color="000000"/>
            </w:tcBorders>
            <w:shd w:val="clear" w:color="auto" w:fill="FFFFFF"/>
            <w:vAlign w:val="center"/>
          </w:tcPr>
          <w:p w14:paraId="41B8E3C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1 890,00</w:t>
            </w:r>
          </w:p>
        </w:tc>
        <w:tc>
          <w:tcPr>
            <w:tcW w:w="1155" w:type="dxa"/>
            <w:tcBorders>
              <w:left w:val="single" w:sz="4" w:space="0" w:color="000000"/>
              <w:bottom w:val="single" w:sz="4" w:space="0" w:color="000000"/>
            </w:tcBorders>
            <w:shd w:val="clear" w:color="auto" w:fill="FFFFFF"/>
            <w:vAlign w:val="center"/>
          </w:tcPr>
          <w:p w14:paraId="6D08504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1 854,00</w:t>
            </w:r>
          </w:p>
        </w:tc>
        <w:tc>
          <w:tcPr>
            <w:tcW w:w="1155" w:type="dxa"/>
            <w:gridSpan w:val="2"/>
            <w:tcBorders>
              <w:left w:val="single" w:sz="4" w:space="0" w:color="000000"/>
              <w:bottom w:val="single" w:sz="4" w:space="0" w:color="000000"/>
            </w:tcBorders>
            <w:shd w:val="clear" w:color="auto" w:fill="FFFFFF"/>
            <w:vAlign w:val="center"/>
          </w:tcPr>
          <w:p w14:paraId="72FC394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1 848,00</w:t>
            </w:r>
          </w:p>
        </w:tc>
        <w:tc>
          <w:tcPr>
            <w:tcW w:w="1445" w:type="dxa"/>
            <w:tcBorders>
              <w:left w:val="single" w:sz="4" w:space="0" w:color="000000"/>
              <w:bottom w:val="single" w:sz="4" w:space="0" w:color="000000"/>
              <w:right w:val="single" w:sz="4" w:space="0" w:color="000000"/>
            </w:tcBorders>
            <w:shd w:val="clear" w:color="auto" w:fill="FFFFFF"/>
            <w:vAlign w:val="center"/>
          </w:tcPr>
          <w:p w14:paraId="512DA33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1 848,00</w:t>
            </w:r>
          </w:p>
        </w:tc>
      </w:tr>
      <w:tr w:rsidR="00DC7DB8" w14:paraId="5D06EA85"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24E91536"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140</w:t>
            </w:r>
          </w:p>
        </w:tc>
        <w:tc>
          <w:tcPr>
            <w:tcW w:w="2891" w:type="dxa"/>
            <w:tcBorders>
              <w:left w:val="single" w:sz="4" w:space="0" w:color="000000"/>
              <w:bottom w:val="single" w:sz="4" w:space="0" w:color="000000"/>
            </w:tcBorders>
            <w:shd w:val="clear" w:color="auto" w:fill="FFFFFF"/>
          </w:tcPr>
          <w:p w14:paraId="1CDF8E90"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Труба приемная ЗИЛ-130 правая</w:t>
            </w:r>
          </w:p>
        </w:tc>
        <w:tc>
          <w:tcPr>
            <w:tcW w:w="721" w:type="dxa"/>
            <w:tcBorders>
              <w:left w:val="single" w:sz="4" w:space="0" w:color="000000"/>
              <w:bottom w:val="single" w:sz="4" w:space="0" w:color="000000"/>
            </w:tcBorders>
            <w:shd w:val="clear" w:color="auto" w:fill="FFFFFF"/>
            <w:vAlign w:val="center"/>
          </w:tcPr>
          <w:p w14:paraId="476CEAE7"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87C696C"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7E5355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1 830,00</w:t>
            </w:r>
          </w:p>
        </w:tc>
        <w:tc>
          <w:tcPr>
            <w:tcW w:w="1155" w:type="dxa"/>
            <w:gridSpan w:val="2"/>
            <w:tcBorders>
              <w:left w:val="single" w:sz="4" w:space="0" w:color="000000"/>
              <w:bottom w:val="single" w:sz="4" w:space="0" w:color="000000"/>
            </w:tcBorders>
            <w:shd w:val="clear" w:color="auto" w:fill="FFFFFF"/>
            <w:vAlign w:val="center"/>
          </w:tcPr>
          <w:p w14:paraId="4F3C340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1 922,00</w:t>
            </w:r>
          </w:p>
        </w:tc>
        <w:tc>
          <w:tcPr>
            <w:tcW w:w="1155" w:type="dxa"/>
            <w:tcBorders>
              <w:left w:val="single" w:sz="4" w:space="0" w:color="000000"/>
              <w:bottom w:val="single" w:sz="4" w:space="0" w:color="000000"/>
            </w:tcBorders>
            <w:shd w:val="clear" w:color="auto" w:fill="FFFFFF"/>
            <w:vAlign w:val="center"/>
          </w:tcPr>
          <w:p w14:paraId="53A4E02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1 885,00</w:t>
            </w:r>
          </w:p>
        </w:tc>
        <w:tc>
          <w:tcPr>
            <w:tcW w:w="1155" w:type="dxa"/>
            <w:gridSpan w:val="2"/>
            <w:tcBorders>
              <w:left w:val="single" w:sz="4" w:space="0" w:color="000000"/>
              <w:bottom w:val="single" w:sz="4" w:space="0" w:color="000000"/>
            </w:tcBorders>
            <w:shd w:val="clear" w:color="auto" w:fill="FFFFFF"/>
            <w:vAlign w:val="center"/>
          </w:tcPr>
          <w:p w14:paraId="77395DA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1 879,00</w:t>
            </w:r>
          </w:p>
        </w:tc>
        <w:tc>
          <w:tcPr>
            <w:tcW w:w="1445" w:type="dxa"/>
            <w:tcBorders>
              <w:left w:val="single" w:sz="4" w:space="0" w:color="000000"/>
              <w:bottom w:val="single" w:sz="4" w:space="0" w:color="000000"/>
              <w:right w:val="single" w:sz="4" w:space="0" w:color="000000"/>
            </w:tcBorders>
            <w:shd w:val="clear" w:color="auto" w:fill="FFFFFF"/>
            <w:vAlign w:val="center"/>
          </w:tcPr>
          <w:p w14:paraId="6ECA2C0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1 879,00</w:t>
            </w:r>
          </w:p>
        </w:tc>
      </w:tr>
      <w:tr w:rsidR="00DC7DB8" w14:paraId="276B310A"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6D5FC728"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141</w:t>
            </w:r>
          </w:p>
        </w:tc>
        <w:tc>
          <w:tcPr>
            <w:tcW w:w="2891" w:type="dxa"/>
            <w:tcBorders>
              <w:left w:val="single" w:sz="4" w:space="0" w:color="000000"/>
              <w:bottom w:val="single" w:sz="4" w:space="0" w:color="000000"/>
            </w:tcBorders>
            <w:shd w:val="clear" w:color="auto" w:fill="FFFFFF"/>
          </w:tcPr>
          <w:p w14:paraId="0E683761"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Труба приемная ЗИЛ-4331 левая</w:t>
            </w:r>
          </w:p>
        </w:tc>
        <w:tc>
          <w:tcPr>
            <w:tcW w:w="721" w:type="dxa"/>
            <w:tcBorders>
              <w:left w:val="single" w:sz="4" w:space="0" w:color="000000"/>
              <w:bottom w:val="single" w:sz="4" w:space="0" w:color="000000"/>
            </w:tcBorders>
            <w:shd w:val="clear" w:color="auto" w:fill="FFFFFF"/>
            <w:vAlign w:val="center"/>
          </w:tcPr>
          <w:p w14:paraId="4F2142CE"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4A0CA603"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2499E6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1 850,00</w:t>
            </w:r>
          </w:p>
        </w:tc>
        <w:tc>
          <w:tcPr>
            <w:tcW w:w="1155" w:type="dxa"/>
            <w:gridSpan w:val="2"/>
            <w:tcBorders>
              <w:left w:val="single" w:sz="4" w:space="0" w:color="000000"/>
              <w:bottom w:val="single" w:sz="4" w:space="0" w:color="000000"/>
            </w:tcBorders>
            <w:shd w:val="clear" w:color="auto" w:fill="FFFFFF"/>
            <w:vAlign w:val="center"/>
          </w:tcPr>
          <w:p w14:paraId="3D4DA82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1 943,00</w:t>
            </w:r>
          </w:p>
        </w:tc>
        <w:tc>
          <w:tcPr>
            <w:tcW w:w="1155" w:type="dxa"/>
            <w:tcBorders>
              <w:left w:val="single" w:sz="4" w:space="0" w:color="000000"/>
              <w:bottom w:val="single" w:sz="4" w:space="0" w:color="000000"/>
            </w:tcBorders>
            <w:shd w:val="clear" w:color="auto" w:fill="FFFFFF"/>
            <w:vAlign w:val="center"/>
          </w:tcPr>
          <w:p w14:paraId="6739EEB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1 906,00</w:t>
            </w:r>
          </w:p>
        </w:tc>
        <w:tc>
          <w:tcPr>
            <w:tcW w:w="1155" w:type="dxa"/>
            <w:gridSpan w:val="2"/>
            <w:tcBorders>
              <w:left w:val="single" w:sz="4" w:space="0" w:color="000000"/>
              <w:bottom w:val="single" w:sz="4" w:space="0" w:color="000000"/>
            </w:tcBorders>
            <w:shd w:val="clear" w:color="auto" w:fill="FFFFFF"/>
            <w:vAlign w:val="center"/>
          </w:tcPr>
          <w:p w14:paraId="34879B9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1 899,67</w:t>
            </w:r>
          </w:p>
        </w:tc>
        <w:tc>
          <w:tcPr>
            <w:tcW w:w="1445" w:type="dxa"/>
            <w:tcBorders>
              <w:left w:val="single" w:sz="4" w:space="0" w:color="000000"/>
              <w:bottom w:val="single" w:sz="4" w:space="0" w:color="000000"/>
              <w:right w:val="single" w:sz="4" w:space="0" w:color="000000"/>
            </w:tcBorders>
            <w:shd w:val="clear" w:color="auto" w:fill="FFFFFF"/>
            <w:vAlign w:val="center"/>
          </w:tcPr>
          <w:p w14:paraId="51683FF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1 899,67</w:t>
            </w:r>
          </w:p>
        </w:tc>
      </w:tr>
      <w:tr w:rsidR="00DC7DB8" w14:paraId="68F7BAF0"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56451097"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142</w:t>
            </w:r>
          </w:p>
        </w:tc>
        <w:tc>
          <w:tcPr>
            <w:tcW w:w="2891" w:type="dxa"/>
            <w:tcBorders>
              <w:left w:val="single" w:sz="4" w:space="0" w:color="000000"/>
              <w:bottom w:val="single" w:sz="4" w:space="0" w:color="000000"/>
            </w:tcBorders>
            <w:shd w:val="clear" w:color="auto" w:fill="FFFFFF"/>
          </w:tcPr>
          <w:p w14:paraId="329A6765"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Труба приемная ЗИЛ-4331 правая</w:t>
            </w:r>
          </w:p>
        </w:tc>
        <w:tc>
          <w:tcPr>
            <w:tcW w:w="721" w:type="dxa"/>
            <w:tcBorders>
              <w:left w:val="single" w:sz="4" w:space="0" w:color="000000"/>
              <w:bottom w:val="single" w:sz="4" w:space="0" w:color="000000"/>
            </w:tcBorders>
            <w:shd w:val="clear" w:color="auto" w:fill="FFFFFF"/>
            <w:vAlign w:val="center"/>
          </w:tcPr>
          <w:p w14:paraId="687D4ECD"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A4508C2"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56DBEB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1 850,00</w:t>
            </w:r>
          </w:p>
        </w:tc>
        <w:tc>
          <w:tcPr>
            <w:tcW w:w="1155" w:type="dxa"/>
            <w:gridSpan w:val="2"/>
            <w:tcBorders>
              <w:left w:val="single" w:sz="4" w:space="0" w:color="000000"/>
              <w:bottom w:val="single" w:sz="4" w:space="0" w:color="000000"/>
            </w:tcBorders>
            <w:shd w:val="clear" w:color="auto" w:fill="FFFFFF"/>
            <w:vAlign w:val="center"/>
          </w:tcPr>
          <w:p w14:paraId="4E3B1E5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1 943,00</w:t>
            </w:r>
          </w:p>
        </w:tc>
        <w:tc>
          <w:tcPr>
            <w:tcW w:w="1155" w:type="dxa"/>
            <w:tcBorders>
              <w:left w:val="single" w:sz="4" w:space="0" w:color="000000"/>
              <w:bottom w:val="single" w:sz="4" w:space="0" w:color="000000"/>
            </w:tcBorders>
            <w:shd w:val="clear" w:color="auto" w:fill="FFFFFF"/>
            <w:vAlign w:val="center"/>
          </w:tcPr>
          <w:p w14:paraId="4D07ECF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1 906,00</w:t>
            </w:r>
          </w:p>
        </w:tc>
        <w:tc>
          <w:tcPr>
            <w:tcW w:w="1155" w:type="dxa"/>
            <w:gridSpan w:val="2"/>
            <w:tcBorders>
              <w:left w:val="single" w:sz="4" w:space="0" w:color="000000"/>
              <w:bottom w:val="single" w:sz="4" w:space="0" w:color="000000"/>
            </w:tcBorders>
            <w:shd w:val="clear" w:color="auto" w:fill="FFFFFF"/>
            <w:vAlign w:val="center"/>
          </w:tcPr>
          <w:p w14:paraId="441A6EC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1 899,67</w:t>
            </w:r>
          </w:p>
        </w:tc>
        <w:tc>
          <w:tcPr>
            <w:tcW w:w="1445" w:type="dxa"/>
            <w:tcBorders>
              <w:left w:val="single" w:sz="4" w:space="0" w:color="000000"/>
              <w:bottom w:val="single" w:sz="4" w:space="0" w:color="000000"/>
              <w:right w:val="single" w:sz="4" w:space="0" w:color="000000"/>
            </w:tcBorders>
            <w:shd w:val="clear" w:color="auto" w:fill="FFFFFF"/>
            <w:vAlign w:val="center"/>
          </w:tcPr>
          <w:p w14:paraId="4518F18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1 899,67</w:t>
            </w:r>
          </w:p>
        </w:tc>
      </w:tr>
      <w:tr w:rsidR="00DC7DB8" w14:paraId="2CE7ABDC"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02CB67AD"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143</w:t>
            </w:r>
          </w:p>
        </w:tc>
        <w:tc>
          <w:tcPr>
            <w:tcW w:w="2891" w:type="dxa"/>
            <w:tcBorders>
              <w:left w:val="single" w:sz="4" w:space="0" w:color="000000"/>
              <w:bottom w:val="single" w:sz="4" w:space="0" w:color="000000"/>
            </w:tcBorders>
            <w:shd w:val="clear" w:color="auto" w:fill="FFFFFF"/>
          </w:tcPr>
          <w:p w14:paraId="50550D3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Трубка поливинилхлорид 6мм</w:t>
            </w:r>
          </w:p>
        </w:tc>
        <w:tc>
          <w:tcPr>
            <w:tcW w:w="721" w:type="dxa"/>
            <w:tcBorders>
              <w:left w:val="single" w:sz="4" w:space="0" w:color="000000"/>
              <w:bottom w:val="single" w:sz="4" w:space="0" w:color="000000"/>
            </w:tcBorders>
            <w:shd w:val="clear" w:color="auto" w:fill="FFFFFF"/>
            <w:vAlign w:val="center"/>
          </w:tcPr>
          <w:p w14:paraId="69E81D97"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8C4265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7FE999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25,00</w:t>
            </w:r>
          </w:p>
        </w:tc>
        <w:tc>
          <w:tcPr>
            <w:tcW w:w="1155" w:type="dxa"/>
            <w:gridSpan w:val="2"/>
            <w:tcBorders>
              <w:left w:val="single" w:sz="4" w:space="0" w:color="000000"/>
              <w:bottom w:val="single" w:sz="4" w:space="0" w:color="000000"/>
            </w:tcBorders>
            <w:shd w:val="clear" w:color="auto" w:fill="FFFFFF"/>
            <w:vAlign w:val="center"/>
          </w:tcPr>
          <w:p w14:paraId="2D56F71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26,00</w:t>
            </w:r>
          </w:p>
        </w:tc>
        <w:tc>
          <w:tcPr>
            <w:tcW w:w="1155" w:type="dxa"/>
            <w:tcBorders>
              <w:left w:val="single" w:sz="4" w:space="0" w:color="000000"/>
              <w:bottom w:val="single" w:sz="4" w:space="0" w:color="000000"/>
            </w:tcBorders>
            <w:shd w:val="clear" w:color="auto" w:fill="FFFFFF"/>
            <w:vAlign w:val="center"/>
          </w:tcPr>
          <w:p w14:paraId="7C531BC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26,00</w:t>
            </w:r>
          </w:p>
        </w:tc>
        <w:tc>
          <w:tcPr>
            <w:tcW w:w="1155" w:type="dxa"/>
            <w:gridSpan w:val="2"/>
            <w:tcBorders>
              <w:left w:val="single" w:sz="4" w:space="0" w:color="000000"/>
              <w:bottom w:val="single" w:sz="4" w:space="0" w:color="000000"/>
            </w:tcBorders>
            <w:shd w:val="clear" w:color="auto" w:fill="FFFFFF"/>
            <w:vAlign w:val="center"/>
          </w:tcPr>
          <w:p w14:paraId="1B5C9D7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25,67</w:t>
            </w:r>
          </w:p>
        </w:tc>
        <w:tc>
          <w:tcPr>
            <w:tcW w:w="1445" w:type="dxa"/>
            <w:tcBorders>
              <w:left w:val="single" w:sz="4" w:space="0" w:color="000000"/>
              <w:bottom w:val="single" w:sz="4" w:space="0" w:color="000000"/>
              <w:right w:val="single" w:sz="4" w:space="0" w:color="000000"/>
            </w:tcBorders>
            <w:shd w:val="clear" w:color="auto" w:fill="FFFFFF"/>
            <w:vAlign w:val="center"/>
          </w:tcPr>
          <w:p w14:paraId="4B12D7A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25,67</w:t>
            </w:r>
          </w:p>
        </w:tc>
      </w:tr>
      <w:tr w:rsidR="00DC7DB8" w14:paraId="7F201AFE"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4EB8E55F"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144</w:t>
            </w:r>
          </w:p>
        </w:tc>
        <w:tc>
          <w:tcPr>
            <w:tcW w:w="2891" w:type="dxa"/>
            <w:tcBorders>
              <w:left w:val="single" w:sz="4" w:space="0" w:color="000000"/>
              <w:bottom w:val="single" w:sz="4" w:space="0" w:color="000000"/>
            </w:tcBorders>
            <w:shd w:val="clear" w:color="auto" w:fill="FFFFFF"/>
          </w:tcPr>
          <w:p w14:paraId="26444E2C"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Трубка поливинилхлорид 8мм</w:t>
            </w:r>
          </w:p>
        </w:tc>
        <w:tc>
          <w:tcPr>
            <w:tcW w:w="721" w:type="dxa"/>
            <w:tcBorders>
              <w:left w:val="single" w:sz="4" w:space="0" w:color="000000"/>
              <w:bottom w:val="single" w:sz="4" w:space="0" w:color="000000"/>
            </w:tcBorders>
            <w:shd w:val="clear" w:color="auto" w:fill="FFFFFF"/>
            <w:vAlign w:val="center"/>
          </w:tcPr>
          <w:p w14:paraId="2577AD9A"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B4BA89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08F72D0" w14:textId="77777777" w:rsidR="00DC7DB8" w:rsidRPr="00DC7DB8" w:rsidRDefault="00DC7DB8" w:rsidP="00B126AF">
            <w:pPr>
              <w:jc w:val="center"/>
              <w:rPr>
                <w:rFonts w:ascii="Times New Roman" w:hAnsi="Times New Roman" w:cs="Times New Roman"/>
                <w:sz w:val="20"/>
                <w:szCs w:val="20"/>
                <w:lang w:val="en-US"/>
              </w:rPr>
            </w:pPr>
            <w:r w:rsidRPr="00DC7DB8">
              <w:rPr>
                <w:rFonts w:ascii="Times New Roman" w:hAnsi="Times New Roman" w:cs="Times New Roman"/>
                <w:color w:val="000000"/>
                <w:sz w:val="20"/>
                <w:szCs w:val="20"/>
              </w:rPr>
              <w:t>40,00</w:t>
            </w:r>
          </w:p>
        </w:tc>
        <w:tc>
          <w:tcPr>
            <w:tcW w:w="1155" w:type="dxa"/>
            <w:gridSpan w:val="2"/>
            <w:tcBorders>
              <w:left w:val="single" w:sz="4" w:space="0" w:color="000000"/>
              <w:bottom w:val="single" w:sz="4" w:space="0" w:color="000000"/>
            </w:tcBorders>
            <w:shd w:val="clear" w:color="auto" w:fill="FFFFFF"/>
            <w:vAlign w:val="center"/>
          </w:tcPr>
          <w:p w14:paraId="3A3453D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42,00</w:t>
            </w:r>
          </w:p>
        </w:tc>
        <w:tc>
          <w:tcPr>
            <w:tcW w:w="1155" w:type="dxa"/>
            <w:tcBorders>
              <w:left w:val="single" w:sz="4" w:space="0" w:color="000000"/>
              <w:bottom w:val="single" w:sz="4" w:space="0" w:color="000000"/>
            </w:tcBorders>
            <w:shd w:val="clear" w:color="auto" w:fill="FFFFFF"/>
            <w:vAlign w:val="center"/>
          </w:tcPr>
          <w:p w14:paraId="0480C3B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41,00</w:t>
            </w:r>
          </w:p>
        </w:tc>
        <w:tc>
          <w:tcPr>
            <w:tcW w:w="1155" w:type="dxa"/>
            <w:gridSpan w:val="2"/>
            <w:tcBorders>
              <w:left w:val="single" w:sz="4" w:space="0" w:color="000000"/>
              <w:bottom w:val="single" w:sz="4" w:space="0" w:color="000000"/>
            </w:tcBorders>
            <w:shd w:val="clear" w:color="auto" w:fill="FFFFFF"/>
            <w:vAlign w:val="center"/>
          </w:tcPr>
          <w:p w14:paraId="5ADFD7F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41,00</w:t>
            </w:r>
          </w:p>
        </w:tc>
        <w:tc>
          <w:tcPr>
            <w:tcW w:w="1445" w:type="dxa"/>
            <w:tcBorders>
              <w:left w:val="single" w:sz="4" w:space="0" w:color="000000"/>
              <w:bottom w:val="single" w:sz="4" w:space="0" w:color="000000"/>
              <w:right w:val="single" w:sz="4" w:space="0" w:color="000000"/>
            </w:tcBorders>
            <w:shd w:val="clear" w:color="auto" w:fill="FFFFFF"/>
            <w:vAlign w:val="center"/>
          </w:tcPr>
          <w:p w14:paraId="586D95F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41,00</w:t>
            </w:r>
          </w:p>
        </w:tc>
      </w:tr>
      <w:tr w:rsidR="00DC7DB8" w14:paraId="6041B237"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0DB88DCB" w14:textId="77777777" w:rsidR="00DC7DB8" w:rsidRPr="00DC7DB8" w:rsidRDefault="00DC7DB8" w:rsidP="00B126AF">
            <w:pPr>
              <w:pStyle w:val="afff2"/>
              <w:snapToGrid w:val="0"/>
              <w:jc w:val="center"/>
              <w:textAlignment w:val="top"/>
              <w:rPr>
                <w:rFonts w:ascii="Times New Roman" w:hAnsi="Times New Roman" w:cs="Times New Roman"/>
                <w:sz w:val="20"/>
                <w:szCs w:val="20"/>
              </w:rPr>
            </w:pPr>
            <w:r w:rsidRPr="00DC7DB8">
              <w:rPr>
                <w:rFonts w:ascii="Times New Roman" w:hAnsi="Times New Roman" w:cs="Times New Roman"/>
                <w:sz w:val="20"/>
                <w:szCs w:val="20"/>
              </w:rPr>
              <w:t>145</w:t>
            </w:r>
          </w:p>
        </w:tc>
        <w:tc>
          <w:tcPr>
            <w:tcW w:w="2891" w:type="dxa"/>
            <w:tcBorders>
              <w:left w:val="single" w:sz="4" w:space="0" w:color="000000"/>
              <w:bottom w:val="single" w:sz="4" w:space="0" w:color="000000"/>
            </w:tcBorders>
            <w:shd w:val="clear" w:color="auto" w:fill="FFFFFF"/>
          </w:tcPr>
          <w:p w14:paraId="7C24609C" w14:textId="77777777" w:rsidR="00DC7DB8" w:rsidRPr="00DC7DB8" w:rsidRDefault="00DC7DB8" w:rsidP="00B126AF">
            <w:pPr>
              <w:textAlignment w:val="top"/>
              <w:rPr>
                <w:rFonts w:ascii="Times New Roman" w:hAnsi="Times New Roman" w:cs="Times New Roman"/>
                <w:sz w:val="20"/>
                <w:szCs w:val="20"/>
              </w:rPr>
            </w:pPr>
            <w:r w:rsidRPr="00DC7DB8">
              <w:rPr>
                <w:rFonts w:ascii="Times New Roman" w:hAnsi="Times New Roman" w:cs="Times New Roman"/>
                <w:color w:val="000000"/>
                <w:sz w:val="20"/>
                <w:szCs w:val="20"/>
              </w:rPr>
              <w:t>Трубка поливинилхлорид 10мм</w:t>
            </w:r>
          </w:p>
        </w:tc>
        <w:tc>
          <w:tcPr>
            <w:tcW w:w="721" w:type="dxa"/>
            <w:tcBorders>
              <w:left w:val="single" w:sz="4" w:space="0" w:color="000000"/>
              <w:bottom w:val="single" w:sz="4" w:space="0" w:color="000000"/>
            </w:tcBorders>
            <w:shd w:val="clear" w:color="auto" w:fill="FFFFFF"/>
            <w:vAlign w:val="center"/>
          </w:tcPr>
          <w:p w14:paraId="1A9B45E6" w14:textId="77777777" w:rsidR="00DC7DB8" w:rsidRPr="00DC7DB8" w:rsidRDefault="00DC7DB8" w:rsidP="00B126AF">
            <w:pPr>
              <w:snapToGrid w:val="0"/>
              <w:spacing w:after="200"/>
              <w:jc w:val="center"/>
              <w:textAlignment w:val="top"/>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1D53A88" w14:textId="77777777" w:rsidR="00DC7DB8" w:rsidRPr="00DC7DB8" w:rsidRDefault="00DC7DB8" w:rsidP="00B126AF">
            <w:pPr>
              <w:snapToGrid w:val="0"/>
              <w:spacing w:after="200"/>
              <w:jc w:val="center"/>
              <w:textAlignment w:val="top"/>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C335329" w14:textId="77777777" w:rsidR="00DC7DB8" w:rsidRPr="00DC7DB8" w:rsidRDefault="00DC7DB8" w:rsidP="00B126AF">
            <w:pPr>
              <w:jc w:val="center"/>
              <w:textAlignment w:val="top"/>
              <w:rPr>
                <w:rFonts w:ascii="Times New Roman" w:hAnsi="Times New Roman" w:cs="Times New Roman"/>
                <w:sz w:val="20"/>
                <w:szCs w:val="20"/>
              </w:rPr>
            </w:pPr>
            <w:r w:rsidRPr="00DC7DB8">
              <w:rPr>
                <w:rFonts w:ascii="Times New Roman" w:hAnsi="Times New Roman" w:cs="Times New Roman"/>
                <w:color w:val="000000"/>
                <w:sz w:val="20"/>
                <w:szCs w:val="20"/>
              </w:rPr>
              <w:t>45,00</w:t>
            </w:r>
          </w:p>
        </w:tc>
        <w:tc>
          <w:tcPr>
            <w:tcW w:w="1155" w:type="dxa"/>
            <w:gridSpan w:val="2"/>
            <w:tcBorders>
              <w:left w:val="single" w:sz="4" w:space="0" w:color="000000"/>
              <w:bottom w:val="single" w:sz="4" w:space="0" w:color="000000"/>
            </w:tcBorders>
            <w:shd w:val="clear" w:color="auto" w:fill="FFFFFF"/>
            <w:vAlign w:val="center"/>
          </w:tcPr>
          <w:p w14:paraId="580A5157" w14:textId="77777777" w:rsidR="00DC7DB8" w:rsidRPr="00DC7DB8" w:rsidRDefault="00DC7DB8" w:rsidP="00B126AF">
            <w:pPr>
              <w:jc w:val="center"/>
              <w:textAlignment w:val="top"/>
              <w:rPr>
                <w:rFonts w:ascii="Times New Roman" w:hAnsi="Times New Roman" w:cs="Times New Roman"/>
                <w:sz w:val="20"/>
                <w:szCs w:val="20"/>
              </w:rPr>
            </w:pPr>
            <w:r w:rsidRPr="00DC7DB8">
              <w:rPr>
                <w:rFonts w:ascii="Times New Roman" w:hAnsi="Times New Roman" w:cs="Times New Roman"/>
                <w:color w:val="000000"/>
                <w:sz w:val="20"/>
                <w:szCs w:val="20"/>
                <w:lang w:val="en-US"/>
              </w:rPr>
              <w:t>47,00</w:t>
            </w:r>
          </w:p>
        </w:tc>
        <w:tc>
          <w:tcPr>
            <w:tcW w:w="1155" w:type="dxa"/>
            <w:tcBorders>
              <w:left w:val="single" w:sz="4" w:space="0" w:color="000000"/>
              <w:bottom w:val="single" w:sz="4" w:space="0" w:color="000000"/>
            </w:tcBorders>
            <w:shd w:val="clear" w:color="auto" w:fill="FFFFFF"/>
            <w:vAlign w:val="center"/>
          </w:tcPr>
          <w:p w14:paraId="1EDF63C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46,00</w:t>
            </w:r>
          </w:p>
        </w:tc>
        <w:tc>
          <w:tcPr>
            <w:tcW w:w="1155" w:type="dxa"/>
            <w:gridSpan w:val="2"/>
            <w:tcBorders>
              <w:left w:val="single" w:sz="4" w:space="0" w:color="000000"/>
              <w:bottom w:val="single" w:sz="4" w:space="0" w:color="000000"/>
            </w:tcBorders>
            <w:shd w:val="clear" w:color="auto" w:fill="FFFFFF"/>
            <w:vAlign w:val="center"/>
          </w:tcPr>
          <w:p w14:paraId="7B0395B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46,00</w:t>
            </w:r>
          </w:p>
        </w:tc>
        <w:tc>
          <w:tcPr>
            <w:tcW w:w="1445" w:type="dxa"/>
            <w:tcBorders>
              <w:left w:val="single" w:sz="4" w:space="0" w:color="000000"/>
              <w:bottom w:val="single" w:sz="4" w:space="0" w:color="000000"/>
              <w:right w:val="single" w:sz="4" w:space="0" w:color="000000"/>
            </w:tcBorders>
            <w:shd w:val="clear" w:color="auto" w:fill="FFFFFF"/>
            <w:vAlign w:val="center"/>
          </w:tcPr>
          <w:p w14:paraId="5393982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46,00</w:t>
            </w:r>
          </w:p>
        </w:tc>
      </w:tr>
      <w:tr w:rsidR="00DC7DB8" w14:paraId="09C5DACF"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535EC6D7" w14:textId="77777777" w:rsidR="00DC7DB8" w:rsidRPr="00DC7DB8" w:rsidRDefault="00DC7DB8" w:rsidP="00B126AF">
            <w:pPr>
              <w:pStyle w:val="afff2"/>
              <w:snapToGrid w:val="0"/>
              <w:jc w:val="center"/>
              <w:textAlignment w:val="top"/>
              <w:rPr>
                <w:rFonts w:ascii="Times New Roman" w:hAnsi="Times New Roman" w:cs="Times New Roman"/>
                <w:sz w:val="20"/>
                <w:szCs w:val="20"/>
              </w:rPr>
            </w:pPr>
            <w:r w:rsidRPr="00DC7DB8">
              <w:rPr>
                <w:rFonts w:ascii="Times New Roman" w:hAnsi="Times New Roman" w:cs="Times New Roman"/>
                <w:sz w:val="20"/>
                <w:szCs w:val="20"/>
              </w:rPr>
              <w:t>146</w:t>
            </w:r>
          </w:p>
        </w:tc>
        <w:tc>
          <w:tcPr>
            <w:tcW w:w="2891" w:type="dxa"/>
            <w:tcBorders>
              <w:left w:val="single" w:sz="4" w:space="0" w:color="000000"/>
              <w:bottom w:val="single" w:sz="4" w:space="0" w:color="000000"/>
            </w:tcBorders>
            <w:shd w:val="clear" w:color="auto" w:fill="FFFFFF"/>
          </w:tcPr>
          <w:p w14:paraId="75FEFE4B" w14:textId="77777777" w:rsidR="00DC7DB8" w:rsidRPr="00DC7DB8" w:rsidRDefault="00DC7DB8" w:rsidP="00B126AF">
            <w:pPr>
              <w:textAlignment w:val="top"/>
              <w:rPr>
                <w:rFonts w:ascii="Times New Roman" w:hAnsi="Times New Roman" w:cs="Times New Roman"/>
                <w:sz w:val="20"/>
                <w:szCs w:val="20"/>
              </w:rPr>
            </w:pPr>
            <w:r w:rsidRPr="00DC7DB8">
              <w:rPr>
                <w:rFonts w:ascii="Times New Roman" w:hAnsi="Times New Roman" w:cs="Times New Roman"/>
                <w:color w:val="000000"/>
                <w:sz w:val="20"/>
                <w:szCs w:val="20"/>
              </w:rPr>
              <w:t>Трубка поливинилхлорид 12мм</w:t>
            </w:r>
          </w:p>
        </w:tc>
        <w:tc>
          <w:tcPr>
            <w:tcW w:w="721" w:type="dxa"/>
            <w:tcBorders>
              <w:left w:val="single" w:sz="4" w:space="0" w:color="000000"/>
              <w:bottom w:val="single" w:sz="4" w:space="0" w:color="000000"/>
            </w:tcBorders>
            <w:shd w:val="clear" w:color="auto" w:fill="FFFFFF"/>
            <w:vAlign w:val="center"/>
          </w:tcPr>
          <w:p w14:paraId="526E7B6E"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382124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00466D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70,00</w:t>
            </w:r>
          </w:p>
        </w:tc>
        <w:tc>
          <w:tcPr>
            <w:tcW w:w="1155" w:type="dxa"/>
            <w:gridSpan w:val="2"/>
            <w:tcBorders>
              <w:left w:val="single" w:sz="4" w:space="0" w:color="000000"/>
              <w:bottom w:val="single" w:sz="4" w:space="0" w:color="000000"/>
            </w:tcBorders>
            <w:shd w:val="clear" w:color="auto" w:fill="FFFFFF"/>
            <w:vAlign w:val="center"/>
          </w:tcPr>
          <w:p w14:paraId="23EB1F4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74,00</w:t>
            </w:r>
          </w:p>
        </w:tc>
        <w:tc>
          <w:tcPr>
            <w:tcW w:w="1155" w:type="dxa"/>
            <w:tcBorders>
              <w:left w:val="single" w:sz="4" w:space="0" w:color="000000"/>
              <w:bottom w:val="single" w:sz="4" w:space="0" w:color="000000"/>
            </w:tcBorders>
            <w:shd w:val="clear" w:color="auto" w:fill="FFFFFF"/>
            <w:vAlign w:val="center"/>
          </w:tcPr>
          <w:p w14:paraId="0E1C9FD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72,00</w:t>
            </w:r>
          </w:p>
        </w:tc>
        <w:tc>
          <w:tcPr>
            <w:tcW w:w="1155" w:type="dxa"/>
            <w:gridSpan w:val="2"/>
            <w:tcBorders>
              <w:left w:val="single" w:sz="4" w:space="0" w:color="000000"/>
              <w:bottom w:val="single" w:sz="4" w:space="0" w:color="000000"/>
            </w:tcBorders>
            <w:shd w:val="clear" w:color="auto" w:fill="FFFFFF"/>
            <w:vAlign w:val="center"/>
          </w:tcPr>
          <w:p w14:paraId="7B2CF74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c>
          <w:tcPr>
            <w:tcW w:w="1445" w:type="dxa"/>
            <w:tcBorders>
              <w:left w:val="single" w:sz="4" w:space="0" w:color="000000"/>
              <w:bottom w:val="single" w:sz="4" w:space="0" w:color="000000"/>
              <w:right w:val="single" w:sz="4" w:space="0" w:color="000000"/>
            </w:tcBorders>
            <w:shd w:val="clear" w:color="auto" w:fill="FFFFFF"/>
            <w:vAlign w:val="center"/>
          </w:tcPr>
          <w:p w14:paraId="07169E5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72,00</w:t>
            </w:r>
          </w:p>
        </w:tc>
      </w:tr>
      <w:tr w:rsidR="00DC7DB8" w14:paraId="4E1420A9"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0667F133"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147</w:t>
            </w:r>
          </w:p>
        </w:tc>
        <w:tc>
          <w:tcPr>
            <w:tcW w:w="2891" w:type="dxa"/>
            <w:tcBorders>
              <w:left w:val="single" w:sz="4" w:space="0" w:color="000000"/>
              <w:bottom w:val="single" w:sz="4" w:space="0" w:color="000000"/>
            </w:tcBorders>
            <w:shd w:val="clear" w:color="auto" w:fill="FFFFFF"/>
          </w:tcPr>
          <w:p w14:paraId="5C9CD544"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Трубка медная 6мм</w:t>
            </w:r>
          </w:p>
        </w:tc>
        <w:tc>
          <w:tcPr>
            <w:tcW w:w="721" w:type="dxa"/>
            <w:tcBorders>
              <w:left w:val="single" w:sz="4" w:space="0" w:color="000000"/>
              <w:bottom w:val="single" w:sz="4" w:space="0" w:color="000000"/>
            </w:tcBorders>
            <w:shd w:val="clear" w:color="auto" w:fill="FFFFFF"/>
            <w:vAlign w:val="center"/>
          </w:tcPr>
          <w:p w14:paraId="07AE8433"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4D123A9F"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F5FB20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230,00</w:t>
            </w:r>
          </w:p>
        </w:tc>
        <w:tc>
          <w:tcPr>
            <w:tcW w:w="1155" w:type="dxa"/>
            <w:gridSpan w:val="2"/>
            <w:tcBorders>
              <w:left w:val="single" w:sz="4" w:space="0" w:color="000000"/>
              <w:bottom w:val="single" w:sz="4" w:space="0" w:color="000000"/>
            </w:tcBorders>
            <w:shd w:val="clear" w:color="auto" w:fill="FFFFFF"/>
            <w:vAlign w:val="center"/>
          </w:tcPr>
          <w:p w14:paraId="253E000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242,00</w:t>
            </w:r>
          </w:p>
        </w:tc>
        <w:tc>
          <w:tcPr>
            <w:tcW w:w="1155" w:type="dxa"/>
            <w:tcBorders>
              <w:left w:val="single" w:sz="4" w:space="0" w:color="000000"/>
              <w:bottom w:val="single" w:sz="4" w:space="0" w:color="000000"/>
            </w:tcBorders>
            <w:shd w:val="clear" w:color="auto" w:fill="FFFFFF"/>
            <w:vAlign w:val="center"/>
          </w:tcPr>
          <w:p w14:paraId="5693D09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237,00</w:t>
            </w:r>
          </w:p>
        </w:tc>
        <w:tc>
          <w:tcPr>
            <w:tcW w:w="1155" w:type="dxa"/>
            <w:gridSpan w:val="2"/>
            <w:tcBorders>
              <w:left w:val="single" w:sz="4" w:space="0" w:color="000000"/>
              <w:bottom w:val="single" w:sz="4" w:space="0" w:color="000000"/>
            </w:tcBorders>
            <w:shd w:val="clear" w:color="auto" w:fill="FFFFFF"/>
            <w:vAlign w:val="center"/>
          </w:tcPr>
          <w:p w14:paraId="7FB594E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236,33</w:t>
            </w:r>
          </w:p>
        </w:tc>
        <w:tc>
          <w:tcPr>
            <w:tcW w:w="1445" w:type="dxa"/>
            <w:tcBorders>
              <w:left w:val="single" w:sz="4" w:space="0" w:color="000000"/>
              <w:bottom w:val="single" w:sz="4" w:space="0" w:color="000000"/>
              <w:right w:val="single" w:sz="4" w:space="0" w:color="000000"/>
            </w:tcBorders>
            <w:shd w:val="clear" w:color="auto" w:fill="FFFFFF"/>
            <w:vAlign w:val="center"/>
          </w:tcPr>
          <w:p w14:paraId="741E6BA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236,33</w:t>
            </w:r>
          </w:p>
        </w:tc>
      </w:tr>
      <w:tr w:rsidR="00DC7DB8" w14:paraId="50E04E88"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7535C224"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148</w:t>
            </w:r>
          </w:p>
        </w:tc>
        <w:tc>
          <w:tcPr>
            <w:tcW w:w="2891" w:type="dxa"/>
            <w:tcBorders>
              <w:left w:val="single" w:sz="4" w:space="0" w:color="000000"/>
              <w:bottom w:val="single" w:sz="4" w:space="0" w:color="000000"/>
            </w:tcBorders>
            <w:shd w:val="clear" w:color="auto" w:fill="FFFFFF"/>
          </w:tcPr>
          <w:p w14:paraId="2A65DB9C"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Трубка медная 8мм</w:t>
            </w:r>
          </w:p>
        </w:tc>
        <w:tc>
          <w:tcPr>
            <w:tcW w:w="721" w:type="dxa"/>
            <w:tcBorders>
              <w:left w:val="single" w:sz="4" w:space="0" w:color="000000"/>
              <w:bottom w:val="single" w:sz="4" w:space="0" w:color="000000"/>
            </w:tcBorders>
            <w:shd w:val="clear" w:color="auto" w:fill="FFFFFF"/>
            <w:vAlign w:val="center"/>
          </w:tcPr>
          <w:p w14:paraId="20A6C551"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8EC7F8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3E451D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340,00</w:t>
            </w:r>
          </w:p>
        </w:tc>
        <w:tc>
          <w:tcPr>
            <w:tcW w:w="1155" w:type="dxa"/>
            <w:gridSpan w:val="2"/>
            <w:tcBorders>
              <w:left w:val="single" w:sz="4" w:space="0" w:color="000000"/>
              <w:bottom w:val="single" w:sz="4" w:space="0" w:color="000000"/>
            </w:tcBorders>
            <w:shd w:val="clear" w:color="auto" w:fill="FFFFFF"/>
            <w:vAlign w:val="center"/>
          </w:tcPr>
          <w:p w14:paraId="4924F7C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357,00</w:t>
            </w:r>
          </w:p>
        </w:tc>
        <w:tc>
          <w:tcPr>
            <w:tcW w:w="1155" w:type="dxa"/>
            <w:tcBorders>
              <w:left w:val="single" w:sz="4" w:space="0" w:color="000000"/>
              <w:bottom w:val="single" w:sz="4" w:space="0" w:color="000000"/>
            </w:tcBorders>
            <w:shd w:val="clear" w:color="auto" w:fill="FFFFFF"/>
            <w:vAlign w:val="center"/>
          </w:tcPr>
          <w:p w14:paraId="2A436AF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350,00</w:t>
            </w:r>
          </w:p>
        </w:tc>
        <w:tc>
          <w:tcPr>
            <w:tcW w:w="1155" w:type="dxa"/>
            <w:gridSpan w:val="2"/>
            <w:tcBorders>
              <w:left w:val="single" w:sz="4" w:space="0" w:color="000000"/>
              <w:bottom w:val="single" w:sz="4" w:space="0" w:color="000000"/>
            </w:tcBorders>
            <w:shd w:val="clear" w:color="auto" w:fill="FFFFFF"/>
            <w:vAlign w:val="center"/>
          </w:tcPr>
          <w:p w14:paraId="776C148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349,00</w:t>
            </w:r>
          </w:p>
        </w:tc>
        <w:tc>
          <w:tcPr>
            <w:tcW w:w="1445" w:type="dxa"/>
            <w:tcBorders>
              <w:left w:val="single" w:sz="4" w:space="0" w:color="000000"/>
              <w:bottom w:val="single" w:sz="4" w:space="0" w:color="000000"/>
              <w:right w:val="single" w:sz="4" w:space="0" w:color="000000"/>
            </w:tcBorders>
            <w:shd w:val="clear" w:color="auto" w:fill="FFFFFF"/>
            <w:vAlign w:val="center"/>
          </w:tcPr>
          <w:p w14:paraId="085C1D6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349,00</w:t>
            </w:r>
          </w:p>
        </w:tc>
      </w:tr>
      <w:tr w:rsidR="00DC7DB8" w14:paraId="4300F51C"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4831A301"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149</w:t>
            </w:r>
          </w:p>
        </w:tc>
        <w:tc>
          <w:tcPr>
            <w:tcW w:w="2891" w:type="dxa"/>
            <w:tcBorders>
              <w:left w:val="single" w:sz="4" w:space="0" w:color="000000"/>
              <w:bottom w:val="single" w:sz="4" w:space="0" w:color="000000"/>
            </w:tcBorders>
            <w:shd w:val="clear" w:color="auto" w:fill="FFFFFF"/>
          </w:tcPr>
          <w:p w14:paraId="334730E9"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Трубка медная 10мм</w:t>
            </w:r>
          </w:p>
        </w:tc>
        <w:tc>
          <w:tcPr>
            <w:tcW w:w="721" w:type="dxa"/>
            <w:tcBorders>
              <w:left w:val="single" w:sz="4" w:space="0" w:color="000000"/>
              <w:bottom w:val="single" w:sz="4" w:space="0" w:color="000000"/>
            </w:tcBorders>
            <w:shd w:val="clear" w:color="auto" w:fill="FFFFFF"/>
            <w:vAlign w:val="center"/>
          </w:tcPr>
          <w:p w14:paraId="4D2C226D"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13189E3"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4839E9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440,00</w:t>
            </w:r>
          </w:p>
        </w:tc>
        <w:tc>
          <w:tcPr>
            <w:tcW w:w="1155" w:type="dxa"/>
            <w:gridSpan w:val="2"/>
            <w:tcBorders>
              <w:left w:val="single" w:sz="4" w:space="0" w:color="000000"/>
              <w:bottom w:val="single" w:sz="4" w:space="0" w:color="000000"/>
            </w:tcBorders>
            <w:shd w:val="clear" w:color="auto" w:fill="FFFFFF"/>
            <w:vAlign w:val="center"/>
          </w:tcPr>
          <w:p w14:paraId="5867A12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462,00</w:t>
            </w:r>
          </w:p>
        </w:tc>
        <w:tc>
          <w:tcPr>
            <w:tcW w:w="1155" w:type="dxa"/>
            <w:tcBorders>
              <w:left w:val="single" w:sz="4" w:space="0" w:color="000000"/>
              <w:bottom w:val="single" w:sz="4" w:space="0" w:color="000000"/>
            </w:tcBorders>
            <w:shd w:val="clear" w:color="auto" w:fill="FFFFFF"/>
            <w:vAlign w:val="center"/>
          </w:tcPr>
          <w:p w14:paraId="1A9E4C0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453,00</w:t>
            </w:r>
          </w:p>
        </w:tc>
        <w:tc>
          <w:tcPr>
            <w:tcW w:w="1155" w:type="dxa"/>
            <w:gridSpan w:val="2"/>
            <w:tcBorders>
              <w:left w:val="single" w:sz="4" w:space="0" w:color="000000"/>
              <w:bottom w:val="single" w:sz="4" w:space="0" w:color="000000"/>
            </w:tcBorders>
            <w:shd w:val="clear" w:color="auto" w:fill="FFFFFF"/>
            <w:vAlign w:val="center"/>
          </w:tcPr>
          <w:p w14:paraId="45D69F5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451,67</w:t>
            </w:r>
          </w:p>
        </w:tc>
        <w:tc>
          <w:tcPr>
            <w:tcW w:w="1445" w:type="dxa"/>
            <w:tcBorders>
              <w:left w:val="single" w:sz="4" w:space="0" w:color="000000"/>
              <w:bottom w:val="single" w:sz="4" w:space="0" w:color="000000"/>
              <w:right w:val="single" w:sz="4" w:space="0" w:color="000000"/>
            </w:tcBorders>
            <w:shd w:val="clear" w:color="auto" w:fill="FFFFFF"/>
            <w:vAlign w:val="center"/>
          </w:tcPr>
          <w:p w14:paraId="55AC032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451,67</w:t>
            </w:r>
          </w:p>
        </w:tc>
      </w:tr>
      <w:tr w:rsidR="00DC7DB8" w14:paraId="4620654A"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16C81123"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lastRenderedPageBreak/>
              <w:t>150</w:t>
            </w:r>
          </w:p>
        </w:tc>
        <w:tc>
          <w:tcPr>
            <w:tcW w:w="2891" w:type="dxa"/>
            <w:tcBorders>
              <w:left w:val="single" w:sz="4" w:space="0" w:color="000000"/>
              <w:bottom w:val="single" w:sz="4" w:space="0" w:color="000000"/>
            </w:tcBorders>
            <w:shd w:val="clear" w:color="auto" w:fill="FFFFFF"/>
          </w:tcPr>
          <w:p w14:paraId="144616A7"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Трубка медная 12мм</w:t>
            </w:r>
          </w:p>
        </w:tc>
        <w:tc>
          <w:tcPr>
            <w:tcW w:w="721" w:type="dxa"/>
            <w:tcBorders>
              <w:left w:val="single" w:sz="4" w:space="0" w:color="000000"/>
              <w:bottom w:val="single" w:sz="4" w:space="0" w:color="000000"/>
            </w:tcBorders>
            <w:shd w:val="clear" w:color="auto" w:fill="FFFFFF"/>
            <w:vAlign w:val="center"/>
          </w:tcPr>
          <w:p w14:paraId="5FDFBB37"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51E0FD0"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D51687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550,00</w:t>
            </w:r>
          </w:p>
        </w:tc>
        <w:tc>
          <w:tcPr>
            <w:tcW w:w="1155" w:type="dxa"/>
            <w:gridSpan w:val="2"/>
            <w:tcBorders>
              <w:left w:val="single" w:sz="4" w:space="0" w:color="000000"/>
              <w:bottom w:val="single" w:sz="4" w:space="0" w:color="000000"/>
            </w:tcBorders>
            <w:shd w:val="clear" w:color="auto" w:fill="FFFFFF"/>
            <w:vAlign w:val="center"/>
          </w:tcPr>
          <w:p w14:paraId="072094A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578,00</w:t>
            </w:r>
          </w:p>
        </w:tc>
        <w:tc>
          <w:tcPr>
            <w:tcW w:w="1155" w:type="dxa"/>
            <w:tcBorders>
              <w:left w:val="single" w:sz="4" w:space="0" w:color="000000"/>
              <w:bottom w:val="single" w:sz="4" w:space="0" w:color="000000"/>
            </w:tcBorders>
            <w:shd w:val="clear" w:color="auto" w:fill="FFFFFF"/>
            <w:vAlign w:val="center"/>
          </w:tcPr>
          <w:p w14:paraId="07F3060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567,00</w:t>
            </w:r>
          </w:p>
        </w:tc>
        <w:tc>
          <w:tcPr>
            <w:tcW w:w="1155" w:type="dxa"/>
            <w:gridSpan w:val="2"/>
            <w:tcBorders>
              <w:left w:val="single" w:sz="4" w:space="0" w:color="000000"/>
              <w:bottom w:val="single" w:sz="4" w:space="0" w:color="000000"/>
            </w:tcBorders>
            <w:shd w:val="clear" w:color="auto" w:fill="FFFFFF"/>
            <w:vAlign w:val="center"/>
          </w:tcPr>
          <w:p w14:paraId="113B526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565,00</w:t>
            </w:r>
          </w:p>
        </w:tc>
        <w:tc>
          <w:tcPr>
            <w:tcW w:w="1445" w:type="dxa"/>
            <w:tcBorders>
              <w:left w:val="single" w:sz="4" w:space="0" w:color="000000"/>
              <w:bottom w:val="single" w:sz="4" w:space="0" w:color="000000"/>
              <w:right w:val="single" w:sz="4" w:space="0" w:color="000000"/>
            </w:tcBorders>
            <w:shd w:val="clear" w:color="auto" w:fill="FFFFFF"/>
            <w:vAlign w:val="center"/>
          </w:tcPr>
          <w:p w14:paraId="2BD5DA3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565,00</w:t>
            </w:r>
          </w:p>
        </w:tc>
      </w:tr>
      <w:tr w:rsidR="00DC7DB8" w14:paraId="224A7B3D"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63DA9967"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151</w:t>
            </w:r>
          </w:p>
        </w:tc>
        <w:tc>
          <w:tcPr>
            <w:tcW w:w="2891" w:type="dxa"/>
            <w:tcBorders>
              <w:left w:val="single" w:sz="4" w:space="0" w:color="000000"/>
              <w:bottom w:val="single" w:sz="4" w:space="0" w:color="000000"/>
            </w:tcBorders>
            <w:shd w:val="clear" w:color="auto" w:fill="FFFFFF"/>
          </w:tcPr>
          <w:p w14:paraId="543BF63C"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Ушко рессоры ЗИЛ-130 задней в сборе (со втулкой)</w:t>
            </w:r>
          </w:p>
        </w:tc>
        <w:tc>
          <w:tcPr>
            <w:tcW w:w="721" w:type="dxa"/>
            <w:tcBorders>
              <w:left w:val="single" w:sz="4" w:space="0" w:color="000000"/>
              <w:bottom w:val="single" w:sz="4" w:space="0" w:color="000000"/>
            </w:tcBorders>
            <w:shd w:val="clear" w:color="auto" w:fill="FFFFFF"/>
            <w:vAlign w:val="center"/>
          </w:tcPr>
          <w:p w14:paraId="1B623244"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12F25B5"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28C663C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1 810,00</w:t>
            </w:r>
          </w:p>
        </w:tc>
        <w:tc>
          <w:tcPr>
            <w:tcW w:w="1155" w:type="dxa"/>
            <w:gridSpan w:val="2"/>
            <w:tcBorders>
              <w:left w:val="single" w:sz="4" w:space="0" w:color="000000"/>
              <w:bottom w:val="single" w:sz="4" w:space="0" w:color="000000"/>
            </w:tcBorders>
            <w:shd w:val="clear" w:color="auto" w:fill="FFFFFF"/>
            <w:vAlign w:val="center"/>
          </w:tcPr>
          <w:p w14:paraId="5DEE86A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1 901,00</w:t>
            </w:r>
          </w:p>
        </w:tc>
        <w:tc>
          <w:tcPr>
            <w:tcW w:w="1155" w:type="dxa"/>
            <w:tcBorders>
              <w:left w:val="single" w:sz="4" w:space="0" w:color="000000"/>
              <w:bottom w:val="single" w:sz="4" w:space="0" w:color="000000"/>
            </w:tcBorders>
            <w:shd w:val="clear" w:color="auto" w:fill="FFFFFF"/>
            <w:vAlign w:val="center"/>
          </w:tcPr>
          <w:p w14:paraId="22B0D22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1 864,00</w:t>
            </w:r>
          </w:p>
        </w:tc>
        <w:tc>
          <w:tcPr>
            <w:tcW w:w="1155" w:type="dxa"/>
            <w:gridSpan w:val="2"/>
            <w:tcBorders>
              <w:left w:val="single" w:sz="4" w:space="0" w:color="000000"/>
              <w:bottom w:val="single" w:sz="4" w:space="0" w:color="000000"/>
            </w:tcBorders>
            <w:shd w:val="clear" w:color="auto" w:fill="FFFFFF"/>
            <w:vAlign w:val="center"/>
          </w:tcPr>
          <w:p w14:paraId="747B8E1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1 858,33</w:t>
            </w:r>
          </w:p>
        </w:tc>
        <w:tc>
          <w:tcPr>
            <w:tcW w:w="1445" w:type="dxa"/>
            <w:tcBorders>
              <w:left w:val="single" w:sz="4" w:space="0" w:color="000000"/>
              <w:bottom w:val="single" w:sz="4" w:space="0" w:color="000000"/>
              <w:right w:val="single" w:sz="4" w:space="0" w:color="000000"/>
            </w:tcBorders>
            <w:shd w:val="clear" w:color="auto" w:fill="FFFFFF"/>
            <w:vAlign w:val="center"/>
          </w:tcPr>
          <w:p w14:paraId="4307EE3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1 858,33</w:t>
            </w:r>
          </w:p>
        </w:tc>
      </w:tr>
      <w:tr w:rsidR="00DC7DB8" w14:paraId="0E13E2A7"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1E66A309"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152</w:t>
            </w:r>
          </w:p>
        </w:tc>
        <w:tc>
          <w:tcPr>
            <w:tcW w:w="2891" w:type="dxa"/>
            <w:tcBorders>
              <w:left w:val="single" w:sz="4" w:space="0" w:color="000000"/>
              <w:bottom w:val="single" w:sz="4" w:space="0" w:color="000000"/>
            </w:tcBorders>
            <w:shd w:val="clear" w:color="auto" w:fill="FFFFFF"/>
          </w:tcPr>
          <w:p w14:paraId="62895BDF"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Ушко рессоры ЗИЛ-130 передней в сборе (со втулкой)</w:t>
            </w:r>
          </w:p>
        </w:tc>
        <w:tc>
          <w:tcPr>
            <w:tcW w:w="721" w:type="dxa"/>
            <w:tcBorders>
              <w:left w:val="single" w:sz="4" w:space="0" w:color="000000"/>
              <w:bottom w:val="single" w:sz="4" w:space="0" w:color="000000"/>
            </w:tcBorders>
            <w:shd w:val="clear" w:color="auto" w:fill="FFFFFF"/>
            <w:vAlign w:val="center"/>
          </w:tcPr>
          <w:p w14:paraId="4A965E6A"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5B0F1A3"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032A79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1 620,00</w:t>
            </w:r>
          </w:p>
        </w:tc>
        <w:tc>
          <w:tcPr>
            <w:tcW w:w="1155" w:type="dxa"/>
            <w:gridSpan w:val="2"/>
            <w:tcBorders>
              <w:left w:val="single" w:sz="4" w:space="0" w:color="000000"/>
              <w:bottom w:val="single" w:sz="4" w:space="0" w:color="000000"/>
            </w:tcBorders>
            <w:shd w:val="clear" w:color="auto" w:fill="FFFFFF"/>
            <w:vAlign w:val="center"/>
          </w:tcPr>
          <w:p w14:paraId="62555B7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1 701,00</w:t>
            </w:r>
          </w:p>
        </w:tc>
        <w:tc>
          <w:tcPr>
            <w:tcW w:w="1155" w:type="dxa"/>
            <w:tcBorders>
              <w:left w:val="single" w:sz="4" w:space="0" w:color="000000"/>
              <w:bottom w:val="single" w:sz="4" w:space="0" w:color="000000"/>
            </w:tcBorders>
            <w:shd w:val="clear" w:color="auto" w:fill="FFFFFF"/>
            <w:vAlign w:val="center"/>
          </w:tcPr>
          <w:p w14:paraId="7FA218C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1 669,00</w:t>
            </w:r>
          </w:p>
        </w:tc>
        <w:tc>
          <w:tcPr>
            <w:tcW w:w="1155" w:type="dxa"/>
            <w:gridSpan w:val="2"/>
            <w:tcBorders>
              <w:left w:val="single" w:sz="4" w:space="0" w:color="000000"/>
              <w:bottom w:val="single" w:sz="4" w:space="0" w:color="000000"/>
            </w:tcBorders>
            <w:shd w:val="clear" w:color="auto" w:fill="FFFFFF"/>
            <w:vAlign w:val="center"/>
          </w:tcPr>
          <w:p w14:paraId="089D678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1 663,33</w:t>
            </w:r>
          </w:p>
        </w:tc>
        <w:tc>
          <w:tcPr>
            <w:tcW w:w="1445" w:type="dxa"/>
            <w:tcBorders>
              <w:left w:val="single" w:sz="4" w:space="0" w:color="000000"/>
              <w:bottom w:val="single" w:sz="4" w:space="0" w:color="000000"/>
              <w:right w:val="single" w:sz="4" w:space="0" w:color="000000"/>
            </w:tcBorders>
            <w:shd w:val="clear" w:color="auto" w:fill="FFFFFF"/>
            <w:vAlign w:val="center"/>
          </w:tcPr>
          <w:p w14:paraId="1998983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1 663,33</w:t>
            </w:r>
          </w:p>
        </w:tc>
      </w:tr>
      <w:tr w:rsidR="00DC7DB8" w14:paraId="4D438C53" w14:textId="77777777" w:rsidTr="00B126AF">
        <w:trPr>
          <w:trHeight w:hRule="exact" w:val="707"/>
        </w:trPr>
        <w:tc>
          <w:tcPr>
            <w:tcW w:w="601" w:type="dxa"/>
            <w:tcBorders>
              <w:left w:val="single" w:sz="4" w:space="0" w:color="000000"/>
              <w:bottom w:val="single" w:sz="4" w:space="0" w:color="000000"/>
            </w:tcBorders>
            <w:shd w:val="clear" w:color="auto" w:fill="FFFFFF"/>
            <w:vAlign w:val="center"/>
          </w:tcPr>
          <w:p w14:paraId="2BEAD964"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153</w:t>
            </w:r>
          </w:p>
        </w:tc>
        <w:tc>
          <w:tcPr>
            <w:tcW w:w="2891" w:type="dxa"/>
            <w:tcBorders>
              <w:left w:val="single" w:sz="4" w:space="0" w:color="000000"/>
              <w:bottom w:val="single" w:sz="4" w:space="0" w:color="000000"/>
            </w:tcBorders>
            <w:shd w:val="clear" w:color="auto" w:fill="FFFFFF"/>
          </w:tcPr>
          <w:p w14:paraId="6BA2980F"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Фиксатор тормозных колодок задних ЗИЛ-130 (солдатик) (палец+пружинка+2чашки)</w:t>
            </w:r>
          </w:p>
        </w:tc>
        <w:tc>
          <w:tcPr>
            <w:tcW w:w="721" w:type="dxa"/>
            <w:tcBorders>
              <w:left w:val="single" w:sz="4" w:space="0" w:color="000000"/>
              <w:bottom w:val="single" w:sz="4" w:space="0" w:color="000000"/>
            </w:tcBorders>
            <w:shd w:val="clear" w:color="auto" w:fill="FFFFFF"/>
            <w:vAlign w:val="center"/>
          </w:tcPr>
          <w:p w14:paraId="57B06345"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4DD369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584279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550,00</w:t>
            </w:r>
          </w:p>
        </w:tc>
        <w:tc>
          <w:tcPr>
            <w:tcW w:w="1155" w:type="dxa"/>
            <w:gridSpan w:val="2"/>
            <w:tcBorders>
              <w:left w:val="single" w:sz="4" w:space="0" w:color="000000"/>
              <w:bottom w:val="single" w:sz="4" w:space="0" w:color="000000"/>
            </w:tcBorders>
            <w:shd w:val="clear" w:color="auto" w:fill="FFFFFF"/>
            <w:vAlign w:val="center"/>
          </w:tcPr>
          <w:p w14:paraId="49F03C9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578,00</w:t>
            </w:r>
          </w:p>
        </w:tc>
        <w:tc>
          <w:tcPr>
            <w:tcW w:w="1155" w:type="dxa"/>
            <w:tcBorders>
              <w:left w:val="single" w:sz="4" w:space="0" w:color="000000"/>
              <w:bottom w:val="single" w:sz="4" w:space="0" w:color="000000"/>
            </w:tcBorders>
            <w:shd w:val="clear" w:color="auto" w:fill="FFFFFF"/>
            <w:vAlign w:val="center"/>
          </w:tcPr>
          <w:p w14:paraId="2051AAE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567,00</w:t>
            </w:r>
          </w:p>
        </w:tc>
        <w:tc>
          <w:tcPr>
            <w:tcW w:w="1155" w:type="dxa"/>
            <w:gridSpan w:val="2"/>
            <w:tcBorders>
              <w:left w:val="single" w:sz="4" w:space="0" w:color="000000"/>
              <w:bottom w:val="single" w:sz="4" w:space="0" w:color="000000"/>
            </w:tcBorders>
            <w:shd w:val="clear" w:color="auto" w:fill="FFFFFF"/>
            <w:vAlign w:val="center"/>
          </w:tcPr>
          <w:p w14:paraId="78151F6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565,00</w:t>
            </w:r>
          </w:p>
        </w:tc>
        <w:tc>
          <w:tcPr>
            <w:tcW w:w="1445" w:type="dxa"/>
            <w:tcBorders>
              <w:left w:val="single" w:sz="4" w:space="0" w:color="000000"/>
              <w:bottom w:val="single" w:sz="4" w:space="0" w:color="000000"/>
              <w:right w:val="single" w:sz="4" w:space="0" w:color="000000"/>
            </w:tcBorders>
            <w:shd w:val="clear" w:color="auto" w:fill="FFFFFF"/>
            <w:vAlign w:val="center"/>
          </w:tcPr>
          <w:p w14:paraId="5D63807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565,00</w:t>
            </w:r>
          </w:p>
        </w:tc>
      </w:tr>
      <w:tr w:rsidR="00DC7DB8" w14:paraId="73D5B420"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336B301C"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154</w:t>
            </w:r>
          </w:p>
        </w:tc>
        <w:tc>
          <w:tcPr>
            <w:tcW w:w="2891" w:type="dxa"/>
            <w:tcBorders>
              <w:left w:val="single" w:sz="4" w:space="0" w:color="000000"/>
              <w:bottom w:val="single" w:sz="4" w:space="0" w:color="000000"/>
            </w:tcBorders>
            <w:shd w:val="clear" w:color="auto" w:fill="FFFFFF"/>
          </w:tcPr>
          <w:p w14:paraId="3221617D"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Фильтр масляный ЗИЛ-130 в сборе (центрифуга)</w:t>
            </w:r>
          </w:p>
        </w:tc>
        <w:tc>
          <w:tcPr>
            <w:tcW w:w="721" w:type="dxa"/>
            <w:tcBorders>
              <w:left w:val="single" w:sz="4" w:space="0" w:color="000000"/>
              <w:bottom w:val="single" w:sz="4" w:space="0" w:color="000000"/>
            </w:tcBorders>
            <w:shd w:val="clear" w:color="auto" w:fill="FFFFFF"/>
            <w:vAlign w:val="center"/>
          </w:tcPr>
          <w:p w14:paraId="45A5BE8B"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28BB4F0"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4A917E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6 750,00</w:t>
            </w:r>
          </w:p>
        </w:tc>
        <w:tc>
          <w:tcPr>
            <w:tcW w:w="1155" w:type="dxa"/>
            <w:gridSpan w:val="2"/>
            <w:tcBorders>
              <w:left w:val="single" w:sz="4" w:space="0" w:color="000000"/>
              <w:bottom w:val="single" w:sz="4" w:space="0" w:color="000000"/>
            </w:tcBorders>
            <w:shd w:val="clear" w:color="auto" w:fill="FFFFFF"/>
            <w:vAlign w:val="center"/>
          </w:tcPr>
          <w:p w14:paraId="2605F18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7 088,00</w:t>
            </w:r>
          </w:p>
        </w:tc>
        <w:tc>
          <w:tcPr>
            <w:tcW w:w="1155" w:type="dxa"/>
            <w:tcBorders>
              <w:left w:val="single" w:sz="4" w:space="0" w:color="000000"/>
              <w:bottom w:val="single" w:sz="4" w:space="0" w:color="000000"/>
            </w:tcBorders>
            <w:shd w:val="clear" w:color="auto" w:fill="FFFFFF"/>
            <w:vAlign w:val="center"/>
          </w:tcPr>
          <w:p w14:paraId="4D0F89E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6 953,00</w:t>
            </w:r>
          </w:p>
        </w:tc>
        <w:tc>
          <w:tcPr>
            <w:tcW w:w="1155" w:type="dxa"/>
            <w:gridSpan w:val="2"/>
            <w:tcBorders>
              <w:left w:val="single" w:sz="4" w:space="0" w:color="000000"/>
              <w:bottom w:val="single" w:sz="4" w:space="0" w:color="000000"/>
            </w:tcBorders>
            <w:shd w:val="clear" w:color="auto" w:fill="FFFFFF"/>
            <w:vAlign w:val="center"/>
          </w:tcPr>
          <w:p w14:paraId="682A562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6 930,33</w:t>
            </w:r>
          </w:p>
        </w:tc>
        <w:tc>
          <w:tcPr>
            <w:tcW w:w="1445" w:type="dxa"/>
            <w:tcBorders>
              <w:left w:val="single" w:sz="4" w:space="0" w:color="000000"/>
              <w:bottom w:val="single" w:sz="4" w:space="0" w:color="000000"/>
              <w:right w:val="single" w:sz="4" w:space="0" w:color="000000"/>
            </w:tcBorders>
            <w:shd w:val="clear" w:color="auto" w:fill="FFFFFF"/>
            <w:vAlign w:val="center"/>
          </w:tcPr>
          <w:p w14:paraId="3B38244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6 930,33</w:t>
            </w:r>
          </w:p>
        </w:tc>
      </w:tr>
      <w:tr w:rsidR="00DC7DB8" w14:paraId="0CCC7AAD" w14:textId="77777777" w:rsidTr="00B126AF">
        <w:trPr>
          <w:trHeight w:hRule="exact" w:val="737"/>
        </w:trPr>
        <w:tc>
          <w:tcPr>
            <w:tcW w:w="601" w:type="dxa"/>
            <w:tcBorders>
              <w:left w:val="single" w:sz="4" w:space="0" w:color="000000"/>
              <w:bottom w:val="single" w:sz="4" w:space="0" w:color="000000"/>
            </w:tcBorders>
            <w:shd w:val="clear" w:color="auto" w:fill="FFFFFF"/>
            <w:vAlign w:val="center"/>
          </w:tcPr>
          <w:p w14:paraId="686C3020"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155</w:t>
            </w:r>
          </w:p>
        </w:tc>
        <w:tc>
          <w:tcPr>
            <w:tcW w:w="2891" w:type="dxa"/>
            <w:tcBorders>
              <w:left w:val="single" w:sz="4" w:space="0" w:color="000000"/>
              <w:bottom w:val="single" w:sz="4" w:space="0" w:color="000000"/>
            </w:tcBorders>
            <w:shd w:val="clear" w:color="auto" w:fill="FFFFFF"/>
          </w:tcPr>
          <w:p w14:paraId="197F293F"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Фланец 2-го вала коробки переключения передач ЗИЛ-130</w:t>
            </w:r>
          </w:p>
        </w:tc>
        <w:tc>
          <w:tcPr>
            <w:tcW w:w="721" w:type="dxa"/>
            <w:tcBorders>
              <w:left w:val="single" w:sz="4" w:space="0" w:color="000000"/>
              <w:bottom w:val="single" w:sz="4" w:space="0" w:color="000000"/>
            </w:tcBorders>
            <w:shd w:val="clear" w:color="auto" w:fill="FFFFFF"/>
            <w:vAlign w:val="center"/>
          </w:tcPr>
          <w:p w14:paraId="3E5E25C3"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CDB757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A35547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1 170,00</w:t>
            </w:r>
          </w:p>
        </w:tc>
        <w:tc>
          <w:tcPr>
            <w:tcW w:w="1155" w:type="dxa"/>
            <w:gridSpan w:val="2"/>
            <w:tcBorders>
              <w:left w:val="single" w:sz="4" w:space="0" w:color="000000"/>
              <w:bottom w:val="single" w:sz="4" w:space="0" w:color="000000"/>
            </w:tcBorders>
            <w:shd w:val="clear" w:color="auto" w:fill="FFFFFF"/>
            <w:vAlign w:val="center"/>
          </w:tcPr>
          <w:p w14:paraId="7AF5CF4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1 229,00</w:t>
            </w:r>
          </w:p>
        </w:tc>
        <w:tc>
          <w:tcPr>
            <w:tcW w:w="1155" w:type="dxa"/>
            <w:tcBorders>
              <w:left w:val="single" w:sz="4" w:space="0" w:color="000000"/>
              <w:bottom w:val="single" w:sz="4" w:space="0" w:color="000000"/>
            </w:tcBorders>
            <w:shd w:val="clear" w:color="auto" w:fill="FFFFFF"/>
            <w:vAlign w:val="center"/>
          </w:tcPr>
          <w:p w14:paraId="431D377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1 205,00</w:t>
            </w:r>
          </w:p>
        </w:tc>
        <w:tc>
          <w:tcPr>
            <w:tcW w:w="1155" w:type="dxa"/>
            <w:gridSpan w:val="2"/>
            <w:tcBorders>
              <w:left w:val="single" w:sz="4" w:space="0" w:color="000000"/>
              <w:bottom w:val="single" w:sz="4" w:space="0" w:color="000000"/>
            </w:tcBorders>
            <w:shd w:val="clear" w:color="auto" w:fill="FFFFFF"/>
            <w:vAlign w:val="center"/>
          </w:tcPr>
          <w:p w14:paraId="52E5F9C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1 201,33</w:t>
            </w:r>
          </w:p>
        </w:tc>
        <w:tc>
          <w:tcPr>
            <w:tcW w:w="1445" w:type="dxa"/>
            <w:tcBorders>
              <w:left w:val="single" w:sz="4" w:space="0" w:color="000000"/>
              <w:bottom w:val="single" w:sz="4" w:space="0" w:color="000000"/>
              <w:right w:val="single" w:sz="4" w:space="0" w:color="000000"/>
            </w:tcBorders>
            <w:shd w:val="clear" w:color="auto" w:fill="FFFFFF"/>
            <w:vAlign w:val="center"/>
          </w:tcPr>
          <w:p w14:paraId="5BACBC9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1 201,33</w:t>
            </w:r>
          </w:p>
        </w:tc>
      </w:tr>
      <w:tr w:rsidR="00DC7DB8" w14:paraId="114EC078" w14:textId="77777777" w:rsidTr="00B126AF">
        <w:trPr>
          <w:trHeight w:hRule="exact" w:val="482"/>
        </w:trPr>
        <w:tc>
          <w:tcPr>
            <w:tcW w:w="601" w:type="dxa"/>
            <w:tcBorders>
              <w:left w:val="single" w:sz="4" w:space="0" w:color="000000"/>
              <w:bottom w:val="single" w:sz="4" w:space="0" w:color="000000"/>
            </w:tcBorders>
            <w:shd w:val="clear" w:color="auto" w:fill="FFFFFF"/>
            <w:vAlign w:val="center"/>
          </w:tcPr>
          <w:p w14:paraId="1B8AF5B3"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156</w:t>
            </w:r>
          </w:p>
        </w:tc>
        <w:tc>
          <w:tcPr>
            <w:tcW w:w="2891" w:type="dxa"/>
            <w:tcBorders>
              <w:left w:val="single" w:sz="4" w:space="0" w:color="000000"/>
              <w:bottom w:val="single" w:sz="4" w:space="0" w:color="000000"/>
            </w:tcBorders>
            <w:shd w:val="clear" w:color="auto" w:fill="FFFFFF"/>
          </w:tcPr>
          <w:p w14:paraId="3D008601"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Фланец вилки сцепления ЗИЛ-130/5301</w:t>
            </w:r>
          </w:p>
        </w:tc>
        <w:tc>
          <w:tcPr>
            <w:tcW w:w="721" w:type="dxa"/>
            <w:tcBorders>
              <w:left w:val="single" w:sz="4" w:space="0" w:color="000000"/>
              <w:bottom w:val="single" w:sz="4" w:space="0" w:color="000000"/>
            </w:tcBorders>
            <w:shd w:val="clear" w:color="auto" w:fill="FFFFFF"/>
            <w:vAlign w:val="center"/>
          </w:tcPr>
          <w:p w14:paraId="5821B41F"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007E85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A69651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700,00</w:t>
            </w:r>
          </w:p>
        </w:tc>
        <w:tc>
          <w:tcPr>
            <w:tcW w:w="1155" w:type="dxa"/>
            <w:gridSpan w:val="2"/>
            <w:tcBorders>
              <w:left w:val="single" w:sz="4" w:space="0" w:color="000000"/>
              <w:bottom w:val="single" w:sz="4" w:space="0" w:color="000000"/>
            </w:tcBorders>
            <w:shd w:val="clear" w:color="auto" w:fill="FFFFFF"/>
            <w:vAlign w:val="center"/>
          </w:tcPr>
          <w:p w14:paraId="685702A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735,00</w:t>
            </w:r>
          </w:p>
        </w:tc>
        <w:tc>
          <w:tcPr>
            <w:tcW w:w="1155" w:type="dxa"/>
            <w:tcBorders>
              <w:left w:val="single" w:sz="4" w:space="0" w:color="000000"/>
              <w:bottom w:val="single" w:sz="4" w:space="0" w:color="000000"/>
            </w:tcBorders>
            <w:shd w:val="clear" w:color="auto" w:fill="FFFFFF"/>
            <w:vAlign w:val="center"/>
          </w:tcPr>
          <w:p w14:paraId="6D0CE94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721,00</w:t>
            </w:r>
          </w:p>
        </w:tc>
        <w:tc>
          <w:tcPr>
            <w:tcW w:w="1155" w:type="dxa"/>
            <w:gridSpan w:val="2"/>
            <w:tcBorders>
              <w:left w:val="single" w:sz="4" w:space="0" w:color="000000"/>
              <w:bottom w:val="single" w:sz="4" w:space="0" w:color="000000"/>
            </w:tcBorders>
            <w:shd w:val="clear" w:color="auto" w:fill="FFFFFF"/>
            <w:vAlign w:val="center"/>
          </w:tcPr>
          <w:p w14:paraId="235F10C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718,67</w:t>
            </w:r>
          </w:p>
        </w:tc>
        <w:tc>
          <w:tcPr>
            <w:tcW w:w="1445" w:type="dxa"/>
            <w:tcBorders>
              <w:left w:val="single" w:sz="4" w:space="0" w:color="000000"/>
              <w:bottom w:val="single" w:sz="4" w:space="0" w:color="000000"/>
              <w:right w:val="single" w:sz="4" w:space="0" w:color="000000"/>
            </w:tcBorders>
            <w:shd w:val="clear" w:color="auto" w:fill="FFFFFF"/>
            <w:vAlign w:val="center"/>
          </w:tcPr>
          <w:p w14:paraId="1112979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718,67</w:t>
            </w:r>
          </w:p>
        </w:tc>
      </w:tr>
      <w:tr w:rsidR="00DC7DB8" w14:paraId="0086CC50"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153A870D"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157</w:t>
            </w:r>
          </w:p>
        </w:tc>
        <w:tc>
          <w:tcPr>
            <w:tcW w:w="2891" w:type="dxa"/>
            <w:tcBorders>
              <w:left w:val="single" w:sz="4" w:space="0" w:color="000000"/>
              <w:bottom w:val="single" w:sz="4" w:space="0" w:color="000000"/>
            </w:tcBorders>
            <w:shd w:val="clear" w:color="auto" w:fill="FFFFFF"/>
          </w:tcPr>
          <w:p w14:paraId="015BADD5"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Фара ЗИЛ 130</w:t>
            </w:r>
          </w:p>
        </w:tc>
        <w:tc>
          <w:tcPr>
            <w:tcW w:w="721" w:type="dxa"/>
            <w:tcBorders>
              <w:left w:val="single" w:sz="4" w:space="0" w:color="000000"/>
              <w:bottom w:val="single" w:sz="4" w:space="0" w:color="000000"/>
            </w:tcBorders>
            <w:shd w:val="clear" w:color="auto" w:fill="FFFFFF"/>
            <w:vAlign w:val="center"/>
          </w:tcPr>
          <w:p w14:paraId="35286905"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A51B7D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C067BF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1 700,00</w:t>
            </w:r>
          </w:p>
        </w:tc>
        <w:tc>
          <w:tcPr>
            <w:tcW w:w="1155" w:type="dxa"/>
            <w:gridSpan w:val="2"/>
            <w:tcBorders>
              <w:left w:val="single" w:sz="4" w:space="0" w:color="000000"/>
              <w:bottom w:val="single" w:sz="4" w:space="0" w:color="000000"/>
            </w:tcBorders>
            <w:shd w:val="clear" w:color="auto" w:fill="FFFFFF"/>
            <w:vAlign w:val="center"/>
          </w:tcPr>
          <w:p w14:paraId="7FCEDEE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1 785,00</w:t>
            </w:r>
          </w:p>
        </w:tc>
        <w:tc>
          <w:tcPr>
            <w:tcW w:w="1155" w:type="dxa"/>
            <w:tcBorders>
              <w:left w:val="single" w:sz="4" w:space="0" w:color="000000"/>
              <w:bottom w:val="single" w:sz="4" w:space="0" w:color="000000"/>
            </w:tcBorders>
            <w:shd w:val="clear" w:color="auto" w:fill="FFFFFF"/>
            <w:vAlign w:val="center"/>
          </w:tcPr>
          <w:p w14:paraId="3E4AA09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1 751,00</w:t>
            </w:r>
          </w:p>
        </w:tc>
        <w:tc>
          <w:tcPr>
            <w:tcW w:w="1155" w:type="dxa"/>
            <w:gridSpan w:val="2"/>
            <w:tcBorders>
              <w:left w:val="single" w:sz="4" w:space="0" w:color="000000"/>
              <w:bottom w:val="single" w:sz="4" w:space="0" w:color="000000"/>
            </w:tcBorders>
            <w:shd w:val="clear" w:color="auto" w:fill="FFFFFF"/>
            <w:vAlign w:val="center"/>
          </w:tcPr>
          <w:p w14:paraId="4FFF4B6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1 745,33</w:t>
            </w:r>
          </w:p>
        </w:tc>
        <w:tc>
          <w:tcPr>
            <w:tcW w:w="1445" w:type="dxa"/>
            <w:tcBorders>
              <w:left w:val="single" w:sz="4" w:space="0" w:color="000000"/>
              <w:bottom w:val="single" w:sz="4" w:space="0" w:color="000000"/>
              <w:right w:val="single" w:sz="4" w:space="0" w:color="000000"/>
            </w:tcBorders>
            <w:shd w:val="clear" w:color="auto" w:fill="FFFFFF"/>
            <w:vAlign w:val="center"/>
          </w:tcPr>
          <w:p w14:paraId="0FFD392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1 745,33</w:t>
            </w:r>
          </w:p>
        </w:tc>
      </w:tr>
      <w:tr w:rsidR="00DC7DB8" w14:paraId="2246DA33"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4E58DA8D"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158</w:t>
            </w:r>
          </w:p>
        </w:tc>
        <w:tc>
          <w:tcPr>
            <w:tcW w:w="2891" w:type="dxa"/>
            <w:tcBorders>
              <w:left w:val="single" w:sz="4" w:space="0" w:color="000000"/>
              <w:bottom w:val="single" w:sz="4" w:space="0" w:color="000000"/>
            </w:tcBorders>
            <w:shd w:val="clear" w:color="auto" w:fill="FFFFFF"/>
          </w:tcPr>
          <w:p w14:paraId="41C5239F"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Хомут червячный 8-12</w:t>
            </w:r>
          </w:p>
        </w:tc>
        <w:tc>
          <w:tcPr>
            <w:tcW w:w="721" w:type="dxa"/>
            <w:tcBorders>
              <w:left w:val="single" w:sz="4" w:space="0" w:color="000000"/>
              <w:bottom w:val="single" w:sz="4" w:space="0" w:color="000000"/>
            </w:tcBorders>
            <w:shd w:val="clear" w:color="auto" w:fill="FFFFFF"/>
            <w:vAlign w:val="center"/>
          </w:tcPr>
          <w:p w14:paraId="42F46C3E"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5E96C6D"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6F16CA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20,00</w:t>
            </w:r>
          </w:p>
        </w:tc>
        <w:tc>
          <w:tcPr>
            <w:tcW w:w="1155" w:type="dxa"/>
            <w:gridSpan w:val="2"/>
            <w:tcBorders>
              <w:left w:val="single" w:sz="4" w:space="0" w:color="000000"/>
              <w:bottom w:val="single" w:sz="4" w:space="0" w:color="000000"/>
            </w:tcBorders>
            <w:shd w:val="clear" w:color="auto" w:fill="FFFFFF"/>
            <w:vAlign w:val="center"/>
          </w:tcPr>
          <w:p w14:paraId="06E1774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21,00</w:t>
            </w:r>
          </w:p>
        </w:tc>
        <w:tc>
          <w:tcPr>
            <w:tcW w:w="1155" w:type="dxa"/>
            <w:tcBorders>
              <w:left w:val="single" w:sz="4" w:space="0" w:color="000000"/>
              <w:bottom w:val="single" w:sz="4" w:space="0" w:color="000000"/>
            </w:tcBorders>
            <w:shd w:val="clear" w:color="auto" w:fill="FFFFFF"/>
            <w:vAlign w:val="center"/>
          </w:tcPr>
          <w:p w14:paraId="12AA361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21,00</w:t>
            </w:r>
          </w:p>
        </w:tc>
        <w:tc>
          <w:tcPr>
            <w:tcW w:w="1155" w:type="dxa"/>
            <w:gridSpan w:val="2"/>
            <w:tcBorders>
              <w:left w:val="single" w:sz="4" w:space="0" w:color="000000"/>
              <w:bottom w:val="single" w:sz="4" w:space="0" w:color="000000"/>
            </w:tcBorders>
            <w:shd w:val="clear" w:color="auto" w:fill="FFFFFF"/>
            <w:vAlign w:val="center"/>
          </w:tcPr>
          <w:p w14:paraId="26E8D80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20,67</w:t>
            </w:r>
          </w:p>
        </w:tc>
        <w:tc>
          <w:tcPr>
            <w:tcW w:w="1445" w:type="dxa"/>
            <w:tcBorders>
              <w:left w:val="single" w:sz="4" w:space="0" w:color="000000"/>
              <w:bottom w:val="single" w:sz="4" w:space="0" w:color="000000"/>
              <w:right w:val="single" w:sz="4" w:space="0" w:color="000000"/>
            </w:tcBorders>
            <w:shd w:val="clear" w:color="auto" w:fill="FFFFFF"/>
            <w:vAlign w:val="center"/>
          </w:tcPr>
          <w:p w14:paraId="4DB48B0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20,67</w:t>
            </w:r>
          </w:p>
        </w:tc>
      </w:tr>
      <w:tr w:rsidR="00DC7DB8" w14:paraId="37A1EE9C"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132D88A8"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159</w:t>
            </w:r>
          </w:p>
        </w:tc>
        <w:tc>
          <w:tcPr>
            <w:tcW w:w="2891" w:type="dxa"/>
            <w:tcBorders>
              <w:left w:val="single" w:sz="4" w:space="0" w:color="000000"/>
              <w:bottom w:val="single" w:sz="4" w:space="0" w:color="000000"/>
            </w:tcBorders>
            <w:shd w:val="clear" w:color="auto" w:fill="FFFFFF"/>
          </w:tcPr>
          <w:p w14:paraId="54E05C5D"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Хомут червячный 10-16</w:t>
            </w:r>
          </w:p>
        </w:tc>
        <w:tc>
          <w:tcPr>
            <w:tcW w:w="721" w:type="dxa"/>
            <w:tcBorders>
              <w:left w:val="single" w:sz="4" w:space="0" w:color="000000"/>
              <w:bottom w:val="single" w:sz="4" w:space="0" w:color="000000"/>
            </w:tcBorders>
            <w:shd w:val="clear" w:color="auto" w:fill="FFFFFF"/>
            <w:vAlign w:val="center"/>
          </w:tcPr>
          <w:p w14:paraId="3E4432A1"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95711F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C593BD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20,00</w:t>
            </w:r>
          </w:p>
        </w:tc>
        <w:tc>
          <w:tcPr>
            <w:tcW w:w="1155" w:type="dxa"/>
            <w:gridSpan w:val="2"/>
            <w:tcBorders>
              <w:left w:val="single" w:sz="4" w:space="0" w:color="000000"/>
              <w:bottom w:val="single" w:sz="4" w:space="0" w:color="000000"/>
            </w:tcBorders>
            <w:shd w:val="clear" w:color="auto" w:fill="FFFFFF"/>
            <w:vAlign w:val="center"/>
          </w:tcPr>
          <w:p w14:paraId="065ABF9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21,00</w:t>
            </w:r>
          </w:p>
        </w:tc>
        <w:tc>
          <w:tcPr>
            <w:tcW w:w="1155" w:type="dxa"/>
            <w:tcBorders>
              <w:left w:val="single" w:sz="4" w:space="0" w:color="000000"/>
              <w:bottom w:val="single" w:sz="4" w:space="0" w:color="000000"/>
            </w:tcBorders>
            <w:shd w:val="clear" w:color="auto" w:fill="FFFFFF"/>
            <w:vAlign w:val="center"/>
          </w:tcPr>
          <w:p w14:paraId="6275CF9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21,00</w:t>
            </w:r>
          </w:p>
        </w:tc>
        <w:tc>
          <w:tcPr>
            <w:tcW w:w="1155" w:type="dxa"/>
            <w:gridSpan w:val="2"/>
            <w:tcBorders>
              <w:left w:val="single" w:sz="4" w:space="0" w:color="000000"/>
              <w:bottom w:val="single" w:sz="4" w:space="0" w:color="000000"/>
            </w:tcBorders>
            <w:shd w:val="clear" w:color="auto" w:fill="FFFFFF"/>
            <w:vAlign w:val="center"/>
          </w:tcPr>
          <w:p w14:paraId="5CA8A5D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20,67</w:t>
            </w:r>
          </w:p>
        </w:tc>
        <w:tc>
          <w:tcPr>
            <w:tcW w:w="1445" w:type="dxa"/>
            <w:tcBorders>
              <w:left w:val="single" w:sz="4" w:space="0" w:color="000000"/>
              <w:bottom w:val="single" w:sz="4" w:space="0" w:color="000000"/>
              <w:right w:val="single" w:sz="4" w:space="0" w:color="000000"/>
            </w:tcBorders>
            <w:shd w:val="clear" w:color="auto" w:fill="FFFFFF"/>
            <w:vAlign w:val="center"/>
          </w:tcPr>
          <w:p w14:paraId="4CF03EB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20,67</w:t>
            </w:r>
          </w:p>
        </w:tc>
      </w:tr>
      <w:tr w:rsidR="00DC7DB8" w14:paraId="0A89254D"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5A4B9623"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160</w:t>
            </w:r>
          </w:p>
        </w:tc>
        <w:tc>
          <w:tcPr>
            <w:tcW w:w="2891" w:type="dxa"/>
            <w:tcBorders>
              <w:left w:val="single" w:sz="4" w:space="0" w:color="000000"/>
              <w:bottom w:val="single" w:sz="4" w:space="0" w:color="000000"/>
            </w:tcBorders>
            <w:shd w:val="clear" w:color="auto" w:fill="FFFFFF"/>
          </w:tcPr>
          <w:p w14:paraId="20CB90C9"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Хомут червячный 16-27</w:t>
            </w:r>
          </w:p>
        </w:tc>
        <w:tc>
          <w:tcPr>
            <w:tcW w:w="721" w:type="dxa"/>
            <w:tcBorders>
              <w:left w:val="single" w:sz="4" w:space="0" w:color="000000"/>
              <w:bottom w:val="single" w:sz="4" w:space="0" w:color="000000"/>
            </w:tcBorders>
            <w:shd w:val="clear" w:color="auto" w:fill="FFFFFF"/>
            <w:vAlign w:val="center"/>
          </w:tcPr>
          <w:p w14:paraId="3C7E4137"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298BEC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8DBFCC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25,00</w:t>
            </w:r>
          </w:p>
        </w:tc>
        <w:tc>
          <w:tcPr>
            <w:tcW w:w="1155" w:type="dxa"/>
            <w:gridSpan w:val="2"/>
            <w:tcBorders>
              <w:left w:val="single" w:sz="4" w:space="0" w:color="000000"/>
              <w:bottom w:val="single" w:sz="4" w:space="0" w:color="000000"/>
            </w:tcBorders>
            <w:shd w:val="clear" w:color="auto" w:fill="FFFFFF"/>
            <w:vAlign w:val="center"/>
          </w:tcPr>
          <w:p w14:paraId="3A7C933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26,00</w:t>
            </w:r>
          </w:p>
        </w:tc>
        <w:tc>
          <w:tcPr>
            <w:tcW w:w="1155" w:type="dxa"/>
            <w:tcBorders>
              <w:left w:val="single" w:sz="4" w:space="0" w:color="000000"/>
              <w:bottom w:val="single" w:sz="4" w:space="0" w:color="000000"/>
            </w:tcBorders>
            <w:shd w:val="clear" w:color="auto" w:fill="FFFFFF"/>
            <w:vAlign w:val="center"/>
          </w:tcPr>
          <w:p w14:paraId="58287EA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26,00</w:t>
            </w:r>
          </w:p>
        </w:tc>
        <w:tc>
          <w:tcPr>
            <w:tcW w:w="1155" w:type="dxa"/>
            <w:gridSpan w:val="2"/>
            <w:tcBorders>
              <w:left w:val="single" w:sz="4" w:space="0" w:color="000000"/>
              <w:bottom w:val="single" w:sz="4" w:space="0" w:color="000000"/>
            </w:tcBorders>
            <w:shd w:val="clear" w:color="auto" w:fill="FFFFFF"/>
            <w:vAlign w:val="center"/>
          </w:tcPr>
          <w:p w14:paraId="2490503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25,67</w:t>
            </w:r>
          </w:p>
        </w:tc>
        <w:tc>
          <w:tcPr>
            <w:tcW w:w="1445" w:type="dxa"/>
            <w:tcBorders>
              <w:left w:val="single" w:sz="4" w:space="0" w:color="000000"/>
              <w:bottom w:val="single" w:sz="4" w:space="0" w:color="000000"/>
              <w:right w:val="single" w:sz="4" w:space="0" w:color="000000"/>
            </w:tcBorders>
            <w:shd w:val="clear" w:color="auto" w:fill="FFFFFF"/>
            <w:vAlign w:val="center"/>
          </w:tcPr>
          <w:p w14:paraId="4F6255F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25,67</w:t>
            </w:r>
          </w:p>
        </w:tc>
      </w:tr>
      <w:tr w:rsidR="00DC7DB8" w14:paraId="01183BF5"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4A68A768"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161</w:t>
            </w:r>
          </w:p>
        </w:tc>
        <w:tc>
          <w:tcPr>
            <w:tcW w:w="2891" w:type="dxa"/>
            <w:tcBorders>
              <w:left w:val="single" w:sz="4" w:space="0" w:color="000000"/>
              <w:bottom w:val="single" w:sz="4" w:space="0" w:color="000000"/>
            </w:tcBorders>
            <w:shd w:val="clear" w:color="auto" w:fill="FFFFFF"/>
          </w:tcPr>
          <w:p w14:paraId="2BEB0F9B"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Хомут червячный 20-32</w:t>
            </w:r>
          </w:p>
        </w:tc>
        <w:tc>
          <w:tcPr>
            <w:tcW w:w="721" w:type="dxa"/>
            <w:tcBorders>
              <w:left w:val="single" w:sz="4" w:space="0" w:color="000000"/>
              <w:bottom w:val="single" w:sz="4" w:space="0" w:color="000000"/>
            </w:tcBorders>
            <w:shd w:val="clear" w:color="auto" w:fill="FFFFFF"/>
            <w:vAlign w:val="center"/>
          </w:tcPr>
          <w:p w14:paraId="73C28A71"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94608CA"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ECBEB0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25,00</w:t>
            </w:r>
          </w:p>
        </w:tc>
        <w:tc>
          <w:tcPr>
            <w:tcW w:w="1155" w:type="dxa"/>
            <w:gridSpan w:val="2"/>
            <w:tcBorders>
              <w:left w:val="single" w:sz="4" w:space="0" w:color="000000"/>
              <w:bottom w:val="single" w:sz="4" w:space="0" w:color="000000"/>
            </w:tcBorders>
            <w:shd w:val="clear" w:color="auto" w:fill="FFFFFF"/>
            <w:vAlign w:val="center"/>
          </w:tcPr>
          <w:p w14:paraId="5005180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26,00</w:t>
            </w:r>
          </w:p>
        </w:tc>
        <w:tc>
          <w:tcPr>
            <w:tcW w:w="1155" w:type="dxa"/>
            <w:tcBorders>
              <w:left w:val="single" w:sz="4" w:space="0" w:color="000000"/>
              <w:bottom w:val="single" w:sz="4" w:space="0" w:color="000000"/>
            </w:tcBorders>
            <w:shd w:val="clear" w:color="auto" w:fill="FFFFFF"/>
            <w:vAlign w:val="center"/>
          </w:tcPr>
          <w:p w14:paraId="6E76C6B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26,00</w:t>
            </w:r>
          </w:p>
        </w:tc>
        <w:tc>
          <w:tcPr>
            <w:tcW w:w="1155" w:type="dxa"/>
            <w:gridSpan w:val="2"/>
            <w:tcBorders>
              <w:left w:val="single" w:sz="4" w:space="0" w:color="000000"/>
              <w:bottom w:val="single" w:sz="4" w:space="0" w:color="000000"/>
            </w:tcBorders>
            <w:shd w:val="clear" w:color="auto" w:fill="FFFFFF"/>
            <w:vAlign w:val="center"/>
          </w:tcPr>
          <w:p w14:paraId="5DB31B7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25,67</w:t>
            </w:r>
          </w:p>
        </w:tc>
        <w:tc>
          <w:tcPr>
            <w:tcW w:w="1445" w:type="dxa"/>
            <w:tcBorders>
              <w:left w:val="single" w:sz="4" w:space="0" w:color="000000"/>
              <w:bottom w:val="single" w:sz="4" w:space="0" w:color="000000"/>
              <w:right w:val="single" w:sz="4" w:space="0" w:color="000000"/>
            </w:tcBorders>
            <w:shd w:val="clear" w:color="auto" w:fill="FFFFFF"/>
            <w:vAlign w:val="center"/>
          </w:tcPr>
          <w:p w14:paraId="3B31D07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25,67</w:t>
            </w:r>
          </w:p>
        </w:tc>
      </w:tr>
      <w:tr w:rsidR="00DC7DB8" w14:paraId="1FAC0965"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19C0D2BD"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162</w:t>
            </w:r>
          </w:p>
        </w:tc>
        <w:tc>
          <w:tcPr>
            <w:tcW w:w="2891" w:type="dxa"/>
            <w:tcBorders>
              <w:left w:val="single" w:sz="4" w:space="0" w:color="000000"/>
              <w:bottom w:val="single" w:sz="4" w:space="0" w:color="000000"/>
            </w:tcBorders>
            <w:shd w:val="clear" w:color="auto" w:fill="FFFFFF"/>
          </w:tcPr>
          <w:p w14:paraId="15616100"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Хомут червячный 25-40</w:t>
            </w:r>
          </w:p>
        </w:tc>
        <w:tc>
          <w:tcPr>
            <w:tcW w:w="721" w:type="dxa"/>
            <w:tcBorders>
              <w:left w:val="single" w:sz="4" w:space="0" w:color="000000"/>
              <w:bottom w:val="single" w:sz="4" w:space="0" w:color="000000"/>
            </w:tcBorders>
            <w:shd w:val="clear" w:color="auto" w:fill="FFFFFF"/>
            <w:vAlign w:val="center"/>
          </w:tcPr>
          <w:p w14:paraId="53D2EECA"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E1F9CE7"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DD3201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30,00</w:t>
            </w:r>
          </w:p>
        </w:tc>
        <w:tc>
          <w:tcPr>
            <w:tcW w:w="1155" w:type="dxa"/>
            <w:gridSpan w:val="2"/>
            <w:tcBorders>
              <w:left w:val="single" w:sz="4" w:space="0" w:color="000000"/>
              <w:bottom w:val="single" w:sz="4" w:space="0" w:color="000000"/>
            </w:tcBorders>
            <w:shd w:val="clear" w:color="auto" w:fill="FFFFFF"/>
            <w:vAlign w:val="center"/>
          </w:tcPr>
          <w:p w14:paraId="2782C17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32,00</w:t>
            </w:r>
          </w:p>
        </w:tc>
        <w:tc>
          <w:tcPr>
            <w:tcW w:w="1155" w:type="dxa"/>
            <w:tcBorders>
              <w:left w:val="single" w:sz="4" w:space="0" w:color="000000"/>
              <w:bottom w:val="single" w:sz="4" w:space="0" w:color="000000"/>
            </w:tcBorders>
            <w:shd w:val="clear" w:color="auto" w:fill="FFFFFF"/>
            <w:vAlign w:val="center"/>
          </w:tcPr>
          <w:p w14:paraId="5E4595A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31,00</w:t>
            </w:r>
          </w:p>
        </w:tc>
        <w:tc>
          <w:tcPr>
            <w:tcW w:w="1155" w:type="dxa"/>
            <w:gridSpan w:val="2"/>
            <w:tcBorders>
              <w:left w:val="single" w:sz="4" w:space="0" w:color="000000"/>
              <w:bottom w:val="single" w:sz="4" w:space="0" w:color="000000"/>
            </w:tcBorders>
            <w:shd w:val="clear" w:color="auto" w:fill="FFFFFF"/>
            <w:vAlign w:val="center"/>
          </w:tcPr>
          <w:p w14:paraId="2E8A045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31,00</w:t>
            </w:r>
          </w:p>
        </w:tc>
        <w:tc>
          <w:tcPr>
            <w:tcW w:w="1445" w:type="dxa"/>
            <w:tcBorders>
              <w:left w:val="single" w:sz="4" w:space="0" w:color="000000"/>
              <w:bottom w:val="single" w:sz="4" w:space="0" w:color="000000"/>
              <w:right w:val="single" w:sz="4" w:space="0" w:color="000000"/>
            </w:tcBorders>
            <w:shd w:val="clear" w:color="auto" w:fill="FFFFFF"/>
            <w:vAlign w:val="center"/>
          </w:tcPr>
          <w:p w14:paraId="7FD4BEE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31,00</w:t>
            </w:r>
          </w:p>
        </w:tc>
      </w:tr>
      <w:tr w:rsidR="00DC7DB8" w14:paraId="7217D364"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25F13625"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163</w:t>
            </w:r>
          </w:p>
        </w:tc>
        <w:tc>
          <w:tcPr>
            <w:tcW w:w="2891" w:type="dxa"/>
            <w:tcBorders>
              <w:left w:val="single" w:sz="4" w:space="0" w:color="000000"/>
              <w:bottom w:val="single" w:sz="4" w:space="0" w:color="000000"/>
            </w:tcBorders>
            <w:shd w:val="clear" w:color="auto" w:fill="FFFFFF"/>
          </w:tcPr>
          <w:p w14:paraId="31B6E3BD"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Хомут червячный 35-50</w:t>
            </w:r>
          </w:p>
        </w:tc>
        <w:tc>
          <w:tcPr>
            <w:tcW w:w="721" w:type="dxa"/>
            <w:tcBorders>
              <w:left w:val="single" w:sz="4" w:space="0" w:color="000000"/>
              <w:bottom w:val="single" w:sz="4" w:space="0" w:color="000000"/>
            </w:tcBorders>
            <w:shd w:val="clear" w:color="auto" w:fill="FFFFFF"/>
            <w:vAlign w:val="center"/>
          </w:tcPr>
          <w:p w14:paraId="504B8946"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CDE246F"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128A6A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35,00</w:t>
            </w:r>
          </w:p>
        </w:tc>
        <w:tc>
          <w:tcPr>
            <w:tcW w:w="1155" w:type="dxa"/>
            <w:gridSpan w:val="2"/>
            <w:tcBorders>
              <w:left w:val="single" w:sz="4" w:space="0" w:color="000000"/>
              <w:bottom w:val="single" w:sz="4" w:space="0" w:color="000000"/>
            </w:tcBorders>
            <w:shd w:val="clear" w:color="auto" w:fill="FFFFFF"/>
            <w:vAlign w:val="center"/>
          </w:tcPr>
          <w:p w14:paraId="3F8DC63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37,00</w:t>
            </w:r>
          </w:p>
        </w:tc>
        <w:tc>
          <w:tcPr>
            <w:tcW w:w="1155" w:type="dxa"/>
            <w:tcBorders>
              <w:left w:val="single" w:sz="4" w:space="0" w:color="000000"/>
              <w:bottom w:val="single" w:sz="4" w:space="0" w:color="000000"/>
            </w:tcBorders>
            <w:shd w:val="clear" w:color="auto" w:fill="FFFFFF"/>
            <w:vAlign w:val="center"/>
          </w:tcPr>
          <w:p w14:paraId="3CF9B6F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36,00</w:t>
            </w:r>
          </w:p>
        </w:tc>
        <w:tc>
          <w:tcPr>
            <w:tcW w:w="1155" w:type="dxa"/>
            <w:gridSpan w:val="2"/>
            <w:tcBorders>
              <w:left w:val="single" w:sz="4" w:space="0" w:color="000000"/>
              <w:bottom w:val="single" w:sz="4" w:space="0" w:color="000000"/>
            </w:tcBorders>
            <w:shd w:val="clear" w:color="auto" w:fill="FFFFFF"/>
            <w:vAlign w:val="center"/>
          </w:tcPr>
          <w:p w14:paraId="52EE230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36,00</w:t>
            </w:r>
          </w:p>
        </w:tc>
        <w:tc>
          <w:tcPr>
            <w:tcW w:w="1445" w:type="dxa"/>
            <w:tcBorders>
              <w:left w:val="single" w:sz="4" w:space="0" w:color="000000"/>
              <w:bottom w:val="single" w:sz="4" w:space="0" w:color="000000"/>
              <w:right w:val="single" w:sz="4" w:space="0" w:color="000000"/>
            </w:tcBorders>
            <w:shd w:val="clear" w:color="auto" w:fill="FFFFFF"/>
            <w:vAlign w:val="center"/>
          </w:tcPr>
          <w:p w14:paraId="14C203C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36,00</w:t>
            </w:r>
          </w:p>
        </w:tc>
      </w:tr>
      <w:tr w:rsidR="00DC7DB8" w14:paraId="103EA591"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171584F6"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164</w:t>
            </w:r>
          </w:p>
        </w:tc>
        <w:tc>
          <w:tcPr>
            <w:tcW w:w="2891" w:type="dxa"/>
            <w:tcBorders>
              <w:left w:val="single" w:sz="4" w:space="0" w:color="000000"/>
              <w:bottom w:val="single" w:sz="4" w:space="0" w:color="000000"/>
            </w:tcBorders>
            <w:shd w:val="clear" w:color="auto" w:fill="FFFFFF"/>
          </w:tcPr>
          <w:p w14:paraId="2F9A9EEB"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Хомут червячный 40-60</w:t>
            </w:r>
          </w:p>
        </w:tc>
        <w:tc>
          <w:tcPr>
            <w:tcW w:w="721" w:type="dxa"/>
            <w:tcBorders>
              <w:left w:val="single" w:sz="4" w:space="0" w:color="000000"/>
              <w:bottom w:val="single" w:sz="4" w:space="0" w:color="000000"/>
            </w:tcBorders>
            <w:shd w:val="clear" w:color="auto" w:fill="FFFFFF"/>
            <w:vAlign w:val="center"/>
          </w:tcPr>
          <w:p w14:paraId="59CF7722"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71A446C"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5BF9A6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40,00</w:t>
            </w:r>
          </w:p>
        </w:tc>
        <w:tc>
          <w:tcPr>
            <w:tcW w:w="1155" w:type="dxa"/>
            <w:gridSpan w:val="2"/>
            <w:tcBorders>
              <w:left w:val="single" w:sz="4" w:space="0" w:color="000000"/>
              <w:bottom w:val="single" w:sz="4" w:space="0" w:color="000000"/>
            </w:tcBorders>
            <w:shd w:val="clear" w:color="auto" w:fill="FFFFFF"/>
            <w:vAlign w:val="center"/>
          </w:tcPr>
          <w:p w14:paraId="72926F7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42,00</w:t>
            </w:r>
          </w:p>
        </w:tc>
        <w:tc>
          <w:tcPr>
            <w:tcW w:w="1155" w:type="dxa"/>
            <w:tcBorders>
              <w:left w:val="single" w:sz="4" w:space="0" w:color="000000"/>
              <w:bottom w:val="single" w:sz="4" w:space="0" w:color="000000"/>
            </w:tcBorders>
            <w:shd w:val="clear" w:color="auto" w:fill="FFFFFF"/>
            <w:vAlign w:val="center"/>
          </w:tcPr>
          <w:p w14:paraId="76CA846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41,00</w:t>
            </w:r>
          </w:p>
        </w:tc>
        <w:tc>
          <w:tcPr>
            <w:tcW w:w="1155" w:type="dxa"/>
            <w:gridSpan w:val="2"/>
            <w:tcBorders>
              <w:left w:val="single" w:sz="4" w:space="0" w:color="000000"/>
              <w:bottom w:val="single" w:sz="4" w:space="0" w:color="000000"/>
            </w:tcBorders>
            <w:shd w:val="clear" w:color="auto" w:fill="FFFFFF"/>
            <w:vAlign w:val="center"/>
          </w:tcPr>
          <w:p w14:paraId="5246B73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41,00</w:t>
            </w:r>
          </w:p>
        </w:tc>
        <w:tc>
          <w:tcPr>
            <w:tcW w:w="1445" w:type="dxa"/>
            <w:tcBorders>
              <w:left w:val="single" w:sz="4" w:space="0" w:color="000000"/>
              <w:bottom w:val="single" w:sz="4" w:space="0" w:color="000000"/>
              <w:right w:val="single" w:sz="4" w:space="0" w:color="000000"/>
            </w:tcBorders>
            <w:shd w:val="clear" w:color="auto" w:fill="FFFFFF"/>
            <w:vAlign w:val="center"/>
          </w:tcPr>
          <w:p w14:paraId="7DF08C2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41,00</w:t>
            </w:r>
          </w:p>
        </w:tc>
      </w:tr>
      <w:tr w:rsidR="00DC7DB8" w14:paraId="4BF03A86" w14:textId="77777777" w:rsidTr="00B126AF">
        <w:trPr>
          <w:trHeight w:hRule="exact" w:val="284"/>
        </w:trPr>
        <w:tc>
          <w:tcPr>
            <w:tcW w:w="601" w:type="dxa"/>
            <w:tcBorders>
              <w:left w:val="single" w:sz="4" w:space="0" w:color="000000"/>
              <w:bottom w:val="single" w:sz="4" w:space="0" w:color="000000"/>
            </w:tcBorders>
            <w:shd w:val="clear" w:color="auto" w:fill="FFFFFF"/>
            <w:vAlign w:val="center"/>
          </w:tcPr>
          <w:p w14:paraId="4E627208"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165</w:t>
            </w:r>
          </w:p>
        </w:tc>
        <w:tc>
          <w:tcPr>
            <w:tcW w:w="2891" w:type="dxa"/>
            <w:tcBorders>
              <w:left w:val="single" w:sz="4" w:space="0" w:color="000000"/>
              <w:bottom w:val="single" w:sz="4" w:space="0" w:color="000000"/>
            </w:tcBorders>
            <w:shd w:val="clear" w:color="auto" w:fill="FFFFFF"/>
          </w:tcPr>
          <w:p w14:paraId="31BD8C40"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Хомут червячный 50-70</w:t>
            </w:r>
          </w:p>
        </w:tc>
        <w:tc>
          <w:tcPr>
            <w:tcW w:w="721" w:type="dxa"/>
            <w:tcBorders>
              <w:left w:val="single" w:sz="4" w:space="0" w:color="000000"/>
              <w:bottom w:val="single" w:sz="4" w:space="0" w:color="000000"/>
            </w:tcBorders>
            <w:shd w:val="clear" w:color="auto" w:fill="FFFFFF"/>
            <w:vAlign w:val="center"/>
          </w:tcPr>
          <w:p w14:paraId="4FBA49F1"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8B38276"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9A0AF8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50,00</w:t>
            </w:r>
          </w:p>
        </w:tc>
        <w:tc>
          <w:tcPr>
            <w:tcW w:w="1155" w:type="dxa"/>
            <w:gridSpan w:val="2"/>
            <w:tcBorders>
              <w:left w:val="single" w:sz="4" w:space="0" w:color="000000"/>
              <w:bottom w:val="single" w:sz="4" w:space="0" w:color="000000"/>
            </w:tcBorders>
            <w:shd w:val="clear" w:color="auto" w:fill="FFFFFF"/>
            <w:vAlign w:val="center"/>
          </w:tcPr>
          <w:p w14:paraId="047A8C8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53,00</w:t>
            </w:r>
          </w:p>
        </w:tc>
        <w:tc>
          <w:tcPr>
            <w:tcW w:w="1155" w:type="dxa"/>
            <w:tcBorders>
              <w:left w:val="single" w:sz="4" w:space="0" w:color="000000"/>
              <w:bottom w:val="single" w:sz="4" w:space="0" w:color="000000"/>
            </w:tcBorders>
            <w:shd w:val="clear" w:color="auto" w:fill="FFFFFF"/>
            <w:vAlign w:val="center"/>
          </w:tcPr>
          <w:p w14:paraId="6C6E29F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52,00</w:t>
            </w:r>
          </w:p>
        </w:tc>
        <w:tc>
          <w:tcPr>
            <w:tcW w:w="1155" w:type="dxa"/>
            <w:gridSpan w:val="2"/>
            <w:tcBorders>
              <w:left w:val="single" w:sz="4" w:space="0" w:color="000000"/>
              <w:bottom w:val="single" w:sz="4" w:space="0" w:color="000000"/>
            </w:tcBorders>
            <w:shd w:val="clear" w:color="auto" w:fill="FFFFFF"/>
            <w:vAlign w:val="center"/>
          </w:tcPr>
          <w:p w14:paraId="594D3D3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51,67</w:t>
            </w:r>
          </w:p>
        </w:tc>
        <w:tc>
          <w:tcPr>
            <w:tcW w:w="1445" w:type="dxa"/>
            <w:tcBorders>
              <w:left w:val="single" w:sz="4" w:space="0" w:color="000000"/>
              <w:bottom w:val="single" w:sz="4" w:space="0" w:color="000000"/>
              <w:right w:val="single" w:sz="4" w:space="0" w:color="000000"/>
            </w:tcBorders>
            <w:shd w:val="clear" w:color="auto" w:fill="FFFFFF"/>
            <w:vAlign w:val="center"/>
          </w:tcPr>
          <w:p w14:paraId="0332B90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51,67</w:t>
            </w:r>
          </w:p>
        </w:tc>
      </w:tr>
      <w:tr w:rsidR="00DC7DB8" w14:paraId="4FC176A0" w14:textId="77777777" w:rsidTr="00B126AF">
        <w:trPr>
          <w:trHeight w:hRule="exact" w:val="515"/>
        </w:trPr>
        <w:tc>
          <w:tcPr>
            <w:tcW w:w="601" w:type="dxa"/>
            <w:tcBorders>
              <w:left w:val="single" w:sz="4" w:space="0" w:color="000000"/>
              <w:bottom w:val="single" w:sz="4" w:space="0" w:color="000000"/>
            </w:tcBorders>
            <w:shd w:val="clear" w:color="auto" w:fill="FFFFFF"/>
            <w:vAlign w:val="center"/>
          </w:tcPr>
          <w:p w14:paraId="5A01F462"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166</w:t>
            </w:r>
          </w:p>
        </w:tc>
        <w:tc>
          <w:tcPr>
            <w:tcW w:w="2891" w:type="dxa"/>
            <w:tcBorders>
              <w:left w:val="single" w:sz="4" w:space="0" w:color="000000"/>
              <w:bottom w:val="single" w:sz="4" w:space="0" w:color="000000"/>
            </w:tcBorders>
            <w:shd w:val="clear" w:color="auto" w:fill="FFFFFF"/>
          </w:tcPr>
          <w:p w14:paraId="18092BF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Шестерня коробки отбора мощности ЗИЛ (ведомая)</w:t>
            </w:r>
          </w:p>
        </w:tc>
        <w:tc>
          <w:tcPr>
            <w:tcW w:w="721" w:type="dxa"/>
            <w:tcBorders>
              <w:left w:val="single" w:sz="4" w:space="0" w:color="000000"/>
              <w:bottom w:val="single" w:sz="4" w:space="0" w:color="000000"/>
            </w:tcBorders>
            <w:shd w:val="clear" w:color="auto" w:fill="FFFFFF"/>
            <w:vAlign w:val="center"/>
          </w:tcPr>
          <w:p w14:paraId="32E79C4F"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A6461C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80822C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2 800,00</w:t>
            </w:r>
          </w:p>
        </w:tc>
        <w:tc>
          <w:tcPr>
            <w:tcW w:w="1155" w:type="dxa"/>
            <w:gridSpan w:val="2"/>
            <w:tcBorders>
              <w:left w:val="single" w:sz="4" w:space="0" w:color="000000"/>
              <w:bottom w:val="single" w:sz="4" w:space="0" w:color="000000"/>
            </w:tcBorders>
            <w:shd w:val="clear" w:color="auto" w:fill="FFFFFF"/>
            <w:vAlign w:val="center"/>
          </w:tcPr>
          <w:p w14:paraId="6B2A0B9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2 940,00</w:t>
            </w:r>
          </w:p>
        </w:tc>
        <w:tc>
          <w:tcPr>
            <w:tcW w:w="1155" w:type="dxa"/>
            <w:tcBorders>
              <w:left w:val="single" w:sz="4" w:space="0" w:color="000000"/>
              <w:bottom w:val="single" w:sz="4" w:space="0" w:color="000000"/>
            </w:tcBorders>
            <w:shd w:val="clear" w:color="auto" w:fill="FFFFFF"/>
            <w:vAlign w:val="center"/>
          </w:tcPr>
          <w:p w14:paraId="470AC89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2 884,00</w:t>
            </w:r>
          </w:p>
        </w:tc>
        <w:tc>
          <w:tcPr>
            <w:tcW w:w="1155" w:type="dxa"/>
            <w:gridSpan w:val="2"/>
            <w:tcBorders>
              <w:left w:val="single" w:sz="4" w:space="0" w:color="000000"/>
              <w:bottom w:val="single" w:sz="4" w:space="0" w:color="000000"/>
            </w:tcBorders>
            <w:shd w:val="clear" w:color="auto" w:fill="FFFFFF"/>
            <w:vAlign w:val="center"/>
          </w:tcPr>
          <w:p w14:paraId="03BD252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2 874,67</w:t>
            </w:r>
          </w:p>
        </w:tc>
        <w:tc>
          <w:tcPr>
            <w:tcW w:w="1445" w:type="dxa"/>
            <w:tcBorders>
              <w:left w:val="single" w:sz="4" w:space="0" w:color="000000"/>
              <w:bottom w:val="single" w:sz="4" w:space="0" w:color="000000"/>
              <w:right w:val="single" w:sz="4" w:space="0" w:color="000000"/>
            </w:tcBorders>
            <w:shd w:val="clear" w:color="auto" w:fill="FFFFFF"/>
            <w:vAlign w:val="center"/>
          </w:tcPr>
          <w:p w14:paraId="0A468DF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2 874,67</w:t>
            </w:r>
          </w:p>
        </w:tc>
      </w:tr>
      <w:tr w:rsidR="00DC7DB8" w14:paraId="688BAD1A" w14:textId="77777777" w:rsidTr="00B126AF">
        <w:trPr>
          <w:trHeight w:hRule="exact" w:val="707"/>
        </w:trPr>
        <w:tc>
          <w:tcPr>
            <w:tcW w:w="601" w:type="dxa"/>
            <w:tcBorders>
              <w:left w:val="single" w:sz="4" w:space="0" w:color="000000"/>
              <w:bottom w:val="single" w:sz="4" w:space="0" w:color="000000"/>
            </w:tcBorders>
            <w:shd w:val="clear" w:color="auto" w:fill="FFFFFF"/>
            <w:vAlign w:val="center"/>
          </w:tcPr>
          <w:p w14:paraId="4BF0CAEA"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167</w:t>
            </w:r>
          </w:p>
        </w:tc>
        <w:tc>
          <w:tcPr>
            <w:tcW w:w="2891" w:type="dxa"/>
            <w:tcBorders>
              <w:left w:val="single" w:sz="4" w:space="0" w:color="000000"/>
              <w:bottom w:val="single" w:sz="4" w:space="0" w:color="000000"/>
            </w:tcBorders>
            <w:shd w:val="clear" w:color="auto" w:fill="FFFFFF"/>
          </w:tcPr>
          <w:p w14:paraId="6FA55756"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Шланг тормозной ЗИЛ-130 задний (под переходник) (L=510mm)</w:t>
            </w:r>
          </w:p>
        </w:tc>
        <w:tc>
          <w:tcPr>
            <w:tcW w:w="721" w:type="dxa"/>
            <w:tcBorders>
              <w:left w:val="single" w:sz="4" w:space="0" w:color="000000"/>
              <w:bottom w:val="single" w:sz="4" w:space="0" w:color="000000"/>
            </w:tcBorders>
            <w:shd w:val="clear" w:color="auto" w:fill="FFFFFF"/>
            <w:vAlign w:val="center"/>
          </w:tcPr>
          <w:p w14:paraId="35146066"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9C3011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90DDFF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310,00</w:t>
            </w:r>
          </w:p>
        </w:tc>
        <w:tc>
          <w:tcPr>
            <w:tcW w:w="1155" w:type="dxa"/>
            <w:gridSpan w:val="2"/>
            <w:tcBorders>
              <w:left w:val="single" w:sz="4" w:space="0" w:color="000000"/>
              <w:bottom w:val="single" w:sz="4" w:space="0" w:color="000000"/>
            </w:tcBorders>
            <w:shd w:val="clear" w:color="auto" w:fill="FFFFFF"/>
            <w:vAlign w:val="center"/>
          </w:tcPr>
          <w:p w14:paraId="2455F64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326,00</w:t>
            </w:r>
          </w:p>
        </w:tc>
        <w:tc>
          <w:tcPr>
            <w:tcW w:w="1155" w:type="dxa"/>
            <w:tcBorders>
              <w:left w:val="single" w:sz="4" w:space="0" w:color="000000"/>
              <w:bottom w:val="single" w:sz="4" w:space="0" w:color="000000"/>
            </w:tcBorders>
            <w:shd w:val="clear" w:color="auto" w:fill="FFFFFF"/>
            <w:vAlign w:val="center"/>
          </w:tcPr>
          <w:p w14:paraId="10D6AD4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319,00</w:t>
            </w:r>
          </w:p>
        </w:tc>
        <w:tc>
          <w:tcPr>
            <w:tcW w:w="1155" w:type="dxa"/>
            <w:gridSpan w:val="2"/>
            <w:tcBorders>
              <w:left w:val="single" w:sz="4" w:space="0" w:color="000000"/>
              <w:bottom w:val="single" w:sz="4" w:space="0" w:color="000000"/>
            </w:tcBorders>
            <w:shd w:val="clear" w:color="auto" w:fill="FFFFFF"/>
            <w:vAlign w:val="center"/>
          </w:tcPr>
          <w:p w14:paraId="16C27DA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318,33</w:t>
            </w:r>
          </w:p>
        </w:tc>
        <w:tc>
          <w:tcPr>
            <w:tcW w:w="1445" w:type="dxa"/>
            <w:tcBorders>
              <w:left w:val="single" w:sz="4" w:space="0" w:color="000000"/>
              <w:bottom w:val="single" w:sz="4" w:space="0" w:color="000000"/>
              <w:right w:val="single" w:sz="4" w:space="0" w:color="000000"/>
            </w:tcBorders>
            <w:shd w:val="clear" w:color="auto" w:fill="FFFFFF"/>
            <w:vAlign w:val="center"/>
          </w:tcPr>
          <w:p w14:paraId="3E5BF32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318,33</w:t>
            </w:r>
          </w:p>
        </w:tc>
      </w:tr>
      <w:tr w:rsidR="00DC7DB8" w14:paraId="374F45AA" w14:textId="77777777" w:rsidTr="00B126AF">
        <w:trPr>
          <w:trHeight w:hRule="exact" w:val="488"/>
        </w:trPr>
        <w:tc>
          <w:tcPr>
            <w:tcW w:w="601" w:type="dxa"/>
            <w:tcBorders>
              <w:left w:val="single" w:sz="4" w:space="0" w:color="000000"/>
              <w:bottom w:val="single" w:sz="4" w:space="0" w:color="000000"/>
            </w:tcBorders>
            <w:shd w:val="clear" w:color="auto" w:fill="FFFFFF"/>
            <w:vAlign w:val="center"/>
          </w:tcPr>
          <w:p w14:paraId="517CB668"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168</w:t>
            </w:r>
          </w:p>
        </w:tc>
        <w:tc>
          <w:tcPr>
            <w:tcW w:w="2891" w:type="dxa"/>
            <w:tcBorders>
              <w:left w:val="single" w:sz="4" w:space="0" w:color="000000"/>
              <w:bottom w:val="single" w:sz="4" w:space="0" w:color="000000"/>
            </w:tcBorders>
            <w:shd w:val="clear" w:color="auto" w:fill="FFFFFF"/>
          </w:tcPr>
          <w:p w14:paraId="386E8634"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Шланг тормозной ЗИЛ-130 передний (</w:t>
            </w:r>
            <w:proofErr w:type="spellStart"/>
            <w:r w:rsidRPr="00DC7DB8">
              <w:rPr>
                <w:rFonts w:ascii="Times New Roman" w:hAnsi="Times New Roman" w:cs="Times New Roman"/>
                <w:color w:val="000000"/>
                <w:sz w:val="20"/>
                <w:szCs w:val="20"/>
              </w:rPr>
              <w:t>гайка+штуцер</w:t>
            </w:r>
            <w:proofErr w:type="spellEnd"/>
            <w:r w:rsidRPr="00DC7DB8">
              <w:rPr>
                <w:rFonts w:ascii="Times New Roman" w:hAnsi="Times New Roman" w:cs="Times New Roman"/>
                <w:color w:val="000000"/>
                <w:sz w:val="20"/>
                <w:szCs w:val="20"/>
              </w:rPr>
              <w:t>) (L=660mm)</w:t>
            </w:r>
          </w:p>
        </w:tc>
        <w:tc>
          <w:tcPr>
            <w:tcW w:w="721" w:type="dxa"/>
            <w:tcBorders>
              <w:left w:val="single" w:sz="4" w:space="0" w:color="000000"/>
              <w:bottom w:val="single" w:sz="4" w:space="0" w:color="000000"/>
            </w:tcBorders>
            <w:shd w:val="clear" w:color="auto" w:fill="FFFFFF"/>
            <w:vAlign w:val="center"/>
          </w:tcPr>
          <w:p w14:paraId="031F4B3E"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62962E89"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68433A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310,00</w:t>
            </w:r>
          </w:p>
        </w:tc>
        <w:tc>
          <w:tcPr>
            <w:tcW w:w="1155" w:type="dxa"/>
            <w:gridSpan w:val="2"/>
            <w:tcBorders>
              <w:left w:val="single" w:sz="4" w:space="0" w:color="000000"/>
              <w:bottom w:val="single" w:sz="4" w:space="0" w:color="000000"/>
            </w:tcBorders>
            <w:shd w:val="clear" w:color="auto" w:fill="FFFFFF"/>
            <w:vAlign w:val="center"/>
          </w:tcPr>
          <w:p w14:paraId="08BDB3F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326,00</w:t>
            </w:r>
          </w:p>
        </w:tc>
        <w:tc>
          <w:tcPr>
            <w:tcW w:w="1155" w:type="dxa"/>
            <w:tcBorders>
              <w:left w:val="single" w:sz="4" w:space="0" w:color="000000"/>
              <w:bottom w:val="single" w:sz="4" w:space="0" w:color="000000"/>
            </w:tcBorders>
            <w:shd w:val="clear" w:color="auto" w:fill="FFFFFF"/>
            <w:vAlign w:val="center"/>
          </w:tcPr>
          <w:p w14:paraId="70AE6DC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319,00</w:t>
            </w:r>
          </w:p>
        </w:tc>
        <w:tc>
          <w:tcPr>
            <w:tcW w:w="1155" w:type="dxa"/>
            <w:gridSpan w:val="2"/>
            <w:tcBorders>
              <w:left w:val="single" w:sz="4" w:space="0" w:color="000000"/>
              <w:bottom w:val="single" w:sz="4" w:space="0" w:color="000000"/>
            </w:tcBorders>
            <w:shd w:val="clear" w:color="auto" w:fill="FFFFFF"/>
            <w:vAlign w:val="center"/>
          </w:tcPr>
          <w:p w14:paraId="6EB5B9E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318,33</w:t>
            </w:r>
          </w:p>
        </w:tc>
        <w:tc>
          <w:tcPr>
            <w:tcW w:w="1445" w:type="dxa"/>
            <w:tcBorders>
              <w:left w:val="single" w:sz="4" w:space="0" w:color="000000"/>
              <w:bottom w:val="single" w:sz="4" w:space="0" w:color="000000"/>
              <w:right w:val="single" w:sz="4" w:space="0" w:color="000000"/>
            </w:tcBorders>
            <w:shd w:val="clear" w:color="auto" w:fill="FFFFFF"/>
            <w:vAlign w:val="center"/>
          </w:tcPr>
          <w:p w14:paraId="4CAA2B6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318,33</w:t>
            </w:r>
          </w:p>
        </w:tc>
      </w:tr>
      <w:tr w:rsidR="00DC7DB8" w14:paraId="6B25EA65"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77305648"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169</w:t>
            </w:r>
          </w:p>
        </w:tc>
        <w:tc>
          <w:tcPr>
            <w:tcW w:w="2891" w:type="dxa"/>
            <w:tcBorders>
              <w:left w:val="single" w:sz="4" w:space="0" w:color="000000"/>
              <w:bottom w:val="single" w:sz="4" w:space="0" w:color="000000"/>
            </w:tcBorders>
            <w:shd w:val="clear" w:color="auto" w:fill="FFFFFF"/>
          </w:tcPr>
          <w:p w14:paraId="146B0BF5"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Шпилька колеса ЗИЛ задняя правая</w:t>
            </w:r>
          </w:p>
        </w:tc>
        <w:tc>
          <w:tcPr>
            <w:tcW w:w="721" w:type="dxa"/>
            <w:tcBorders>
              <w:left w:val="single" w:sz="4" w:space="0" w:color="000000"/>
              <w:bottom w:val="single" w:sz="4" w:space="0" w:color="000000"/>
            </w:tcBorders>
            <w:shd w:val="clear" w:color="auto" w:fill="FFFFFF"/>
            <w:vAlign w:val="center"/>
          </w:tcPr>
          <w:p w14:paraId="69B67CF5"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8E4C3BC"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B35B90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105,00</w:t>
            </w:r>
          </w:p>
        </w:tc>
        <w:tc>
          <w:tcPr>
            <w:tcW w:w="1155" w:type="dxa"/>
            <w:gridSpan w:val="2"/>
            <w:tcBorders>
              <w:left w:val="single" w:sz="4" w:space="0" w:color="000000"/>
              <w:bottom w:val="single" w:sz="4" w:space="0" w:color="000000"/>
            </w:tcBorders>
            <w:shd w:val="clear" w:color="auto" w:fill="FFFFFF"/>
            <w:vAlign w:val="center"/>
          </w:tcPr>
          <w:p w14:paraId="7707D7B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110,00</w:t>
            </w:r>
          </w:p>
        </w:tc>
        <w:tc>
          <w:tcPr>
            <w:tcW w:w="1155" w:type="dxa"/>
            <w:tcBorders>
              <w:left w:val="single" w:sz="4" w:space="0" w:color="000000"/>
              <w:bottom w:val="single" w:sz="4" w:space="0" w:color="000000"/>
            </w:tcBorders>
            <w:shd w:val="clear" w:color="auto" w:fill="FFFFFF"/>
            <w:vAlign w:val="center"/>
          </w:tcPr>
          <w:p w14:paraId="02EBA50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108,00</w:t>
            </w:r>
          </w:p>
        </w:tc>
        <w:tc>
          <w:tcPr>
            <w:tcW w:w="1155" w:type="dxa"/>
            <w:gridSpan w:val="2"/>
            <w:tcBorders>
              <w:left w:val="single" w:sz="4" w:space="0" w:color="000000"/>
              <w:bottom w:val="single" w:sz="4" w:space="0" w:color="000000"/>
            </w:tcBorders>
            <w:shd w:val="clear" w:color="auto" w:fill="FFFFFF"/>
            <w:vAlign w:val="center"/>
          </w:tcPr>
          <w:p w14:paraId="2527E3A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107,67</w:t>
            </w:r>
          </w:p>
        </w:tc>
        <w:tc>
          <w:tcPr>
            <w:tcW w:w="1445" w:type="dxa"/>
            <w:tcBorders>
              <w:left w:val="single" w:sz="4" w:space="0" w:color="000000"/>
              <w:bottom w:val="single" w:sz="4" w:space="0" w:color="000000"/>
              <w:right w:val="single" w:sz="4" w:space="0" w:color="000000"/>
            </w:tcBorders>
            <w:shd w:val="clear" w:color="auto" w:fill="FFFFFF"/>
            <w:vAlign w:val="center"/>
          </w:tcPr>
          <w:p w14:paraId="06544D4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107,67</w:t>
            </w:r>
          </w:p>
        </w:tc>
      </w:tr>
      <w:tr w:rsidR="00DC7DB8" w14:paraId="1914E3D9" w14:textId="77777777" w:rsidTr="00B126AF">
        <w:trPr>
          <w:trHeight w:hRule="exact" w:val="501"/>
        </w:trPr>
        <w:tc>
          <w:tcPr>
            <w:tcW w:w="601" w:type="dxa"/>
            <w:tcBorders>
              <w:left w:val="single" w:sz="4" w:space="0" w:color="000000"/>
              <w:bottom w:val="single" w:sz="4" w:space="0" w:color="000000"/>
            </w:tcBorders>
            <w:shd w:val="clear" w:color="auto" w:fill="FFFFFF"/>
            <w:vAlign w:val="center"/>
          </w:tcPr>
          <w:p w14:paraId="289E0EB7"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170</w:t>
            </w:r>
          </w:p>
        </w:tc>
        <w:tc>
          <w:tcPr>
            <w:tcW w:w="2891" w:type="dxa"/>
            <w:tcBorders>
              <w:left w:val="single" w:sz="4" w:space="0" w:color="000000"/>
              <w:bottom w:val="single" w:sz="4" w:space="0" w:color="000000"/>
            </w:tcBorders>
            <w:shd w:val="clear" w:color="auto" w:fill="FFFFFF"/>
          </w:tcPr>
          <w:p w14:paraId="52A75D38"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Шпилька полуоси ЗИЛ-130/-4331 (М16х1,5х42)</w:t>
            </w:r>
          </w:p>
        </w:tc>
        <w:tc>
          <w:tcPr>
            <w:tcW w:w="721" w:type="dxa"/>
            <w:tcBorders>
              <w:left w:val="single" w:sz="4" w:space="0" w:color="000000"/>
              <w:bottom w:val="single" w:sz="4" w:space="0" w:color="000000"/>
            </w:tcBorders>
            <w:shd w:val="clear" w:color="auto" w:fill="FFFFFF"/>
            <w:vAlign w:val="center"/>
          </w:tcPr>
          <w:p w14:paraId="79B005E8"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0DF89F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ABBDBB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40,00</w:t>
            </w:r>
          </w:p>
        </w:tc>
        <w:tc>
          <w:tcPr>
            <w:tcW w:w="1155" w:type="dxa"/>
            <w:gridSpan w:val="2"/>
            <w:tcBorders>
              <w:left w:val="single" w:sz="4" w:space="0" w:color="000000"/>
              <w:bottom w:val="single" w:sz="4" w:space="0" w:color="000000"/>
            </w:tcBorders>
            <w:shd w:val="clear" w:color="auto" w:fill="FFFFFF"/>
            <w:vAlign w:val="center"/>
          </w:tcPr>
          <w:p w14:paraId="23E8A405"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42,00</w:t>
            </w:r>
          </w:p>
        </w:tc>
        <w:tc>
          <w:tcPr>
            <w:tcW w:w="1155" w:type="dxa"/>
            <w:tcBorders>
              <w:left w:val="single" w:sz="4" w:space="0" w:color="000000"/>
              <w:bottom w:val="single" w:sz="4" w:space="0" w:color="000000"/>
            </w:tcBorders>
            <w:shd w:val="clear" w:color="auto" w:fill="FFFFFF"/>
            <w:vAlign w:val="center"/>
          </w:tcPr>
          <w:p w14:paraId="2EE9118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41,00</w:t>
            </w:r>
          </w:p>
        </w:tc>
        <w:tc>
          <w:tcPr>
            <w:tcW w:w="1155" w:type="dxa"/>
            <w:gridSpan w:val="2"/>
            <w:tcBorders>
              <w:left w:val="single" w:sz="4" w:space="0" w:color="000000"/>
              <w:bottom w:val="single" w:sz="4" w:space="0" w:color="000000"/>
            </w:tcBorders>
            <w:shd w:val="clear" w:color="auto" w:fill="FFFFFF"/>
            <w:vAlign w:val="center"/>
          </w:tcPr>
          <w:p w14:paraId="3E53683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41,00</w:t>
            </w:r>
          </w:p>
        </w:tc>
        <w:tc>
          <w:tcPr>
            <w:tcW w:w="1445" w:type="dxa"/>
            <w:tcBorders>
              <w:left w:val="single" w:sz="4" w:space="0" w:color="000000"/>
              <w:bottom w:val="single" w:sz="4" w:space="0" w:color="000000"/>
              <w:right w:val="single" w:sz="4" w:space="0" w:color="000000"/>
            </w:tcBorders>
            <w:shd w:val="clear" w:color="auto" w:fill="FFFFFF"/>
            <w:vAlign w:val="center"/>
          </w:tcPr>
          <w:p w14:paraId="20D150C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41,00</w:t>
            </w:r>
          </w:p>
        </w:tc>
      </w:tr>
      <w:tr w:rsidR="00DC7DB8" w14:paraId="78BA1DAF" w14:textId="77777777" w:rsidTr="00B126AF">
        <w:trPr>
          <w:trHeight w:hRule="exact" w:val="306"/>
        </w:trPr>
        <w:tc>
          <w:tcPr>
            <w:tcW w:w="601" w:type="dxa"/>
            <w:tcBorders>
              <w:left w:val="single" w:sz="4" w:space="0" w:color="000000"/>
              <w:bottom w:val="single" w:sz="4" w:space="0" w:color="000000"/>
            </w:tcBorders>
            <w:shd w:val="clear" w:color="auto" w:fill="FFFFFF"/>
            <w:vAlign w:val="center"/>
          </w:tcPr>
          <w:p w14:paraId="5175B17B"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171</w:t>
            </w:r>
          </w:p>
        </w:tc>
        <w:tc>
          <w:tcPr>
            <w:tcW w:w="2891" w:type="dxa"/>
            <w:tcBorders>
              <w:left w:val="single" w:sz="4" w:space="0" w:color="000000"/>
              <w:bottom w:val="single" w:sz="4" w:space="0" w:color="000000"/>
            </w:tcBorders>
            <w:shd w:val="clear" w:color="auto" w:fill="FFFFFF"/>
          </w:tcPr>
          <w:p w14:paraId="2B26979F"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Штанга толкателя ЗИЛ-130</w:t>
            </w:r>
          </w:p>
        </w:tc>
        <w:tc>
          <w:tcPr>
            <w:tcW w:w="721" w:type="dxa"/>
            <w:tcBorders>
              <w:left w:val="single" w:sz="4" w:space="0" w:color="000000"/>
              <w:bottom w:val="single" w:sz="4" w:space="0" w:color="000000"/>
            </w:tcBorders>
            <w:shd w:val="clear" w:color="auto" w:fill="FFFFFF"/>
            <w:vAlign w:val="center"/>
          </w:tcPr>
          <w:p w14:paraId="029383BC"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0317605"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4899CE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420,00</w:t>
            </w:r>
          </w:p>
        </w:tc>
        <w:tc>
          <w:tcPr>
            <w:tcW w:w="1155" w:type="dxa"/>
            <w:gridSpan w:val="2"/>
            <w:tcBorders>
              <w:left w:val="single" w:sz="4" w:space="0" w:color="000000"/>
              <w:bottom w:val="single" w:sz="4" w:space="0" w:color="000000"/>
            </w:tcBorders>
            <w:shd w:val="clear" w:color="auto" w:fill="FFFFFF"/>
            <w:vAlign w:val="center"/>
          </w:tcPr>
          <w:p w14:paraId="1E54F08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441,00</w:t>
            </w:r>
          </w:p>
        </w:tc>
        <w:tc>
          <w:tcPr>
            <w:tcW w:w="1155" w:type="dxa"/>
            <w:tcBorders>
              <w:left w:val="single" w:sz="4" w:space="0" w:color="000000"/>
              <w:bottom w:val="single" w:sz="4" w:space="0" w:color="000000"/>
            </w:tcBorders>
            <w:shd w:val="clear" w:color="auto" w:fill="FFFFFF"/>
            <w:vAlign w:val="center"/>
          </w:tcPr>
          <w:p w14:paraId="3B9B739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433,00</w:t>
            </w:r>
          </w:p>
        </w:tc>
        <w:tc>
          <w:tcPr>
            <w:tcW w:w="1155" w:type="dxa"/>
            <w:gridSpan w:val="2"/>
            <w:tcBorders>
              <w:left w:val="single" w:sz="4" w:space="0" w:color="000000"/>
              <w:bottom w:val="single" w:sz="4" w:space="0" w:color="000000"/>
            </w:tcBorders>
            <w:shd w:val="clear" w:color="auto" w:fill="FFFFFF"/>
            <w:vAlign w:val="center"/>
          </w:tcPr>
          <w:p w14:paraId="55AEECF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431,33</w:t>
            </w:r>
          </w:p>
        </w:tc>
        <w:tc>
          <w:tcPr>
            <w:tcW w:w="1445" w:type="dxa"/>
            <w:tcBorders>
              <w:left w:val="single" w:sz="4" w:space="0" w:color="000000"/>
              <w:bottom w:val="single" w:sz="4" w:space="0" w:color="000000"/>
              <w:right w:val="single" w:sz="4" w:space="0" w:color="000000"/>
            </w:tcBorders>
            <w:shd w:val="clear" w:color="auto" w:fill="FFFFFF"/>
            <w:vAlign w:val="center"/>
          </w:tcPr>
          <w:p w14:paraId="32C633B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431,33</w:t>
            </w:r>
          </w:p>
        </w:tc>
      </w:tr>
      <w:tr w:rsidR="00DC7DB8" w14:paraId="1C3AB9F5" w14:textId="77777777" w:rsidTr="00B126AF">
        <w:trPr>
          <w:trHeight w:hRule="exact" w:val="281"/>
        </w:trPr>
        <w:tc>
          <w:tcPr>
            <w:tcW w:w="601" w:type="dxa"/>
            <w:tcBorders>
              <w:left w:val="single" w:sz="4" w:space="0" w:color="000000"/>
              <w:bottom w:val="single" w:sz="4" w:space="0" w:color="000000"/>
            </w:tcBorders>
            <w:shd w:val="clear" w:color="auto" w:fill="FFFFFF"/>
            <w:vAlign w:val="center"/>
          </w:tcPr>
          <w:p w14:paraId="1711C39B"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172</w:t>
            </w:r>
          </w:p>
        </w:tc>
        <w:tc>
          <w:tcPr>
            <w:tcW w:w="2891" w:type="dxa"/>
            <w:tcBorders>
              <w:left w:val="single" w:sz="4" w:space="0" w:color="000000"/>
              <w:bottom w:val="single" w:sz="4" w:space="0" w:color="000000"/>
            </w:tcBorders>
            <w:shd w:val="clear" w:color="auto" w:fill="FFFFFF"/>
          </w:tcPr>
          <w:p w14:paraId="1F89BCB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Щуп уровня масла ЗИЛ-130</w:t>
            </w:r>
          </w:p>
        </w:tc>
        <w:tc>
          <w:tcPr>
            <w:tcW w:w="721" w:type="dxa"/>
            <w:tcBorders>
              <w:left w:val="single" w:sz="4" w:space="0" w:color="000000"/>
              <w:bottom w:val="single" w:sz="4" w:space="0" w:color="000000"/>
            </w:tcBorders>
            <w:shd w:val="clear" w:color="auto" w:fill="FFFFFF"/>
            <w:vAlign w:val="center"/>
          </w:tcPr>
          <w:p w14:paraId="0218B2AA"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088AC781"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F1445A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250,00</w:t>
            </w:r>
          </w:p>
        </w:tc>
        <w:tc>
          <w:tcPr>
            <w:tcW w:w="1155" w:type="dxa"/>
            <w:gridSpan w:val="2"/>
            <w:tcBorders>
              <w:left w:val="single" w:sz="4" w:space="0" w:color="000000"/>
              <w:bottom w:val="single" w:sz="4" w:space="0" w:color="000000"/>
            </w:tcBorders>
            <w:shd w:val="clear" w:color="auto" w:fill="FFFFFF"/>
            <w:vAlign w:val="center"/>
          </w:tcPr>
          <w:p w14:paraId="57C010F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263,00</w:t>
            </w:r>
          </w:p>
        </w:tc>
        <w:tc>
          <w:tcPr>
            <w:tcW w:w="1155" w:type="dxa"/>
            <w:tcBorders>
              <w:left w:val="single" w:sz="4" w:space="0" w:color="000000"/>
              <w:bottom w:val="single" w:sz="4" w:space="0" w:color="000000"/>
            </w:tcBorders>
            <w:shd w:val="clear" w:color="auto" w:fill="FFFFFF"/>
            <w:vAlign w:val="center"/>
          </w:tcPr>
          <w:p w14:paraId="7E56A17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258,00</w:t>
            </w:r>
          </w:p>
        </w:tc>
        <w:tc>
          <w:tcPr>
            <w:tcW w:w="1155" w:type="dxa"/>
            <w:gridSpan w:val="2"/>
            <w:tcBorders>
              <w:left w:val="single" w:sz="4" w:space="0" w:color="000000"/>
              <w:bottom w:val="single" w:sz="4" w:space="0" w:color="000000"/>
            </w:tcBorders>
            <w:shd w:val="clear" w:color="auto" w:fill="FFFFFF"/>
            <w:vAlign w:val="center"/>
          </w:tcPr>
          <w:p w14:paraId="5C7D9A7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257,00</w:t>
            </w:r>
          </w:p>
        </w:tc>
        <w:tc>
          <w:tcPr>
            <w:tcW w:w="1445" w:type="dxa"/>
            <w:tcBorders>
              <w:left w:val="single" w:sz="4" w:space="0" w:color="000000"/>
              <w:bottom w:val="single" w:sz="4" w:space="0" w:color="000000"/>
              <w:right w:val="single" w:sz="4" w:space="0" w:color="000000"/>
            </w:tcBorders>
            <w:shd w:val="clear" w:color="auto" w:fill="FFFFFF"/>
            <w:vAlign w:val="center"/>
          </w:tcPr>
          <w:p w14:paraId="599AA1B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257,00</w:t>
            </w:r>
          </w:p>
        </w:tc>
      </w:tr>
      <w:tr w:rsidR="00DC7DB8" w14:paraId="2AC78772"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13FCA2A1"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173</w:t>
            </w:r>
          </w:p>
        </w:tc>
        <w:tc>
          <w:tcPr>
            <w:tcW w:w="2891" w:type="dxa"/>
            <w:tcBorders>
              <w:left w:val="single" w:sz="4" w:space="0" w:color="000000"/>
              <w:bottom w:val="single" w:sz="4" w:space="0" w:color="000000"/>
            </w:tcBorders>
            <w:shd w:val="clear" w:color="auto" w:fill="FFFFFF"/>
          </w:tcPr>
          <w:p w14:paraId="5DF7BDEC"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Шланг (рукав) </w:t>
            </w:r>
            <w:proofErr w:type="spellStart"/>
            <w:r w:rsidRPr="00DC7DB8">
              <w:rPr>
                <w:rFonts w:ascii="Times New Roman" w:hAnsi="Times New Roman" w:cs="Times New Roman"/>
                <w:color w:val="000000"/>
                <w:sz w:val="20"/>
                <w:szCs w:val="20"/>
              </w:rPr>
              <w:t>маслобензостойкий</w:t>
            </w:r>
            <w:proofErr w:type="spellEnd"/>
            <w:r w:rsidRPr="00DC7DB8">
              <w:rPr>
                <w:rFonts w:ascii="Times New Roman" w:hAnsi="Times New Roman" w:cs="Times New Roman"/>
                <w:color w:val="000000"/>
                <w:sz w:val="20"/>
                <w:szCs w:val="20"/>
              </w:rPr>
              <w:t xml:space="preserve"> 6мм</w:t>
            </w:r>
          </w:p>
        </w:tc>
        <w:tc>
          <w:tcPr>
            <w:tcW w:w="721" w:type="dxa"/>
            <w:tcBorders>
              <w:left w:val="single" w:sz="4" w:space="0" w:color="000000"/>
              <w:bottom w:val="single" w:sz="4" w:space="0" w:color="000000"/>
            </w:tcBorders>
            <w:shd w:val="clear" w:color="auto" w:fill="FFFFFF"/>
            <w:vAlign w:val="center"/>
          </w:tcPr>
          <w:p w14:paraId="043DF2DC"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79A9984"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6100549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110,00</w:t>
            </w:r>
          </w:p>
        </w:tc>
        <w:tc>
          <w:tcPr>
            <w:tcW w:w="1155" w:type="dxa"/>
            <w:gridSpan w:val="2"/>
            <w:tcBorders>
              <w:left w:val="single" w:sz="4" w:space="0" w:color="000000"/>
              <w:bottom w:val="single" w:sz="4" w:space="0" w:color="000000"/>
            </w:tcBorders>
            <w:shd w:val="clear" w:color="auto" w:fill="FFFFFF"/>
            <w:vAlign w:val="center"/>
          </w:tcPr>
          <w:p w14:paraId="64BAE7F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116,00</w:t>
            </w:r>
          </w:p>
        </w:tc>
        <w:tc>
          <w:tcPr>
            <w:tcW w:w="1155" w:type="dxa"/>
            <w:tcBorders>
              <w:left w:val="single" w:sz="4" w:space="0" w:color="000000"/>
              <w:bottom w:val="single" w:sz="4" w:space="0" w:color="000000"/>
            </w:tcBorders>
            <w:shd w:val="clear" w:color="auto" w:fill="FFFFFF"/>
            <w:vAlign w:val="center"/>
          </w:tcPr>
          <w:p w14:paraId="716111B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113,00</w:t>
            </w:r>
          </w:p>
        </w:tc>
        <w:tc>
          <w:tcPr>
            <w:tcW w:w="1155" w:type="dxa"/>
            <w:gridSpan w:val="2"/>
            <w:tcBorders>
              <w:left w:val="single" w:sz="4" w:space="0" w:color="000000"/>
              <w:bottom w:val="single" w:sz="4" w:space="0" w:color="000000"/>
            </w:tcBorders>
            <w:shd w:val="clear" w:color="auto" w:fill="FFFFFF"/>
            <w:vAlign w:val="center"/>
          </w:tcPr>
          <w:p w14:paraId="33F2964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113,00</w:t>
            </w:r>
          </w:p>
        </w:tc>
        <w:tc>
          <w:tcPr>
            <w:tcW w:w="1445" w:type="dxa"/>
            <w:tcBorders>
              <w:left w:val="single" w:sz="4" w:space="0" w:color="000000"/>
              <w:bottom w:val="single" w:sz="4" w:space="0" w:color="000000"/>
              <w:right w:val="single" w:sz="4" w:space="0" w:color="000000"/>
            </w:tcBorders>
            <w:shd w:val="clear" w:color="auto" w:fill="FFFFFF"/>
            <w:vAlign w:val="center"/>
          </w:tcPr>
          <w:p w14:paraId="7C7B8C6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113,00</w:t>
            </w:r>
          </w:p>
        </w:tc>
      </w:tr>
      <w:tr w:rsidR="00DC7DB8" w14:paraId="12459422"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43A3E37A"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174</w:t>
            </w:r>
          </w:p>
        </w:tc>
        <w:tc>
          <w:tcPr>
            <w:tcW w:w="2891" w:type="dxa"/>
            <w:tcBorders>
              <w:left w:val="single" w:sz="4" w:space="0" w:color="000000"/>
              <w:bottom w:val="single" w:sz="4" w:space="0" w:color="000000"/>
            </w:tcBorders>
            <w:shd w:val="clear" w:color="auto" w:fill="FFFFFF"/>
          </w:tcPr>
          <w:p w14:paraId="015A889B"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Шланг (рукав) </w:t>
            </w:r>
            <w:proofErr w:type="spellStart"/>
            <w:r w:rsidRPr="00DC7DB8">
              <w:rPr>
                <w:rFonts w:ascii="Times New Roman" w:hAnsi="Times New Roman" w:cs="Times New Roman"/>
                <w:color w:val="000000"/>
                <w:sz w:val="20"/>
                <w:szCs w:val="20"/>
              </w:rPr>
              <w:t>маслобензостойкий</w:t>
            </w:r>
            <w:proofErr w:type="spellEnd"/>
            <w:r w:rsidRPr="00DC7DB8">
              <w:rPr>
                <w:rFonts w:ascii="Times New Roman" w:hAnsi="Times New Roman" w:cs="Times New Roman"/>
                <w:color w:val="000000"/>
                <w:sz w:val="20"/>
                <w:szCs w:val="20"/>
              </w:rPr>
              <w:t xml:space="preserve"> 8мм</w:t>
            </w:r>
          </w:p>
        </w:tc>
        <w:tc>
          <w:tcPr>
            <w:tcW w:w="721" w:type="dxa"/>
            <w:tcBorders>
              <w:left w:val="single" w:sz="4" w:space="0" w:color="000000"/>
              <w:bottom w:val="single" w:sz="4" w:space="0" w:color="000000"/>
            </w:tcBorders>
            <w:shd w:val="clear" w:color="auto" w:fill="FFFFFF"/>
            <w:vAlign w:val="center"/>
          </w:tcPr>
          <w:p w14:paraId="09374827"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28D7A93B"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7484101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130,00</w:t>
            </w:r>
          </w:p>
        </w:tc>
        <w:tc>
          <w:tcPr>
            <w:tcW w:w="1155" w:type="dxa"/>
            <w:gridSpan w:val="2"/>
            <w:tcBorders>
              <w:left w:val="single" w:sz="4" w:space="0" w:color="000000"/>
              <w:bottom w:val="single" w:sz="4" w:space="0" w:color="000000"/>
            </w:tcBorders>
            <w:shd w:val="clear" w:color="auto" w:fill="FFFFFF"/>
            <w:vAlign w:val="center"/>
          </w:tcPr>
          <w:p w14:paraId="096A27C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137,00</w:t>
            </w:r>
          </w:p>
        </w:tc>
        <w:tc>
          <w:tcPr>
            <w:tcW w:w="1155" w:type="dxa"/>
            <w:tcBorders>
              <w:left w:val="single" w:sz="4" w:space="0" w:color="000000"/>
              <w:bottom w:val="single" w:sz="4" w:space="0" w:color="000000"/>
            </w:tcBorders>
            <w:shd w:val="clear" w:color="auto" w:fill="FFFFFF"/>
            <w:vAlign w:val="center"/>
          </w:tcPr>
          <w:p w14:paraId="488497E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134,00</w:t>
            </w:r>
          </w:p>
        </w:tc>
        <w:tc>
          <w:tcPr>
            <w:tcW w:w="1155" w:type="dxa"/>
            <w:gridSpan w:val="2"/>
            <w:tcBorders>
              <w:left w:val="single" w:sz="4" w:space="0" w:color="000000"/>
              <w:bottom w:val="single" w:sz="4" w:space="0" w:color="000000"/>
            </w:tcBorders>
            <w:shd w:val="clear" w:color="auto" w:fill="FFFFFF"/>
            <w:vAlign w:val="center"/>
          </w:tcPr>
          <w:p w14:paraId="21C3F22D"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133,67</w:t>
            </w:r>
          </w:p>
        </w:tc>
        <w:tc>
          <w:tcPr>
            <w:tcW w:w="1445" w:type="dxa"/>
            <w:tcBorders>
              <w:left w:val="single" w:sz="4" w:space="0" w:color="000000"/>
              <w:bottom w:val="single" w:sz="4" w:space="0" w:color="000000"/>
              <w:right w:val="single" w:sz="4" w:space="0" w:color="000000"/>
            </w:tcBorders>
            <w:shd w:val="clear" w:color="auto" w:fill="FFFFFF"/>
            <w:vAlign w:val="center"/>
          </w:tcPr>
          <w:p w14:paraId="752E74D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133,67</w:t>
            </w:r>
          </w:p>
        </w:tc>
      </w:tr>
      <w:tr w:rsidR="00DC7DB8" w14:paraId="0E0B3831"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12509407"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175</w:t>
            </w:r>
          </w:p>
        </w:tc>
        <w:tc>
          <w:tcPr>
            <w:tcW w:w="2891" w:type="dxa"/>
            <w:tcBorders>
              <w:left w:val="single" w:sz="4" w:space="0" w:color="000000"/>
              <w:bottom w:val="single" w:sz="4" w:space="0" w:color="000000"/>
            </w:tcBorders>
            <w:shd w:val="clear" w:color="auto" w:fill="FFFFFF"/>
          </w:tcPr>
          <w:p w14:paraId="384B8272"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Шланг (рукав) </w:t>
            </w:r>
            <w:proofErr w:type="spellStart"/>
            <w:r w:rsidRPr="00DC7DB8">
              <w:rPr>
                <w:rFonts w:ascii="Times New Roman" w:hAnsi="Times New Roman" w:cs="Times New Roman"/>
                <w:color w:val="000000"/>
                <w:sz w:val="20"/>
                <w:szCs w:val="20"/>
              </w:rPr>
              <w:t>маслобензостойкий</w:t>
            </w:r>
            <w:proofErr w:type="spellEnd"/>
            <w:r w:rsidRPr="00DC7DB8">
              <w:rPr>
                <w:rFonts w:ascii="Times New Roman" w:hAnsi="Times New Roman" w:cs="Times New Roman"/>
                <w:color w:val="000000"/>
                <w:sz w:val="20"/>
                <w:szCs w:val="20"/>
              </w:rPr>
              <w:t xml:space="preserve"> 10мм</w:t>
            </w:r>
          </w:p>
        </w:tc>
        <w:tc>
          <w:tcPr>
            <w:tcW w:w="721" w:type="dxa"/>
            <w:tcBorders>
              <w:left w:val="single" w:sz="4" w:space="0" w:color="000000"/>
              <w:bottom w:val="single" w:sz="4" w:space="0" w:color="000000"/>
            </w:tcBorders>
            <w:shd w:val="clear" w:color="auto" w:fill="FFFFFF"/>
            <w:vAlign w:val="center"/>
          </w:tcPr>
          <w:p w14:paraId="43D82834"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68B361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5A7237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150,00</w:t>
            </w:r>
          </w:p>
        </w:tc>
        <w:tc>
          <w:tcPr>
            <w:tcW w:w="1155" w:type="dxa"/>
            <w:gridSpan w:val="2"/>
            <w:tcBorders>
              <w:left w:val="single" w:sz="4" w:space="0" w:color="000000"/>
              <w:bottom w:val="single" w:sz="4" w:space="0" w:color="000000"/>
            </w:tcBorders>
            <w:shd w:val="clear" w:color="auto" w:fill="FFFFFF"/>
            <w:vAlign w:val="center"/>
          </w:tcPr>
          <w:p w14:paraId="68076F0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158,00</w:t>
            </w:r>
          </w:p>
        </w:tc>
        <w:tc>
          <w:tcPr>
            <w:tcW w:w="1155" w:type="dxa"/>
            <w:tcBorders>
              <w:left w:val="single" w:sz="4" w:space="0" w:color="000000"/>
              <w:bottom w:val="single" w:sz="4" w:space="0" w:color="000000"/>
            </w:tcBorders>
            <w:shd w:val="clear" w:color="auto" w:fill="FFFFFF"/>
            <w:vAlign w:val="center"/>
          </w:tcPr>
          <w:p w14:paraId="003B5C9A"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155,00</w:t>
            </w:r>
          </w:p>
        </w:tc>
        <w:tc>
          <w:tcPr>
            <w:tcW w:w="1155" w:type="dxa"/>
            <w:gridSpan w:val="2"/>
            <w:tcBorders>
              <w:left w:val="single" w:sz="4" w:space="0" w:color="000000"/>
              <w:bottom w:val="single" w:sz="4" w:space="0" w:color="000000"/>
            </w:tcBorders>
            <w:shd w:val="clear" w:color="auto" w:fill="FFFFFF"/>
            <w:vAlign w:val="center"/>
          </w:tcPr>
          <w:p w14:paraId="005C397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154,33</w:t>
            </w:r>
          </w:p>
        </w:tc>
        <w:tc>
          <w:tcPr>
            <w:tcW w:w="1445" w:type="dxa"/>
            <w:tcBorders>
              <w:left w:val="single" w:sz="4" w:space="0" w:color="000000"/>
              <w:bottom w:val="single" w:sz="4" w:space="0" w:color="000000"/>
              <w:right w:val="single" w:sz="4" w:space="0" w:color="000000"/>
            </w:tcBorders>
            <w:shd w:val="clear" w:color="auto" w:fill="FFFFFF"/>
            <w:vAlign w:val="center"/>
          </w:tcPr>
          <w:p w14:paraId="6D165D6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154,33</w:t>
            </w:r>
          </w:p>
        </w:tc>
      </w:tr>
      <w:tr w:rsidR="00DC7DB8" w14:paraId="66D279F9"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5F776BAB"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176</w:t>
            </w:r>
          </w:p>
        </w:tc>
        <w:tc>
          <w:tcPr>
            <w:tcW w:w="2891" w:type="dxa"/>
            <w:tcBorders>
              <w:left w:val="single" w:sz="4" w:space="0" w:color="000000"/>
              <w:bottom w:val="single" w:sz="4" w:space="0" w:color="000000"/>
            </w:tcBorders>
            <w:shd w:val="clear" w:color="auto" w:fill="FFFFFF"/>
          </w:tcPr>
          <w:p w14:paraId="036A5DFC"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Шланг (рукав) </w:t>
            </w:r>
            <w:proofErr w:type="spellStart"/>
            <w:r w:rsidRPr="00DC7DB8">
              <w:rPr>
                <w:rFonts w:ascii="Times New Roman" w:hAnsi="Times New Roman" w:cs="Times New Roman"/>
                <w:color w:val="000000"/>
                <w:sz w:val="20"/>
                <w:szCs w:val="20"/>
              </w:rPr>
              <w:t>маслобензостойкий</w:t>
            </w:r>
            <w:proofErr w:type="spellEnd"/>
            <w:r w:rsidRPr="00DC7DB8">
              <w:rPr>
                <w:rFonts w:ascii="Times New Roman" w:hAnsi="Times New Roman" w:cs="Times New Roman"/>
                <w:color w:val="000000"/>
                <w:sz w:val="20"/>
                <w:szCs w:val="20"/>
              </w:rPr>
              <w:t xml:space="preserve"> 12мм</w:t>
            </w:r>
          </w:p>
        </w:tc>
        <w:tc>
          <w:tcPr>
            <w:tcW w:w="721" w:type="dxa"/>
            <w:tcBorders>
              <w:left w:val="single" w:sz="4" w:space="0" w:color="000000"/>
              <w:bottom w:val="single" w:sz="4" w:space="0" w:color="000000"/>
            </w:tcBorders>
            <w:shd w:val="clear" w:color="auto" w:fill="FFFFFF"/>
            <w:vAlign w:val="center"/>
          </w:tcPr>
          <w:p w14:paraId="22A43E60"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1F9BAB3"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347C25F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170,00</w:t>
            </w:r>
          </w:p>
        </w:tc>
        <w:tc>
          <w:tcPr>
            <w:tcW w:w="1155" w:type="dxa"/>
            <w:gridSpan w:val="2"/>
            <w:tcBorders>
              <w:left w:val="single" w:sz="4" w:space="0" w:color="000000"/>
              <w:bottom w:val="single" w:sz="4" w:space="0" w:color="000000"/>
            </w:tcBorders>
            <w:shd w:val="clear" w:color="auto" w:fill="FFFFFF"/>
            <w:vAlign w:val="center"/>
          </w:tcPr>
          <w:p w14:paraId="19CA474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179,00</w:t>
            </w:r>
          </w:p>
        </w:tc>
        <w:tc>
          <w:tcPr>
            <w:tcW w:w="1155" w:type="dxa"/>
            <w:tcBorders>
              <w:left w:val="single" w:sz="4" w:space="0" w:color="000000"/>
              <w:bottom w:val="single" w:sz="4" w:space="0" w:color="000000"/>
            </w:tcBorders>
            <w:shd w:val="clear" w:color="auto" w:fill="FFFFFF"/>
            <w:vAlign w:val="center"/>
          </w:tcPr>
          <w:p w14:paraId="001C7B7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175,00</w:t>
            </w:r>
          </w:p>
        </w:tc>
        <w:tc>
          <w:tcPr>
            <w:tcW w:w="1155" w:type="dxa"/>
            <w:gridSpan w:val="2"/>
            <w:tcBorders>
              <w:left w:val="single" w:sz="4" w:space="0" w:color="000000"/>
              <w:bottom w:val="single" w:sz="4" w:space="0" w:color="000000"/>
            </w:tcBorders>
            <w:shd w:val="clear" w:color="auto" w:fill="FFFFFF"/>
            <w:vAlign w:val="center"/>
          </w:tcPr>
          <w:p w14:paraId="5FB9E29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174,67</w:t>
            </w:r>
          </w:p>
        </w:tc>
        <w:tc>
          <w:tcPr>
            <w:tcW w:w="1445" w:type="dxa"/>
            <w:tcBorders>
              <w:left w:val="single" w:sz="4" w:space="0" w:color="000000"/>
              <w:bottom w:val="single" w:sz="4" w:space="0" w:color="000000"/>
              <w:right w:val="single" w:sz="4" w:space="0" w:color="000000"/>
            </w:tcBorders>
            <w:shd w:val="clear" w:color="auto" w:fill="FFFFFF"/>
            <w:vAlign w:val="center"/>
          </w:tcPr>
          <w:p w14:paraId="7937A56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174,67</w:t>
            </w:r>
          </w:p>
        </w:tc>
      </w:tr>
      <w:tr w:rsidR="00DC7DB8" w14:paraId="1484FC11"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339E3FF7"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177</w:t>
            </w:r>
          </w:p>
        </w:tc>
        <w:tc>
          <w:tcPr>
            <w:tcW w:w="2891" w:type="dxa"/>
            <w:tcBorders>
              <w:left w:val="single" w:sz="4" w:space="0" w:color="000000"/>
              <w:bottom w:val="single" w:sz="4" w:space="0" w:color="000000"/>
            </w:tcBorders>
            <w:shd w:val="clear" w:color="auto" w:fill="FFFFFF"/>
          </w:tcPr>
          <w:p w14:paraId="5908BFE5"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Шланг (рукав) </w:t>
            </w:r>
            <w:proofErr w:type="spellStart"/>
            <w:r w:rsidRPr="00DC7DB8">
              <w:rPr>
                <w:rFonts w:ascii="Times New Roman" w:hAnsi="Times New Roman" w:cs="Times New Roman"/>
                <w:color w:val="000000"/>
                <w:sz w:val="20"/>
                <w:szCs w:val="20"/>
              </w:rPr>
              <w:t>маслобензостойкий</w:t>
            </w:r>
            <w:proofErr w:type="spellEnd"/>
            <w:r w:rsidRPr="00DC7DB8">
              <w:rPr>
                <w:rFonts w:ascii="Times New Roman" w:hAnsi="Times New Roman" w:cs="Times New Roman"/>
                <w:color w:val="000000"/>
                <w:sz w:val="20"/>
                <w:szCs w:val="20"/>
              </w:rPr>
              <w:t xml:space="preserve"> 14мм</w:t>
            </w:r>
          </w:p>
        </w:tc>
        <w:tc>
          <w:tcPr>
            <w:tcW w:w="721" w:type="dxa"/>
            <w:tcBorders>
              <w:left w:val="single" w:sz="4" w:space="0" w:color="000000"/>
              <w:bottom w:val="single" w:sz="4" w:space="0" w:color="000000"/>
            </w:tcBorders>
            <w:shd w:val="clear" w:color="auto" w:fill="FFFFFF"/>
            <w:vAlign w:val="center"/>
          </w:tcPr>
          <w:p w14:paraId="3FB693E0"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A53D07D"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C723CA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180,00</w:t>
            </w:r>
          </w:p>
        </w:tc>
        <w:tc>
          <w:tcPr>
            <w:tcW w:w="1155" w:type="dxa"/>
            <w:gridSpan w:val="2"/>
            <w:tcBorders>
              <w:left w:val="single" w:sz="4" w:space="0" w:color="000000"/>
              <w:bottom w:val="single" w:sz="4" w:space="0" w:color="000000"/>
            </w:tcBorders>
            <w:shd w:val="clear" w:color="auto" w:fill="FFFFFF"/>
            <w:vAlign w:val="center"/>
          </w:tcPr>
          <w:p w14:paraId="258CB19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189,00</w:t>
            </w:r>
          </w:p>
        </w:tc>
        <w:tc>
          <w:tcPr>
            <w:tcW w:w="1155" w:type="dxa"/>
            <w:tcBorders>
              <w:left w:val="single" w:sz="4" w:space="0" w:color="000000"/>
              <w:bottom w:val="single" w:sz="4" w:space="0" w:color="000000"/>
            </w:tcBorders>
            <w:shd w:val="clear" w:color="auto" w:fill="FFFFFF"/>
            <w:vAlign w:val="center"/>
          </w:tcPr>
          <w:p w14:paraId="21851A0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185,00</w:t>
            </w:r>
          </w:p>
        </w:tc>
        <w:tc>
          <w:tcPr>
            <w:tcW w:w="1155" w:type="dxa"/>
            <w:gridSpan w:val="2"/>
            <w:tcBorders>
              <w:left w:val="single" w:sz="4" w:space="0" w:color="000000"/>
              <w:bottom w:val="single" w:sz="4" w:space="0" w:color="000000"/>
            </w:tcBorders>
            <w:shd w:val="clear" w:color="auto" w:fill="FFFFFF"/>
            <w:vAlign w:val="center"/>
          </w:tcPr>
          <w:p w14:paraId="0A43B51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184,67</w:t>
            </w:r>
          </w:p>
        </w:tc>
        <w:tc>
          <w:tcPr>
            <w:tcW w:w="1445" w:type="dxa"/>
            <w:tcBorders>
              <w:left w:val="single" w:sz="4" w:space="0" w:color="000000"/>
              <w:bottom w:val="single" w:sz="4" w:space="0" w:color="000000"/>
              <w:right w:val="single" w:sz="4" w:space="0" w:color="000000"/>
            </w:tcBorders>
            <w:shd w:val="clear" w:color="auto" w:fill="FFFFFF"/>
            <w:vAlign w:val="center"/>
          </w:tcPr>
          <w:p w14:paraId="6287F313"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184,67</w:t>
            </w:r>
          </w:p>
        </w:tc>
      </w:tr>
      <w:tr w:rsidR="00DC7DB8" w14:paraId="5A4A9AB2"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4CC6DBB0"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178</w:t>
            </w:r>
          </w:p>
        </w:tc>
        <w:tc>
          <w:tcPr>
            <w:tcW w:w="2891" w:type="dxa"/>
            <w:tcBorders>
              <w:left w:val="single" w:sz="4" w:space="0" w:color="000000"/>
              <w:bottom w:val="single" w:sz="4" w:space="0" w:color="000000"/>
            </w:tcBorders>
            <w:shd w:val="clear" w:color="auto" w:fill="FFFFFF"/>
          </w:tcPr>
          <w:p w14:paraId="03E6BBAB"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Шланг (рукав) </w:t>
            </w:r>
            <w:proofErr w:type="spellStart"/>
            <w:r w:rsidRPr="00DC7DB8">
              <w:rPr>
                <w:rFonts w:ascii="Times New Roman" w:hAnsi="Times New Roman" w:cs="Times New Roman"/>
                <w:color w:val="000000"/>
                <w:sz w:val="20"/>
                <w:szCs w:val="20"/>
              </w:rPr>
              <w:t>маслобензостойкий</w:t>
            </w:r>
            <w:proofErr w:type="spellEnd"/>
            <w:r w:rsidRPr="00DC7DB8">
              <w:rPr>
                <w:rFonts w:ascii="Times New Roman" w:hAnsi="Times New Roman" w:cs="Times New Roman"/>
                <w:color w:val="000000"/>
                <w:sz w:val="20"/>
                <w:szCs w:val="20"/>
              </w:rPr>
              <w:t xml:space="preserve"> 16мм</w:t>
            </w:r>
          </w:p>
        </w:tc>
        <w:tc>
          <w:tcPr>
            <w:tcW w:w="721" w:type="dxa"/>
            <w:tcBorders>
              <w:left w:val="single" w:sz="4" w:space="0" w:color="000000"/>
              <w:bottom w:val="single" w:sz="4" w:space="0" w:color="000000"/>
            </w:tcBorders>
            <w:shd w:val="clear" w:color="auto" w:fill="FFFFFF"/>
            <w:vAlign w:val="center"/>
          </w:tcPr>
          <w:p w14:paraId="45BA4299"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599B942"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564CC0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190,00</w:t>
            </w:r>
          </w:p>
        </w:tc>
        <w:tc>
          <w:tcPr>
            <w:tcW w:w="1155" w:type="dxa"/>
            <w:gridSpan w:val="2"/>
            <w:tcBorders>
              <w:left w:val="single" w:sz="4" w:space="0" w:color="000000"/>
              <w:bottom w:val="single" w:sz="4" w:space="0" w:color="000000"/>
            </w:tcBorders>
            <w:shd w:val="clear" w:color="auto" w:fill="FFFFFF"/>
            <w:vAlign w:val="center"/>
          </w:tcPr>
          <w:p w14:paraId="46F3109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200,00</w:t>
            </w:r>
          </w:p>
        </w:tc>
        <w:tc>
          <w:tcPr>
            <w:tcW w:w="1155" w:type="dxa"/>
            <w:tcBorders>
              <w:left w:val="single" w:sz="4" w:space="0" w:color="000000"/>
              <w:bottom w:val="single" w:sz="4" w:space="0" w:color="000000"/>
            </w:tcBorders>
            <w:shd w:val="clear" w:color="auto" w:fill="FFFFFF"/>
            <w:vAlign w:val="center"/>
          </w:tcPr>
          <w:p w14:paraId="75D03C9B"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196,00</w:t>
            </w:r>
          </w:p>
        </w:tc>
        <w:tc>
          <w:tcPr>
            <w:tcW w:w="1155" w:type="dxa"/>
            <w:gridSpan w:val="2"/>
            <w:tcBorders>
              <w:left w:val="single" w:sz="4" w:space="0" w:color="000000"/>
              <w:bottom w:val="single" w:sz="4" w:space="0" w:color="000000"/>
            </w:tcBorders>
            <w:shd w:val="clear" w:color="auto" w:fill="FFFFFF"/>
            <w:vAlign w:val="center"/>
          </w:tcPr>
          <w:p w14:paraId="50B1F8A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195,33</w:t>
            </w:r>
          </w:p>
        </w:tc>
        <w:tc>
          <w:tcPr>
            <w:tcW w:w="1445" w:type="dxa"/>
            <w:tcBorders>
              <w:left w:val="single" w:sz="4" w:space="0" w:color="000000"/>
              <w:bottom w:val="single" w:sz="4" w:space="0" w:color="000000"/>
              <w:right w:val="single" w:sz="4" w:space="0" w:color="000000"/>
            </w:tcBorders>
            <w:shd w:val="clear" w:color="auto" w:fill="FFFFFF"/>
            <w:vAlign w:val="center"/>
          </w:tcPr>
          <w:p w14:paraId="569CD95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195,33</w:t>
            </w:r>
          </w:p>
        </w:tc>
      </w:tr>
      <w:tr w:rsidR="00DC7DB8" w14:paraId="77B28A0B"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7B1D926D"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179</w:t>
            </w:r>
          </w:p>
        </w:tc>
        <w:tc>
          <w:tcPr>
            <w:tcW w:w="2891" w:type="dxa"/>
            <w:tcBorders>
              <w:left w:val="single" w:sz="4" w:space="0" w:color="000000"/>
              <w:bottom w:val="single" w:sz="4" w:space="0" w:color="000000"/>
            </w:tcBorders>
            <w:shd w:val="clear" w:color="auto" w:fill="FFFFFF"/>
          </w:tcPr>
          <w:p w14:paraId="388751CA"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Шланг (рукав) </w:t>
            </w:r>
            <w:proofErr w:type="spellStart"/>
            <w:r w:rsidRPr="00DC7DB8">
              <w:rPr>
                <w:rFonts w:ascii="Times New Roman" w:hAnsi="Times New Roman" w:cs="Times New Roman"/>
                <w:color w:val="000000"/>
                <w:sz w:val="20"/>
                <w:szCs w:val="20"/>
              </w:rPr>
              <w:t>маслобензостойкий</w:t>
            </w:r>
            <w:proofErr w:type="spellEnd"/>
            <w:r w:rsidRPr="00DC7DB8">
              <w:rPr>
                <w:rFonts w:ascii="Times New Roman" w:hAnsi="Times New Roman" w:cs="Times New Roman"/>
                <w:color w:val="000000"/>
                <w:sz w:val="20"/>
                <w:szCs w:val="20"/>
              </w:rPr>
              <w:t xml:space="preserve"> 18мм</w:t>
            </w:r>
          </w:p>
        </w:tc>
        <w:tc>
          <w:tcPr>
            <w:tcW w:w="721" w:type="dxa"/>
            <w:tcBorders>
              <w:left w:val="single" w:sz="4" w:space="0" w:color="000000"/>
              <w:bottom w:val="single" w:sz="4" w:space="0" w:color="000000"/>
            </w:tcBorders>
            <w:shd w:val="clear" w:color="auto" w:fill="FFFFFF"/>
            <w:vAlign w:val="center"/>
          </w:tcPr>
          <w:p w14:paraId="3A598554"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75CC448"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CE2ACAF"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240,00</w:t>
            </w:r>
          </w:p>
        </w:tc>
        <w:tc>
          <w:tcPr>
            <w:tcW w:w="1155" w:type="dxa"/>
            <w:gridSpan w:val="2"/>
            <w:tcBorders>
              <w:left w:val="single" w:sz="4" w:space="0" w:color="000000"/>
              <w:bottom w:val="single" w:sz="4" w:space="0" w:color="000000"/>
            </w:tcBorders>
            <w:shd w:val="clear" w:color="auto" w:fill="FFFFFF"/>
            <w:vAlign w:val="center"/>
          </w:tcPr>
          <w:p w14:paraId="7F07AE0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252,00</w:t>
            </w:r>
          </w:p>
        </w:tc>
        <w:tc>
          <w:tcPr>
            <w:tcW w:w="1155" w:type="dxa"/>
            <w:tcBorders>
              <w:left w:val="single" w:sz="4" w:space="0" w:color="000000"/>
              <w:bottom w:val="single" w:sz="4" w:space="0" w:color="000000"/>
            </w:tcBorders>
            <w:shd w:val="clear" w:color="auto" w:fill="FFFFFF"/>
            <w:vAlign w:val="center"/>
          </w:tcPr>
          <w:p w14:paraId="64AD524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247,00</w:t>
            </w:r>
          </w:p>
        </w:tc>
        <w:tc>
          <w:tcPr>
            <w:tcW w:w="1155" w:type="dxa"/>
            <w:gridSpan w:val="2"/>
            <w:tcBorders>
              <w:left w:val="single" w:sz="4" w:space="0" w:color="000000"/>
              <w:bottom w:val="single" w:sz="4" w:space="0" w:color="000000"/>
            </w:tcBorders>
            <w:shd w:val="clear" w:color="auto" w:fill="FFFFFF"/>
            <w:vAlign w:val="center"/>
          </w:tcPr>
          <w:p w14:paraId="683A9674"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246,33</w:t>
            </w:r>
          </w:p>
        </w:tc>
        <w:tc>
          <w:tcPr>
            <w:tcW w:w="1445" w:type="dxa"/>
            <w:tcBorders>
              <w:left w:val="single" w:sz="4" w:space="0" w:color="000000"/>
              <w:bottom w:val="single" w:sz="4" w:space="0" w:color="000000"/>
              <w:right w:val="single" w:sz="4" w:space="0" w:color="000000"/>
            </w:tcBorders>
            <w:shd w:val="clear" w:color="auto" w:fill="FFFFFF"/>
            <w:vAlign w:val="center"/>
          </w:tcPr>
          <w:p w14:paraId="2AAADB7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246,33</w:t>
            </w:r>
          </w:p>
        </w:tc>
      </w:tr>
      <w:tr w:rsidR="00DC7DB8" w14:paraId="6C22A55A"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1766C714"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180</w:t>
            </w:r>
          </w:p>
        </w:tc>
        <w:tc>
          <w:tcPr>
            <w:tcW w:w="2891" w:type="dxa"/>
            <w:tcBorders>
              <w:left w:val="single" w:sz="4" w:space="0" w:color="000000"/>
              <w:bottom w:val="single" w:sz="4" w:space="0" w:color="000000"/>
            </w:tcBorders>
            <w:shd w:val="clear" w:color="auto" w:fill="FFFFFF"/>
          </w:tcPr>
          <w:p w14:paraId="5CF00023"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Шланг (рукав) </w:t>
            </w:r>
            <w:proofErr w:type="spellStart"/>
            <w:r w:rsidRPr="00DC7DB8">
              <w:rPr>
                <w:rFonts w:ascii="Times New Roman" w:hAnsi="Times New Roman" w:cs="Times New Roman"/>
                <w:color w:val="000000"/>
                <w:sz w:val="20"/>
                <w:szCs w:val="20"/>
              </w:rPr>
              <w:t>маслобензостойкий</w:t>
            </w:r>
            <w:proofErr w:type="spellEnd"/>
            <w:r w:rsidRPr="00DC7DB8">
              <w:rPr>
                <w:rFonts w:ascii="Times New Roman" w:hAnsi="Times New Roman" w:cs="Times New Roman"/>
                <w:color w:val="000000"/>
                <w:sz w:val="20"/>
                <w:szCs w:val="20"/>
              </w:rPr>
              <w:t xml:space="preserve"> 22мм</w:t>
            </w:r>
          </w:p>
        </w:tc>
        <w:tc>
          <w:tcPr>
            <w:tcW w:w="721" w:type="dxa"/>
            <w:tcBorders>
              <w:left w:val="single" w:sz="4" w:space="0" w:color="000000"/>
              <w:bottom w:val="single" w:sz="4" w:space="0" w:color="000000"/>
            </w:tcBorders>
            <w:shd w:val="clear" w:color="auto" w:fill="FFFFFF"/>
            <w:vAlign w:val="center"/>
          </w:tcPr>
          <w:p w14:paraId="7E422F8E"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4C27498E"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A3DA6E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270,00</w:t>
            </w:r>
          </w:p>
        </w:tc>
        <w:tc>
          <w:tcPr>
            <w:tcW w:w="1155" w:type="dxa"/>
            <w:gridSpan w:val="2"/>
            <w:tcBorders>
              <w:left w:val="single" w:sz="4" w:space="0" w:color="000000"/>
              <w:bottom w:val="single" w:sz="4" w:space="0" w:color="000000"/>
            </w:tcBorders>
            <w:shd w:val="clear" w:color="auto" w:fill="FFFFFF"/>
            <w:vAlign w:val="center"/>
          </w:tcPr>
          <w:p w14:paraId="4A37B47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284,00</w:t>
            </w:r>
          </w:p>
        </w:tc>
        <w:tc>
          <w:tcPr>
            <w:tcW w:w="1155" w:type="dxa"/>
            <w:tcBorders>
              <w:left w:val="single" w:sz="4" w:space="0" w:color="000000"/>
              <w:bottom w:val="single" w:sz="4" w:space="0" w:color="000000"/>
            </w:tcBorders>
            <w:shd w:val="clear" w:color="auto" w:fill="FFFFFF"/>
            <w:vAlign w:val="center"/>
          </w:tcPr>
          <w:p w14:paraId="56142CCC"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278,00</w:t>
            </w:r>
          </w:p>
        </w:tc>
        <w:tc>
          <w:tcPr>
            <w:tcW w:w="1155" w:type="dxa"/>
            <w:gridSpan w:val="2"/>
            <w:tcBorders>
              <w:left w:val="single" w:sz="4" w:space="0" w:color="000000"/>
              <w:bottom w:val="single" w:sz="4" w:space="0" w:color="000000"/>
            </w:tcBorders>
            <w:shd w:val="clear" w:color="auto" w:fill="FFFFFF"/>
            <w:vAlign w:val="center"/>
          </w:tcPr>
          <w:p w14:paraId="5F0784F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277,33</w:t>
            </w:r>
          </w:p>
        </w:tc>
        <w:tc>
          <w:tcPr>
            <w:tcW w:w="1445" w:type="dxa"/>
            <w:tcBorders>
              <w:left w:val="single" w:sz="4" w:space="0" w:color="000000"/>
              <w:bottom w:val="single" w:sz="4" w:space="0" w:color="000000"/>
              <w:right w:val="single" w:sz="4" w:space="0" w:color="000000"/>
            </w:tcBorders>
            <w:shd w:val="clear" w:color="auto" w:fill="FFFFFF"/>
            <w:vAlign w:val="center"/>
          </w:tcPr>
          <w:p w14:paraId="3E8414E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277,33</w:t>
            </w:r>
          </w:p>
        </w:tc>
      </w:tr>
      <w:tr w:rsidR="00DC7DB8" w14:paraId="1DD8E4AE" w14:textId="77777777" w:rsidTr="00B126AF">
        <w:trPr>
          <w:trHeight w:hRule="exact" w:val="510"/>
        </w:trPr>
        <w:tc>
          <w:tcPr>
            <w:tcW w:w="601" w:type="dxa"/>
            <w:tcBorders>
              <w:left w:val="single" w:sz="4" w:space="0" w:color="000000"/>
              <w:bottom w:val="single" w:sz="4" w:space="0" w:color="000000"/>
            </w:tcBorders>
            <w:shd w:val="clear" w:color="auto" w:fill="FFFFFF"/>
            <w:vAlign w:val="center"/>
          </w:tcPr>
          <w:p w14:paraId="082E59D2"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181</w:t>
            </w:r>
          </w:p>
        </w:tc>
        <w:tc>
          <w:tcPr>
            <w:tcW w:w="2891" w:type="dxa"/>
            <w:tcBorders>
              <w:left w:val="single" w:sz="4" w:space="0" w:color="000000"/>
              <w:bottom w:val="single" w:sz="4" w:space="0" w:color="000000"/>
            </w:tcBorders>
            <w:shd w:val="clear" w:color="auto" w:fill="FFFFFF"/>
          </w:tcPr>
          <w:p w14:paraId="753884F5"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 xml:space="preserve">Шланг (рукав) </w:t>
            </w:r>
            <w:proofErr w:type="spellStart"/>
            <w:r w:rsidRPr="00DC7DB8">
              <w:rPr>
                <w:rFonts w:ascii="Times New Roman" w:hAnsi="Times New Roman" w:cs="Times New Roman"/>
                <w:color w:val="000000"/>
                <w:sz w:val="20"/>
                <w:szCs w:val="20"/>
              </w:rPr>
              <w:t>маслобензостойкий</w:t>
            </w:r>
            <w:proofErr w:type="spellEnd"/>
            <w:r w:rsidRPr="00DC7DB8">
              <w:rPr>
                <w:rFonts w:ascii="Times New Roman" w:hAnsi="Times New Roman" w:cs="Times New Roman"/>
                <w:color w:val="000000"/>
                <w:sz w:val="20"/>
                <w:szCs w:val="20"/>
              </w:rPr>
              <w:t xml:space="preserve"> 32мм</w:t>
            </w:r>
          </w:p>
        </w:tc>
        <w:tc>
          <w:tcPr>
            <w:tcW w:w="721" w:type="dxa"/>
            <w:tcBorders>
              <w:left w:val="single" w:sz="4" w:space="0" w:color="000000"/>
              <w:bottom w:val="single" w:sz="4" w:space="0" w:color="000000"/>
            </w:tcBorders>
            <w:shd w:val="clear" w:color="auto" w:fill="FFFFFF"/>
            <w:vAlign w:val="center"/>
          </w:tcPr>
          <w:p w14:paraId="1451A9A3"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1BE584CB"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4F242A8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410,00</w:t>
            </w:r>
          </w:p>
        </w:tc>
        <w:tc>
          <w:tcPr>
            <w:tcW w:w="1155" w:type="dxa"/>
            <w:gridSpan w:val="2"/>
            <w:tcBorders>
              <w:left w:val="single" w:sz="4" w:space="0" w:color="000000"/>
              <w:bottom w:val="single" w:sz="4" w:space="0" w:color="000000"/>
            </w:tcBorders>
            <w:shd w:val="clear" w:color="auto" w:fill="FFFFFF"/>
            <w:vAlign w:val="center"/>
          </w:tcPr>
          <w:p w14:paraId="39803B2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431,00</w:t>
            </w:r>
          </w:p>
        </w:tc>
        <w:tc>
          <w:tcPr>
            <w:tcW w:w="1155" w:type="dxa"/>
            <w:tcBorders>
              <w:left w:val="single" w:sz="4" w:space="0" w:color="000000"/>
              <w:bottom w:val="single" w:sz="4" w:space="0" w:color="000000"/>
            </w:tcBorders>
            <w:shd w:val="clear" w:color="auto" w:fill="FFFFFF"/>
            <w:vAlign w:val="center"/>
          </w:tcPr>
          <w:p w14:paraId="076A5DA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422,00</w:t>
            </w:r>
          </w:p>
        </w:tc>
        <w:tc>
          <w:tcPr>
            <w:tcW w:w="1155" w:type="dxa"/>
            <w:gridSpan w:val="2"/>
            <w:tcBorders>
              <w:left w:val="single" w:sz="4" w:space="0" w:color="000000"/>
              <w:bottom w:val="single" w:sz="4" w:space="0" w:color="000000"/>
            </w:tcBorders>
            <w:shd w:val="clear" w:color="auto" w:fill="FFFFFF"/>
            <w:vAlign w:val="center"/>
          </w:tcPr>
          <w:p w14:paraId="169692C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421,00</w:t>
            </w:r>
          </w:p>
        </w:tc>
        <w:tc>
          <w:tcPr>
            <w:tcW w:w="1445" w:type="dxa"/>
            <w:tcBorders>
              <w:left w:val="single" w:sz="4" w:space="0" w:color="000000"/>
              <w:bottom w:val="single" w:sz="4" w:space="0" w:color="000000"/>
              <w:right w:val="single" w:sz="4" w:space="0" w:color="000000"/>
            </w:tcBorders>
            <w:shd w:val="clear" w:color="auto" w:fill="FFFFFF"/>
            <w:vAlign w:val="center"/>
          </w:tcPr>
          <w:p w14:paraId="298992F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421,00</w:t>
            </w:r>
          </w:p>
        </w:tc>
      </w:tr>
      <w:tr w:rsidR="00DC7DB8" w14:paraId="2B3D5278"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24C9A8DA"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182</w:t>
            </w:r>
          </w:p>
        </w:tc>
        <w:tc>
          <w:tcPr>
            <w:tcW w:w="2891" w:type="dxa"/>
            <w:tcBorders>
              <w:left w:val="single" w:sz="4" w:space="0" w:color="000000"/>
              <w:bottom w:val="single" w:sz="4" w:space="0" w:color="000000"/>
            </w:tcBorders>
            <w:shd w:val="clear" w:color="auto" w:fill="FFFFFF"/>
          </w:tcPr>
          <w:p w14:paraId="675F6B2A" w14:textId="77777777" w:rsidR="00DC7DB8" w:rsidRPr="00DC7DB8" w:rsidRDefault="00DC7DB8" w:rsidP="00B126AF">
            <w:pPr>
              <w:rPr>
                <w:rFonts w:ascii="Times New Roman" w:hAnsi="Times New Roman" w:cs="Times New Roman"/>
                <w:sz w:val="20"/>
                <w:szCs w:val="20"/>
              </w:rPr>
            </w:pPr>
            <w:proofErr w:type="spellStart"/>
            <w:r w:rsidRPr="00DC7DB8">
              <w:rPr>
                <w:rFonts w:ascii="Times New Roman" w:hAnsi="Times New Roman" w:cs="Times New Roman"/>
                <w:color w:val="000000"/>
                <w:sz w:val="20"/>
                <w:szCs w:val="20"/>
              </w:rPr>
              <w:t>Энергоаккумулятор</w:t>
            </w:r>
            <w:proofErr w:type="spellEnd"/>
            <w:r w:rsidRPr="00DC7DB8">
              <w:rPr>
                <w:rFonts w:ascii="Times New Roman" w:hAnsi="Times New Roman" w:cs="Times New Roman"/>
                <w:color w:val="000000"/>
                <w:sz w:val="20"/>
                <w:szCs w:val="20"/>
              </w:rPr>
              <w:t xml:space="preserve"> ЗИЛ 130</w:t>
            </w:r>
          </w:p>
        </w:tc>
        <w:tc>
          <w:tcPr>
            <w:tcW w:w="721" w:type="dxa"/>
            <w:tcBorders>
              <w:left w:val="single" w:sz="4" w:space="0" w:color="000000"/>
              <w:bottom w:val="single" w:sz="4" w:space="0" w:color="000000"/>
            </w:tcBorders>
            <w:shd w:val="clear" w:color="auto" w:fill="FFFFFF"/>
            <w:vAlign w:val="center"/>
          </w:tcPr>
          <w:p w14:paraId="529F1E65"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3D5DF75C"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58E7692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4 900,00</w:t>
            </w:r>
          </w:p>
        </w:tc>
        <w:tc>
          <w:tcPr>
            <w:tcW w:w="1155" w:type="dxa"/>
            <w:gridSpan w:val="2"/>
            <w:tcBorders>
              <w:left w:val="single" w:sz="4" w:space="0" w:color="000000"/>
              <w:bottom w:val="single" w:sz="4" w:space="0" w:color="000000"/>
            </w:tcBorders>
            <w:shd w:val="clear" w:color="auto" w:fill="FFFFFF"/>
            <w:vAlign w:val="center"/>
          </w:tcPr>
          <w:p w14:paraId="40B8CF42"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5 145,00</w:t>
            </w:r>
          </w:p>
        </w:tc>
        <w:tc>
          <w:tcPr>
            <w:tcW w:w="1155" w:type="dxa"/>
            <w:tcBorders>
              <w:left w:val="single" w:sz="4" w:space="0" w:color="000000"/>
              <w:bottom w:val="single" w:sz="4" w:space="0" w:color="000000"/>
            </w:tcBorders>
            <w:shd w:val="clear" w:color="auto" w:fill="FFFFFF"/>
            <w:vAlign w:val="center"/>
          </w:tcPr>
          <w:p w14:paraId="0CF400A1"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5 047,00</w:t>
            </w:r>
          </w:p>
        </w:tc>
        <w:tc>
          <w:tcPr>
            <w:tcW w:w="1155" w:type="dxa"/>
            <w:gridSpan w:val="2"/>
            <w:tcBorders>
              <w:left w:val="single" w:sz="4" w:space="0" w:color="000000"/>
              <w:bottom w:val="single" w:sz="4" w:space="0" w:color="000000"/>
            </w:tcBorders>
            <w:shd w:val="clear" w:color="auto" w:fill="FFFFFF"/>
            <w:vAlign w:val="center"/>
          </w:tcPr>
          <w:p w14:paraId="07C8D85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5 030,67</w:t>
            </w:r>
          </w:p>
        </w:tc>
        <w:tc>
          <w:tcPr>
            <w:tcW w:w="1445" w:type="dxa"/>
            <w:tcBorders>
              <w:left w:val="single" w:sz="4" w:space="0" w:color="000000"/>
              <w:bottom w:val="single" w:sz="4" w:space="0" w:color="000000"/>
              <w:right w:val="single" w:sz="4" w:space="0" w:color="000000"/>
            </w:tcBorders>
            <w:shd w:val="clear" w:color="auto" w:fill="FFFFFF"/>
            <w:vAlign w:val="center"/>
          </w:tcPr>
          <w:p w14:paraId="3F1F34E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5 030,67</w:t>
            </w:r>
          </w:p>
        </w:tc>
      </w:tr>
      <w:tr w:rsidR="00DC7DB8" w14:paraId="4EEAA1D1"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6A91832F"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183</w:t>
            </w:r>
          </w:p>
        </w:tc>
        <w:tc>
          <w:tcPr>
            <w:tcW w:w="2891" w:type="dxa"/>
            <w:tcBorders>
              <w:left w:val="single" w:sz="4" w:space="0" w:color="000000"/>
              <w:bottom w:val="single" w:sz="4" w:space="0" w:color="000000"/>
            </w:tcBorders>
            <w:shd w:val="clear" w:color="auto" w:fill="FFFFFF"/>
          </w:tcPr>
          <w:p w14:paraId="6B6287C0"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Группа поршневая</w:t>
            </w:r>
          </w:p>
        </w:tc>
        <w:tc>
          <w:tcPr>
            <w:tcW w:w="721" w:type="dxa"/>
            <w:tcBorders>
              <w:left w:val="single" w:sz="4" w:space="0" w:color="000000"/>
              <w:bottom w:val="single" w:sz="4" w:space="0" w:color="000000"/>
            </w:tcBorders>
            <w:shd w:val="clear" w:color="auto" w:fill="FFFFFF"/>
            <w:vAlign w:val="center"/>
          </w:tcPr>
          <w:p w14:paraId="3DFEBD3F"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70AEF453"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02DFF736"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6 500,00</w:t>
            </w:r>
          </w:p>
        </w:tc>
        <w:tc>
          <w:tcPr>
            <w:tcW w:w="1155" w:type="dxa"/>
            <w:gridSpan w:val="2"/>
            <w:tcBorders>
              <w:left w:val="single" w:sz="4" w:space="0" w:color="000000"/>
              <w:bottom w:val="single" w:sz="4" w:space="0" w:color="000000"/>
            </w:tcBorders>
            <w:shd w:val="clear" w:color="auto" w:fill="FFFFFF"/>
            <w:vAlign w:val="center"/>
          </w:tcPr>
          <w:p w14:paraId="651B8B30"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6 825,00</w:t>
            </w:r>
          </w:p>
        </w:tc>
        <w:tc>
          <w:tcPr>
            <w:tcW w:w="1155" w:type="dxa"/>
            <w:tcBorders>
              <w:left w:val="single" w:sz="4" w:space="0" w:color="000000"/>
              <w:bottom w:val="single" w:sz="4" w:space="0" w:color="000000"/>
            </w:tcBorders>
            <w:shd w:val="clear" w:color="auto" w:fill="FFFFFF"/>
            <w:vAlign w:val="center"/>
          </w:tcPr>
          <w:p w14:paraId="6CB78F9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6 695,00</w:t>
            </w:r>
          </w:p>
        </w:tc>
        <w:tc>
          <w:tcPr>
            <w:tcW w:w="1155" w:type="dxa"/>
            <w:gridSpan w:val="2"/>
            <w:tcBorders>
              <w:left w:val="single" w:sz="4" w:space="0" w:color="000000"/>
              <w:bottom w:val="single" w:sz="4" w:space="0" w:color="000000"/>
            </w:tcBorders>
            <w:shd w:val="clear" w:color="auto" w:fill="FFFFFF"/>
            <w:vAlign w:val="center"/>
          </w:tcPr>
          <w:p w14:paraId="590CC549"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6 673,33</w:t>
            </w:r>
          </w:p>
        </w:tc>
        <w:tc>
          <w:tcPr>
            <w:tcW w:w="1445" w:type="dxa"/>
            <w:tcBorders>
              <w:left w:val="single" w:sz="4" w:space="0" w:color="000000"/>
              <w:bottom w:val="single" w:sz="4" w:space="0" w:color="000000"/>
              <w:right w:val="single" w:sz="4" w:space="0" w:color="000000"/>
            </w:tcBorders>
            <w:shd w:val="clear" w:color="auto" w:fill="FFFFFF"/>
            <w:vAlign w:val="center"/>
          </w:tcPr>
          <w:p w14:paraId="59F9602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6 673,33</w:t>
            </w:r>
          </w:p>
        </w:tc>
      </w:tr>
      <w:tr w:rsidR="00DC7DB8" w14:paraId="51F36FF4" w14:textId="77777777" w:rsidTr="00B126AF">
        <w:trPr>
          <w:trHeight w:hRule="exact" w:val="283"/>
        </w:trPr>
        <w:tc>
          <w:tcPr>
            <w:tcW w:w="601" w:type="dxa"/>
            <w:tcBorders>
              <w:left w:val="single" w:sz="4" w:space="0" w:color="000000"/>
              <w:bottom w:val="single" w:sz="4" w:space="0" w:color="000000"/>
            </w:tcBorders>
            <w:shd w:val="clear" w:color="auto" w:fill="FFFFFF"/>
            <w:vAlign w:val="center"/>
          </w:tcPr>
          <w:p w14:paraId="1A4EAD1D" w14:textId="77777777" w:rsidR="00DC7DB8" w:rsidRPr="00DC7DB8" w:rsidRDefault="00DC7DB8" w:rsidP="00B126AF">
            <w:pPr>
              <w:pStyle w:val="afff2"/>
              <w:snapToGrid w:val="0"/>
              <w:jc w:val="center"/>
              <w:rPr>
                <w:rFonts w:ascii="Times New Roman" w:hAnsi="Times New Roman" w:cs="Times New Roman"/>
                <w:sz w:val="20"/>
                <w:szCs w:val="20"/>
              </w:rPr>
            </w:pPr>
            <w:r w:rsidRPr="00DC7DB8">
              <w:rPr>
                <w:rFonts w:ascii="Times New Roman" w:hAnsi="Times New Roman" w:cs="Times New Roman"/>
                <w:sz w:val="20"/>
                <w:szCs w:val="20"/>
              </w:rPr>
              <w:t>184</w:t>
            </w:r>
          </w:p>
        </w:tc>
        <w:tc>
          <w:tcPr>
            <w:tcW w:w="2891" w:type="dxa"/>
            <w:tcBorders>
              <w:left w:val="single" w:sz="4" w:space="0" w:color="000000"/>
              <w:bottom w:val="single" w:sz="4" w:space="0" w:color="000000"/>
            </w:tcBorders>
            <w:shd w:val="clear" w:color="auto" w:fill="FFFFFF"/>
          </w:tcPr>
          <w:p w14:paraId="5753F15F" w14:textId="77777777" w:rsidR="00DC7DB8" w:rsidRPr="00DC7DB8" w:rsidRDefault="00DC7DB8" w:rsidP="00B126AF">
            <w:pPr>
              <w:rPr>
                <w:rFonts w:ascii="Times New Roman" w:hAnsi="Times New Roman" w:cs="Times New Roman"/>
                <w:sz w:val="20"/>
                <w:szCs w:val="20"/>
              </w:rPr>
            </w:pPr>
            <w:r w:rsidRPr="00DC7DB8">
              <w:rPr>
                <w:rFonts w:ascii="Times New Roman" w:hAnsi="Times New Roman" w:cs="Times New Roman"/>
                <w:color w:val="000000"/>
                <w:sz w:val="20"/>
                <w:szCs w:val="20"/>
              </w:rPr>
              <w:t>Р/к двигателя</w:t>
            </w:r>
          </w:p>
        </w:tc>
        <w:tc>
          <w:tcPr>
            <w:tcW w:w="721" w:type="dxa"/>
            <w:tcBorders>
              <w:left w:val="single" w:sz="4" w:space="0" w:color="000000"/>
              <w:bottom w:val="single" w:sz="4" w:space="0" w:color="000000"/>
            </w:tcBorders>
            <w:shd w:val="clear" w:color="auto" w:fill="FFFFFF"/>
            <w:vAlign w:val="center"/>
          </w:tcPr>
          <w:p w14:paraId="4A5FC06C" w14:textId="77777777" w:rsidR="00DC7DB8" w:rsidRPr="00DC7DB8" w:rsidRDefault="00DC7DB8" w:rsidP="00B126AF">
            <w:pPr>
              <w:snapToGrid w:val="0"/>
              <w:spacing w:after="200"/>
              <w:jc w:val="center"/>
              <w:rPr>
                <w:rFonts w:ascii="Times New Roman" w:hAnsi="Times New Roman" w:cs="Times New Roman"/>
                <w:sz w:val="20"/>
                <w:szCs w:val="20"/>
              </w:rPr>
            </w:pPr>
            <w:proofErr w:type="spellStart"/>
            <w:proofErr w:type="gramStart"/>
            <w:r w:rsidRPr="00DC7DB8">
              <w:rPr>
                <w:rFonts w:ascii="Times New Roman" w:hAnsi="Times New Roman" w:cs="Times New Roman"/>
                <w:color w:val="000000"/>
                <w:sz w:val="20"/>
                <w:szCs w:val="20"/>
              </w:rPr>
              <w:t>шт</w:t>
            </w:r>
            <w:proofErr w:type="spellEnd"/>
            <w:proofErr w:type="gramEnd"/>
          </w:p>
        </w:tc>
        <w:tc>
          <w:tcPr>
            <w:tcW w:w="722" w:type="dxa"/>
            <w:tcBorders>
              <w:left w:val="single" w:sz="4" w:space="0" w:color="000000"/>
              <w:bottom w:val="single" w:sz="4" w:space="0" w:color="000000"/>
            </w:tcBorders>
            <w:shd w:val="clear" w:color="auto" w:fill="FFFFFF"/>
            <w:vAlign w:val="center"/>
          </w:tcPr>
          <w:p w14:paraId="5665D330" w14:textId="77777777" w:rsidR="00DC7DB8" w:rsidRPr="00DC7DB8" w:rsidRDefault="00DC7DB8" w:rsidP="00B126AF">
            <w:pPr>
              <w:snapToGrid w:val="0"/>
              <w:spacing w:after="200"/>
              <w:jc w:val="center"/>
              <w:rPr>
                <w:rFonts w:ascii="Times New Roman" w:hAnsi="Times New Roman" w:cs="Times New Roman"/>
                <w:sz w:val="20"/>
                <w:szCs w:val="20"/>
              </w:rPr>
            </w:pPr>
            <w:r w:rsidRPr="00DC7DB8">
              <w:rPr>
                <w:rFonts w:ascii="Times New Roman" w:hAnsi="Times New Roman" w:cs="Times New Roman"/>
                <w:color w:val="000000"/>
                <w:sz w:val="20"/>
                <w:szCs w:val="20"/>
              </w:rPr>
              <w:t>1</w:t>
            </w:r>
          </w:p>
        </w:tc>
        <w:tc>
          <w:tcPr>
            <w:tcW w:w="1155" w:type="dxa"/>
            <w:tcBorders>
              <w:left w:val="single" w:sz="4" w:space="0" w:color="000000"/>
              <w:bottom w:val="single" w:sz="4" w:space="0" w:color="000000"/>
            </w:tcBorders>
            <w:shd w:val="clear" w:color="auto" w:fill="FFFFFF"/>
            <w:vAlign w:val="center"/>
          </w:tcPr>
          <w:p w14:paraId="1B63BE1E"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1 600,00</w:t>
            </w:r>
          </w:p>
        </w:tc>
        <w:tc>
          <w:tcPr>
            <w:tcW w:w="1155" w:type="dxa"/>
            <w:gridSpan w:val="2"/>
            <w:tcBorders>
              <w:left w:val="single" w:sz="4" w:space="0" w:color="000000"/>
              <w:bottom w:val="single" w:sz="4" w:space="0" w:color="000000"/>
            </w:tcBorders>
            <w:shd w:val="clear" w:color="auto" w:fill="FFFFFF"/>
            <w:vAlign w:val="center"/>
          </w:tcPr>
          <w:p w14:paraId="5C814B0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1 680,00</w:t>
            </w:r>
          </w:p>
        </w:tc>
        <w:tc>
          <w:tcPr>
            <w:tcW w:w="1155" w:type="dxa"/>
            <w:tcBorders>
              <w:left w:val="single" w:sz="4" w:space="0" w:color="000000"/>
              <w:bottom w:val="single" w:sz="4" w:space="0" w:color="000000"/>
            </w:tcBorders>
            <w:shd w:val="clear" w:color="auto" w:fill="FFFFFF"/>
            <w:vAlign w:val="center"/>
          </w:tcPr>
          <w:p w14:paraId="67284C58"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lang w:val="en-US"/>
              </w:rPr>
              <w:t>1 648,00</w:t>
            </w:r>
          </w:p>
        </w:tc>
        <w:tc>
          <w:tcPr>
            <w:tcW w:w="1155" w:type="dxa"/>
            <w:gridSpan w:val="2"/>
            <w:tcBorders>
              <w:left w:val="single" w:sz="4" w:space="0" w:color="000000"/>
              <w:bottom w:val="single" w:sz="4" w:space="0" w:color="000000"/>
            </w:tcBorders>
            <w:shd w:val="clear" w:color="auto" w:fill="FFFFFF"/>
            <w:vAlign w:val="center"/>
          </w:tcPr>
          <w:p w14:paraId="1005AF0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1 642,67</w:t>
            </w:r>
          </w:p>
        </w:tc>
        <w:tc>
          <w:tcPr>
            <w:tcW w:w="1445" w:type="dxa"/>
            <w:tcBorders>
              <w:left w:val="single" w:sz="4" w:space="0" w:color="000000"/>
              <w:bottom w:val="single" w:sz="4" w:space="0" w:color="000000"/>
              <w:right w:val="single" w:sz="4" w:space="0" w:color="000000"/>
            </w:tcBorders>
            <w:shd w:val="clear" w:color="auto" w:fill="FFFFFF"/>
            <w:vAlign w:val="center"/>
          </w:tcPr>
          <w:p w14:paraId="451857F7" w14:textId="77777777" w:rsidR="00DC7DB8" w:rsidRPr="00DC7DB8" w:rsidRDefault="00DC7DB8" w:rsidP="00B126AF">
            <w:pPr>
              <w:jc w:val="center"/>
              <w:rPr>
                <w:rFonts w:ascii="Times New Roman" w:hAnsi="Times New Roman" w:cs="Times New Roman"/>
                <w:sz w:val="20"/>
                <w:szCs w:val="20"/>
              </w:rPr>
            </w:pPr>
            <w:r w:rsidRPr="00DC7DB8">
              <w:rPr>
                <w:rFonts w:ascii="Times New Roman" w:hAnsi="Times New Roman" w:cs="Times New Roman"/>
                <w:color w:val="000000"/>
                <w:sz w:val="20"/>
                <w:szCs w:val="20"/>
              </w:rPr>
              <w:t>1 642,67</w:t>
            </w:r>
          </w:p>
        </w:tc>
      </w:tr>
      <w:tr w:rsidR="00DC7DB8" w14:paraId="632E9F22" w14:textId="77777777" w:rsidTr="00B126AF">
        <w:trPr>
          <w:trHeight w:val="390"/>
        </w:trPr>
        <w:tc>
          <w:tcPr>
            <w:tcW w:w="9555" w:type="dxa"/>
            <w:gridSpan w:val="10"/>
            <w:tcBorders>
              <w:left w:val="single" w:sz="4" w:space="0" w:color="000000"/>
              <w:bottom w:val="single" w:sz="4" w:space="0" w:color="000000"/>
            </w:tcBorders>
            <w:shd w:val="clear" w:color="auto" w:fill="FFFFFF"/>
          </w:tcPr>
          <w:p w14:paraId="031AB996" w14:textId="77777777" w:rsidR="00DC7DB8" w:rsidRPr="00DC7DB8" w:rsidRDefault="00DC7DB8" w:rsidP="00B126AF">
            <w:pPr>
              <w:pStyle w:val="afff2"/>
              <w:snapToGrid w:val="0"/>
              <w:jc w:val="right"/>
              <w:rPr>
                <w:rFonts w:ascii="Times New Roman" w:hAnsi="Times New Roman" w:cs="Times New Roman"/>
                <w:sz w:val="20"/>
                <w:szCs w:val="20"/>
              </w:rPr>
            </w:pPr>
            <w:r w:rsidRPr="00DC7DB8">
              <w:rPr>
                <w:rFonts w:ascii="Times New Roman" w:hAnsi="Times New Roman" w:cs="Times New Roman"/>
                <w:color w:val="000000"/>
                <w:sz w:val="20"/>
                <w:szCs w:val="20"/>
              </w:rPr>
              <w:t>Итого:</w:t>
            </w:r>
          </w:p>
        </w:tc>
        <w:tc>
          <w:tcPr>
            <w:tcW w:w="1445" w:type="dxa"/>
            <w:tcBorders>
              <w:left w:val="single" w:sz="4" w:space="0" w:color="000000"/>
              <w:bottom w:val="single" w:sz="4" w:space="0" w:color="000000"/>
              <w:right w:val="single" w:sz="4" w:space="0" w:color="000000"/>
            </w:tcBorders>
            <w:shd w:val="clear" w:color="auto" w:fill="FFFFFF"/>
            <w:vAlign w:val="center"/>
          </w:tcPr>
          <w:p w14:paraId="334E7015" w14:textId="77777777" w:rsidR="00DC7DB8" w:rsidRPr="00DC7DB8" w:rsidRDefault="00DC7DB8" w:rsidP="00B126AF">
            <w:pPr>
              <w:spacing w:line="240" w:lineRule="auto"/>
              <w:rPr>
                <w:rFonts w:ascii="Times New Roman" w:hAnsi="Times New Roman" w:cs="Times New Roman"/>
                <w:color w:val="000000"/>
                <w:kern w:val="0"/>
                <w:sz w:val="20"/>
                <w:szCs w:val="20"/>
                <w:lang w:eastAsia="ru-RU"/>
              </w:rPr>
            </w:pPr>
            <w:r w:rsidRPr="00DC7DB8">
              <w:rPr>
                <w:rFonts w:ascii="Times New Roman" w:hAnsi="Times New Roman" w:cs="Times New Roman"/>
                <w:color w:val="000000"/>
                <w:sz w:val="20"/>
                <w:szCs w:val="20"/>
              </w:rPr>
              <w:t>514 222,67</w:t>
            </w:r>
          </w:p>
        </w:tc>
      </w:tr>
    </w:tbl>
    <w:p w14:paraId="0E9BD377" w14:textId="77777777" w:rsidR="00DC7DB8" w:rsidRDefault="00DC7DB8" w:rsidP="00DC7DB8">
      <w:pPr>
        <w:pStyle w:val="aff"/>
        <w:jc w:val="left"/>
        <w:rPr>
          <w:rFonts w:ascii="Times New Roman" w:hAnsi="Times New Roman"/>
          <w:sz w:val="16"/>
          <w:szCs w:val="16"/>
        </w:rPr>
      </w:pPr>
    </w:p>
    <w:p w14:paraId="0B0C363B" w14:textId="4F157E2E" w:rsidR="00DC7DB8" w:rsidRDefault="00DC7DB8" w:rsidP="00DC7DB8">
      <w:pPr>
        <w:pStyle w:val="aff"/>
        <w:tabs>
          <w:tab w:val="left" w:pos="0"/>
          <w:tab w:val="left" w:pos="482"/>
        </w:tabs>
        <w:jc w:val="both"/>
      </w:pPr>
      <w:r>
        <w:rPr>
          <w:rFonts w:ascii="Times New Roman" w:hAnsi="Times New Roman"/>
        </w:rPr>
        <w:lastRenderedPageBreak/>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514 222 (Пятьсот четырнадцать тысяч двести двадцать два) рубля 67 копеек с учетом НДС.</w:t>
      </w:r>
    </w:p>
    <w:p w14:paraId="293DF0C9"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6FD04B25" w14:textId="77777777" w:rsidR="001E6E58" w:rsidRPr="001E6E58" w:rsidRDefault="001E6E58" w:rsidP="001E6E58">
      <w:pPr>
        <w:widowControl w:val="0"/>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p>
    <w:p w14:paraId="4F6E529A"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Приложение №4</w:t>
      </w:r>
    </w:p>
    <w:p w14:paraId="5663C160"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к</w:t>
      </w:r>
      <w:proofErr w:type="gramEnd"/>
      <w:r w:rsidRPr="000F67FC">
        <w:rPr>
          <w:rFonts w:ascii="Times New Roman" w:eastAsia="Times New Roman" w:hAnsi="Times New Roman" w:cs="Times New Roman"/>
          <w:kern w:val="0"/>
          <w:lang w:eastAsia="ru-RU"/>
          <w14:ligatures w14:val="none"/>
        </w:rPr>
        <w:t xml:space="preserve"> извещению о проведении</w:t>
      </w:r>
    </w:p>
    <w:p w14:paraId="4BFE5B23"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запроса</w:t>
      </w:r>
      <w:proofErr w:type="gramEnd"/>
      <w:r w:rsidRPr="000F67FC">
        <w:rPr>
          <w:rFonts w:ascii="Times New Roman" w:eastAsia="Times New Roman" w:hAnsi="Times New Roman" w:cs="Times New Roman"/>
          <w:kern w:val="0"/>
          <w:lang w:eastAsia="ru-RU"/>
          <w14:ligatures w14:val="none"/>
        </w:rPr>
        <w:t xml:space="preserve"> котировок в электронной форме,</w:t>
      </w:r>
    </w:p>
    <w:p w14:paraId="77FB30B1"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proofErr w:type="gramStart"/>
      <w:r w:rsidRPr="000F67FC">
        <w:rPr>
          <w:rFonts w:ascii="Times New Roman" w:eastAsia="Times New Roman" w:hAnsi="Times New Roman" w:cs="Times New Roman"/>
          <w:kern w:val="0"/>
          <w:lang w:eastAsia="ru-RU"/>
          <w14:ligatures w14:val="none"/>
        </w:rPr>
        <w:t>участниками</w:t>
      </w:r>
      <w:proofErr w:type="gramEnd"/>
      <w:r w:rsidRPr="000F67FC">
        <w:rPr>
          <w:rFonts w:ascii="Times New Roman" w:eastAsia="Times New Roman" w:hAnsi="Times New Roman" w:cs="Times New Roman"/>
          <w:kern w:val="0"/>
          <w:lang w:eastAsia="ru-RU"/>
          <w14:ligatures w14:val="none"/>
        </w:rPr>
        <w:t xml:space="preserve"> которого могут быть только</w:t>
      </w:r>
    </w:p>
    <w:p w14:paraId="7A87F47A"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proofErr w:type="gramStart"/>
      <w:r w:rsidRPr="000F67FC">
        <w:rPr>
          <w:rFonts w:ascii="Times New Roman" w:eastAsia="Times New Roman" w:hAnsi="Times New Roman" w:cs="Times New Roman"/>
          <w:kern w:val="0"/>
          <w:lang w:eastAsia="ru-RU"/>
          <w14:ligatures w14:val="none"/>
        </w:rPr>
        <w:t>субъекты</w:t>
      </w:r>
      <w:proofErr w:type="gramEnd"/>
      <w:r w:rsidRPr="000F67FC">
        <w:rPr>
          <w:rFonts w:ascii="Times New Roman" w:eastAsia="Times New Roman" w:hAnsi="Times New Roman" w:cs="Times New Roman"/>
          <w:kern w:val="0"/>
          <w:lang w:eastAsia="ru-RU"/>
          <w14:ligatures w14:val="none"/>
        </w:rPr>
        <w:t xml:space="preserve"> малого и среднего предпринимательства</w:t>
      </w:r>
    </w:p>
    <w:p w14:paraId="4CBAE807" w14:textId="77777777" w:rsidR="000F67FC" w:rsidRPr="000F67FC" w:rsidRDefault="000F67FC" w:rsidP="000F67FC">
      <w:pPr>
        <w:spacing w:after="0" w:line="240" w:lineRule="auto"/>
        <w:jc w:val="center"/>
        <w:rPr>
          <w:rFonts w:ascii="Times New Roman" w:eastAsia="Times New Roman" w:hAnsi="Times New Roman" w:cs="Times New Roman"/>
          <w:b/>
          <w:kern w:val="0"/>
          <w:lang w:bidi="en-US"/>
          <w14:ligatures w14:val="none"/>
        </w:rPr>
      </w:pPr>
    </w:p>
    <w:p w14:paraId="39642A30" w14:textId="77777777" w:rsidR="000F67FC" w:rsidRDefault="000F67FC" w:rsidP="000F67FC">
      <w:pPr>
        <w:spacing w:after="0" w:line="240" w:lineRule="auto"/>
        <w:jc w:val="center"/>
        <w:rPr>
          <w:rFonts w:ascii="Times New Roman" w:eastAsia="Times New Roman" w:hAnsi="Times New Roman" w:cs="Times New Roman"/>
          <w:b/>
          <w:kern w:val="0"/>
          <w:sz w:val="24"/>
          <w:szCs w:val="24"/>
          <w:lang w:bidi="en-US"/>
          <w14:ligatures w14:val="none"/>
        </w:rPr>
      </w:pPr>
      <w:r w:rsidRPr="009E644F">
        <w:rPr>
          <w:rFonts w:ascii="Times New Roman" w:eastAsia="Times New Roman" w:hAnsi="Times New Roman" w:cs="Times New Roman"/>
          <w:b/>
          <w:kern w:val="0"/>
          <w:sz w:val="24"/>
          <w:szCs w:val="24"/>
          <w:lang w:bidi="en-US"/>
          <w14:ligatures w14:val="none"/>
        </w:rPr>
        <w:t>ПРОЕКТ ДОГОВОРА</w:t>
      </w:r>
    </w:p>
    <w:p w14:paraId="75922E4D" w14:textId="77777777" w:rsidR="009E644F" w:rsidRDefault="009E644F" w:rsidP="000F67FC">
      <w:pPr>
        <w:spacing w:after="0" w:line="240" w:lineRule="auto"/>
        <w:jc w:val="center"/>
        <w:rPr>
          <w:rFonts w:ascii="Times New Roman" w:eastAsia="Times New Roman" w:hAnsi="Times New Roman" w:cs="Times New Roman"/>
          <w:b/>
          <w:kern w:val="0"/>
          <w:sz w:val="24"/>
          <w:szCs w:val="24"/>
          <w:lang w:bidi="en-US"/>
          <w14:ligatures w14:val="none"/>
        </w:rPr>
      </w:pPr>
    </w:p>
    <w:p w14:paraId="3E6A1BA3" w14:textId="77777777" w:rsidR="00DC7DB8" w:rsidRPr="00DC7DB8" w:rsidRDefault="009E644F" w:rsidP="00DC7DB8">
      <w:pPr>
        <w:keepNext/>
        <w:keepLines/>
        <w:shd w:val="clear" w:color="auto" w:fill="FFFFFF"/>
        <w:suppressAutoHyphens/>
        <w:jc w:val="center"/>
        <w:rPr>
          <w:rFonts w:ascii="Times New Roman" w:eastAsia="Calibri" w:hAnsi="Times New Roman" w:cs="Times New Roman"/>
          <w:b/>
          <w:kern w:val="0"/>
          <w:sz w:val="24"/>
          <w:szCs w:val="24"/>
          <w:lang w:eastAsia="zh-CN"/>
          <w14:ligatures w14:val="none"/>
        </w:rPr>
      </w:pPr>
      <w:r w:rsidRPr="009E644F">
        <w:rPr>
          <w:rFonts w:ascii="Times New Roman" w:eastAsia="Calibri" w:hAnsi="Times New Roman" w:cs="Times New Roman"/>
          <w:b/>
          <w:bCs/>
          <w:color w:val="000000"/>
          <w:spacing w:val="3"/>
          <w:kern w:val="0"/>
          <w:sz w:val="24"/>
          <w:szCs w:val="24"/>
          <w:lang w:eastAsia="zh-CN"/>
          <w14:ligatures w14:val="none"/>
        </w:rPr>
        <w:t>Договор№ _______</w:t>
      </w:r>
      <w:r w:rsidRPr="009E644F">
        <w:rPr>
          <w:rFonts w:ascii="Times New Roman" w:eastAsia="Calibri" w:hAnsi="Times New Roman" w:cs="Times New Roman"/>
          <w:b/>
          <w:bCs/>
          <w:color w:val="000000"/>
          <w:spacing w:val="3"/>
          <w:kern w:val="0"/>
          <w:sz w:val="24"/>
          <w:szCs w:val="24"/>
          <w:lang w:eastAsia="zh-CN"/>
          <w14:ligatures w14:val="none"/>
        </w:rPr>
        <w:br/>
      </w:r>
      <w:r w:rsidR="00DC7DB8" w:rsidRPr="00DC7DB8">
        <w:rPr>
          <w:rFonts w:ascii="Times New Roman" w:eastAsia="Calibri" w:hAnsi="Times New Roman" w:cs="Times New Roman"/>
          <w:b/>
          <w:kern w:val="0"/>
          <w:sz w:val="24"/>
          <w:szCs w:val="24"/>
          <w:lang w:eastAsia="zh-CN"/>
          <w14:ligatures w14:val="none"/>
        </w:rPr>
        <w:t>на поставку автозапчастей для ремонта автомобилей ЗИЛ автотранспортного участка</w:t>
      </w:r>
    </w:p>
    <w:p w14:paraId="07B3031A" w14:textId="77777777" w:rsidR="00DC7DB8" w:rsidRPr="00DC7DB8" w:rsidRDefault="00DC7DB8" w:rsidP="00DC7DB8">
      <w:pPr>
        <w:keepNext/>
        <w:keepLines/>
        <w:shd w:val="clear" w:color="auto" w:fill="FFFFFF"/>
        <w:suppressAutoHyphens/>
        <w:spacing w:after="0" w:line="240" w:lineRule="auto"/>
        <w:ind w:left="851" w:firstLine="425"/>
        <w:jc w:val="center"/>
        <w:rPr>
          <w:rFonts w:ascii="Times New Roman" w:eastAsia="Calibri" w:hAnsi="Times New Roman" w:cs="Times New Roman"/>
          <w:b/>
          <w:kern w:val="0"/>
          <w:sz w:val="24"/>
          <w:szCs w:val="24"/>
          <w:lang w:eastAsia="zh-CN"/>
          <w14:ligatures w14:val="none"/>
        </w:rPr>
      </w:pPr>
    </w:p>
    <w:p w14:paraId="798AA979" w14:textId="77777777" w:rsidR="00DC7DB8" w:rsidRPr="00DC7DB8" w:rsidRDefault="00DC7DB8" w:rsidP="00DC7DB8">
      <w:pPr>
        <w:keepNext/>
        <w:keepLines/>
        <w:shd w:val="clear" w:color="auto" w:fill="FFFFFF"/>
        <w:tabs>
          <w:tab w:val="left" w:pos="6804"/>
        </w:tabs>
        <w:suppressAutoHyphens/>
        <w:spacing w:after="0" w:line="240" w:lineRule="auto"/>
        <w:rPr>
          <w:rFonts w:ascii="Times New Roman" w:eastAsia="Calibri" w:hAnsi="Times New Roman" w:cs="Times New Roman"/>
          <w:color w:val="000000"/>
          <w:kern w:val="0"/>
          <w:lang w:eastAsia="zh-CN"/>
          <w14:ligatures w14:val="none"/>
        </w:rPr>
      </w:pPr>
      <w:r w:rsidRPr="00DC7DB8">
        <w:rPr>
          <w:rFonts w:ascii="Times New Roman" w:eastAsia="Calibri" w:hAnsi="Times New Roman" w:cs="Times New Roman"/>
          <w:color w:val="000000"/>
          <w:spacing w:val="-4"/>
          <w:kern w:val="0"/>
          <w:lang w:eastAsia="zh-CN"/>
          <w14:ligatures w14:val="none"/>
        </w:rPr>
        <w:t>г. Йошкар-Ола</w:t>
      </w:r>
      <w:r w:rsidRPr="00DC7DB8">
        <w:rPr>
          <w:rFonts w:ascii="Times New Roman" w:eastAsia="Calibri" w:hAnsi="Times New Roman" w:cs="Times New Roman"/>
          <w:color w:val="000000"/>
          <w:spacing w:val="-4"/>
          <w:kern w:val="0"/>
          <w:lang w:eastAsia="zh-CN"/>
          <w14:ligatures w14:val="none"/>
        </w:rPr>
        <w:tab/>
        <w:t xml:space="preserve">          </w:t>
      </w:r>
      <w:proofErr w:type="gramStart"/>
      <w:r w:rsidRPr="00DC7DB8">
        <w:rPr>
          <w:rFonts w:ascii="Times New Roman" w:eastAsia="Calibri" w:hAnsi="Times New Roman" w:cs="Times New Roman"/>
          <w:color w:val="000000"/>
          <w:spacing w:val="-4"/>
          <w:kern w:val="0"/>
          <w:lang w:eastAsia="zh-CN"/>
          <w14:ligatures w14:val="none"/>
        </w:rPr>
        <w:t xml:space="preserve">   </w:t>
      </w:r>
      <w:r w:rsidRPr="00DC7DB8">
        <w:rPr>
          <w:rFonts w:ascii="Times New Roman" w:eastAsia="Calibri" w:hAnsi="Times New Roman" w:cs="Times New Roman"/>
          <w:color w:val="000000"/>
          <w:kern w:val="0"/>
          <w:lang w:eastAsia="zh-CN"/>
          <w14:ligatures w14:val="none"/>
        </w:rPr>
        <w:t>«</w:t>
      </w:r>
      <w:proofErr w:type="gramEnd"/>
      <w:r w:rsidRPr="00DC7DB8">
        <w:rPr>
          <w:rFonts w:ascii="Times New Roman" w:eastAsia="Calibri" w:hAnsi="Times New Roman" w:cs="Times New Roman"/>
          <w:color w:val="000000"/>
          <w:kern w:val="0"/>
          <w:lang w:eastAsia="zh-CN"/>
          <w14:ligatures w14:val="none"/>
        </w:rPr>
        <w:t>___»</w:t>
      </w:r>
      <w:r w:rsidRPr="00DC7DB8">
        <w:rPr>
          <w:rFonts w:ascii="Times New Roman" w:eastAsia="Calibri" w:hAnsi="Times New Roman" w:cs="Times New Roman"/>
          <w:color w:val="000000"/>
          <w:spacing w:val="-1"/>
          <w:kern w:val="0"/>
          <w:lang w:eastAsia="zh-CN"/>
          <w14:ligatures w14:val="none"/>
        </w:rPr>
        <w:t xml:space="preserve"> _________ 2024 г.</w:t>
      </w:r>
    </w:p>
    <w:p w14:paraId="57948D87" w14:textId="77777777" w:rsidR="00DC7DB8" w:rsidRPr="00DC7DB8" w:rsidRDefault="00DC7DB8" w:rsidP="00DC7DB8">
      <w:pPr>
        <w:keepNext/>
        <w:keepLines/>
        <w:suppressAutoHyphens/>
        <w:spacing w:after="0" w:line="240" w:lineRule="auto"/>
        <w:ind w:left="709" w:firstLine="425"/>
        <w:jc w:val="both"/>
        <w:rPr>
          <w:rFonts w:ascii="Times New Roman" w:eastAsia="Calibri" w:hAnsi="Times New Roman" w:cs="Times New Roman"/>
          <w:color w:val="000000"/>
          <w:kern w:val="0"/>
          <w:lang w:eastAsia="zh-CN"/>
          <w14:ligatures w14:val="none"/>
        </w:rPr>
      </w:pPr>
    </w:p>
    <w:p w14:paraId="79065692" w14:textId="77777777" w:rsidR="00DC7DB8" w:rsidRPr="00DC7DB8" w:rsidRDefault="00DC7DB8" w:rsidP="00DC7DB8">
      <w:pPr>
        <w:keepNext/>
        <w:keepLines/>
        <w:suppressAutoHyphens/>
        <w:spacing w:after="0" w:line="240" w:lineRule="auto"/>
        <w:ind w:firstLine="709"/>
        <w:jc w:val="both"/>
        <w:rPr>
          <w:rFonts w:ascii="Times New Roman" w:eastAsia="Calibri" w:hAnsi="Times New Roman" w:cs="Times New Roman"/>
          <w:bCs/>
          <w:color w:val="000000"/>
          <w:kern w:val="0"/>
          <w:lang w:eastAsia="zh-CN"/>
          <w14:ligatures w14:val="none"/>
        </w:rPr>
      </w:pPr>
      <w:r w:rsidRPr="00DC7DB8">
        <w:rPr>
          <w:rFonts w:ascii="Times New Roman" w:eastAsia="Calibri" w:hAnsi="Times New Roman" w:cs="Times New Roman"/>
          <w:color w:val="000000"/>
          <w:kern w:val="0"/>
          <w:lang w:eastAsia="ru-RU"/>
          <w14:ligatures w14:val="none"/>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DC7DB8">
        <w:rPr>
          <w:rFonts w:ascii="Times New Roman" w:eastAsia="Calibri" w:hAnsi="Times New Roman" w:cs="Times New Roman"/>
          <w:color w:val="000000"/>
          <w:kern w:val="0"/>
          <w:lang w:eastAsia="ru-RU"/>
          <w14:ligatures w14:val="none"/>
        </w:rPr>
        <w:t>ый</w:t>
      </w:r>
      <w:proofErr w:type="spellEnd"/>
      <w:r w:rsidRPr="00DC7DB8">
        <w:rPr>
          <w:rFonts w:ascii="Times New Roman" w:eastAsia="Calibri" w:hAnsi="Times New Roman" w:cs="Times New Roman"/>
          <w:color w:val="000000"/>
          <w:kern w:val="0"/>
          <w:lang w:eastAsia="ru-RU"/>
          <w14:ligatures w14:val="none"/>
        </w:rPr>
        <w:t>/</w:t>
      </w:r>
      <w:proofErr w:type="spellStart"/>
      <w:r w:rsidRPr="00DC7DB8">
        <w:rPr>
          <w:rFonts w:ascii="Times New Roman" w:eastAsia="Calibri" w:hAnsi="Times New Roman" w:cs="Times New Roman"/>
          <w:color w:val="000000"/>
          <w:kern w:val="0"/>
          <w:lang w:eastAsia="ru-RU"/>
          <w14:ligatures w14:val="none"/>
        </w:rPr>
        <w:t>ая</w:t>
      </w:r>
      <w:proofErr w:type="spellEnd"/>
      <w:r w:rsidRPr="00DC7DB8">
        <w:rPr>
          <w:rFonts w:ascii="Times New Roman" w:eastAsia="Calibri" w:hAnsi="Times New Roman" w:cs="Times New Roman"/>
          <w:color w:val="000000"/>
          <w:kern w:val="0"/>
          <w:lang w:eastAsia="ru-RU"/>
          <w14:ligatures w14:val="none"/>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DC7DB8">
        <w:rPr>
          <w:rFonts w:ascii="Times New Roman" w:eastAsia="Calibri" w:hAnsi="Times New Roman" w:cs="Times New Roman"/>
          <w:bCs/>
          <w:color w:val="000000"/>
          <w:kern w:val="0"/>
          <w:lang w:eastAsia="ru-RU"/>
          <w14:ligatures w14:val="none"/>
        </w:rPr>
        <w:t>(в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w:t>
      </w:r>
      <w:r w:rsidRPr="00DC7DB8">
        <w:rPr>
          <w:rFonts w:ascii="Times New Roman" w:eastAsia="Calibri" w:hAnsi="Times New Roman" w:cs="Times New Roman"/>
          <w:color w:val="000000"/>
          <w:kern w:val="0"/>
          <w:lang w:eastAsia="ru-RU"/>
          <w14:ligatures w14:val="none"/>
        </w:rPr>
        <w:t xml:space="preserve"> (протокол № ______ от _____), заключили настоящий договор  </w:t>
      </w:r>
      <w:r w:rsidRPr="00DC7DB8">
        <w:rPr>
          <w:rFonts w:ascii="Times New Roman" w:eastAsia="Times New Roman" w:hAnsi="Times New Roman" w:cs="Times New Roman"/>
          <w:kern w:val="0"/>
          <w:lang w:eastAsia="ru-RU"/>
          <w14:ligatures w14:val="none"/>
        </w:rPr>
        <w:t>(далее по тексту  - Договор) о нижеследующем:</w:t>
      </w:r>
    </w:p>
    <w:p w14:paraId="033419C7" w14:textId="77777777" w:rsidR="00DC7DB8" w:rsidRPr="00DC7DB8" w:rsidRDefault="00DC7DB8" w:rsidP="00DC7DB8">
      <w:pPr>
        <w:keepNext/>
        <w:keepLines/>
        <w:shd w:val="clear" w:color="auto" w:fill="FFFFFF"/>
        <w:suppressAutoHyphens/>
        <w:spacing w:after="0" w:line="240" w:lineRule="auto"/>
        <w:jc w:val="center"/>
        <w:rPr>
          <w:rFonts w:ascii="Times New Roman" w:eastAsia="Calibri" w:hAnsi="Times New Roman" w:cs="Times New Roman"/>
          <w:b/>
          <w:bCs/>
          <w:color w:val="000000"/>
          <w:kern w:val="0"/>
          <w:lang w:eastAsia="zh-CN"/>
          <w14:ligatures w14:val="none"/>
        </w:rPr>
      </w:pPr>
    </w:p>
    <w:p w14:paraId="00CD88CA" w14:textId="77777777" w:rsidR="00DC7DB8" w:rsidRPr="00DC7DB8" w:rsidRDefault="00DC7DB8" w:rsidP="00DC7DB8">
      <w:pPr>
        <w:keepNext/>
        <w:keepLines/>
        <w:shd w:val="clear" w:color="auto" w:fill="FFFFFF"/>
        <w:tabs>
          <w:tab w:val="center" w:pos="4890"/>
          <w:tab w:val="right" w:pos="9780"/>
        </w:tabs>
        <w:suppressAutoHyphens/>
        <w:spacing w:after="0" w:line="240" w:lineRule="auto"/>
        <w:rPr>
          <w:rFonts w:ascii="Times New Roman" w:eastAsia="Calibri" w:hAnsi="Times New Roman" w:cs="Times New Roman"/>
          <w:kern w:val="0"/>
          <w:lang w:eastAsia="zh-CN"/>
          <w14:ligatures w14:val="none"/>
        </w:rPr>
      </w:pPr>
      <w:r w:rsidRPr="00DC7DB8">
        <w:rPr>
          <w:rFonts w:ascii="Times New Roman" w:eastAsia="Calibri" w:hAnsi="Times New Roman" w:cs="Times New Roman"/>
          <w:b/>
          <w:bCs/>
          <w:color w:val="000000"/>
          <w:kern w:val="0"/>
          <w:lang w:eastAsia="zh-CN"/>
          <w14:ligatures w14:val="none"/>
        </w:rPr>
        <w:tab/>
        <w:t>1. ПРЕДМЕТ ДОГОВОРА</w:t>
      </w:r>
      <w:r w:rsidRPr="00DC7DB8">
        <w:rPr>
          <w:rFonts w:ascii="Times New Roman" w:eastAsia="Calibri" w:hAnsi="Times New Roman" w:cs="Times New Roman"/>
          <w:b/>
          <w:bCs/>
          <w:color w:val="000000"/>
          <w:kern w:val="0"/>
          <w:lang w:eastAsia="zh-CN"/>
          <w14:ligatures w14:val="none"/>
        </w:rPr>
        <w:tab/>
      </w:r>
    </w:p>
    <w:p w14:paraId="68056847" w14:textId="77777777" w:rsidR="00DC7DB8" w:rsidRPr="00DC7DB8" w:rsidRDefault="00DC7DB8" w:rsidP="00DC7DB8">
      <w:pPr>
        <w:widowControl w:val="0"/>
        <w:numPr>
          <w:ilvl w:val="1"/>
          <w:numId w:val="2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kern w:val="0"/>
          <w:lang w:eastAsia="ru-RU"/>
          <w14:ligatures w14:val="none"/>
        </w:rPr>
      </w:pPr>
      <w:r w:rsidRPr="00DC7DB8">
        <w:rPr>
          <w:rFonts w:ascii="Times New Roman" w:eastAsia="Times New Roman" w:hAnsi="Times New Roman" w:cs="Times New Roman"/>
          <w:kern w:val="0"/>
          <w:lang w:eastAsia="ru-RU"/>
          <w14:ligatures w14:val="none"/>
        </w:rPr>
        <w:t xml:space="preserve">Поставщик обязуется осуществить поставку </w:t>
      </w:r>
      <w:r w:rsidRPr="00DC7DB8">
        <w:rPr>
          <w:rFonts w:ascii="Times New Roman" w:eastAsia="Calibri" w:hAnsi="Times New Roman" w:cs="Times New Roman"/>
          <w:kern w:val="0"/>
          <w:sz w:val="24"/>
          <w:szCs w:val="24"/>
          <w:lang w:eastAsia="zh-CN"/>
          <w14:ligatures w14:val="none"/>
        </w:rPr>
        <w:t xml:space="preserve">автозапчастей для ремонта автомобилей ЗИЛ автотранспортного участка </w:t>
      </w:r>
      <w:r w:rsidRPr="00DC7DB8">
        <w:rPr>
          <w:rFonts w:ascii="Times New Roman" w:eastAsia="Times New Roman" w:hAnsi="Times New Roman" w:cs="Times New Roman"/>
          <w:kern w:val="0"/>
          <w:lang w:eastAsia="ru-RU"/>
          <w14:ligatures w14:val="none"/>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327E53CA" w14:textId="77777777" w:rsidR="00DC7DB8" w:rsidRPr="00DC7DB8" w:rsidRDefault="00DC7DB8" w:rsidP="00DC7DB8">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DC7DB8">
        <w:rPr>
          <w:rFonts w:ascii="Times New Roman" w:eastAsia="Times New Roman" w:hAnsi="Times New Roman" w:cs="Times New Roman"/>
          <w:kern w:val="0"/>
          <w:lang w:eastAsia="ru-RU"/>
          <w14:ligatures w14:val="none"/>
        </w:rPr>
        <w:t>1.2. Поставляемый Товар должен быть новым, ранее не бывшим в эксплуатации у Поставщика и (или) третьих лиц, не подвергавшийся ранее ремонту, модернизации или восстановлению, технически исправным. Товар поставляется в упаковке, обеспечивающей его сохранность при транспортировке. Этикетки и наклейки на упаковках должны быть четкими, чистыми и хорошо читаемы.</w:t>
      </w:r>
    </w:p>
    <w:p w14:paraId="3361379D" w14:textId="77777777" w:rsidR="00DC7DB8" w:rsidRPr="00DC7DB8" w:rsidRDefault="00DC7DB8" w:rsidP="00DC7DB8">
      <w:pPr>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DC7DB8">
        <w:rPr>
          <w:rFonts w:ascii="Times New Roman" w:eastAsia="Times New Roman" w:hAnsi="Times New Roman" w:cs="Times New Roman"/>
          <w:kern w:val="0"/>
          <w:lang w:eastAsia="ru-RU"/>
          <w14:ligatures w14:val="none"/>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14:paraId="339F4399" w14:textId="77777777" w:rsidR="00DC7DB8" w:rsidRPr="00DC7DB8" w:rsidRDefault="00DC7DB8" w:rsidP="00DC7DB8">
      <w:pPr>
        <w:spacing w:after="0" w:line="240" w:lineRule="auto"/>
        <w:ind w:firstLine="709"/>
        <w:jc w:val="both"/>
        <w:rPr>
          <w:rFonts w:ascii="Times New Roman" w:eastAsia="Times New Roman" w:hAnsi="Times New Roman" w:cs="Times New Roman"/>
          <w:kern w:val="0"/>
          <w:sz w:val="24"/>
          <w:szCs w:val="24"/>
          <w:lang w:eastAsia="ru-RU"/>
          <w14:ligatures w14:val="none"/>
        </w:rPr>
      </w:pPr>
      <w:r w:rsidRPr="00DC7DB8">
        <w:rPr>
          <w:rFonts w:ascii="Times New Roman" w:eastAsia="Times New Roman" w:hAnsi="Times New Roman" w:cs="Times New Roman"/>
          <w:kern w:val="0"/>
          <w:lang w:eastAsia="ru-RU"/>
          <w14:ligatures w14:val="none"/>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14:paraId="7FF11BF2" w14:textId="77777777" w:rsidR="00DC7DB8" w:rsidRPr="00DC7DB8" w:rsidRDefault="00DC7DB8" w:rsidP="00DC7DB8">
      <w:pPr>
        <w:suppressAutoHyphens/>
        <w:spacing w:after="0" w:line="240" w:lineRule="auto"/>
        <w:ind w:firstLine="709"/>
        <w:jc w:val="both"/>
        <w:rPr>
          <w:rFonts w:ascii="Times New Roman" w:eastAsia="Calibri" w:hAnsi="Times New Roman" w:cs="Times New Roman"/>
          <w:kern w:val="0"/>
          <w:lang w:eastAsia="zh-CN"/>
          <w14:ligatures w14:val="none"/>
        </w:rPr>
      </w:pPr>
    </w:p>
    <w:p w14:paraId="5FCA0B2C" w14:textId="77777777" w:rsidR="00DC7DB8" w:rsidRPr="00DC7DB8" w:rsidRDefault="00DC7DB8" w:rsidP="00DC7DB8">
      <w:pPr>
        <w:suppressAutoHyphens/>
        <w:spacing w:after="0" w:line="216" w:lineRule="auto"/>
        <w:ind w:firstLine="851"/>
        <w:jc w:val="both"/>
        <w:rPr>
          <w:rFonts w:ascii="Times New Roman" w:eastAsia="Calibri" w:hAnsi="Times New Roman" w:cs="Times New Roman"/>
          <w:kern w:val="0"/>
          <w:lang w:eastAsia="zh-CN"/>
          <w14:ligatures w14:val="none"/>
        </w:rPr>
      </w:pPr>
    </w:p>
    <w:p w14:paraId="651B855A" w14:textId="77777777" w:rsidR="00DC7DB8" w:rsidRPr="00DC7DB8" w:rsidRDefault="00DC7DB8" w:rsidP="00DC7DB8">
      <w:pPr>
        <w:suppressAutoHyphens/>
        <w:spacing w:after="0" w:line="240" w:lineRule="auto"/>
        <w:jc w:val="center"/>
        <w:rPr>
          <w:rFonts w:ascii="Times New Roman" w:eastAsia="Times New Roman" w:hAnsi="Times New Roman" w:cs="Times New Roman"/>
          <w:b/>
          <w:kern w:val="0"/>
          <w:lang w:eastAsia="zh-CN"/>
          <w14:ligatures w14:val="none"/>
        </w:rPr>
      </w:pPr>
      <w:r w:rsidRPr="00DC7DB8">
        <w:rPr>
          <w:rFonts w:ascii="Times New Roman" w:eastAsia="Times New Roman" w:hAnsi="Times New Roman" w:cs="Times New Roman"/>
          <w:b/>
          <w:kern w:val="0"/>
          <w:lang w:eastAsia="zh-CN"/>
          <w14:ligatures w14:val="none"/>
        </w:rPr>
        <w:t>2. ЦЕНА ДОГОВОРА</w:t>
      </w:r>
    </w:p>
    <w:p w14:paraId="6BD7BCE3"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 xml:space="preserve">2.1. Цена за единицу Товара указана в Приложении № 1 к Договору. Максимальное значение цены Договора составляет ________ руб., в том числе НДС 20 % __________ (_________) рублей _________копеек (в зависимости от способа налогообложения Поставщика в соответствии с действующим законодательством указывается «в </w:t>
      </w:r>
      <w:proofErr w:type="spellStart"/>
      <w:r w:rsidRPr="00DC7DB8">
        <w:rPr>
          <w:rFonts w:ascii="Times New Roman" w:eastAsia="Times New Roman" w:hAnsi="Times New Roman" w:cs="Times New Roman"/>
          <w:kern w:val="0"/>
          <w:lang w:eastAsia="zh-CN"/>
          <w14:ligatures w14:val="none"/>
        </w:rPr>
        <w:t>т.ч</w:t>
      </w:r>
      <w:proofErr w:type="spellEnd"/>
      <w:r w:rsidRPr="00DC7DB8">
        <w:rPr>
          <w:rFonts w:ascii="Times New Roman" w:eastAsia="Times New Roman" w:hAnsi="Times New Roman" w:cs="Times New Roman"/>
          <w:kern w:val="0"/>
          <w:lang w:eastAsia="zh-CN"/>
          <w14:ligatures w14:val="none"/>
        </w:rPr>
        <w:t>. НДС с расшифровкой» или «без НДС»).</w:t>
      </w:r>
    </w:p>
    <w:p w14:paraId="4E763F95"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2.2. Валютой для установления цены Договора и расчетов с Поставщиком является рубль Российской Федерации.</w:t>
      </w:r>
    </w:p>
    <w:p w14:paraId="29721F5B"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2.3. Источник финансирования Договора – собственные средства МУП «Водоканал».</w:t>
      </w:r>
    </w:p>
    <w:p w14:paraId="1A29B2F0"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lastRenderedPageBreak/>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4CC26299"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2.5.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584D7760"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2.6.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w:t>
      </w:r>
    </w:p>
    <w:p w14:paraId="2EE97804" w14:textId="77777777" w:rsidR="00DC7DB8" w:rsidRPr="00DC7DB8" w:rsidRDefault="00DC7DB8" w:rsidP="00DC7DB8">
      <w:pPr>
        <w:suppressAutoHyphens/>
        <w:spacing w:after="0" w:line="240" w:lineRule="auto"/>
        <w:jc w:val="center"/>
        <w:rPr>
          <w:rFonts w:ascii="Times New Roman" w:eastAsia="Times New Roman" w:hAnsi="Times New Roman" w:cs="Times New Roman"/>
          <w:b/>
          <w:kern w:val="0"/>
          <w:lang w:eastAsia="zh-CN"/>
          <w14:ligatures w14:val="none"/>
        </w:rPr>
      </w:pPr>
    </w:p>
    <w:p w14:paraId="4DADF8A2" w14:textId="77777777" w:rsidR="00DC7DB8" w:rsidRPr="00DC7DB8" w:rsidRDefault="00DC7DB8" w:rsidP="00DC7DB8">
      <w:pPr>
        <w:suppressAutoHyphens/>
        <w:spacing w:after="0" w:line="240" w:lineRule="auto"/>
        <w:jc w:val="center"/>
        <w:rPr>
          <w:rFonts w:ascii="Times New Roman" w:eastAsia="Times New Roman" w:hAnsi="Times New Roman" w:cs="Times New Roman"/>
          <w:b/>
          <w:kern w:val="0"/>
          <w:lang w:eastAsia="zh-CN"/>
          <w14:ligatures w14:val="none"/>
        </w:rPr>
      </w:pPr>
      <w:r w:rsidRPr="00DC7DB8">
        <w:rPr>
          <w:rFonts w:ascii="Times New Roman" w:eastAsia="Times New Roman" w:hAnsi="Times New Roman" w:cs="Times New Roman"/>
          <w:b/>
          <w:kern w:val="0"/>
          <w:lang w:eastAsia="zh-CN"/>
          <w14:ligatures w14:val="none"/>
        </w:rPr>
        <w:t>3. ПОРЯДОК РАСЧЕТОВ</w:t>
      </w:r>
    </w:p>
    <w:p w14:paraId="26284E1F"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iCs/>
          <w:kern w:val="0"/>
          <w:lang w:eastAsia="zh-CN"/>
          <w14:ligatures w14:val="none"/>
        </w:rPr>
        <w:t xml:space="preserve">3.1. 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2.1. Договора. </w:t>
      </w:r>
      <w:r w:rsidRPr="00DC7DB8">
        <w:rPr>
          <w:rFonts w:ascii="Times New Roman" w:eastAsia="Times New Roman" w:hAnsi="Times New Roman" w:cs="Times New Roman"/>
          <w:bCs/>
          <w:kern w:val="0"/>
          <w:lang w:eastAsia="zh-CN"/>
          <w14:ligatures w14:val="none"/>
        </w:rPr>
        <w:t>Оплата за поставку Товара осуществляется по цене, установленной в Спецификации.</w:t>
      </w:r>
    </w:p>
    <w:p w14:paraId="7349CAFC"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3.2.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70FD0993"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3.3. Обязательство Заказчика по оплате за поставку Товара считается исполненным с момента списания денежных средств со счета Заказчика.</w:t>
      </w:r>
    </w:p>
    <w:p w14:paraId="36653920"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lang w:eastAsia="zh-CN"/>
          <w14:ligatures w14:val="none"/>
        </w:rPr>
      </w:pPr>
    </w:p>
    <w:p w14:paraId="644D49AE" w14:textId="77777777" w:rsidR="00DC7DB8" w:rsidRPr="00DC7DB8" w:rsidRDefault="00DC7DB8" w:rsidP="00DC7DB8">
      <w:pPr>
        <w:tabs>
          <w:tab w:val="left" w:pos="0"/>
        </w:tabs>
        <w:suppressAutoHyphens/>
        <w:autoSpaceDE w:val="0"/>
        <w:spacing w:after="0" w:line="240" w:lineRule="auto"/>
        <w:jc w:val="center"/>
        <w:rPr>
          <w:rFonts w:ascii="Times New Roman" w:eastAsia="Times New Roman" w:hAnsi="Times New Roman" w:cs="Times New Roman"/>
          <w:b/>
          <w:kern w:val="0"/>
          <w:lang w:eastAsia="zh-CN"/>
          <w14:ligatures w14:val="none"/>
        </w:rPr>
      </w:pPr>
      <w:r w:rsidRPr="00DC7DB8">
        <w:rPr>
          <w:rFonts w:ascii="Times New Roman" w:eastAsia="Times New Roman" w:hAnsi="Times New Roman" w:cs="Times New Roman"/>
          <w:b/>
          <w:kern w:val="0"/>
          <w:lang w:eastAsia="zh-CN"/>
          <w14:ligatures w14:val="none"/>
        </w:rPr>
        <w:t>4. ПРАВА И ОБЯЗАННОСТИ СТОРОН</w:t>
      </w:r>
    </w:p>
    <w:p w14:paraId="041075E0"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4.1. Заказчик вправе:</w:t>
      </w:r>
    </w:p>
    <w:p w14:paraId="0686C7CD"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4.1.1. Требовать от Поставщика надлежащего исполнения обязательств в соответствии с условиями настоящего Договора.</w:t>
      </w:r>
    </w:p>
    <w:p w14:paraId="7BABCA80"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08849833"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4.1.3. Запрашивать у Поставщика информацию о ходе и состоянии исполнения обязательств Поставщика по настоящему Договору.</w:t>
      </w:r>
    </w:p>
    <w:p w14:paraId="61CF8E34"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4.2. Заказчик обязан:</w:t>
      </w:r>
    </w:p>
    <w:p w14:paraId="728F4B23"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7E426D48"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55674ED4"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14:paraId="7747F59A"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14:paraId="1EA605F1"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14:paraId="623E9EBA"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 xml:space="preserve">4.2.6. Осуществлять контроль за исполнением Поставщиком условий Договора в соответствии с законодательством Российской Федерации. </w:t>
      </w:r>
    </w:p>
    <w:p w14:paraId="175C3DE8"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4.3. Поставщик вправе:</w:t>
      </w:r>
    </w:p>
    <w:p w14:paraId="48BFBC2E"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4.3.1. Направлять Заказчику запросы и получать от него разъяснения и уточнения по вопросам поставки Товара в рамках настоящего Договора.</w:t>
      </w:r>
    </w:p>
    <w:p w14:paraId="7EA314D0"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4.4. Поставщик обязан:</w:t>
      </w:r>
    </w:p>
    <w:p w14:paraId="5162632D"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lastRenderedPageBreak/>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468399AD"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41AB6401"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67285241"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4.4.4. Гарантировать качество Товара.</w:t>
      </w:r>
    </w:p>
    <w:p w14:paraId="10E863EE" w14:textId="77777777" w:rsidR="00DC7DB8" w:rsidRPr="00DC7DB8" w:rsidRDefault="00DC7DB8" w:rsidP="00DC7DB8">
      <w:pPr>
        <w:tabs>
          <w:tab w:val="left" w:pos="0"/>
        </w:tabs>
        <w:suppressAutoHyphens/>
        <w:autoSpaceDE w:val="0"/>
        <w:spacing w:after="0" w:line="240" w:lineRule="auto"/>
        <w:ind w:firstLine="709"/>
        <w:jc w:val="both"/>
        <w:rPr>
          <w:rFonts w:ascii="Times New Roman" w:eastAsia="Times New Roman" w:hAnsi="Times New Roman" w:cs="Times New Roman"/>
          <w:kern w:val="0"/>
          <w:lang w:eastAsia="zh-CN"/>
          <w14:ligatures w14:val="none"/>
        </w:rPr>
      </w:pPr>
    </w:p>
    <w:p w14:paraId="3E4E4C8C" w14:textId="77777777" w:rsidR="00DC7DB8" w:rsidRPr="00DC7DB8" w:rsidRDefault="00DC7DB8" w:rsidP="00DC7DB8">
      <w:pPr>
        <w:shd w:val="clear" w:color="auto" w:fill="FFFFFF"/>
        <w:tabs>
          <w:tab w:val="left" w:pos="709"/>
        </w:tabs>
        <w:spacing w:after="0" w:line="240" w:lineRule="auto"/>
        <w:ind w:firstLine="709"/>
        <w:jc w:val="center"/>
        <w:rPr>
          <w:rFonts w:ascii="Times New Roman" w:eastAsia="Times New Roman" w:hAnsi="Times New Roman" w:cs="Times New Roman"/>
          <w:b/>
          <w:kern w:val="0"/>
          <w:position w:val="-1"/>
          <w:lang w:eastAsia="ru-RU"/>
          <w14:ligatures w14:val="none"/>
        </w:rPr>
      </w:pPr>
      <w:r w:rsidRPr="00DC7DB8">
        <w:rPr>
          <w:rFonts w:ascii="Times New Roman" w:eastAsia="Times New Roman" w:hAnsi="Times New Roman" w:cs="Times New Roman"/>
          <w:b/>
          <w:kern w:val="0"/>
          <w:position w:val="-1"/>
          <w:lang w:eastAsia="ru-RU"/>
          <w14:ligatures w14:val="none"/>
        </w:rPr>
        <w:t>5. СРОК, МЕСТО И УСЛОВИЯ ПОСТАВКИ</w:t>
      </w:r>
    </w:p>
    <w:p w14:paraId="5CDB5B58"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5.1. Поставка Товара осуществляется партиями с момента заключения Договора по 31 декабря 2025 года в течение 1 (одного) рабочего дня с момента подачи заявки Заказчиком.</w:t>
      </w:r>
    </w:p>
    <w:p w14:paraId="664C198E"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14:paraId="107D4D95"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5.2. По соглашению Сторон, срок действия Договора может быть продлен.</w:t>
      </w:r>
    </w:p>
    <w:p w14:paraId="3215FD4F"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5.3. Погрузка и доставка товара осуществляется силами и средствами Поставщика до склада Заказчика и входит в стоимость товара.</w:t>
      </w:r>
    </w:p>
    <w:p w14:paraId="10A391AD"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Адрес склада: РМЭ, г. Йошкар-Ола, ул. Дружбы, д. 2 (далее – место поставки).</w:t>
      </w:r>
    </w:p>
    <w:p w14:paraId="6E184262"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5.4. Поставка Товара должна быть осуществлена Поставщиком в полном объеме, в установленные настоящим Договором сроки по адресу, указанному в п.5.3 настоящего Договора (в рабочие дни с 8.00 до 16.00 часов по московскому времени).</w:t>
      </w:r>
    </w:p>
    <w:p w14:paraId="33B78DB5"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При наличии склада в пределах города Йошкар-Олы возможен самовывоз Товара Заказчиком.</w:t>
      </w:r>
    </w:p>
    <w:p w14:paraId="23C42602" w14:textId="77777777" w:rsidR="00DC7DB8" w:rsidRPr="00DC7DB8" w:rsidRDefault="00DC7DB8" w:rsidP="00DC7DB8">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color w:val="FF0000"/>
          <w:kern w:val="0"/>
          <w:position w:val="-1"/>
          <w:lang w:eastAsia="ru-RU"/>
          <w14:ligatures w14:val="none"/>
        </w:rPr>
      </w:pPr>
    </w:p>
    <w:p w14:paraId="36F2D89E" w14:textId="77777777" w:rsidR="00DC7DB8" w:rsidRPr="00DC7DB8" w:rsidRDefault="00DC7DB8" w:rsidP="00DC7DB8">
      <w:pPr>
        <w:tabs>
          <w:tab w:val="left" w:pos="709"/>
        </w:tabs>
        <w:spacing w:after="0" w:line="240" w:lineRule="auto"/>
        <w:ind w:firstLine="709"/>
        <w:jc w:val="center"/>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b/>
          <w:kern w:val="0"/>
          <w:position w:val="-1"/>
          <w:lang w:eastAsia="ru-RU"/>
          <w14:ligatures w14:val="none"/>
        </w:rPr>
        <w:t xml:space="preserve">6. ПОРЯДОК СДАЧИ-ПРИЕМКИ ТОВАРА </w:t>
      </w:r>
      <w:r w:rsidRPr="00DC7DB8">
        <w:rPr>
          <w:rFonts w:ascii="Times New Roman" w:eastAsia="Times New Roman" w:hAnsi="Times New Roman" w:cs="Times New Roman"/>
          <w:b/>
          <w:kern w:val="0"/>
          <w:position w:val="-1"/>
          <w:lang w:eastAsia="ru-RU"/>
          <w14:ligatures w14:val="none"/>
        </w:rPr>
        <w:tab/>
      </w:r>
    </w:p>
    <w:p w14:paraId="1D6D0097"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6.1. При поставке Товара Поставщик передает Заказчику все документы, предусмотренные пунктом 1.4 настоящего Договора.</w:t>
      </w:r>
    </w:p>
    <w:p w14:paraId="79BC5680" w14:textId="77777777" w:rsidR="00DC7DB8" w:rsidRPr="00DC7DB8" w:rsidRDefault="00DC7DB8" w:rsidP="00DC7DB8">
      <w:pPr>
        <w:autoSpaceDE w:val="0"/>
        <w:autoSpaceDN w:val="0"/>
        <w:adjustRightInd w:val="0"/>
        <w:spacing w:after="0" w:line="240" w:lineRule="auto"/>
        <w:ind w:firstLine="709"/>
        <w:jc w:val="both"/>
        <w:rPr>
          <w:rFonts w:ascii="Times New Roman" w:eastAsia="Times New Roman" w:hAnsi="Times New Roman" w:cs="Times New Roman"/>
          <w:kern w:val="0"/>
          <w:position w:val="-1"/>
          <w:lang w:eastAsia="ar-SA"/>
          <w14:ligatures w14:val="none"/>
        </w:rPr>
      </w:pPr>
      <w:r w:rsidRPr="00DC7DB8">
        <w:rPr>
          <w:rFonts w:ascii="Times New Roman" w:eastAsia="Times New Roman" w:hAnsi="Times New Roman" w:cs="Times New Roman"/>
          <w:kern w:val="0"/>
          <w:position w:val="-1"/>
          <w:lang w:eastAsia="ru-RU"/>
          <w14:ligatures w14:val="none"/>
        </w:rPr>
        <w:t xml:space="preserve">6.2. </w:t>
      </w:r>
      <w:r w:rsidRPr="00DC7DB8">
        <w:rPr>
          <w:rFonts w:ascii="Times New Roman" w:eastAsia="Times New Roman" w:hAnsi="Times New Roman" w:cs="Times New Roman"/>
          <w:kern w:val="0"/>
          <w:position w:val="-1"/>
          <w:lang w:eastAsia="ar-SA"/>
          <w14:ligatures w14:val="none"/>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494F6ECD" w14:textId="77777777" w:rsidR="00DC7DB8" w:rsidRPr="00DC7DB8" w:rsidRDefault="00DC7DB8" w:rsidP="00DC7DB8">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DC7DB8">
        <w:rPr>
          <w:rFonts w:ascii="Times New Roman" w:eastAsia="Calibri" w:hAnsi="Times New Roman" w:cs="Times New Roman"/>
          <w:kern w:val="0"/>
          <w:position w:val="-1"/>
          <w14:ligatures w14:val="none"/>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Положением.</w:t>
      </w:r>
    </w:p>
    <w:p w14:paraId="075A8385" w14:textId="77777777" w:rsidR="00DC7DB8" w:rsidRPr="00DC7DB8" w:rsidRDefault="00DC7DB8" w:rsidP="00DC7DB8">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DC7DB8">
        <w:rPr>
          <w:rFonts w:ascii="Times New Roman" w:eastAsia="Calibri" w:hAnsi="Times New Roman" w:cs="Times New Roman"/>
          <w:kern w:val="0"/>
          <w:position w:val="-1"/>
          <w14:ligatures w14:val="none"/>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36743F03" w14:textId="77777777" w:rsidR="00DC7DB8" w:rsidRPr="00DC7DB8" w:rsidRDefault="00DC7DB8" w:rsidP="00DC7DB8">
      <w:pPr>
        <w:autoSpaceDE w:val="0"/>
        <w:autoSpaceDN w:val="0"/>
        <w:adjustRightInd w:val="0"/>
        <w:spacing w:after="0" w:line="240" w:lineRule="auto"/>
        <w:ind w:firstLine="709"/>
        <w:jc w:val="both"/>
        <w:rPr>
          <w:rFonts w:ascii="Times New Roman" w:eastAsia="Calibri" w:hAnsi="Times New Roman" w:cs="Times New Roman"/>
          <w:kern w:val="0"/>
          <w:position w:val="-1"/>
          <w14:ligatures w14:val="none"/>
        </w:rPr>
      </w:pPr>
      <w:r w:rsidRPr="00DC7DB8">
        <w:rPr>
          <w:rFonts w:ascii="Times New Roman" w:eastAsia="Calibri" w:hAnsi="Times New Roman" w:cs="Times New Roman"/>
          <w:kern w:val="0"/>
          <w:position w:val="-1"/>
          <w14:ligatures w14:val="none"/>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24A22AB0" w14:textId="77777777" w:rsidR="00DC7DB8" w:rsidRPr="00DC7DB8" w:rsidRDefault="00DC7DB8" w:rsidP="00DC7DB8">
      <w:pPr>
        <w:tabs>
          <w:tab w:val="left" w:pos="630"/>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7C4C582F" w14:textId="77777777" w:rsidR="00DC7DB8" w:rsidRPr="00DC7DB8" w:rsidRDefault="00DC7DB8" w:rsidP="00DC7DB8">
      <w:pPr>
        <w:tabs>
          <w:tab w:val="left" w:pos="630"/>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7DFF066"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 xml:space="preserve">6.5. Приемка Товара по количеству, ассортименту и качеству </w:t>
      </w:r>
      <w:r w:rsidRPr="00DC7DB8">
        <w:rPr>
          <w:rFonts w:ascii="Times New Roman" w:eastAsia="Times New Roman" w:hAnsi="Times New Roman" w:cs="Times New Roman"/>
          <w:spacing w:val="-1"/>
          <w:kern w:val="0"/>
          <w:position w:val="-1"/>
          <w:lang w:eastAsia="ru-RU"/>
          <w14:ligatures w14:val="none"/>
        </w:rPr>
        <w:t xml:space="preserve">производится Заказчиком </w:t>
      </w:r>
      <w:r w:rsidRPr="00DC7DB8">
        <w:rPr>
          <w:rFonts w:ascii="Times New Roman" w:eastAsia="Times New Roman" w:hAnsi="Times New Roman" w:cs="Times New Roman"/>
          <w:kern w:val="0"/>
          <w:position w:val="-1"/>
          <w:lang w:eastAsia="ru-RU"/>
          <w14:ligatures w14:val="none"/>
        </w:rPr>
        <w:t xml:space="preserve">в течение 3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DC7DB8">
        <w:rPr>
          <w:rFonts w:ascii="Times New Roman" w:eastAsia="Arial" w:hAnsi="Times New Roman" w:cs="Times New Roman"/>
          <w:color w:val="000000"/>
          <w:kern w:val="0"/>
          <w:position w:val="-1"/>
          <w:lang w:eastAsia="ru-RU"/>
          <w14:ligatures w14:val="none"/>
        </w:rPr>
        <w:t>товарную накладную.</w:t>
      </w:r>
    </w:p>
    <w:p w14:paraId="05162D22"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двух стороннего акта.</w:t>
      </w:r>
    </w:p>
    <w:p w14:paraId="3ECE2E0B"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lastRenderedPageBreak/>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06C93AC9"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70E0DBE0"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position w:val="-1"/>
          <w:lang w:eastAsia="ru-RU"/>
          <w14:ligatures w14:val="none"/>
        </w:rPr>
      </w:pPr>
      <w:r w:rsidRPr="00DC7DB8">
        <w:rPr>
          <w:rFonts w:ascii="Times New Roman" w:eastAsia="Times New Roman" w:hAnsi="Times New Roman" w:cs="Times New Roman"/>
          <w:color w:val="000000"/>
          <w:kern w:val="0"/>
          <w:position w:val="-1"/>
          <w:lang w:eastAsia="ru-RU"/>
          <w14:ligatures w14:val="none"/>
        </w:rPr>
        <w:t>Расходы, связанные с возвратом Товара ненадлежащего качества, осуществляются за счет средств Поставщика.</w:t>
      </w:r>
    </w:p>
    <w:p w14:paraId="7D601CAD"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color w:val="000000"/>
          <w:kern w:val="0"/>
          <w:position w:val="-1"/>
          <w:lang w:eastAsia="ru-RU"/>
          <w14:ligatures w14:val="none"/>
        </w:rPr>
      </w:pPr>
      <w:r w:rsidRPr="00DC7DB8">
        <w:rPr>
          <w:rFonts w:ascii="Times New Roman" w:eastAsia="Times New Roman" w:hAnsi="Times New Roman" w:cs="Times New Roman"/>
          <w:color w:val="000000"/>
          <w:kern w:val="0"/>
          <w:position w:val="-1"/>
          <w:lang w:eastAsia="ru-RU"/>
          <w14:ligatures w14:val="none"/>
        </w:rPr>
        <w:t xml:space="preserve">6.9. Товар, не соответствующий по качеству условиям настоящего Договора, считается не поставленным. </w:t>
      </w:r>
    </w:p>
    <w:p w14:paraId="6B39263C" w14:textId="77777777" w:rsidR="00DC7DB8" w:rsidRPr="00DC7DB8" w:rsidRDefault="00DC7DB8" w:rsidP="00DC7DB8">
      <w:pPr>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6.10. Обязанность Поставщика по поставке Товара считается исполненной в момент подписания Заказчиком передаточных документов.</w:t>
      </w:r>
    </w:p>
    <w:p w14:paraId="0A7CC2B6" w14:textId="77777777" w:rsidR="00DC7DB8" w:rsidRPr="00DC7DB8" w:rsidRDefault="00DC7DB8" w:rsidP="00DC7DB8">
      <w:pPr>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6F467DC8"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6.12. Все виды погрузочно-разгрузочных работ, включая работ с применением грузоподъемных механизмов, осуществляются Поставщиком.</w:t>
      </w:r>
    </w:p>
    <w:p w14:paraId="7E544E4C"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p>
    <w:p w14:paraId="034CC880" w14:textId="77777777" w:rsidR="00DC7DB8" w:rsidRPr="00DC7DB8" w:rsidRDefault="00DC7DB8" w:rsidP="00DC7DB8">
      <w:pPr>
        <w:tabs>
          <w:tab w:val="left" w:pos="709"/>
        </w:tabs>
        <w:autoSpaceDE w:val="0"/>
        <w:autoSpaceDN w:val="0"/>
        <w:adjustRightInd w:val="0"/>
        <w:spacing w:after="0" w:line="240" w:lineRule="auto"/>
        <w:ind w:firstLine="709"/>
        <w:jc w:val="center"/>
        <w:rPr>
          <w:rFonts w:ascii="Times New Roman" w:eastAsia="Times New Roman" w:hAnsi="Times New Roman" w:cs="Times New Roman"/>
          <w:b/>
          <w:kern w:val="0"/>
          <w:position w:val="-1"/>
          <w:lang w:eastAsia="ru-RU"/>
          <w14:ligatures w14:val="none"/>
        </w:rPr>
      </w:pPr>
      <w:r w:rsidRPr="00DC7DB8">
        <w:rPr>
          <w:rFonts w:ascii="Times New Roman" w:eastAsia="Times New Roman" w:hAnsi="Times New Roman" w:cs="Times New Roman"/>
          <w:b/>
          <w:kern w:val="0"/>
          <w:position w:val="-1"/>
          <w:lang w:eastAsia="ru-RU"/>
          <w14:ligatures w14:val="none"/>
        </w:rPr>
        <w:t>7. ГАРАНТИЙНЫЕ ОБЯЗАТЕЛЬСТВА</w:t>
      </w:r>
    </w:p>
    <w:p w14:paraId="33B498F6" w14:textId="77777777" w:rsidR="00DC7DB8" w:rsidRPr="00DC7DB8" w:rsidRDefault="00DC7DB8" w:rsidP="00DC7DB8">
      <w:pPr>
        <w:spacing w:after="0" w:line="240" w:lineRule="auto"/>
        <w:jc w:val="both"/>
        <w:rPr>
          <w:rFonts w:ascii="Times New Roman" w:eastAsia="Times New Roman" w:hAnsi="Times New Roman" w:cs="Times New Roman"/>
          <w:iCs/>
          <w:kern w:val="0"/>
          <w:position w:val="-1"/>
          <w:shd w:val="clear" w:color="auto" w:fill="FFFFFF"/>
          <w:lang w:eastAsia="ru-RU"/>
          <w14:ligatures w14:val="none"/>
        </w:rPr>
      </w:pPr>
      <w:r w:rsidRPr="00DC7DB8">
        <w:rPr>
          <w:rFonts w:ascii="Times New Roman" w:eastAsia="Times New Roman" w:hAnsi="Times New Roman" w:cs="Times New Roman"/>
          <w:iCs/>
          <w:kern w:val="0"/>
          <w:position w:val="-1"/>
          <w:shd w:val="clear" w:color="auto" w:fill="FFFFFF"/>
          <w:lang w:eastAsia="ru-RU"/>
          <w14:ligatures w14:val="none"/>
        </w:rPr>
        <w:t xml:space="preserve">             7.1.</w:t>
      </w:r>
      <w:r w:rsidRPr="00DC7DB8">
        <w:rPr>
          <w:rFonts w:ascii="Times New Roman" w:eastAsia="Times New Roman" w:hAnsi="Times New Roman" w:cs="Times New Roman"/>
          <w:kern w:val="0"/>
          <w:position w:val="-1"/>
          <w:lang w:eastAsia="ru-RU"/>
          <w14:ligatures w14:val="none"/>
        </w:rPr>
        <w:t xml:space="preserve"> </w:t>
      </w:r>
      <w:r w:rsidRPr="00DC7DB8">
        <w:rPr>
          <w:rFonts w:ascii="Times New Roman" w:eastAsia="Times New Roman" w:hAnsi="Times New Roman" w:cs="Times New Roman"/>
          <w:iCs/>
          <w:kern w:val="0"/>
          <w:position w:val="-1"/>
          <w:shd w:val="clear" w:color="auto" w:fill="FFFFFF"/>
          <w:lang w:eastAsia="ru-RU"/>
          <w14:ligatures w14:val="none"/>
        </w:rPr>
        <w:t xml:space="preserve">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r w:rsidRPr="00DC7DB8">
        <w:rPr>
          <w:rFonts w:ascii="Times New Roman" w:eastAsia="Times New Roman" w:hAnsi="Times New Roman" w:cs="Times New Roman"/>
          <w:kern w:val="0"/>
          <w:position w:val="-1"/>
          <w:lang w:eastAsia="ar-SA"/>
          <w14:ligatures w14:val="none"/>
        </w:rPr>
        <w:t>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14:paraId="325CF3A1" w14:textId="77777777" w:rsidR="00DC7DB8" w:rsidRPr="00DC7DB8" w:rsidRDefault="00DC7DB8" w:rsidP="00DC7DB8">
      <w:pPr>
        <w:keepLine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14:paraId="32FB454D" w14:textId="77777777" w:rsidR="00DC7DB8" w:rsidRPr="00DC7DB8" w:rsidRDefault="00DC7DB8" w:rsidP="00DC7DB8">
      <w:pPr>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14:paraId="6C9E5E55" w14:textId="77777777" w:rsidR="00DC7DB8" w:rsidRPr="00DC7DB8" w:rsidRDefault="00DC7DB8" w:rsidP="00DC7DB8">
      <w:pPr>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 xml:space="preserve">- возмещении стоимости некачественного Товара; </w:t>
      </w:r>
    </w:p>
    <w:p w14:paraId="1295C809" w14:textId="77777777" w:rsidR="00DC7DB8" w:rsidRPr="00DC7DB8" w:rsidRDefault="00DC7DB8" w:rsidP="00DC7DB8">
      <w:pPr>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 вывозе некачественного товара силами и за счет Поставщика.</w:t>
      </w:r>
    </w:p>
    <w:p w14:paraId="1727BD24" w14:textId="77777777" w:rsidR="00DC7DB8" w:rsidRPr="00DC7DB8" w:rsidRDefault="00DC7DB8" w:rsidP="00DC7DB8">
      <w:pPr>
        <w:tabs>
          <w:tab w:val="left" w:pos="1431"/>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 xml:space="preserve">7.4. 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14:paraId="6A8FC692" w14:textId="77777777" w:rsidR="00DC7DB8" w:rsidRPr="00DC7DB8" w:rsidRDefault="00DC7DB8" w:rsidP="00DC7DB8">
      <w:pPr>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 xml:space="preserve">7.5. Гарантийный срок на Товары определяется в соответствии со сроками, установленными заводами-изготовителями, но не мене 1 (одного) года со дня приема на склад Заказчика. Указанный гарантийный срок распространяется на весь Товар. </w:t>
      </w:r>
    </w:p>
    <w:p w14:paraId="28C1CD98" w14:textId="77777777" w:rsidR="00DC7DB8" w:rsidRPr="00DC7DB8" w:rsidRDefault="00DC7DB8" w:rsidP="00DC7DB8">
      <w:pPr>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7.6. В случае обнаружения в течение гарантийного срока продукции ненадлежащего качества и (или)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2DF9120B" w14:textId="77777777" w:rsidR="00DC7DB8" w:rsidRPr="00DC7DB8" w:rsidRDefault="00DC7DB8" w:rsidP="00DC7DB8">
      <w:pPr>
        <w:spacing w:after="0" w:line="240" w:lineRule="auto"/>
        <w:ind w:firstLine="709"/>
        <w:jc w:val="both"/>
        <w:rPr>
          <w:rFonts w:ascii="Times New Roman" w:eastAsia="Times New Roman" w:hAnsi="Times New Roman" w:cs="Times New Roman"/>
          <w:kern w:val="0"/>
          <w:position w:val="-1"/>
          <w:lang w:eastAsia="ru-RU"/>
          <w14:ligatures w14:val="none"/>
        </w:rPr>
      </w:pPr>
    </w:p>
    <w:p w14:paraId="4735F0F5" w14:textId="77777777" w:rsidR="00DC7DB8" w:rsidRPr="00DC7DB8" w:rsidRDefault="00DC7DB8" w:rsidP="00DC7DB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kern w:val="0"/>
          <w:position w:val="-1"/>
          <w:lang w:eastAsia="ru-RU"/>
          <w14:ligatures w14:val="none"/>
        </w:rPr>
      </w:pPr>
    </w:p>
    <w:p w14:paraId="7B69D359" w14:textId="77777777" w:rsidR="00DC7DB8" w:rsidRPr="00DC7DB8" w:rsidRDefault="00DC7DB8" w:rsidP="00DC7DB8">
      <w:pPr>
        <w:tabs>
          <w:tab w:val="left" w:pos="709"/>
        </w:tabs>
        <w:autoSpaceDE w:val="0"/>
        <w:autoSpaceDN w:val="0"/>
        <w:adjustRightInd w:val="0"/>
        <w:spacing w:after="0" w:line="240" w:lineRule="auto"/>
        <w:ind w:firstLine="709"/>
        <w:jc w:val="center"/>
        <w:rPr>
          <w:rFonts w:ascii="Times New Roman" w:eastAsia="Times New Roman" w:hAnsi="Times New Roman" w:cs="Times New Roman"/>
          <w:b/>
          <w:kern w:val="0"/>
          <w:position w:val="-1"/>
          <w:lang w:eastAsia="ru-RU"/>
          <w14:ligatures w14:val="none"/>
        </w:rPr>
      </w:pPr>
      <w:r w:rsidRPr="00DC7DB8">
        <w:rPr>
          <w:rFonts w:ascii="Times New Roman" w:eastAsia="Times New Roman" w:hAnsi="Times New Roman" w:cs="Times New Roman"/>
          <w:b/>
          <w:kern w:val="0"/>
          <w:position w:val="-1"/>
          <w:lang w:eastAsia="ru-RU"/>
          <w14:ligatures w14:val="none"/>
        </w:rPr>
        <w:t xml:space="preserve">8. ОБЕСПЕЧЕНИЕ ИСПОЛНЕНИЯ ДОГОВОРА </w:t>
      </w:r>
    </w:p>
    <w:p w14:paraId="25DDF033" w14:textId="77777777" w:rsidR="00DC7DB8" w:rsidRPr="00DC7DB8" w:rsidRDefault="00DC7DB8" w:rsidP="00DC7DB8">
      <w:pPr>
        <w:tabs>
          <w:tab w:val="left" w:pos="426"/>
        </w:tabs>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 xml:space="preserve">8.1. </w:t>
      </w:r>
      <w:r w:rsidRPr="00DC7DB8">
        <w:rPr>
          <w:rFonts w:ascii="Times New Roman" w:eastAsia="Times New Roman" w:hAnsi="Times New Roman" w:cs="Times New Roman"/>
          <w:kern w:val="0"/>
          <w:lang w:eastAsia="ru-RU"/>
          <w14:ligatures w14:val="none"/>
        </w:rPr>
        <w:t>Обеспечение исполнения настоящего Договора предоставляется Поставщиком на сумму: 40 000 (Сорок тысяч) рублей 00 копеек, что составляет 5% от максимального значения цены Договора (объема финансового обеспечения), указанной в извещении об осуществлении закупки.</w:t>
      </w:r>
      <w:r w:rsidRPr="00DC7DB8">
        <w:rPr>
          <w:rFonts w:ascii="Times New Roman" w:eastAsia="Times New Roman" w:hAnsi="Times New Roman" w:cs="Times New Roman"/>
          <w:color w:val="000000"/>
          <w:kern w:val="16"/>
          <w:lang w:eastAsia="ru-RU"/>
          <w14:ligatures w14:val="none"/>
        </w:rPr>
        <w:t xml:space="preserve"> Обеспечение исполнения Договора предоставляется Заказчику до заключения </w:t>
      </w:r>
      <w:r w:rsidRPr="00DC7DB8">
        <w:rPr>
          <w:rFonts w:ascii="Times New Roman" w:eastAsia="Times New Roman" w:hAnsi="Times New Roman" w:cs="Times New Roman"/>
          <w:kern w:val="0"/>
          <w:lang w:eastAsia="ru-RU"/>
          <w14:ligatures w14:val="none"/>
        </w:rPr>
        <w:t>Договор</w:t>
      </w:r>
      <w:r w:rsidRPr="00DC7DB8">
        <w:rPr>
          <w:rFonts w:ascii="Times New Roman" w:eastAsia="Times New Roman" w:hAnsi="Times New Roman" w:cs="Times New Roman"/>
          <w:color w:val="000000"/>
          <w:kern w:val="16"/>
          <w:lang w:eastAsia="ru-RU"/>
          <w14:ligatures w14:val="none"/>
        </w:rPr>
        <w:t>а.</w:t>
      </w:r>
    </w:p>
    <w:p w14:paraId="4E549989" w14:textId="77777777" w:rsidR="00DC7DB8" w:rsidRPr="00DC7DB8" w:rsidRDefault="00DC7DB8" w:rsidP="00DC7DB8">
      <w:pPr>
        <w:spacing w:after="0" w:line="240" w:lineRule="auto"/>
        <w:ind w:firstLine="709"/>
        <w:jc w:val="both"/>
        <w:rPr>
          <w:rFonts w:ascii="Times New Roman" w:eastAsia="Times New Roman" w:hAnsi="Times New Roman" w:cs="Times New Roman"/>
          <w:kern w:val="0"/>
          <w:lang w:eastAsia="ru-RU"/>
          <w14:ligatures w14:val="none"/>
        </w:rPr>
      </w:pPr>
      <w:r w:rsidRPr="00DC7DB8">
        <w:rPr>
          <w:rFonts w:ascii="Times New Roman" w:eastAsia="Times New Roman" w:hAnsi="Times New Roman" w:cs="Times New Roman"/>
          <w:kern w:val="0"/>
          <w:lang w:eastAsia="zh-CN"/>
          <w14:ligatures w14:val="none"/>
        </w:rPr>
        <w:t xml:space="preserve">8.2. </w:t>
      </w:r>
      <w:r w:rsidRPr="00DC7DB8">
        <w:rPr>
          <w:rFonts w:ascii="Times New Roman" w:eastAsia="Times New Roman" w:hAnsi="Times New Roman" w:cs="Times New Roman"/>
          <w:iCs/>
          <w:kern w:val="0"/>
          <w:lang w:eastAsia="ru-RU"/>
          <w14:ligatures w14:val="none"/>
        </w:rPr>
        <w:t xml:space="preserve">В </w:t>
      </w:r>
      <w:r w:rsidRPr="00DC7DB8">
        <w:rPr>
          <w:rFonts w:ascii="Times New Roman" w:eastAsia="Times New Roman" w:hAnsi="Times New Roman" w:cs="Times New Roman"/>
          <w:kern w:val="0"/>
          <w:lang w:eastAsia="zh-CN"/>
          <w14:ligatures w14:val="none"/>
        </w:rPr>
        <w:t>случае</w:t>
      </w:r>
      <w:r w:rsidRPr="00DC7DB8">
        <w:rPr>
          <w:rFonts w:ascii="Times New Roman" w:eastAsia="Times New Roman" w:hAnsi="Times New Roman" w:cs="Times New Roman"/>
          <w:iCs/>
          <w:kern w:val="0"/>
          <w:lang w:eastAsia="ru-RU"/>
          <w14:ligatures w14:val="none"/>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DC7DB8">
        <w:rPr>
          <w:rFonts w:ascii="Times New Roman" w:eastAsia="Times New Roman" w:hAnsi="Times New Roman" w:cs="Times New Roman"/>
          <w:kern w:val="0"/>
          <w:lang w:eastAsia="ru-RU"/>
          <w14:ligatures w14:val="none"/>
        </w:rPr>
        <w:t>Договор</w:t>
      </w:r>
      <w:r w:rsidRPr="00DC7DB8">
        <w:rPr>
          <w:rFonts w:ascii="Times New Roman" w:eastAsia="Times New Roman" w:hAnsi="Times New Roman" w:cs="Times New Roman"/>
          <w:iCs/>
          <w:kern w:val="0"/>
          <w:lang w:eastAsia="ru-RU"/>
          <w14:ligatures w14:val="none"/>
        </w:rPr>
        <w:t xml:space="preserve">, </w:t>
      </w:r>
      <w:r w:rsidRPr="00DC7DB8">
        <w:rPr>
          <w:rFonts w:ascii="Times New Roman" w:eastAsia="Times New Roman" w:hAnsi="Times New Roman" w:cs="Times New Roman"/>
          <w:kern w:val="0"/>
          <w:lang w:eastAsia="ru-RU"/>
          <w14:ligatures w14:val="none"/>
        </w:rPr>
        <w:t xml:space="preserve">предоставляет обеспечение исполнения Договора в размере, превышающем в полтора раза размер обеспечения исполнения </w:t>
      </w:r>
      <w:r w:rsidRPr="00DC7DB8">
        <w:rPr>
          <w:rFonts w:ascii="Times New Roman" w:eastAsia="Times New Roman" w:hAnsi="Times New Roman" w:cs="Times New Roman"/>
          <w:kern w:val="0"/>
          <w:lang w:eastAsia="zh-CN"/>
          <w14:ligatures w14:val="none"/>
        </w:rPr>
        <w:t>Договор</w:t>
      </w:r>
      <w:r w:rsidRPr="00DC7DB8">
        <w:rPr>
          <w:rFonts w:ascii="Times New Roman" w:eastAsia="Times New Roman" w:hAnsi="Times New Roman" w:cs="Times New Roman"/>
          <w:kern w:val="0"/>
          <w:lang w:eastAsia="ru-RU"/>
          <w14:ligatures w14:val="none"/>
        </w:rPr>
        <w:t>а, что составляет 60 000 (Шестьдесят тысяч) рублей 00 копеек, или предоставляет информацию, подтверждающую добросовестность Поставщика.</w:t>
      </w:r>
    </w:p>
    <w:p w14:paraId="1E9301C6" w14:textId="77777777" w:rsidR="00DC7DB8" w:rsidRPr="00DC7DB8" w:rsidRDefault="00DC7DB8" w:rsidP="00DC7DB8">
      <w:pPr>
        <w:widowControl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14:paraId="08B7DD14" w14:textId="77777777" w:rsidR="00DC7DB8" w:rsidRPr="00DC7DB8" w:rsidRDefault="00DC7DB8" w:rsidP="00DC7DB8">
      <w:pPr>
        <w:widowControl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 xml:space="preserve">МУП «Водоканал» </w:t>
      </w:r>
    </w:p>
    <w:p w14:paraId="10A8FB12" w14:textId="77777777" w:rsidR="00DC7DB8" w:rsidRPr="00DC7DB8" w:rsidRDefault="00DC7DB8" w:rsidP="00DC7DB8">
      <w:pPr>
        <w:widowControl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 xml:space="preserve">ИНН 1215020390 </w:t>
      </w:r>
    </w:p>
    <w:p w14:paraId="3DB49ADC" w14:textId="77777777" w:rsidR="00DC7DB8" w:rsidRPr="00DC7DB8" w:rsidRDefault="00DC7DB8" w:rsidP="00DC7DB8">
      <w:pPr>
        <w:widowControl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КПП 121501001</w:t>
      </w:r>
    </w:p>
    <w:p w14:paraId="54A5C209" w14:textId="77777777" w:rsidR="00DC7DB8" w:rsidRPr="00DC7DB8" w:rsidRDefault="00DC7DB8" w:rsidP="00DC7DB8">
      <w:pPr>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 xml:space="preserve">Расчетный счет </w:t>
      </w:r>
      <w:r w:rsidRPr="00DC7DB8">
        <w:rPr>
          <w:rFonts w:ascii="Times New Roman" w:eastAsia="Calibri" w:hAnsi="Times New Roman" w:cs="Times New Roman"/>
          <w:kern w:val="0"/>
          <w:lang w:eastAsia="ru-RU"/>
          <w14:ligatures w14:val="none"/>
        </w:rPr>
        <w:t>40702810300000050227</w:t>
      </w:r>
    </w:p>
    <w:p w14:paraId="7611C47C" w14:textId="77777777" w:rsidR="00DC7DB8" w:rsidRPr="00DC7DB8" w:rsidRDefault="00DC7DB8" w:rsidP="00DC7DB8">
      <w:pPr>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 xml:space="preserve">Банк получателя: Банк ГПБ (АО) </w:t>
      </w:r>
    </w:p>
    <w:p w14:paraId="22ABB47F" w14:textId="77777777" w:rsidR="00DC7DB8" w:rsidRPr="00DC7DB8" w:rsidRDefault="00DC7DB8" w:rsidP="00DC7DB8">
      <w:pPr>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 xml:space="preserve">Корреспондентский счет </w:t>
      </w:r>
      <w:r w:rsidRPr="00DC7DB8">
        <w:rPr>
          <w:rFonts w:ascii="Times New Roman" w:eastAsia="Calibri" w:hAnsi="Times New Roman" w:cs="Times New Roman"/>
          <w:kern w:val="0"/>
          <w:lang w:eastAsia="ru-RU"/>
          <w14:ligatures w14:val="none"/>
        </w:rPr>
        <w:t>30101810200000000823</w:t>
      </w:r>
    </w:p>
    <w:p w14:paraId="303831E5" w14:textId="77777777" w:rsidR="00DC7DB8" w:rsidRPr="00DC7DB8" w:rsidRDefault="00DC7DB8" w:rsidP="00DC7DB8">
      <w:pPr>
        <w:widowControl w:val="0"/>
        <w:spacing w:after="0" w:line="240" w:lineRule="auto"/>
        <w:ind w:firstLine="709"/>
        <w:jc w:val="both"/>
        <w:rPr>
          <w:rFonts w:ascii="Times New Roman" w:eastAsia="Times New Roman" w:hAnsi="Times New Roman" w:cs="Times New Roman"/>
          <w:kern w:val="0"/>
          <w:sz w:val="24"/>
          <w:szCs w:val="20"/>
          <w:lang w:eastAsia="ru-RU"/>
          <w14:ligatures w14:val="none"/>
        </w:rPr>
      </w:pPr>
      <w:r w:rsidRPr="00DC7DB8">
        <w:rPr>
          <w:rFonts w:ascii="Times New Roman" w:eastAsia="Times New Roman" w:hAnsi="Times New Roman" w:cs="Times New Roman"/>
          <w:kern w:val="0"/>
          <w:sz w:val="24"/>
          <w:szCs w:val="20"/>
          <w:lang w:eastAsia="zh-CN"/>
          <w14:ligatures w14:val="none"/>
        </w:rPr>
        <w:t xml:space="preserve">БИК </w:t>
      </w:r>
      <w:r w:rsidRPr="00DC7DB8">
        <w:rPr>
          <w:rFonts w:ascii="Times New Roman" w:eastAsia="Times New Roman" w:hAnsi="Times New Roman" w:cs="Times New Roman"/>
          <w:kern w:val="0"/>
          <w:sz w:val="24"/>
          <w:szCs w:val="20"/>
          <w:lang w:eastAsia="ru-RU"/>
          <w14:ligatures w14:val="none"/>
        </w:rPr>
        <w:t>044525823</w:t>
      </w:r>
    </w:p>
    <w:p w14:paraId="76DEFC26" w14:textId="77777777" w:rsidR="00DC7DB8" w:rsidRPr="00DC7DB8" w:rsidRDefault="00DC7DB8" w:rsidP="00DC7DB8">
      <w:pPr>
        <w:widowControl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lastRenderedPageBreak/>
        <w:t>В поле «назначение платежа» обязательно указать: «Средства для обеспечения исполнения Договора на поставку автозапчастей для ремонта автомобилей ЗИЛ автотранспортного участка».</w:t>
      </w:r>
    </w:p>
    <w:p w14:paraId="637C3577" w14:textId="77777777" w:rsidR="00DC7DB8" w:rsidRPr="00DC7DB8" w:rsidRDefault="00DC7DB8" w:rsidP="00DC7DB8">
      <w:pPr>
        <w:widowControl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2F1BF338" w14:textId="77777777" w:rsidR="00DC7DB8" w:rsidRPr="00DC7DB8" w:rsidRDefault="00DC7DB8" w:rsidP="00DC7DB8">
      <w:pPr>
        <w:widowControl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E4E6EC7" w14:textId="77777777" w:rsidR="00DC7DB8" w:rsidRPr="00DC7DB8" w:rsidRDefault="00DC7DB8" w:rsidP="00DC7DB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01FCB46B" w14:textId="77777777" w:rsidR="00DC7DB8" w:rsidRPr="00DC7DB8" w:rsidRDefault="00DC7DB8" w:rsidP="00DC7DB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8.6. Поставщик обязан предоставить Заказчику оригинал независимой гарантии в течение пяти дней с момента заключения Договора.</w:t>
      </w:r>
    </w:p>
    <w:p w14:paraId="56A22478" w14:textId="77777777" w:rsidR="00DC7DB8" w:rsidRPr="00DC7DB8" w:rsidRDefault="00DC7DB8" w:rsidP="00DC7DB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8.7. Срок действия независимой гарантии должен превышать срок действия Договора не менее чем на один месяц.</w:t>
      </w:r>
    </w:p>
    <w:p w14:paraId="255DE0E5" w14:textId="77777777" w:rsidR="00DC7DB8" w:rsidRPr="00DC7DB8" w:rsidRDefault="00DC7DB8" w:rsidP="00DC7DB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1D897EBF" w14:textId="77777777" w:rsidR="00DC7DB8" w:rsidRPr="00DC7DB8" w:rsidRDefault="00DC7DB8" w:rsidP="00DC7DB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ED018CA" w14:textId="77777777" w:rsidR="00DC7DB8" w:rsidRPr="00DC7DB8" w:rsidRDefault="00DC7DB8" w:rsidP="00DC7DB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5053C816" w14:textId="77777777" w:rsidR="00DC7DB8" w:rsidRPr="00DC7DB8" w:rsidRDefault="00DC7DB8" w:rsidP="00DC7DB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392FD181" w14:textId="77777777" w:rsidR="00DC7DB8" w:rsidRPr="00DC7DB8" w:rsidRDefault="00DC7DB8" w:rsidP="00DC7DB8">
      <w:pPr>
        <w:tabs>
          <w:tab w:val="left" w:pos="709"/>
          <w:tab w:val="left" w:pos="1120"/>
        </w:tabs>
        <w:autoSpaceDE w:val="0"/>
        <w:autoSpaceDN w:val="0"/>
        <w:adjustRightInd w:val="0"/>
        <w:spacing w:after="0" w:line="240" w:lineRule="auto"/>
        <w:ind w:firstLine="709"/>
        <w:jc w:val="both"/>
        <w:rPr>
          <w:rFonts w:ascii="Times New Roman" w:eastAsia="Times New Roman" w:hAnsi="Times New Roman" w:cs="Times New Roman"/>
          <w:kern w:val="0"/>
          <w:lang w:eastAsia="zh-CN"/>
          <w14:ligatures w14:val="none"/>
        </w:rPr>
      </w:pPr>
      <w:r w:rsidRPr="00DC7DB8">
        <w:rPr>
          <w:rFonts w:ascii="Times New Roman" w:eastAsia="Times New Roman" w:hAnsi="Times New Roman" w:cs="Times New Roman"/>
          <w:kern w:val="0"/>
          <w:lang w:eastAsia="zh-CN"/>
          <w14:ligatures w14:val="none"/>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указанием банковских реквизитов для перечисления.</w:t>
      </w:r>
    </w:p>
    <w:p w14:paraId="7A850FB6" w14:textId="77777777" w:rsidR="00DC7DB8" w:rsidRPr="00DC7DB8" w:rsidRDefault="00DC7DB8" w:rsidP="00DC7DB8">
      <w:pPr>
        <w:tabs>
          <w:tab w:val="left" w:pos="709"/>
          <w:tab w:val="left" w:pos="2445"/>
        </w:tabs>
        <w:spacing w:after="0" w:line="240" w:lineRule="auto"/>
        <w:ind w:firstLine="709"/>
        <w:outlineLvl w:val="0"/>
        <w:rPr>
          <w:rFonts w:ascii="Times New Roman" w:eastAsia="Times New Roman" w:hAnsi="Times New Roman" w:cs="Times New Roman"/>
          <w:b/>
          <w:bCs/>
          <w:spacing w:val="-49"/>
          <w:kern w:val="0"/>
          <w:position w:val="-1"/>
          <w:lang w:eastAsia="ru-RU"/>
          <w14:ligatures w14:val="none"/>
        </w:rPr>
      </w:pPr>
    </w:p>
    <w:p w14:paraId="5DB8AEC1" w14:textId="77777777" w:rsidR="00DC7DB8" w:rsidRPr="00DC7DB8" w:rsidRDefault="00DC7DB8" w:rsidP="00DC7DB8">
      <w:pPr>
        <w:tabs>
          <w:tab w:val="left" w:pos="709"/>
        </w:tabs>
        <w:spacing w:after="0" w:line="240" w:lineRule="auto"/>
        <w:ind w:firstLine="709"/>
        <w:jc w:val="center"/>
        <w:outlineLvl w:val="0"/>
        <w:rPr>
          <w:rFonts w:ascii="Times New Roman" w:eastAsia="Times New Roman" w:hAnsi="Times New Roman" w:cs="Times New Roman"/>
          <w:b/>
          <w:kern w:val="0"/>
          <w:position w:val="-1"/>
          <w:lang w:eastAsia="ru-RU"/>
          <w14:ligatures w14:val="none"/>
        </w:rPr>
      </w:pPr>
      <w:r w:rsidRPr="00DC7DB8">
        <w:rPr>
          <w:rFonts w:ascii="Times New Roman" w:eastAsia="Times New Roman" w:hAnsi="Times New Roman" w:cs="Times New Roman"/>
          <w:b/>
          <w:bCs/>
          <w:kern w:val="0"/>
          <w:position w:val="-1"/>
          <w:lang w:eastAsia="ru-RU"/>
          <w14:ligatures w14:val="none"/>
        </w:rPr>
        <w:t xml:space="preserve">9. </w:t>
      </w:r>
      <w:r w:rsidRPr="00DC7DB8">
        <w:rPr>
          <w:rFonts w:ascii="Times New Roman" w:eastAsia="Times New Roman" w:hAnsi="Times New Roman" w:cs="Times New Roman"/>
          <w:b/>
          <w:kern w:val="0"/>
          <w:position w:val="-1"/>
          <w:lang w:eastAsia="ru-RU"/>
          <w14:ligatures w14:val="none"/>
        </w:rPr>
        <w:t>ОТВЕТСТВЕННОСТЬ СТОРОН</w:t>
      </w:r>
    </w:p>
    <w:p w14:paraId="111502D9" w14:textId="77777777" w:rsidR="00DC7DB8" w:rsidRPr="00DC7DB8" w:rsidRDefault="00DC7DB8" w:rsidP="00DC7DB8">
      <w:pPr>
        <w:suppressAutoHyphens/>
        <w:autoSpaceDE w:val="0"/>
        <w:autoSpaceDN w:val="0"/>
        <w:adjustRightInd w:val="0"/>
        <w:spacing w:after="0" w:line="240" w:lineRule="auto"/>
        <w:ind w:firstLine="709"/>
        <w:jc w:val="both"/>
        <w:rPr>
          <w:rFonts w:ascii="Times New Roman" w:eastAsia="Times New Roman" w:hAnsi="Times New Roman" w:cs="Times New Roman"/>
          <w:kern w:val="0"/>
          <w:lang w:eastAsia="ru-RU"/>
          <w14:ligatures w14:val="none"/>
        </w:rPr>
      </w:pPr>
      <w:r w:rsidRPr="00DC7DB8">
        <w:rPr>
          <w:rFonts w:ascii="Times New Roman" w:eastAsia="Times New Roman" w:hAnsi="Times New Roman" w:cs="Times New Roman"/>
          <w:kern w:val="0"/>
          <w:lang w:eastAsia="ru-RU"/>
          <w14:ligatures w14:val="none"/>
        </w:rPr>
        <w:t xml:space="preserve">9.1. При нарушении условий Договора Стороны несут ответственность в соответствии с ГК </w:t>
      </w:r>
      <w:proofErr w:type="gramStart"/>
      <w:r w:rsidRPr="00DC7DB8">
        <w:rPr>
          <w:rFonts w:ascii="Times New Roman" w:eastAsia="Times New Roman" w:hAnsi="Times New Roman" w:cs="Times New Roman"/>
          <w:kern w:val="0"/>
          <w:lang w:eastAsia="ru-RU"/>
          <w14:ligatures w14:val="none"/>
        </w:rPr>
        <w:t>РФ  и</w:t>
      </w:r>
      <w:proofErr w:type="gramEnd"/>
      <w:r w:rsidRPr="00DC7DB8">
        <w:rPr>
          <w:rFonts w:ascii="Times New Roman" w:eastAsia="Times New Roman" w:hAnsi="Times New Roman" w:cs="Times New Roman"/>
          <w:kern w:val="0"/>
          <w:lang w:eastAsia="ru-RU"/>
          <w14:ligatures w14:val="none"/>
        </w:rPr>
        <w:t xml:space="preserve"> настоящим Договором. </w:t>
      </w:r>
    </w:p>
    <w:p w14:paraId="6E1B0569" w14:textId="77777777" w:rsidR="00DC7DB8" w:rsidRPr="00DC7DB8" w:rsidRDefault="00DC7DB8" w:rsidP="00DC7DB8">
      <w:pPr>
        <w:suppressAutoHyphen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lang w:eastAsia="ru-RU"/>
          <w14:ligatures w14:val="none"/>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1DAB9165" w14:textId="77777777" w:rsidR="00DC7DB8" w:rsidRPr="00DC7DB8" w:rsidRDefault="00DC7DB8" w:rsidP="00DC7DB8">
      <w:pPr>
        <w:tabs>
          <w:tab w:val="left" w:pos="709"/>
        </w:tabs>
        <w:spacing w:after="0" w:line="240" w:lineRule="auto"/>
        <w:ind w:firstLine="709"/>
        <w:jc w:val="center"/>
        <w:rPr>
          <w:rFonts w:ascii="Times New Roman" w:eastAsia="Times New Roman" w:hAnsi="Times New Roman" w:cs="Times New Roman"/>
          <w:b/>
          <w:kern w:val="0"/>
          <w:position w:val="-1"/>
          <w:lang w:eastAsia="ru-RU"/>
          <w14:ligatures w14:val="none"/>
        </w:rPr>
      </w:pPr>
    </w:p>
    <w:p w14:paraId="59F59A18" w14:textId="77777777" w:rsidR="00DC7DB8" w:rsidRPr="00DC7DB8" w:rsidRDefault="00DC7DB8" w:rsidP="00DC7DB8">
      <w:pPr>
        <w:tabs>
          <w:tab w:val="left" w:pos="709"/>
        </w:tabs>
        <w:spacing w:after="0" w:line="240" w:lineRule="auto"/>
        <w:jc w:val="center"/>
        <w:rPr>
          <w:rFonts w:ascii="Times New Roman" w:eastAsia="Times New Roman" w:hAnsi="Times New Roman" w:cs="Times New Roman"/>
          <w:b/>
          <w:kern w:val="0"/>
          <w:position w:val="-1"/>
          <w:lang w:eastAsia="ru-RU"/>
          <w14:ligatures w14:val="none"/>
        </w:rPr>
      </w:pPr>
      <w:r w:rsidRPr="00DC7DB8">
        <w:rPr>
          <w:rFonts w:ascii="Times New Roman" w:eastAsia="Times New Roman" w:hAnsi="Times New Roman" w:cs="Times New Roman"/>
          <w:b/>
          <w:kern w:val="0"/>
          <w:position w:val="-1"/>
          <w:lang w:eastAsia="ru-RU"/>
          <w14:ligatures w14:val="none"/>
        </w:rPr>
        <w:t>10. ОБСТОЯТЕЛЬСТВА НЕПРЕОДОЛИМОЙ СИЛЫ</w:t>
      </w:r>
    </w:p>
    <w:p w14:paraId="3E2572B8"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3DAEDB2E"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lastRenderedPageBreak/>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781B417C"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8AC20B7"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 xml:space="preserve">10.4. Если обстоятельства, указанные в </w:t>
      </w:r>
      <w:hyperlink r:id="rId10" w:history="1">
        <w:r w:rsidRPr="00DC7DB8">
          <w:rPr>
            <w:rFonts w:ascii="Times New Roman" w:eastAsia="Times New Roman" w:hAnsi="Times New Roman" w:cs="Times New Roman"/>
            <w:kern w:val="0"/>
            <w:position w:val="-1"/>
            <w:lang w:eastAsia="ru-RU"/>
            <w14:ligatures w14:val="none"/>
          </w:rPr>
          <w:t>п. 10.1</w:t>
        </w:r>
      </w:hyperlink>
      <w:r w:rsidRPr="00DC7DB8">
        <w:rPr>
          <w:rFonts w:ascii="Times New Roman" w:eastAsia="Times New Roman" w:hAnsi="Times New Roman" w:cs="Times New Roman"/>
          <w:kern w:val="0"/>
          <w:position w:val="-1"/>
          <w:lang w:eastAsia="ru-RU"/>
          <w14:ligatures w14:val="none"/>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0E6FF143"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 xml:space="preserve">10.5. </w:t>
      </w:r>
      <w:proofErr w:type="spellStart"/>
      <w:r w:rsidRPr="00DC7DB8">
        <w:rPr>
          <w:rFonts w:ascii="Times New Roman" w:eastAsia="Times New Roman" w:hAnsi="Times New Roman" w:cs="Times New Roman"/>
          <w:kern w:val="0"/>
          <w:position w:val="-1"/>
          <w:lang w:eastAsia="ru-RU"/>
          <w14:ligatures w14:val="none"/>
        </w:rPr>
        <w:t>Неуведомление</w:t>
      </w:r>
      <w:proofErr w:type="spellEnd"/>
      <w:r w:rsidRPr="00DC7DB8">
        <w:rPr>
          <w:rFonts w:ascii="Times New Roman" w:eastAsia="Times New Roman" w:hAnsi="Times New Roman" w:cs="Times New Roman"/>
          <w:kern w:val="0"/>
          <w:position w:val="-1"/>
          <w:lang w:eastAsia="ru-RU"/>
          <w14:ligatures w14:val="none"/>
        </w:rPr>
        <w:t xml:space="preserve">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77875694"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p>
    <w:p w14:paraId="1E11514C" w14:textId="77777777" w:rsidR="00DC7DB8" w:rsidRPr="00DC7DB8" w:rsidRDefault="00DC7DB8" w:rsidP="00DC7DB8">
      <w:pPr>
        <w:widowControl w:val="0"/>
        <w:tabs>
          <w:tab w:val="left" w:pos="709"/>
        </w:tabs>
        <w:suppressAutoHyphens/>
        <w:spacing w:after="0" w:line="240" w:lineRule="auto"/>
        <w:jc w:val="center"/>
        <w:rPr>
          <w:rFonts w:ascii="Times New Roman" w:eastAsia="Arial" w:hAnsi="Times New Roman" w:cs="Times New Roman"/>
          <w:b/>
          <w:kern w:val="0"/>
          <w:lang w:eastAsia="ar-SA"/>
          <w14:ligatures w14:val="none"/>
        </w:rPr>
      </w:pPr>
      <w:r w:rsidRPr="00DC7DB8">
        <w:rPr>
          <w:rFonts w:ascii="Times New Roman" w:eastAsia="Arial" w:hAnsi="Times New Roman" w:cs="Times New Roman"/>
          <w:b/>
          <w:kern w:val="0"/>
          <w:lang w:eastAsia="ar-SA"/>
          <w14:ligatures w14:val="none"/>
        </w:rPr>
        <w:t xml:space="preserve">11. СРОК ДЕЙСТВИЯ И ПОРЯДОК ИЗМЕНЕНИЯ ДОГОВОРА </w:t>
      </w:r>
    </w:p>
    <w:p w14:paraId="196888E2" w14:textId="77777777" w:rsidR="00DC7DB8" w:rsidRPr="00DC7DB8" w:rsidRDefault="00DC7DB8" w:rsidP="00DC7DB8">
      <w:pPr>
        <w:widowControl w:val="0"/>
        <w:tabs>
          <w:tab w:val="left" w:pos="709"/>
        </w:tabs>
        <w:suppressAutoHyphens/>
        <w:spacing w:after="0" w:line="240" w:lineRule="auto"/>
        <w:ind w:firstLine="709"/>
        <w:jc w:val="both"/>
        <w:rPr>
          <w:rFonts w:ascii="Times New Roman" w:eastAsia="Arial" w:hAnsi="Times New Roman" w:cs="Times New Roman"/>
          <w:kern w:val="0"/>
          <w:lang w:eastAsia="ar-SA"/>
          <w14:ligatures w14:val="none"/>
        </w:rPr>
      </w:pPr>
      <w:r w:rsidRPr="00DC7DB8">
        <w:rPr>
          <w:rFonts w:ascii="Times New Roman" w:eastAsia="Arial" w:hAnsi="Times New Roman" w:cs="Times New Roman"/>
          <w:kern w:val="0"/>
          <w:lang w:eastAsia="ar-SA"/>
          <w14:ligatures w14:val="none"/>
        </w:rPr>
        <w:t>11.1. Настоящий Договор вступает в силу с момента заключения его сторонами и действует до исполнения взаимных обязательств Сторонами.</w:t>
      </w:r>
    </w:p>
    <w:p w14:paraId="5A580963" w14:textId="77777777" w:rsidR="00DC7DB8" w:rsidRPr="00DC7DB8" w:rsidRDefault="00DC7DB8" w:rsidP="00DC7DB8">
      <w:pPr>
        <w:numPr>
          <w:ilvl w:val="1"/>
          <w:numId w:val="10"/>
        </w:numPr>
        <w:autoSpaceDE w:val="0"/>
        <w:autoSpaceDN w:val="0"/>
        <w:adjustRightInd w:val="0"/>
        <w:spacing w:after="0" w:line="240" w:lineRule="auto"/>
        <w:ind w:left="0" w:firstLine="709"/>
        <w:jc w:val="both"/>
        <w:outlineLvl w:val="0"/>
        <w:rPr>
          <w:rFonts w:ascii="Times New Roman" w:eastAsia="Times New Roman" w:hAnsi="Times New Roman" w:cs="Times New Roman"/>
          <w:kern w:val="0"/>
          <w:lang w:eastAsia="ru-RU"/>
          <w14:ligatures w14:val="none"/>
        </w:rPr>
      </w:pPr>
      <w:r w:rsidRPr="00DC7DB8">
        <w:rPr>
          <w:rFonts w:ascii="Times New Roman" w:eastAsia="Times New Roman" w:hAnsi="Times New Roman" w:cs="Times New Roman"/>
          <w:kern w:val="0"/>
          <w:lang w:eastAsia="ru-RU"/>
          <w14:ligatures w14:val="none"/>
        </w:rPr>
        <w:t>Окончание срока действия Договора или его расторжение не освобождает стороны от ответственности за его нарушение.</w:t>
      </w:r>
    </w:p>
    <w:p w14:paraId="7E6CF925" w14:textId="77777777" w:rsidR="00DC7DB8" w:rsidRPr="00DC7DB8" w:rsidRDefault="00DC7DB8" w:rsidP="00DC7DB8">
      <w:pPr>
        <w:widowControl w:val="0"/>
        <w:tabs>
          <w:tab w:val="left" w:pos="709"/>
        </w:tabs>
        <w:suppressAutoHyphens/>
        <w:spacing w:after="0" w:line="240" w:lineRule="auto"/>
        <w:ind w:firstLine="709"/>
        <w:jc w:val="center"/>
        <w:rPr>
          <w:rFonts w:ascii="Times New Roman" w:eastAsia="Arial" w:hAnsi="Times New Roman" w:cs="Times New Roman"/>
          <w:b/>
          <w:kern w:val="0"/>
          <w:lang w:eastAsia="ar-SA"/>
          <w14:ligatures w14:val="none"/>
        </w:rPr>
      </w:pPr>
    </w:p>
    <w:p w14:paraId="359F0D02" w14:textId="77777777" w:rsidR="00DC7DB8" w:rsidRPr="00DC7DB8" w:rsidRDefault="00DC7DB8" w:rsidP="00DC7DB8">
      <w:pPr>
        <w:widowControl w:val="0"/>
        <w:tabs>
          <w:tab w:val="left" w:pos="709"/>
        </w:tabs>
        <w:suppressAutoHyphens/>
        <w:spacing w:after="0" w:line="240" w:lineRule="auto"/>
        <w:jc w:val="center"/>
        <w:rPr>
          <w:rFonts w:ascii="Times New Roman" w:eastAsia="Arial" w:hAnsi="Times New Roman" w:cs="Times New Roman"/>
          <w:b/>
          <w:kern w:val="0"/>
          <w:lang w:eastAsia="ar-SA"/>
          <w14:ligatures w14:val="none"/>
        </w:rPr>
      </w:pPr>
      <w:r w:rsidRPr="00DC7DB8">
        <w:rPr>
          <w:rFonts w:ascii="Times New Roman" w:eastAsia="Arial" w:hAnsi="Times New Roman" w:cs="Times New Roman"/>
          <w:b/>
          <w:kern w:val="0"/>
          <w:lang w:eastAsia="ar-SA"/>
          <w14:ligatures w14:val="none"/>
        </w:rPr>
        <w:t>12. ПОРЯДОК УРЕГУЛИРОВАНИЯ СПОРОВ</w:t>
      </w:r>
    </w:p>
    <w:p w14:paraId="31C2D647" w14:textId="77777777" w:rsidR="00DC7DB8" w:rsidRPr="00DC7DB8" w:rsidRDefault="00DC7DB8" w:rsidP="00DC7DB8">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1AA31F63" w14:textId="77777777" w:rsidR="00DC7DB8" w:rsidRPr="00DC7DB8" w:rsidRDefault="00DC7DB8" w:rsidP="00DC7DB8">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7EF7D847" w14:textId="77777777" w:rsidR="00DC7DB8" w:rsidRPr="00DC7DB8" w:rsidRDefault="00DC7DB8" w:rsidP="00DC7DB8">
      <w:pPr>
        <w:tabs>
          <w:tab w:val="left" w:pos="709"/>
        </w:tabs>
        <w:autoSpaceDE w:val="0"/>
        <w:autoSpaceDN w:val="0"/>
        <w:adjustRightInd w:val="0"/>
        <w:spacing w:after="0" w:line="240" w:lineRule="auto"/>
        <w:ind w:firstLine="709"/>
        <w:jc w:val="both"/>
        <w:outlineLvl w:val="1"/>
        <w:rPr>
          <w:rFonts w:ascii="Times New Roman" w:eastAsia="Times New Roman" w:hAnsi="Times New Roman" w:cs="Times New Roman"/>
          <w:b/>
          <w:kern w:val="0"/>
          <w:position w:val="-1"/>
          <w:lang w:eastAsia="ru-RU"/>
          <w14:ligatures w14:val="none"/>
        </w:rPr>
      </w:pPr>
    </w:p>
    <w:p w14:paraId="0531084B" w14:textId="77777777" w:rsidR="00DC7DB8" w:rsidRPr="00DC7DB8" w:rsidRDefault="00DC7DB8" w:rsidP="00DC7DB8">
      <w:pPr>
        <w:tabs>
          <w:tab w:val="left" w:pos="709"/>
        </w:tabs>
        <w:spacing w:after="0" w:line="240" w:lineRule="auto"/>
        <w:jc w:val="center"/>
        <w:rPr>
          <w:rFonts w:ascii="Times New Roman" w:eastAsia="Times New Roman" w:hAnsi="Times New Roman" w:cs="Times New Roman"/>
          <w:b/>
          <w:kern w:val="0"/>
          <w:position w:val="-1"/>
          <w:lang w:eastAsia="ru-RU"/>
          <w14:ligatures w14:val="none"/>
        </w:rPr>
      </w:pPr>
      <w:r w:rsidRPr="00DC7DB8">
        <w:rPr>
          <w:rFonts w:ascii="Times New Roman" w:eastAsia="Times New Roman" w:hAnsi="Times New Roman" w:cs="Times New Roman"/>
          <w:b/>
          <w:kern w:val="0"/>
          <w:position w:val="-1"/>
          <w:lang w:eastAsia="ru-RU"/>
          <w14:ligatures w14:val="none"/>
        </w:rPr>
        <w:t>13. ПОРЯДОК РАСТОРЖЕНИЯ ДОГОВОРА</w:t>
      </w:r>
    </w:p>
    <w:p w14:paraId="4517D952"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13.1. Настоящий Договор может быть расторгнут:</w:t>
      </w:r>
    </w:p>
    <w:p w14:paraId="3EF901D8"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 по соглашению Сторон;</w:t>
      </w:r>
    </w:p>
    <w:p w14:paraId="71C89A40"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 в судебном порядке;</w:t>
      </w:r>
    </w:p>
    <w:p w14:paraId="37D280D6"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1A567B0"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13.2. Заказчик вправе принять решение об одностороннем отказе от исполнения Договора в следующих случаях:</w:t>
      </w:r>
    </w:p>
    <w:p w14:paraId="61878B86"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13.2.1. При существенном нарушении условий Договора Поставщиком:</w:t>
      </w:r>
    </w:p>
    <w:p w14:paraId="2800838D"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13.2.1.1. В случае просрочки поставки Товара более чем на 10 дней.</w:t>
      </w:r>
    </w:p>
    <w:p w14:paraId="36C372F8"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031E5729"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E0262D0"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7C9591C3"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1105F2A2"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13.2.2. В иных случаях, предусмотренных действующим законодательством РФ.</w:t>
      </w:r>
    </w:p>
    <w:p w14:paraId="2C39F005"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45B9A803"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7E6F5DC4"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13.5. Расторжение Договора по соглашению Сторон производится Сторонами путем подписания соответствующего соглашения о расторжении.</w:t>
      </w:r>
    </w:p>
    <w:p w14:paraId="116D30E0" w14:textId="77777777" w:rsidR="00DC7DB8" w:rsidRPr="00DC7DB8" w:rsidRDefault="00DC7DB8" w:rsidP="00DC7DB8">
      <w:pPr>
        <w:tabs>
          <w:tab w:val="left" w:pos="709"/>
        </w:tab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lastRenderedPageBreak/>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4F8C0D7" w14:textId="77777777" w:rsidR="00DC7DB8" w:rsidRPr="00DC7DB8" w:rsidRDefault="00DC7DB8" w:rsidP="00DC7DB8">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60ACC2C" w14:textId="77777777" w:rsidR="00DC7DB8" w:rsidRPr="00DC7DB8" w:rsidRDefault="00DC7DB8" w:rsidP="00DC7DB8">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1747AC8C" w14:textId="77777777" w:rsidR="00DC7DB8" w:rsidRPr="00DC7DB8" w:rsidRDefault="00DC7DB8" w:rsidP="00DC7DB8">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33B33460" w14:textId="77777777" w:rsidR="00DC7DB8" w:rsidRPr="00DC7DB8" w:rsidRDefault="00DC7DB8" w:rsidP="00DC7DB8">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7CED2595" w14:textId="77777777" w:rsidR="00DC7DB8" w:rsidRPr="00DC7DB8" w:rsidRDefault="00DC7DB8" w:rsidP="00DC7DB8">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30C7B5BF" w14:textId="77777777" w:rsidR="00DC7DB8" w:rsidRPr="00DC7DB8" w:rsidRDefault="00DC7DB8" w:rsidP="00DC7DB8">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13.11. При исполнении настоящего Договора изменение его существенных условий допускается по соглашению сторон в следующих случаях:</w:t>
      </w:r>
    </w:p>
    <w:p w14:paraId="78943A86" w14:textId="77777777" w:rsidR="00DC7DB8" w:rsidRPr="00DC7DB8" w:rsidRDefault="00DC7DB8" w:rsidP="00DC7DB8">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9961439" w14:textId="77777777" w:rsidR="00DC7DB8" w:rsidRPr="00DC7DB8" w:rsidRDefault="00DC7DB8" w:rsidP="00DC7DB8">
      <w:pPr>
        <w:keepNext/>
        <w:keepLines/>
        <w:autoSpaceDE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3D92BE20" w14:textId="77777777" w:rsidR="00DC7DB8" w:rsidRPr="00DC7DB8" w:rsidRDefault="00DC7DB8" w:rsidP="00DC7DB8">
      <w:pPr>
        <w:keepNext/>
        <w:keepLines/>
        <w:autoSpaceDE w:val="0"/>
        <w:spacing w:after="0" w:line="240" w:lineRule="auto"/>
        <w:ind w:firstLine="709"/>
        <w:jc w:val="both"/>
        <w:rPr>
          <w:rFonts w:ascii="Times New Roman" w:eastAsia="Times New Roman" w:hAnsi="Times New Roman" w:cs="Times New Roman"/>
          <w:color w:val="00B050"/>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4194AF49" w14:textId="77777777" w:rsidR="00DC7DB8" w:rsidRPr="00DC7DB8" w:rsidRDefault="00DC7DB8" w:rsidP="00DC7DB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cs="Times New Roman"/>
          <w:b/>
          <w:kern w:val="0"/>
          <w:position w:val="-1"/>
          <w:lang w:eastAsia="ru-RU"/>
          <w14:ligatures w14:val="none"/>
        </w:rPr>
      </w:pPr>
    </w:p>
    <w:p w14:paraId="00155F50" w14:textId="77777777" w:rsidR="00DC7DB8" w:rsidRPr="00DC7DB8" w:rsidRDefault="00DC7DB8" w:rsidP="00DC7DB8">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kern w:val="0"/>
          <w:position w:val="-1"/>
          <w:lang w:eastAsia="ru-RU"/>
          <w14:ligatures w14:val="none"/>
        </w:rPr>
      </w:pPr>
      <w:r w:rsidRPr="00DC7DB8">
        <w:rPr>
          <w:rFonts w:ascii="Times New Roman" w:eastAsia="Times New Roman" w:hAnsi="Times New Roman" w:cs="Times New Roman"/>
          <w:b/>
          <w:kern w:val="0"/>
          <w:position w:val="-1"/>
          <w:lang w:eastAsia="ru-RU"/>
          <w14:ligatures w14:val="none"/>
        </w:rPr>
        <w:t>14. ПРОЧИЕ УСЛОВИЯ</w:t>
      </w:r>
    </w:p>
    <w:p w14:paraId="4EF620BB" w14:textId="77777777" w:rsidR="00DC7DB8" w:rsidRPr="00DC7DB8" w:rsidRDefault="00DC7DB8" w:rsidP="00DC7DB8">
      <w:pPr>
        <w:numPr>
          <w:ilvl w:val="0"/>
          <w:numId w:val="25"/>
        </w:numPr>
        <w:tabs>
          <w:tab w:val="left" w:pos="709"/>
        </w:tabs>
        <w:autoSpaceDE w:val="0"/>
        <w:autoSpaceDN w:val="0"/>
        <w:adjustRightInd w:val="0"/>
        <w:spacing w:after="0" w:line="240" w:lineRule="auto"/>
        <w:ind w:left="0" w:firstLine="709"/>
        <w:jc w:val="both"/>
        <w:rPr>
          <w:rFonts w:ascii="Times New Roman" w:eastAsia="Times New Roman" w:hAnsi="Times New Roman" w:cs="Times New Roman"/>
          <w:color w:val="000000"/>
          <w:kern w:val="0"/>
          <w:position w:val="-1"/>
          <w:lang w:eastAsia="ru-RU"/>
          <w14:ligatures w14:val="none"/>
        </w:rPr>
      </w:pPr>
      <w:r w:rsidRPr="00DC7DB8">
        <w:rPr>
          <w:rFonts w:ascii="Times New Roman" w:eastAsia="Times New Roman" w:hAnsi="Times New Roman" w:cs="Times New Roman"/>
          <w:color w:val="000000"/>
          <w:kern w:val="0"/>
          <w:position w:val="-1"/>
          <w:lang w:eastAsia="ru-RU"/>
          <w14:ligatures w14:val="none"/>
        </w:rPr>
        <w:t>14.1. 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14:paraId="53528744" w14:textId="77777777" w:rsidR="00DC7DB8" w:rsidRPr="00DC7DB8" w:rsidRDefault="00DC7DB8" w:rsidP="00DC7DB8">
      <w:pPr>
        <w:tabs>
          <w:tab w:val="left" w:pos="709"/>
        </w:tabs>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01C214F" w14:textId="77777777" w:rsidR="00DC7DB8" w:rsidRPr="00DC7DB8" w:rsidRDefault="00DC7DB8" w:rsidP="00DC7DB8">
      <w:pPr>
        <w:suppressAutoHyphens/>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14.3. Во всем, что не предусмотрено настоящим Договором, Стороны руководствуются действующим законодательством Российской Федерации.</w:t>
      </w:r>
    </w:p>
    <w:p w14:paraId="723692DC" w14:textId="77777777" w:rsidR="00DC7DB8" w:rsidRPr="00DC7DB8" w:rsidRDefault="00DC7DB8" w:rsidP="00DC7DB8">
      <w:pPr>
        <w:autoSpaceDE w:val="0"/>
        <w:autoSpaceDN w:val="0"/>
        <w:adjustRightInd w:val="0"/>
        <w:spacing w:after="0" w:line="240" w:lineRule="auto"/>
        <w:ind w:firstLine="709"/>
        <w:jc w:val="both"/>
        <w:rPr>
          <w:rFonts w:ascii="Times New Roman" w:eastAsia="Times New Roman" w:hAnsi="Times New Roman" w:cs="Times New Roman"/>
          <w:kern w:val="0"/>
          <w:position w:val="-1"/>
          <w:lang w:eastAsia="ru-RU"/>
          <w14:ligatures w14:val="none"/>
        </w:rPr>
      </w:pPr>
      <w:r w:rsidRPr="00DC7DB8">
        <w:rPr>
          <w:rFonts w:ascii="Times New Roman" w:eastAsia="Times New Roman" w:hAnsi="Times New Roman" w:cs="Times New Roman"/>
          <w:kern w:val="0"/>
          <w:position w:val="-1"/>
          <w:lang w:eastAsia="ru-RU"/>
          <w14:ligatures w14:val="none"/>
        </w:rPr>
        <w:t xml:space="preserve">14.4. Неотъемлемой частью настоящего Договора является следующее приложение: </w:t>
      </w:r>
    </w:p>
    <w:p w14:paraId="32AD06D9" w14:textId="77777777" w:rsidR="00DC7DB8" w:rsidRPr="00DC7DB8" w:rsidRDefault="00DC7DB8" w:rsidP="00DC7DB8">
      <w:pPr>
        <w:suppressAutoHyphens/>
        <w:spacing w:after="0" w:line="240" w:lineRule="auto"/>
        <w:ind w:firstLine="709"/>
        <w:jc w:val="both"/>
        <w:outlineLvl w:val="1"/>
        <w:rPr>
          <w:rFonts w:ascii="Times New Roman" w:eastAsia="Times New Roman" w:hAnsi="Times New Roman" w:cs="Times New Roman"/>
          <w:kern w:val="0"/>
          <w:lang w:eastAsia="ru-RU"/>
          <w14:ligatures w14:val="none"/>
        </w:rPr>
      </w:pPr>
      <w:r w:rsidRPr="00DC7DB8">
        <w:rPr>
          <w:rFonts w:ascii="Times New Roman" w:eastAsia="Times New Roman" w:hAnsi="Times New Roman" w:cs="Times New Roman"/>
          <w:kern w:val="0"/>
          <w:lang w:eastAsia="ru-RU"/>
          <w14:ligatures w14:val="none"/>
        </w:rPr>
        <w:t>14.4.1. Приложение № 1. Спецификация на поставку товара.</w:t>
      </w:r>
    </w:p>
    <w:p w14:paraId="32EC6F4D" w14:textId="77777777" w:rsidR="00DC7DB8" w:rsidRPr="00DC7DB8" w:rsidRDefault="00DC7DB8" w:rsidP="00DC7DB8">
      <w:pPr>
        <w:tabs>
          <w:tab w:val="left" w:pos="709"/>
        </w:tabs>
        <w:spacing w:after="0" w:line="240" w:lineRule="auto"/>
        <w:ind w:firstLine="709"/>
        <w:rPr>
          <w:rFonts w:ascii="Times New Roman" w:eastAsia="Times New Roman" w:hAnsi="Times New Roman" w:cs="Times New Roman"/>
          <w:kern w:val="0"/>
          <w:position w:val="-1"/>
          <w:lang w:eastAsia="ru-RU"/>
          <w14:ligatures w14:val="none"/>
        </w:rPr>
      </w:pPr>
    </w:p>
    <w:p w14:paraId="3376A6DA" w14:textId="77777777" w:rsidR="00DC7DB8" w:rsidRPr="00DC7DB8" w:rsidRDefault="00DC7DB8" w:rsidP="00DC7DB8">
      <w:pPr>
        <w:keepNext/>
        <w:keepLines/>
        <w:shd w:val="clear" w:color="auto" w:fill="FFFFFF"/>
        <w:tabs>
          <w:tab w:val="left" w:pos="1468"/>
        </w:tabs>
        <w:suppressAutoHyphens/>
        <w:spacing w:after="0" w:line="240" w:lineRule="auto"/>
        <w:jc w:val="center"/>
        <w:rPr>
          <w:rFonts w:ascii="Times New Roman" w:eastAsia="Calibri" w:hAnsi="Times New Roman" w:cs="Times New Roman"/>
          <w:b/>
          <w:bCs/>
          <w:kern w:val="0"/>
          <w:position w:val="-1"/>
          <w:lang w:eastAsia="zh-CN"/>
          <w14:ligatures w14:val="none"/>
        </w:rPr>
      </w:pPr>
      <w:r w:rsidRPr="00DC7DB8">
        <w:rPr>
          <w:rFonts w:ascii="Times New Roman" w:eastAsia="Calibri" w:hAnsi="Times New Roman" w:cs="Times New Roman"/>
          <w:b/>
          <w:bCs/>
          <w:kern w:val="0"/>
          <w:position w:val="-1"/>
          <w:lang w:eastAsia="zh-CN"/>
          <w14:ligatures w14:val="none"/>
        </w:rPr>
        <w:lastRenderedPageBreak/>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DC7DB8" w:rsidRPr="00DC7DB8" w14:paraId="699A0AD0" w14:textId="77777777" w:rsidTr="00B126AF">
        <w:trPr>
          <w:gridAfter w:val="1"/>
          <w:wAfter w:w="5757" w:type="dxa"/>
          <w:trHeight w:val="4573"/>
        </w:trPr>
        <w:tc>
          <w:tcPr>
            <w:tcW w:w="5246" w:type="dxa"/>
            <w:gridSpan w:val="2"/>
            <w:shd w:val="clear" w:color="auto" w:fill="auto"/>
          </w:tcPr>
          <w:p w14:paraId="69EBD6C7" w14:textId="77777777" w:rsidR="00DC7DB8" w:rsidRPr="00DC7DB8" w:rsidRDefault="00DC7DB8" w:rsidP="00DC7DB8">
            <w:pPr>
              <w:suppressAutoHyphens/>
              <w:spacing w:after="0" w:line="216" w:lineRule="auto"/>
              <w:ind w:left="459"/>
              <w:rPr>
                <w:rFonts w:ascii="Times New Roman" w:eastAsia="Calibri" w:hAnsi="Times New Roman" w:cs="Times New Roman"/>
                <w:b/>
                <w:bCs/>
                <w:kern w:val="0"/>
                <w:position w:val="-1"/>
                <w:sz w:val="24"/>
                <w:szCs w:val="24"/>
                <w:lang w:eastAsia="zh-CN"/>
                <w14:ligatures w14:val="none"/>
              </w:rPr>
            </w:pPr>
            <w:r w:rsidRPr="00DC7DB8">
              <w:rPr>
                <w:rFonts w:ascii="Times New Roman" w:eastAsia="Calibri" w:hAnsi="Times New Roman" w:cs="Times New Roman"/>
                <w:b/>
                <w:bCs/>
                <w:kern w:val="0"/>
                <w:position w:val="-1"/>
                <w:lang w:eastAsia="zh-CN"/>
                <w14:ligatures w14:val="none"/>
              </w:rPr>
              <w:t>Заказчик:</w:t>
            </w:r>
          </w:p>
          <w:p w14:paraId="179B8B7A" w14:textId="77777777" w:rsidR="00DC7DB8" w:rsidRPr="00DC7DB8" w:rsidRDefault="00DC7DB8" w:rsidP="00DC7DB8">
            <w:pPr>
              <w:suppressAutoHyphens/>
              <w:spacing w:after="0" w:line="216" w:lineRule="auto"/>
              <w:ind w:left="459"/>
              <w:rPr>
                <w:rFonts w:ascii="Times New Roman" w:eastAsia="Calibri" w:hAnsi="Times New Roman" w:cs="Times New Roman"/>
                <w:b/>
                <w:bCs/>
                <w:kern w:val="0"/>
                <w:position w:val="-1"/>
                <w:sz w:val="24"/>
                <w:szCs w:val="24"/>
                <w:lang w:eastAsia="zh-CN"/>
                <w14:ligatures w14:val="none"/>
              </w:rPr>
            </w:pPr>
          </w:p>
          <w:p w14:paraId="45429279" w14:textId="77777777" w:rsidR="00DC7DB8" w:rsidRPr="00DC7DB8" w:rsidRDefault="00DC7DB8" w:rsidP="00DC7DB8">
            <w:pPr>
              <w:suppressAutoHyphens/>
              <w:spacing w:after="0" w:line="216" w:lineRule="auto"/>
              <w:ind w:firstLine="425"/>
              <w:rPr>
                <w:rFonts w:ascii="Times New Roman" w:eastAsia="Calibri" w:hAnsi="Times New Roman" w:cs="Times New Roman"/>
                <w:spacing w:val="-3"/>
                <w:kern w:val="0"/>
                <w:lang w:eastAsia="zh-CN"/>
                <w14:ligatures w14:val="none"/>
              </w:rPr>
            </w:pPr>
            <w:r w:rsidRPr="00DC7DB8">
              <w:rPr>
                <w:rFonts w:ascii="Times New Roman" w:eastAsia="Calibri" w:hAnsi="Times New Roman" w:cs="Times New Roman"/>
                <w:spacing w:val="-3"/>
                <w:kern w:val="0"/>
                <w:lang w:eastAsia="zh-CN"/>
                <w14:ligatures w14:val="none"/>
              </w:rPr>
              <w:t>МУП «Водоканал»</w:t>
            </w:r>
          </w:p>
          <w:p w14:paraId="25FA0CEB" w14:textId="77777777" w:rsidR="00DC7DB8" w:rsidRPr="00DC7DB8" w:rsidRDefault="00DC7DB8" w:rsidP="00DC7DB8">
            <w:pPr>
              <w:suppressAutoHyphens/>
              <w:spacing w:after="0" w:line="216" w:lineRule="auto"/>
              <w:ind w:firstLine="425"/>
              <w:rPr>
                <w:rFonts w:ascii="Times New Roman" w:eastAsia="Calibri" w:hAnsi="Times New Roman" w:cs="Times New Roman"/>
                <w:spacing w:val="-3"/>
                <w:kern w:val="0"/>
                <w:lang w:eastAsia="zh-CN"/>
                <w14:ligatures w14:val="none"/>
              </w:rPr>
            </w:pPr>
            <w:r w:rsidRPr="00DC7DB8">
              <w:rPr>
                <w:rFonts w:ascii="Times New Roman" w:eastAsia="Calibri" w:hAnsi="Times New Roman" w:cs="Times New Roman"/>
                <w:spacing w:val="-3"/>
                <w:kern w:val="0"/>
                <w:lang w:eastAsia="zh-CN"/>
                <w14:ligatures w14:val="none"/>
              </w:rPr>
              <w:t xml:space="preserve">ИНН/КПП: 1215020390/121501001 </w:t>
            </w:r>
          </w:p>
          <w:p w14:paraId="04CE4880" w14:textId="77777777" w:rsidR="00DC7DB8" w:rsidRPr="00DC7DB8" w:rsidRDefault="00DC7DB8" w:rsidP="00DC7DB8">
            <w:pPr>
              <w:suppressAutoHyphens/>
              <w:spacing w:after="0" w:line="216" w:lineRule="auto"/>
              <w:ind w:firstLine="425"/>
              <w:rPr>
                <w:rFonts w:ascii="Times New Roman" w:eastAsia="Calibri" w:hAnsi="Times New Roman" w:cs="Times New Roman"/>
                <w:spacing w:val="-3"/>
                <w:kern w:val="0"/>
                <w:lang w:eastAsia="zh-CN"/>
                <w14:ligatures w14:val="none"/>
              </w:rPr>
            </w:pPr>
            <w:r w:rsidRPr="00DC7DB8">
              <w:rPr>
                <w:rFonts w:ascii="Times New Roman" w:eastAsia="Calibri" w:hAnsi="Times New Roman" w:cs="Times New Roman"/>
                <w:spacing w:val="-3"/>
                <w:kern w:val="0"/>
                <w:lang w:eastAsia="zh-CN"/>
                <w14:ligatures w14:val="none"/>
              </w:rPr>
              <w:t>Адрес: 424039, Республика Марий Эл,</w:t>
            </w:r>
          </w:p>
          <w:p w14:paraId="78C001A8" w14:textId="77777777" w:rsidR="00DC7DB8" w:rsidRPr="00DC7DB8" w:rsidRDefault="00DC7DB8" w:rsidP="00DC7DB8">
            <w:pPr>
              <w:suppressAutoHyphens/>
              <w:spacing w:after="0" w:line="216" w:lineRule="auto"/>
              <w:ind w:firstLine="425"/>
              <w:rPr>
                <w:rFonts w:ascii="Times New Roman" w:eastAsia="Calibri" w:hAnsi="Times New Roman" w:cs="Times New Roman"/>
                <w:spacing w:val="-3"/>
                <w:kern w:val="0"/>
                <w:lang w:eastAsia="zh-CN"/>
                <w14:ligatures w14:val="none"/>
              </w:rPr>
            </w:pPr>
            <w:r w:rsidRPr="00DC7DB8">
              <w:rPr>
                <w:rFonts w:ascii="Times New Roman" w:eastAsia="Calibri" w:hAnsi="Times New Roman" w:cs="Times New Roman"/>
                <w:spacing w:val="-3"/>
                <w:kern w:val="0"/>
                <w:lang w:eastAsia="zh-CN"/>
                <w14:ligatures w14:val="none"/>
              </w:rPr>
              <w:t xml:space="preserve">г. Йошкар-Ола, ул. Дружбы, д.2, </w:t>
            </w:r>
          </w:p>
          <w:p w14:paraId="790C7BD8" w14:textId="77777777" w:rsidR="00DC7DB8" w:rsidRPr="00DC7DB8" w:rsidRDefault="00DC7DB8" w:rsidP="00DC7DB8">
            <w:pPr>
              <w:suppressAutoHyphens/>
              <w:spacing w:after="0" w:line="216" w:lineRule="auto"/>
              <w:ind w:firstLine="425"/>
              <w:rPr>
                <w:rFonts w:ascii="Times New Roman" w:eastAsia="Calibri" w:hAnsi="Times New Roman" w:cs="Times New Roman"/>
                <w:spacing w:val="-3"/>
                <w:kern w:val="0"/>
                <w:lang w:eastAsia="zh-CN"/>
                <w14:ligatures w14:val="none"/>
              </w:rPr>
            </w:pPr>
            <w:proofErr w:type="gramStart"/>
            <w:r w:rsidRPr="00DC7DB8">
              <w:rPr>
                <w:rFonts w:ascii="Times New Roman" w:eastAsia="Calibri" w:hAnsi="Times New Roman" w:cs="Times New Roman"/>
                <w:spacing w:val="-3"/>
                <w:kern w:val="0"/>
                <w:lang w:eastAsia="zh-CN"/>
                <w14:ligatures w14:val="none"/>
              </w:rPr>
              <w:t>р</w:t>
            </w:r>
            <w:proofErr w:type="gramEnd"/>
            <w:r w:rsidRPr="00DC7DB8">
              <w:rPr>
                <w:rFonts w:ascii="Times New Roman" w:eastAsia="Calibri" w:hAnsi="Times New Roman" w:cs="Times New Roman"/>
                <w:spacing w:val="-3"/>
                <w:kern w:val="0"/>
                <w:lang w:eastAsia="zh-CN"/>
                <w14:ligatures w14:val="none"/>
              </w:rPr>
              <w:t>/с 4070281030000050227</w:t>
            </w:r>
          </w:p>
          <w:p w14:paraId="6EF80A5F" w14:textId="77777777" w:rsidR="00DC7DB8" w:rsidRPr="00DC7DB8" w:rsidRDefault="00DC7DB8" w:rsidP="00DC7DB8">
            <w:pPr>
              <w:suppressAutoHyphens/>
              <w:spacing w:after="0" w:line="216" w:lineRule="auto"/>
              <w:ind w:firstLine="425"/>
              <w:rPr>
                <w:rFonts w:ascii="Times New Roman" w:eastAsia="Calibri" w:hAnsi="Times New Roman" w:cs="Times New Roman"/>
                <w:spacing w:val="-3"/>
                <w:kern w:val="0"/>
                <w:lang w:eastAsia="zh-CN"/>
                <w14:ligatures w14:val="none"/>
              </w:rPr>
            </w:pPr>
            <w:r w:rsidRPr="00DC7DB8">
              <w:rPr>
                <w:rFonts w:ascii="Times New Roman" w:eastAsia="Calibri" w:hAnsi="Times New Roman" w:cs="Times New Roman"/>
                <w:spacing w:val="-3"/>
                <w:kern w:val="0"/>
                <w:lang w:eastAsia="zh-CN"/>
                <w14:ligatures w14:val="none"/>
              </w:rPr>
              <w:t>Банк ГПБ (АО)</w:t>
            </w:r>
          </w:p>
          <w:p w14:paraId="3CB2D6EC" w14:textId="77777777" w:rsidR="00DC7DB8" w:rsidRPr="00DC7DB8" w:rsidRDefault="00DC7DB8" w:rsidP="00DC7DB8">
            <w:pPr>
              <w:suppressAutoHyphens/>
              <w:spacing w:after="0" w:line="216" w:lineRule="auto"/>
              <w:ind w:firstLine="425"/>
              <w:rPr>
                <w:rFonts w:ascii="Times New Roman" w:eastAsia="Calibri" w:hAnsi="Times New Roman" w:cs="Times New Roman"/>
                <w:spacing w:val="-3"/>
                <w:kern w:val="0"/>
                <w:lang w:eastAsia="zh-CN"/>
                <w14:ligatures w14:val="none"/>
              </w:rPr>
            </w:pPr>
            <w:r w:rsidRPr="00DC7DB8">
              <w:rPr>
                <w:rFonts w:ascii="Times New Roman" w:eastAsia="Calibri" w:hAnsi="Times New Roman" w:cs="Times New Roman"/>
                <w:spacing w:val="-3"/>
                <w:kern w:val="0"/>
                <w:lang w:eastAsia="zh-CN"/>
                <w14:ligatures w14:val="none"/>
              </w:rPr>
              <w:t>БИК 044525823,</w:t>
            </w:r>
          </w:p>
          <w:p w14:paraId="33EBF1AE" w14:textId="77777777" w:rsidR="00DC7DB8" w:rsidRPr="00DC7DB8" w:rsidRDefault="00DC7DB8" w:rsidP="00DC7DB8">
            <w:pPr>
              <w:suppressAutoHyphens/>
              <w:spacing w:after="0" w:line="216" w:lineRule="auto"/>
              <w:ind w:firstLine="425"/>
              <w:rPr>
                <w:rFonts w:ascii="Times New Roman" w:eastAsia="Calibri" w:hAnsi="Times New Roman" w:cs="Times New Roman"/>
                <w:color w:val="000000"/>
                <w:kern w:val="0"/>
                <w:lang w:eastAsia="zh-CN"/>
                <w14:ligatures w14:val="none"/>
              </w:rPr>
            </w:pPr>
            <w:proofErr w:type="gramStart"/>
            <w:r w:rsidRPr="00DC7DB8">
              <w:rPr>
                <w:rFonts w:ascii="Times New Roman" w:eastAsia="Calibri" w:hAnsi="Times New Roman" w:cs="Times New Roman"/>
                <w:spacing w:val="-3"/>
                <w:kern w:val="0"/>
                <w:lang w:eastAsia="zh-CN"/>
                <w14:ligatures w14:val="none"/>
              </w:rPr>
              <w:t>к</w:t>
            </w:r>
            <w:proofErr w:type="gramEnd"/>
            <w:r w:rsidRPr="00DC7DB8">
              <w:rPr>
                <w:rFonts w:ascii="Times New Roman" w:eastAsia="Calibri" w:hAnsi="Times New Roman" w:cs="Times New Roman"/>
                <w:spacing w:val="-3"/>
                <w:kern w:val="0"/>
                <w:lang w:eastAsia="zh-CN"/>
                <w14:ligatures w14:val="none"/>
              </w:rPr>
              <w:t>/с 30101810200000000823,</w:t>
            </w:r>
          </w:p>
          <w:p w14:paraId="7DA360CC" w14:textId="77777777" w:rsidR="00DC7DB8" w:rsidRPr="00DC7DB8" w:rsidRDefault="00DC7DB8" w:rsidP="00DC7DB8">
            <w:pPr>
              <w:suppressAutoHyphens/>
              <w:spacing w:after="0" w:line="216" w:lineRule="auto"/>
              <w:ind w:firstLine="425"/>
              <w:rPr>
                <w:rFonts w:ascii="Times New Roman" w:eastAsia="Calibri" w:hAnsi="Times New Roman" w:cs="Times New Roman"/>
                <w:color w:val="000000"/>
                <w:kern w:val="0"/>
                <w:lang w:eastAsia="zh-CN"/>
                <w14:ligatures w14:val="none"/>
              </w:rPr>
            </w:pPr>
            <w:r w:rsidRPr="00DC7DB8">
              <w:rPr>
                <w:rFonts w:ascii="Times New Roman" w:eastAsia="Calibri" w:hAnsi="Times New Roman" w:cs="Times New Roman"/>
                <w:color w:val="000000"/>
                <w:kern w:val="0"/>
                <w:lang w:eastAsia="zh-CN"/>
                <w14:ligatures w14:val="none"/>
              </w:rPr>
              <w:t>ОКПО 03220481.</w:t>
            </w:r>
          </w:p>
          <w:p w14:paraId="7FC561F9" w14:textId="77777777" w:rsidR="00DC7DB8" w:rsidRPr="00DC7DB8" w:rsidRDefault="00DC7DB8" w:rsidP="00DC7DB8">
            <w:pPr>
              <w:suppressAutoHyphens/>
              <w:spacing w:after="0" w:line="216" w:lineRule="auto"/>
              <w:ind w:firstLine="425"/>
              <w:rPr>
                <w:rFonts w:ascii="Times New Roman" w:eastAsia="Calibri" w:hAnsi="Times New Roman" w:cs="Times New Roman"/>
                <w:color w:val="000000"/>
                <w:kern w:val="0"/>
                <w:lang w:eastAsia="zh-CN"/>
                <w14:ligatures w14:val="none"/>
              </w:rPr>
            </w:pPr>
            <w:r w:rsidRPr="00DC7DB8">
              <w:rPr>
                <w:rFonts w:ascii="Times New Roman" w:eastAsia="Calibri" w:hAnsi="Times New Roman" w:cs="Times New Roman"/>
                <w:color w:val="000000"/>
                <w:kern w:val="0"/>
                <w:lang w:eastAsia="zh-CN"/>
                <w14:ligatures w14:val="none"/>
              </w:rPr>
              <w:t>Тел. (8362) 42-74-30</w:t>
            </w:r>
          </w:p>
          <w:p w14:paraId="524C9500" w14:textId="77777777" w:rsidR="00DC7DB8" w:rsidRPr="00DC7DB8" w:rsidRDefault="00DC7DB8" w:rsidP="00DC7DB8">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r w:rsidRPr="00DC7DB8">
              <w:rPr>
                <w:rFonts w:ascii="Times New Roman" w:eastAsia="Calibri" w:hAnsi="Times New Roman" w:cs="Times New Roman"/>
                <w:color w:val="000000"/>
                <w:kern w:val="0"/>
                <w:lang w:val="en-US" w:eastAsia="zh-CN"/>
                <w14:ligatures w14:val="none"/>
              </w:rPr>
              <w:t>E-mail: atu@vod.ru</w:t>
            </w:r>
          </w:p>
          <w:p w14:paraId="5EFD1177" w14:textId="77777777" w:rsidR="00DC7DB8" w:rsidRPr="00DC7DB8" w:rsidRDefault="00DC7DB8" w:rsidP="00DC7DB8">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p>
          <w:p w14:paraId="2D93F4B9" w14:textId="77777777" w:rsidR="00DC7DB8" w:rsidRPr="00DC7DB8" w:rsidRDefault="00DC7DB8" w:rsidP="00DC7DB8">
            <w:pPr>
              <w:suppressAutoHyphens/>
              <w:spacing w:after="0" w:line="216" w:lineRule="auto"/>
              <w:ind w:firstLine="425"/>
              <w:rPr>
                <w:rFonts w:ascii="Times New Roman" w:eastAsia="Calibri" w:hAnsi="Times New Roman" w:cs="Times New Roman"/>
                <w:color w:val="000000"/>
                <w:kern w:val="0"/>
                <w:position w:val="-1"/>
                <w:sz w:val="24"/>
                <w:szCs w:val="24"/>
                <w:lang w:val="en-US" w:eastAsia="zh-CN"/>
                <w14:ligatures w14:val="none"/>
              </w:rPr>
            </w:pPr>
          </w:p>
          <w:p w14:paraId="202025AA" w14:textId="77777777" w:rsidR="00DC7DB8" w:rsidRPr="00DC7DB8" w:rsidRDefault="00DC7DB8" w:rsidP="00DC7DB8">
            <w:pPr>
              <w:suppressAutoHyphens/>
              <w:spacing w:after="0" w:line="216" w:lineRule="auto"/>
              <w:ind w:left="459"/>
              <w:rPr>
                <w:rFonts w:ascii="Times New Roman" w:eastAsia="Times New Roman" w:hAnsi="Times New Roman" w:cs="Times New Roman"/>
                <w:b/>
                <w:bCs/>
                <w:kern w:val="0"/>
                <w:position w:val="-1"/>
                <w:sz w:val="24"/>
                <w:szCs w:val="24"/>
                <w:lang w:val="en-US" w:eastAsia="zh-CN"/>
                <w14:ligatures w14:val="none"/>
              </w:rPr>
            </w:pPr>
            <w:r w:rsidRPr="00DC7DB8">
              <w:rPr>
                <w:rFonts w:ascii="Times New Roman" w:eastAsia="Calibri" w:hAnsi="Times New Roman" w:cs="Times New Roman"/>
                <w:color w:val="000000"/>
                <w:kern w:val="0"/>
                <w:position w:val="-1"/>
                <w:lang w:val="en-US" w:eastAsia="zh-CN"/>
                <w14:ligatures w14:val="none"/>
              </w:rPr>
              <w:t>____________________ / _____________</w:t>
            </w:r>
          </w:p>
          <w:p w14:paraId="0C51B70A"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DC7DB8">
              <w:rPr>
                <w:rFonts w:ascii="Times New Roman" w:eastAsia="Arial" w:hAnsi="Times New Roman" w:cs="Times New Roman"/>
                <w:bCs/>
                <w:kern w:val="0"/>
                <w:position w:val="-1"/>
                <w:lang w:eastAsia="zh-CN"/>
                <w14:ligatures w14:val="none"/>
              </w:rPr>
              <w:t>М.П.</w:t>
            </w:r>
          </w:p>
          <w:p w14:paraId="35E7AAAA" w14:textId="77777777" w:rsidR="00DC7DB8" w:rsidRPr="00DC7DB8" w:rsidRDefault="00DC7DB8" w:rsidP="00DC7DB8">
            <w:pPr>
              <w:suppressAutoHyphens/>
              <w:spacing w:after="0" w:line="216" w:lineRule="auto"/>
              <w:ind w:firstLine="425"/>
              <w:rPr>
                <w:rFonts w:ascii="Times New Roman" w:eastAsia="Calibri" w:hAnsi="Times New Roman" w:cs="Times New Roman"/>
                <w:b/>
                <w:bCs/>
                <w:kern w:val="0"/>
                <w:position w:val="-1"/>
                <w:sz w:val="24"/>
                <w:szCs w:val="24"/>
                <w:lang w:eastAsia="zh-CN"/>
                <w14:ligatures w14:val="none"/>
              </w:rPr>
            </w:pPr>
          </w:p>
        </w:tc>
        <w:tc>
          <w:tcPr>
            <w:tcW w:w="4220" w:type="dxa"/>
            <w:shd w:val="clear" w:color="auto" w:fill="auto"/>
          </w:tcPr>
          <w:p w14:paraId="138AFFCC" w14:textId="77777777" w:rsidR="00DC7DB8" w:rsidRPr="00DC7DB8" w:rsidRDefault="00DC7DB8" w:rsidP="00DC7DB8">
            <w:pPr>
              <w:keepNext/>
              <w:keepLines/>
              <w:shd w:val="clear" w:color="auto" w:fill="FFFFFF"/>
              <w:suppressAutoHyphens/>
              <w:snapToGrid w:val="0"/>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DC7DB8">
              <w:rPr>
                <w:rFonts w:ascii="Times New Roman" w:eastAsia="Arial" w:hAnsi="Times New Roman" w:cs="Times New Roman"/>
                <w:b/>
                <w:bCs/>
                <w:kern w:val="0"/>
                <w:position w:val="-1"/>
                <w:lang w:eastAsia="zh-CN"/>
                <w14:ligatures w14:val="none"/>
              </w:rPr>
              <w:t>Поставщик:</w:t>
            </w:r>
          </w:p>
          <w:p w14:paraId="5683E5E3" w14:textId="77777777" w:rsidR="00DC7DB8" w:rsidRPr="00DC7DB8" w:rsidRDefault="00DC7DB8" w:rsidP="00DC7DB8">
            <w:pPr>
              <w:keepNext/>
              <w:keepLines/>
              <w:shd w:val="clear" w:color="auto" w:fill="FFFFFF"/>
              <w:suppressAutoHyphens/>
              <w:spacing w:after="0" w:line="216" w:lineRule="auto"/>
              <w:ind w:firstLine="425"/>
              <w:rPr>
                <w:rFonts w:ascii="Times New Roman" w:eastAsia="Arial" w:hAnsi="Times New Roman" w:cs="Times New Roman"/>
                <w:bCs/>
                <w:kern w:val="0"/>
                <w:position w:val="-1"/>
                <w:sz w:val="24"/>
                <w:szCs w:val="24"/>
                <w:lang w:eastAsia="zh-CN"/>
                <w14:ligatures w14:val="none"/>
              </w:rPr>
            </w:pPr>
          </w:p>
          <w:p w14:paraId="1D1718D2"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1A200496" w14:textId="77777777" w:rsidR="00DC7DB8" w:rsidRPr="00DC7DB8" w:rsidRDefault="00DC7DB8" w:rsidP="00DC7DB8">
            <w:pPr>
              <w:keepNext/>
              <w:keepLines/>
              <w:shd w:val="clear" w:color="auto" w:fill="FFFFFF"/>
              <w:suppressAutoHyphens/>
              <w:spacing w:after="0" w:line="216" w:lineRule="auto"/>
              <w:ind w:firstLine="143"/>
              <w:jc w:val="both"/>
              <w:rPr>
                <w:rFonts w:ascii="Times New Roman" w:eastAsia="Arial" w:hAnsi="Times New Roman" w:cs="Times New Roman"/>
                <w:bCs/>
                <w:kern w:val="0"/>
                <w:position w:val="-1"/>
                <w:sz w:val="24"/>
                <w:szCs w:val="24"/>
                <w:lang w:eastAsia="zh-CN"/>
                <w14:ligatures w14:val="none"/>
              </w:rPr>
            </w:pPr>
          </w:p>
          <w:p w14:paraId="595CAF3B"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53BB41E0"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51DB073D"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5AB19955"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6A543A7A"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3C544A0A"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08A934CF"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5E5B8E23"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7968C39B" w14:textId="77777777" w:rsidR="00DC7DB8" w:rsidRPr="00DC7DB8" w:rsidRDefault="00DC7DB8" w:rsidP="00DC7DB8">
            <w:pPr>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43250AEB" w14:textId="77777777" w:rsidR="00DC7DB8" w:rsidRPr="00DC7DB8" w:rsidRDefault="00DC7DB8" w:rsidP="00DC7DB8">
            <w:pPr>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7F20ABB7"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p>
          <w:p w14:paraId="23687D39" w14:textId="77777777" w:rsidR="00DC7DB8" w:rsidRPr="00DC7DB8" w:rsidRDefault="00DC7DB8" w:rsidP="00DC7DB8">
            <w:pPr>
              <w:keepNext/>
              <w:keepLines/>
              <w:shd w:val="clear" w:color="auto" w:fill="FFFFFF"/>
              <w:suppressAutoHyphens/>
              <w:spacing w:after="0" w:line="216" w:lineRule="auto"/>
              <w:ind w:left="34"/>
              <w:jc w:val="both"/>
              <w:rPr>
                <w:rFonts w:ascii="Times New Roman" w:eastAsia="Times New Roman" w:hAnsi="Times New Roman" w:cs="Times New Roman"/>
                <w:b/>
                <w:bCs/>
                <w:kern w:val="0"/>
                <w:position w:val="-1"/>
                <w:sz w:val="24"/>
                <w:szCs w:val="24"/>
                <w:lang w:eastAsia="zh-CN"/>
                <w14:ligatures w14:val="none"/>
              </w:rPr>
            </w:pPr>
            <w:r w:rsidRPr="00DC7DB8">
              <w:rPr>
                <w:rFonts w:ascii="Times New Roman" w:eastAsia="Arial" w:hAnsi="Times New Roman" w:cs="Times New Roman"/>
                <w:bCs/>
                <w:kern w:val="0"/>
                <w:position w:val="-1"/>
                <w:lang w:eastAsia="zh-CN"/>
                <w14:ligatures w14:val="none"/>
              </w:rPr>
              <w:t xml:space="preserve">_________________ </w:t>
            </w:r>
            <w:r w:rsidRPr="00DC7DB8">
              <w:rPr>
                <w:rFonts w:ascii="Times New Roman" w:eastAsia="Arial" w:hAnsi="Times New Roman" w:cs="Times New Roman"/>
                <w:b/>
                <w:bCs/>
                <w:kern w:val="0"/>
                <w:position w:val="-1"/>
                <w:lang w:eastAsia="zh-CN"/>
                <w14:ligatures w14:val="none"/>
              </w:rPr>
              <w:t>/</w:t>
            </w:r>
            <w:r w:rsidRPr="00DC7DB8">
              <w:rPr>
                <w:rFonts w:ascii="Times New Roman" w:eastAsia="Arial" w:hAnsi="Times New Roman" w:cs="Times New Roman"/>
                <w:bCs/>
                <w:kern w:val="0"/>
                <w:position w:val="-1"/>
                <w:lang w:eastAsia="zh-CN"/>
                <w14:ligatures w14:val="none"/>
              </w:rPr>
              <w:t>________________</w:t>
            </w:r>
          </w:p>
          <w:p w14:paraId="7A98C35A"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bCs/>
                <w:kern w:val="0"/>
                <w:position w:val="-1"/>
                <w:sz w:val="24"/>
                <w:szCs w:val="24"/>
                <w:lang w:eastAsia="zh-CN"/>
                <w14:ligatures w14:val="none"/>
              </w:rPr>
            </w:pPr>
            <w:r w:rsidRPr="00DC7DB8">
              <w:rPr>
                <w:rFonts w:ascii="Times New Roman" w:eastAsia="Arial" w:hAnsi="Times New Roman" w:cs="Times New Roman"/>
                <w:bCs/>
                <w:kern w:val="0"/>
                <w:position w:val="-1"/>
                <w:lang w:eastAsia="zh-CN"/>
                <w14:ligatures w14:val="none"/>
              </w:rPr>
              <w:t>М.П.</w:t>
            </w:r>
          </w:p>
          <w:p w14:paraId="518B571E"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kern w:val="0"/>
                <w:position w:val="-1"/>
                <w:sz w:val="24"/>
                <w:szCs w:val="24"/>
                <w:lang w:eastAsia="zh-CN"/>
                <w14:ligatures w14:val="none"/>
              </w:rPr>
            </w:pPr>
          </w:p>
        </w:tc>
      </w:tr>
      <w:tr w:rsidR="00DC7DB8" w:rsidRPr="00DC7DB8" w14:paraId="653224BE" w14:textId="77777777" w:rsidTr="00B126AF">
        <w:tblPrEx>
          <w:tblLook w:val="01E0" w:firstRow="1" w:lastRow="1" w:firstColumn="1" w:lastColumn="1" w:noHBand="0" w:noVBand="0"/>
        </w:tblPrEx>
        <w:tc>
          <w:tcPr>
            <w:tcW w:w="5104" w:type="dxa"/>
          </w:tcPr>
          <w:p w14:paraId="559DC380" w14:textId="77777777" w:rsidR="00DC7DB8" w:rsidRPr="00DC7DB8" w:rsidRDefault="00DC7DB8" w:rsidP="00DC7DB8">
            <w:pPr>
              <w:spacing w:after="0" w:line="240" w:lineRule="auto"/>
              <w:rPr>
                <w:rFonts w:ascii="Times New Roman" w:eastAsia="Times New Roman" w:hAnsi="Times New Roman" w:cs="Times New Roman"/>
                <w:kern w:val="0"/>
                <w:position w:val="-1"/>
                <w:sz w:val="20"/>
                <w:szCs w:val="20"/>
                <w:lang w:eastAsia="ru-RU"/>
                <w14:ligatures w14:val="none"/>
              </w:rPr>
            </w:pPr>
          </w:p>
        </w:tc>
        <w:tc>
          <w:tcPr>
            <w:tcW w:w="10119" w:type="dxa"/>
            <w:gridSpan w:val="3"/>
          </w:tcPr>
          <w:p w14:paraId="2061DB98" w14:textId="77777777" w:rsidR="00DC7DB8" w:rsidRPr="00DC7DB8" w:rsidRDefault="00DC7DB8" w:rsidP="00DC7DB8">
            <w:pPr>
              <w:widowControl w:val="0"/>
              <w:autoSpaceDE w:val="0"/>
              <w:autoSpaceDN w:val="0"/>
              <w:adjustRightInd w:val="0"/>
              <w:spacing w:after="0" w:line="240" w:lineRule="auto"/>
              <w:rPr>
                <w:rFonts w:ascii="Times New Roman" w:eastAsia="Times New Roman" w:hAnsi="Times New Roman" w:cs="Times New Roman"/>
                <w:kern w:val="0"/>
                <w:position w:val="-1"/>
                <w:sz w:val="20"/>
                <w:szCs w:val="20"/>
                <w:lang w:eastAsia="ru-RU"/>
                <w14:ligatures w14:val="none"/>
              </w:rPr>
            </w:pPr>
          </w:p>
        </w:tc>
      </w:tr>
    </w:tbl>
    <w:p w14:paraId="4FB874A6" w14:textId="77777777" w:rsidR="00DC7DB8" w:rsidRPr="00DC7DB8" w:rsidRDefault="00DC7DB8" w:rsidP="00DC7DB8">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725FE629" w14:textId="77777777" w:rsidR="00DC7DB8" w:rsidRPr="00DC7DB8" w:rsidRDefault="00DC7DB8" w:rsidP="00DC7DB8">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640D9546" w14:textId="77777777" w:rsidR="00DC7DB8" w:rsidRPr="00DC7DB8" w:rsidRDefault="00DC7DB8" w:rsidP="00DC7DB8">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78248B4C" w14:textId="77777777" w:rsidR="00DC7DB8" w:rsidRPr="00DC7DB8" w:rsidRDefault="00DC7DB8" w:rsidP="00DC7DB8">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
    <w:p w14:paraId="2D00DFE4" w14:textId="77777777" w:rsidR="00DC7DB8" w:rsidRPr="00DC7DB8" w:rsidRDefault="00DC7DB8" w:rsidP="00DC7DB8">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r w:rsidRPr="00DC7DB8">
        <w:rPr>
          <w:rFonts w:ascii="Times New Roman" w:eastAsia="Times New Roman" w:hAnsi="Times New Roman" w:cs="Times New Roman"/>
          <w:kern w:val="0"/>
          <w:position w:val="-1"/>
          <w:sz w:val="20"/>
          <w:szCs w:val="20"/>
          <w:lang w:eastAsia="ru-RU"/>
          <w14:ligatures w14:val="none"/>
        </w:rPr>
        <w:t xml:space="preserve">Приложение № 1 </w:t>
      </w:r>
    </w:p>
    <w:p w14:paraId="1599FC48" w14:textId="77777777" w:rsidR="00DC7DB8" w:rsidRPr="00DC7DB8" w:rsidRDefault="00DC7DB8" w:rsidP="00DC7DB8">
      <w:pPr>
        <w:spacing w:after="0" w:line="240" w:lineRule="auto"/>
        <w:ind w:left="6096" w:right="-1"/>
        <w:jc w:val="right"/>
        <w:rPr>
          <w:rFonts w:ascii="Times New Roman" w:eastAsia="Times New Roman" w:hAnsi="Times New Roman" w:cs="Times New Roman"/>
          <w:kern w:val="0"/>
          <w:position w:val="-1"/>
          <w:sz w:val="20"/>
          <w:szCs w:val="20"/>
          <w:lang w:eastAsia="ru-RU"/>
          <w14:ligatures w14:val="none"/>
        </w:rPr>
      </w:pPr>
      <w:proofErr w:type="gramStart"/>
      <w:r w:rsidRPr="00DC7DB8">
        <w:rPr>
          <w:rFonts w:ascii="Times New Roman" w:eastAsia="Times New Roman" w:hAnsi="Times New Roman" w:cs="Times New Roman"/>
          <w:kern w:val="0"/>
          <w:position w:val="-1"/>
          <w:sz w:val="20"/>
          <w:szCs w:val="20"/>
          <w:lang w:eastAsia="ru-RU"/>
          <w14:ligatures w14:val="none"/>
        </w:rPr>
        <w:t>к</w:t>
      </w:r>
      <w:proofErr w:type="gramEnd"/>
      <w:r w:rsidRPr="00DC7DB8">
        <w:rPr>
          <w:rFonts w:ascii="Times New Roman" w:eastAsia="Times New Roman" w:hAnsi="Times New Roman" w:cs="Times New Roman"/>
          <w:kern w:val="0"/>
          <w:position w:val="-1"/>
          <w:sz w:val="20"/>
          <w:szCs w:val="20"/>
          <w:lang w:eastAsia="ru-RU"/>
          <w14:ligatures w14:val="none"/>
        </w:rPr>
        <w:t xml:space="preserve"> Договору на поставку</w:t>
      </w:r>
    </w:p>
    <w:p w14:paraId="4F701073" w14:textId="77777777" w:rsidR="00DC7DB8" w:rsidRPr="00DC7DB8" w:rsidRDefault="00DC7DB8" w:rsidP="00DC7DB8">
      <w:pPr>
        <w:spacing w:after="0" w:line="240" w:lineRule="auto"/>
        <w:ind w:left="6096"/>
        <w:jc w:val="right"/>
        <w:rPr>
          <w:rFonts w:ascii="Times New Roman" w:eastAsia="Times New Roman" w:hAnsi="Times New Roman" w:cs="Times New Roman"/>
          <w:kern w:val="0"/>
          <w:position w:val="-1"/>
          <w:sz w:val="20"/>
          <w:szCs w:val="20"/>
          <w:lang w:eastAsia="ru-RU"/>
          <w14:ligatures w14:val="none"/>
        </w:rPr>
      </w:pPr>
      <w:proofErr w:type="gramStart"/>
      <w:r w:rsidRPr="00DC7DB8">
        <w:rPr>
          <w:rFonts w:ascii="Times New Roman" w:eastAsia="Times New Roman" w:hAnsi="Times New Roman" w:cs="Times New Roman"/>
          <w:kern w:val="0"/>
          <w:position w:val="-1"/>
          <w:sz w:val="20"/>
          <w:szCs w:val="20"/>
          <w:lang w:eastAsia="ru-RU"/>
          <w14:ligatures w14:val="none"/>
        </w:rPr>
        <w:t>автозапчастей</w:t>
      </w:r>
      <w:proofErr w:type="gramEnd"/>
      <w:r w:rsidRPr="00DC7DB8">
        <w:rPr>
          <w:rFonts w:ascii="Times New Roman" w:eastAsia="Times New Roman" w:hAnsi="Times New Roman" w:cs="Times New Roman"/>
          <w:kern w:val="0"/>
          <w:position w:val="-1"/>
          <w:sz w:val="20"/>
          <w:szCs w:val="20"/>
          <w:lang w:eastAsia="ru-RU"/>
          <w14:ligatures w14:val="none"/>
        </w:rPr>
        <w:t xml:space="preserve"> для ремонта автомобилей ЗИЛ автотранспортного участка</w:t>
      </w:r>
    </w:p>
    <w:p w14:paraId="1933F1C2" w14:textId="77777777" w:rsidR="00DC7DB8" w:rsidRPr="00DC7DB8" w:rsidRDefault="00DC7DB8" w:rsidP="00DC7DB8">
      <w:pPr>
        <w:spacing w:after="0" w:line="240" w:lineRule="auto"/>
        <w:ind w:left="6096"/>
        <w:jc w:val="right"/>
        <w:rPr>
          <w:rFonts w:ascii="Times New Roman" w:eastAsia="Times New Roman" w:hAnsi="Times New Roman" w:cs="Times New Roman"/>
          <w:kern w:val="0"/>
          <w:position w:val="-1"/>
          <w:sz w:val="20"/>
          <w:szCs w:val="20"/>
          <w:lang w:eastAsia="ru-RU"/>
          <w14:ligatures w14:val="none"/>
        </w:rPr>
      </w:pPr>
      <w:r w:rsidRPr="00DC7DB8">
        <w:rPr>
          <w:rFonts w:ascii="Times New Roman" w:eastAsia="Times New Roman" w:hAnsi="Times New Roman" w:cs="Times New Roman"/>
          <w:kern w:val="0"/>
          <w:position w:val="-1"/>
          <w:sz w:val="20"/>
          <w:szCs w:val="20"/>
          <w:lang w:eastAsia="ru-RU"/>
          <w14:ligatures w14:val="none"/>
        </w:rPr>
        <w:t>№______от__________2024 г.</w:t>
      </w:r>
    </w:p>
    <w:p w14:paraId="78CE5B1E" w14:textId="77777777" w:rsidR="00DC7DB8" w:rsidRPr="00DC7DB8" w:rsidRDefault="00DC7DB8" w:rsidP="00DC7DB8">
      <w:pPr>
        <w:spacing w:after="0" w:line="240" w:lineRule="auto"/>
        <w:ind w:left="1276" w:firstLine="8363"/>
        <w:jc w:val="both"/>
        <w:rPr>
          <w:rFonts w:ascii="Times New Roman" w:eastAsia="Times New Roman" w:hAnsi="Times New Roman" w:cs="Times New Roman"/>
          <w:kern w:val="0"/>
          <w:position w:val="-1"/>
          <w:sz w:val="20"/>
          <w:szCs w:val="20"/>
          <w:lang w:eastAsia="ru-RU"/>
          <w14:ligatures w14:val="none"/>
        </w:rPr>
      </w:pPr>
    </w:p>
    <w:p w14:paraId="1F8A7E38" w14:textId="77777777" w:rsidR="00DC7DB8" w:rsidRPr="00DC7DB8" w:rsidRDefault="00DC7DB8" w:rsidP="00DC7DB8">
      <w:pPr>
        <w:spacing w:after="0" w:line="240" w:lineRule="auto"/>
        <w:ind w:left="7082"/>
        <w:jc w:val="both"/>
        <w:rPr>
          <w:rFonts w:ascii="Times New Roman" w:eastAsia="Times New Roman" w:hAnsi="Times New Roman" w:cs="Times New Roman"/>
          <w:kern w:val="0"/>
          <w:position w:val="-1"/>
          <w:sz w:val="20"/>
          <w:szCs w:val="20"/>
          <w:lang w:eastAsia="ru-RU"/>
          <w14:ligatures w14:val="none"/>
        </w:rPr>
      </w:pPr>
    </w:p>
    <w:p w14:paraId="1F18E89D" w14:textId="77777777" w:rsidR="00DC7DB8" w:rsidRPr="00DC7DB8" w:rsidRDefault="00DC7DB8" w:rsidP="00DC7DB8">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19A08057" w14:textId="77777777" w:rsidR="00DC7DB8" w:rsidRPr="00DC7DB8" w:rsidRDefault="00DC7DB8" w:rsidP="00DC7DB8">
      <w:pPr>
        <w:spacing w:after="0" w:line="240" w:lineRule="auto"/>
        <w:jc w:val="center"/>
        <w:rPr>
          <w:rFonts w:ascii="Times New Roman" w:eastAsia="Times New Roman" w:hAnsi="Times New Roman" w:cs="Times New Roman"/>
          <w:b/>
          <w:kern w:val="0"/>
          <w:position w:val="-1"/>
          <w:sz w:val="20"/>
          <w:szCs w:val="20"/>
          <w:lang w:eastAsia="ru-RU"/>
          <w14:ligatures w14:val="none"/>
        </w:rPr>
      </w:pPr>
      <w:r w:rsidRPr="00DC7DB8">
        <w:rPr>
          <w:rFonts w:ascii="Times New Roman" w:eastAsia="Times New Roman" w:hAnsi="Times New Roman" w:cs="Times New Roman"/>
          <w:b/>
          <w:kern w:val="0"/>
          <w:position w:val="-1"/>
          <w:sz w:val="20"/>
          <w:szCs w:val="20"/>
          <w:lang w:eastAsia="ru-RU"/>
          <w14:ligatures w14:val="none"/>
        </w:rPr>
        <w:t xml:space="preserve">Спецификация </w:t>
      </w:r>
    </w:p>
    <w:p w14:paraId="3D685103" w14:textId="77777777" w:rsidR="00DC7DB8" w:rsidRPr="00DC7DB8" w:rsidRDefault="00DC7DB8" w:rsidP="00DC7DB8">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65F8BDE6" w14:textId="77777777" w:rsidR="00DC7DB8" w:rsidRPr="00DC7DB8" w:rsidRDefault="00DC7DB8" w:rsidP="00DC7DB8">
      <w:pPr>
        <w:widowControl w:val="0"/>
        <w:spacing w:after="0" w:line="216" w:lineRule="auto"/>
        <w:ind w:left="284"/>
        <w:jc w:val="both"/>
        <w:rPr>
          <w:rFonts w:ascii="Times New Roman" w:eastAsia="Times New Roman" w:hAnsi="Times New Roman" w:cs="Times New Roman"/>
          <w:b/>
          <w:kern w:val="0"/>
          <w:position w:val="-1"/>
          <w:lang w:eastAsia="ru-RU"/>
          <w14:ligatures w14:val="none"/>
        </w:rPr>
      </w:pPr>
      <w:r w:rsidRPr="00DC7DB8">
        <w:rPr>
          <w:rFonts w:ascii="Times New Roman" w:eastAsia="Times New Roman" w:hAnsi="Times New Roman" w:cs="Times New Roman"/>
          <w:b/>
          <w:kern w:val="0"/>
          <w:position w:val="-1"/>
          <w:lang w:eastAsia="ru-RU"/>
          <w14:ligatures w14:val="none"/>
        </w:rPr>
        <w:t xml:space="preserve">1. Наименование объекта закупки: </w:t>
      </w:r>
      <w:r w:rsidRPr="00DC7DB8">
        <w:rPr>
          <w:rFonts w:ascii="Times New Roman" w:eastAsia="Times New Roman" w:hAnsi="Times New Roman" w:cs="Times New Roman"/>
          <w:kern w:val="0"/>
          <w:position w:val="-1"/>
          <w:lang w:eastAsia="ru-RU"/>
          <w14:ligatures w14:val="none"/>
        </w:rPr>
        <w:t>поставка автозапчастей для ремонта автомобилей ЗИЛ автотранспортного участка.</w:t>
      </w:r>
    </w:p>
    <w:tbl>
      <w:tblPr>
        <w:tblW w:w="10247" w:type="dxa"/>
        <w:tblInd w:w="-10" w:type="dxa"/>
        <w:tblLayout w:type="fixed"/>
        <w:tblLook w:val="04A0" w:firstRow="1" w:lastRow="0" w:firstColumn="1" w:lastColumn="0" w:noHBand="0" w:noVBand="1"/>
      </w:tblPr>
      <w:tblGrid>
        <w:gridCol w:w="460"/>
        <w:gridCol w:w="603"/>
        <w:gridCol w:w="4005"/>
        <w:gridCol w:w="1134"/>
        <w:gridCol w:w="3829"/>
        <w:gridCol w:w="216"/>
      </w:tblGrid>
      <w:tr w:rsidR="00DC7DB8" w:rsidRPr="00DC7DB8" w14:paraId="4B623E43" w14:textId="77777777" w:rsidTr="00B126AF">
        <w:trPr>
          <w:trHeight w:val="198"/>
        </w:trPr>
        <w:tc>
          <w:tcPr>
            <w:tcW w:w="460" w:type="dxa"/>
            <w:tcBorders>
              <w:top w:val="nil"/>
              <w:left w:val="nil"/>
              <w:bottom w:val="nil"/>
              <w:right w:val="nil"/>
            </w:tcBorders>
            <w:shd w:val="clear" w:color="auto" w:fill="auto"/>
            <w:noWrap/>
            <w:vAlign w:val="bottom"/>
            <w:hideMark/>
          </w:tcPr>
          <w:p w14:paraId="129A0A48" w14:textId="77777777" w:rsidR="00DC7DB8" w:rsidRPr="00DC7DB8" w:rsidRDefault="00DC7DB8" w:rsidP="00DC7DB8">
            <w:pPr>
              <w:spacing w:after="0" w:line="240" w:lineRule="auto"/>
              <w:rPr>
                <w:rFonts w:ascii="Times New Roman" w:eastAsia="Times New Roman" w:hAnsi="Times New Roman" w:cs="Times New Roman"/>
                <w:kern w:val="0"/>
                <w:position w:val="-1"/>
                <w:sz w:val="20"/>
                <w:szCs w:val="20"/>
                <w:lang w:eastAsia="ru-RU"/>
                <w14:ligatures w14:val="none"/>
              </w:rPr>
            </w:pPr>
          </w:p>
        </w:tc>
        <w:tc>
          <w:tcPr>
            <w:tcW w:w="603" w:type="dxa"/>
            <w:tcBorders>
              <w:top w:val="nil"/>
              <w:left w:val="nil"/>
              <w:bottom w:val="nil"/>
              <w:right w:val="nil"/>
            </w:tcBorders>
          </w:tcPr>
          <w:p w14:paraId="3A892AF2" w14:textId="77777777" w:rsidR="00DC7DB8" w:rsidRPr="00DC7DB8" w:rsidRDefault="00DC7DB8" w:rsidP="00DC7DB8">
            <w:pPr>
              <w:spacing w:after="0" w:line="240" w:lineRule="auto"/>
              <w:jc w:val="center"/>
              <w:rPr>
                <w:rFonts w:ascii="Times New Roman" w:eastAsia="Times New Roman" w:hAnsi="Times New Roman" w:cs="Times New Roman"/>
                <w:color w:val="000000"/>
                <w:kern w:val="0"/>
                <w:position w:val="-1"/>
                <w:sz w:val="32"/>
                <w:szCs w:val="32"/>
                <w:lang w:eastAsia="ru-RU"/>
                <w14:ligatures w14:val="none"/>
              </w:rPr>
            </w:pPr>
          </w:p>
        </w:tc>
        <w:tc>
          <w:tcPr>
            <w:tcW w:w="9184" w:type="dxa"/>
            <w:gridSpan w:val="4"/>
            <w:tcBorders>
              <w:top w:val="nil"/>
              <w:left w:val="nil"/>
              <w:bottom w:val="nil"/>
              <w:right w:val="nil"/>
            </w:tcBorders>
            <w:shd w:val="clear" w:color="auto" w:fill="auto"/>
            <w:noWrap/>
            <w:vAlign w:val="bottom"/>
          </w:tcPr>
          <w:tbl>
            <w:tblPr>
              <w:tblStyle w:val="a5"/>
              <w:tblW w:w="0" w:type="auto"/>
              <w:tblLayout w:type="fixed"/>
              <w:tblLook w:val="04A0" w:firstRow="1" w:lastRow="0" w:firstColumn="1" w:lastColumn="0" w:noHBand="0" w:noVBand="1"/>
            </w:tblPr>
            <w:tblGrid>
              <w:gridCol w:w="1791"/>
              <w:gridCol w:w="1791"/>
              <w:gridCol w:w="1792"/>
              <w:gridCol w:w="1792"/>
              <w:gridCol w:w="1792"/>
            </w:tblGrid>
            <w:tr w:rsidR="00DC7DB8" w:rsidRPr="00251BFB" w14:paraId="028716CE" w14:textId="77777777" w:rsidTr="00B126AF">
              <w:tc>
                <w:tcPr>
                  <w:tcW w:w="1791" w:type="dxa"/>
                </w:tcPr>
                <w:p w14:paraId="72A27029" w14:textId="77777777" w:rsidR="00DC7DB8" w:rsidRPr="00251BFB" w:rsidRDefault="00DC7DB8" w:rsidP="00DC7DB8">
                  <w:pPr>
                    <w:jc w:val="center"/>
                    <w:rPr>
                      <w:color w:val="000000"/>
                      <w:sz w:val="22"/>
                      <w:szCs w:val="22"/>
                    </w:rPr>
                  </w:pPr>
                  <w:r w:rsidRPr="00251BFB">
                    <w:rPr>
                      <w:color w:val="000000"/>
                      <w:sz w:val="22"/>
                      <w:szCs w:val="22"/>
                    </w:rPr>
                    <w:t>№ п/п</w:t>
                  </w:r>
                </w:p>
              </w:tc>
              <w:tc>
                <w:tcPr>
                  <w:tcW w:w="1791" w:type="dxa"/>
                </w:tcPr>
                <w:p w14:paraId="5CB5C669" w14:textId="77777777" w:rsidR="00DC7DB8" w:rsidRPr="00251BFB" w:rsidRDefault="00DC7DB8" w:rsidP="00DC7DB8">
                  <w:pPr>
                    <w:jc w:val="center"/>
                    <w:rPr>
                      <w:color w:val="000000"/>
                      <w:sz w:val="22"/>
                      <w:szCs w:val="22"/>
                    </w:rPr>
                  </w:pPr>
                  <w:r w:rsidRPr="00251BFB">
                    <w:rPr>
                      <w:color w:val="000000"/>
                      <w:sz w:val="22"/>
                      <w:szCs w:val="22"/>
                    </w:rPr>
                    <w:t>Наименование товара</w:t>
                  </w:r>
                </w:p>
              </w:tc>
              <w:tc>
                <w:tcPr>
                  <w:tcW w:w="1792" w:type="dxa"/>
                </w:tcPr>
                <w:p w14:paraId="44898B2D" w14:textId="77777777" w:rsidR="00DC7DB8" w:rsidRPr="00251BFB" w:rsidRDefault="00DC7DB8" w:rsidP="00DC7DB8">
                  <w:pPr>
                    <w:jc w:val="center"/>
                    <w:rPr>
                      <w:color w:val="000000"/>
                      <w:sz w:val="22"/>
                      <w:szCs w:val="22"/>
                    </w:rPr>
                  </w:pPr>
                  <w:r w:rsidRPr="00251BFB">
                    <w:rPr>
                      <w:color w:val="000000"/>
                      <w:sz w:val="22"/>
                      <w:szCs w:val="22"/>
                    </w:rPr>
                    <w:t>Состав и характеристики товара (потребительские, качественные, технические)</w:t>
                  </w:r>
                </w:p>
                <w:p w14:paraId="6BAD1FCD" w14:textId="77777777" w:rsidR="00DC7DB8" w:rsidRPr="00251BFB" w:rsidRDefault="00DC7DB8" w:rsidP="00DC7DB8">
                  <w:pPr>
                    <w:jc w:val="center"/>
                    <w:rPr>
                      <w:color w:val="000000"/>
                      <w:sz w:val="22"/>
                      <w:szCs w:val="22"/>
                    </w:rPr>
                  </w:pPr>
                  <w:r w:rsidRPr="00251BFB">
                    <w:rPr>
                      <w:color w:val="000000"/>
                      <w:sz w:val="22"/>
                      <w:szCs w:val="22"/>
                    </w:rPr>
                    <w:t>Страна происхождения Товара.</w:t>
                  </w:r>
                </w:p>
              </w:tc>
              <w:tc>
                <w:tcPr>
                  <w:tcW w:w="1792" w:type="dxa"/>
                </w:tcPr>
                <w:p w14:paraId="6BA9EF3C" w14:textId="77777777" w:rsidR="00DC7DB8" w:rsidRPr="00251BFB" w:rsidRDefault="00DC7DB8" w:rsidP="00DC7DB8">
                  <w:pPr>
                    <w:jc w:val="center"/>
                    <w:rPr>
                      <w:color w:val="000000"/>
                      <w:sz w:val="22"/>
                      <w:szCs w:val="22"/>
                    </w:rPr>
                  </w:pPr>
                  <w:r w:rsidRPr="00251BFB">
                    <w:rPr>
                      <w:color w:val="000000"/>
                      <w:sz w:val="22"/>
                      <w:szCs w:val="22"/>
                    </w:rPr>
                    <w:t>Кол-во, единица измерения</w:t>
                  </w:r>
                </w:p>
              </w:tc>
              <w:tc>
                <w:tcPr>
                  <w:tcW w:w="1792" w:type="dxa"/>
                </w:tcPr>
                <w:p w14:paraId="714BC30F" w14:textId="77777777" w:rsidR="00DC7DB8" w:rsidRPr="00251BFB" w:rsidRDefault="00DC7DB8" w:rsidP="00DC7DB8">
                  <w:pPr>
                    <w:jc w:val="center"/>
                    <w:rPr>
                      <w:color w:val="000000"/>
                      <w:sz w:val="22"/>
                      <w:szCs w:val="22"/>
                    </w:rPr>
                  </w:pPr>
                  <w:r w:rsidRPr="00251BFB">
                    <w:rPr>
                      <w:color w:val="000000"/>
                      <w:sz w:val="22"/>
                      <w:szCs w:val="22"/>
                    </w:rPr>
                    <w:t>Цена за 1 ед., руб. (с НДС при наличии)</w:t>
                  </w:r>
                </w:p>
              </w:tc>
            </w:tr>
            <w:tr w:rsidR="00DC7DB8" w:rsidRPr="00251BFB" w14:paraId="3942E005" w14:textId="77777777" w:rsidTr="00B126AF">
              <w:tc>
                <w:tcPr>
                  <w:tcW w:w="1791" w:type="dxa"/>
                </w:tcPr>
                <w:p w14:paraId="13829629" w14:textId="77777777" w:rsidR="00DC7DB8" w:rsidRPr="00251BFB" w:rsidRDefault="00DC7DB8" w:rsidP="00DC7DB8">
                  <w:pPr>
                    <w:jc w:val="center"/>
                    <w:rPr>
                      <w:color w:val="000000"/>
                      <w:sz w:val="22"/>
                      <w:szCs w:val="22"/>
                    </w:rPr>
                  </w:pPr>
                  <w:r w:rsidRPr="00251BFB">
                    <w:rPr>
                      <w:color w:val="000000"/>
                      <w:sz w:val="22"/>
                      <w:szCs w:val="22"/>
                    </w:rPr>
                    <w:t>1</w:t>
                  </w:r>
                </w:p>
              </w:tc>
              <w:tc>
                <w:tcPr>
                  <w:tcW w:w="1791" w:type="dxa"/>
                </w:tcPr>
                <w:p w14:paraId="13C754A7" w14:textId="77777777" w:rsidR="00DC7DB8" w:rsidRPr="00251BFB" w:rsidRDefault="00DC7DB8" w:rsidP="00DC7DB8">
                  <w:pPr>
                    <w:jc w:val="center"/>
                    <w:rPr>
                      <w:color w:val="000000"/>
                      <w:sz w:val="22"/>
                      <w:szCs w:val="22"/>
                    </w:rPr>
                  </w:pPr>
                </w:p>
              </w:tc>
              <w:tc>
                <w:tcPr>
                  <w:tcW w:w="1792" w:type="dxa"/>
                </w:tcPr>
                <w:p w14:paraId="61074629" w14:textId="77777777" w:rsidR="00DC7DB8" w:rsidRPr="00251BFB" w:rsidRDefault="00DC7DB8" w:rsidP="00DC7DB8">
                  <w:pPr>
                    <w:jc w:val="center"/>
                    <w:rPr>
                      <w:color w:val="000000"/>
                      <w:sz w:val="22"/>
                      <w:szCs w:val="22"/>
                    </w:rPr>
                  </w:pPr>
                </w:p>
              </w:tc>
              <w:tc>
                <w:tcPr>
                  <w:tcW w:w="1792" w:type="dxa"/>
                </w:tcPr>
                <w:p w14:paraId="6F1B7546" w14:textId="77777777" w:rsidR="00DC7DB8" w:rsidRPr="00251BFB" w:rsidRDefault="00DC7DB8" w:rsidP="00DC7DB8">
                  <w:pPr>
                    <w:jc w:val="center"/>
                    <w:rPr>
                      <w:color w:val="000000"/>
                      <w:sz w:val="22"/>
                      <w:szCs w:val="22"/>
                    </w:rPr>
                  </w:pPr>
                </w:p>
              </w:tc>
              <w:tc>
                <w:tcPr>
                  <w:tcW w:w="1792" w:type="dxa"/>
                </w:tcPr>
                <w:p w14:paraId="0B6EEB3B" w14:textId="77777777" w:rsidR="00DC7DB8" w:rsidRPr="00251BFB" w:rsidRDefault="00DC7DB8" w:rsidP="00DC7DB8">
                  <w:pPr>
                    <w:jc w:val="center"/>
                    <w:rPr>
                      <w:color w:val="000000"/>
                      <w:sz w:val="22"/>
                      <w:szCs w:val="22"/>
                    </w:rPr>
                  </w:pPr>
                </w:p>
              </w:tc>
            </w:tr>
            <w:tr w:rsidR="00DC7DB8" w:rsidRPr="00251BFB" w14:paraId="5CC31B9C" w14:textId="77777777" w:rsidTr="00B126AF">
              <w:tc>
                <w:tcPr>
                  <w:tcW w:w="1791" w:type="dxa"/>
                </w:tcPr>
                <w:p w14:paraId="5598F263" w14:textId="77777777" w:rsidR="00DC7DB8" w:rsidRPr="00251BFB" w:rsidRDefault="00DC7DB8" w:rsidP="00DC7DB8">
                  <w:pPr>
                    <w:jc w:val="center"/>
                    <w:rPr>
                      <w:color w:val="000000"/>
                      <w:sz w:val="22"/>
                      <w:szCs w:val="22"/>
                    </w:rPr>
                  </w:pPr>
                  <w:r w:rsidRPr="00251BFB">
                    <w:rPr>
                      <w:color w:val="000000"/>
                      <w:sz w:val="22"/>
                      <w:szCs w:val="22"/>
                    </w:rPr>
                    <w:t>2</w:t>
                  </w:r>
                </w:p>
              </w:tc>
              <w:tc>
                <w:tcPr>
                  <w:tcW w:w="1791" w:type="dxa"/>
                </w:tcPr>
                <w:p w14:paraId="6797A03F" w14:textId="77777777" w:rsidR="00DC7DB8" w:rsidRPr="00251BFB" w:rsidRDefault="00DC7DB8" w:rsidP="00DC7DB8">
                  <w:pPr>
                    <w:jc w:val="center"/>
                    <w:rPr>
                      <w:color w:val="000000"/>
                      <w:sz w:val="22"/>
                      <w:szCs w:val="22"/>
                    </w:rPr>
                  </w:pPr>
                </w:p>
              </w:tc>
              <w:tc>
                <w:tcPr>
                  <w:tcW w:w="1792" w:type="dxa"/>
                </w:tcPr>
                <w:p w14:paraId="3EEB7A63" w14:textId="77777777" w:rsidR="00DC7DB8" w:rsidRPr="00251BFB" w:rsidRDefault="00DC7DB8" w:rsidP="00DC7DB8">
                  <w:pPr>
                    <w:jc w:val="center"/>
                    <w:rPr>
                      <w:color w:val="000000"/>
                      <w:sz w:val="22"/>
                      <w:szCs w:val="22"/>
                    </w:rPr>
                  </w:pPr>
                </w:p>
              </w:tc>
              <w:tc>
                <w:tcPr>
                  <w:tcW w:w="1792" w:type="dxa"/>
                </w:tcPr>
                <w:p w14:paraId="6AC2F836" w14:textId="77777777" w:rsidR="00DC7DB8" w:rsidRPr="00251BFB" w:rsidRDefault="00DC7DB8" w:rsidP="00DC7DB8">
                  <w:pPr>
                    <w:jc w:val="center"/>
                    <w:rPr>
                      <w:color w:val="000000"/>
                      <w:sz w:val="22"/>
                      <w:szCs w:val="22"/>
                    </w:rPr>
                  </w:pPr>
                </w:p>
              </w:tc>
              <w:tc>
                <w:tcPr>
                  <w:tcW w:w="1792" w:type="dxa"/>
                </w:tcPr>
                <w:p w14:paraId="54B91E10" w14:textId="77777777" w:rsidR="00DC7DB8" w:rsidRPr="00251BFB" w:rsidRDefault="00DC7DB8" w:rsidP="00DC7DB8">
                  <w:pPr>
                    <w:jc w:val="center"/>
                    <w:rPr>
                      <w:color w:val="000000"/>
                      <w:sz w:val="22"/>
                      <w:szCs w:val="22"/>
                    </w:rPr>
                  </w:pPr>
                </w:p>
              </w:tc>
            </w:tr>
            <w:tr w:rsidR="00DC7DB8" w14:paraId="005FD0DC" w14:textId="77777777" w:rsidTr="00B126AF">
              <w:tc>
                <w:tcPr>
                  <w:tcW w:w="1791" w:type="dxa"/>
                </w:tcPr>
                <w:p w14:paraId="44071AAB" w14:textId="77777777" w:rsidR="00DC7DB8" w:rsidRDefault="00DC7DB8" w:rsidP="00DC7DB8">
                  <w:pPr>
                    <w:jc w:val="center"/>
                    <w:rPr>
                      <w:color w:val="000000"/>
                      <w:sz w:val="32"/>
                      <w:szCs w:val="32"/>
                    </w:rPr>
                  </w:pPr>
                  <w:r>
                    <w:rPr>
                      <w:color w:val="000000"/>
                      <w:sz w:val="32"/>
                      <w:szCs w:val="32"/>
                    </w:rPr>
                    <w:t>…</w:t>
                  </w:r>
                </w:p>
              </w:tc>
              <w:tc>
                <w:tcPr>
                  <w:tcW w:w="1791" w:type="dxa"/>
                </w:tcPr>
                <w:p w14:paraId="5F96FAA5" w14:textId="77777777" w:rsidR="00DC7DB8" w:rsidRDefault="00DC7DB8" w:rsidP="00DC7DB8">
                  <w:pPr>
                    <w:jc w:val="center"/>
                    <w:rPr>
                      <w:color w:val="000000"/>
                      <w:sz w:val="32"/>
                      <w:szCs w:val="32"/>
                    </w:rPr>
                  </w:pPr>
                </w:p>
              </w:tc>
              <w:tc>
                <w:tcPr>
                  <w:tcW w:w="1792" w:type="dxa"/>
                </w:tcPr>
                <w:p w14:paraId="3E1A74B1" w14:textId="77777777" w:rsidR="00DC7DB8" w:rsidRDefault="00DC7DB8" w:rsidP="00DC7DB8">
                  <w:pPr>
                    <w:jc w:val="center"/>
                    <w:rPr>
                      <w:color w:val="000000"/>
                      <w:sz w:val="32"/>
                      <w:szCs w:val="32"/>
                    </w:rPr>
                  </w:pPr>
                </w:p>
              </w:tc>
              <w:tc>
                <w:tcPr>
                  <w:tcW w:w="1792" w:type="dxa"/>
                </w:tcPr>
                <w:p w14:paraId="17FB8198" w14:textId="77777777" w:rsidR="00DC7DB8" w:rsidRDefault="00DC7DB8" w:rsidP="00DC7DB8">
                  <w:pPr>
                    <w:jc w:val="center"/>
                    <w:rPr>
                      <w:color w:val="000000"/>
                      <w:sz w:val="32"/>
                      <w:szCs w:val="32"/>
                    </w:rPr>
                  </w:pPr>
                </w:p>
              </w:tc>
              <w:tc>
                <w:tcPr>
                  <w:tcW w:w="1792" w:type="dxa"/>
                </w:tcPr>
                <w:p w14:paraId="26A76F26" w14:textId="77777777" w:rsidR="00DC7DB8" w:rsidRDefault="00DC7DB8" w:rsidP="00DC7DB8">
                  <w:pPr>
                    <w:jc w:val="center"/>
                    <w:rPr>
                      <w:color w:val="000000"/>
                      <w:sz w:val="32"/>
                      <w:szCs w:val="32"/>
                    </w:rPr>
                  </w:pPr>
                </w:p>
              </w:tc>
            </w:tr>
          </w:tbl>
          <w:p w14:paraId="229864DD" w14:textId="77777777" w:rsidR="00DC7DB8" w:rsidRPr="00DC7DB8" w:rsidRDefault="00DC7DB8" w:rsidP="00DC7DB8">
            <w:pPr>
              <w:spacing w:after="0" w:line="240" w:lineRule="auto"/>
              <w:jc w:val="center"/>
              <w:rPr>
                <w:rFonts w:ascii="Times New Roman" w:eastAsia="Times New Roman" w:hAnsi="Times New Roman" w:cs="Times New Roman"/>
                <w:color w:val="000000"/>
                <w:kern w:val="0"/>
                <w:position w:val="-1"/>
                <w:sz w:val="32"/>
                <w:szCs w:val="32"/>
                <w:lang w:eastAsia="ru-RU"/>
                <w14:ligatures w14:val="none"/>
              </w:rPr>
            </w:pPr>
          </w:p>
        </w:tc>
      </w:tr>
      <w:tr w:rsidR="00DC7DB8" w:rsidRPr="00DC7DB8" w14:paraId="0D20ACA8" w14:textId="77777777" w:rsidTr="00B126AF">
        <w:tblPrEx>
          <w:tblLook w:val="01E0" w:firstRow="1" w:lastRow="1" w:firstColumn="1" w:lastColumn="1" w:noHBand="0" w:noVBand="0"/>
        </w:tblPrEx>
        <w:trPr>
          <w:gridAfter w:val="1"/>
          <w:wAfter w:w="216" w:type="dxa"/>
          <w:trHeight w:val="522"/>
        </w:trPr>
        <w:tc>
          <w:tcPr>
            <w:tcW w:w="5068" w:type="dxa"/>
            <w:gridSpan w:val="3"/>
          </w:tcPr>
          <w:p w14:paraId="12FB713A" w14:textId="77777777" w:rsidR="00DC7DB8" w:rsidRPr="00DC7DB8" w:rsidRDefault="00DC7DB8" w:rsidP="00DC7DB8">
            <w:pPr>
              <w:widowControl w:val="0"/>
              <w:autoSpaceDE w:val="0"/>
              <w:autoSpaceDN w:val="0"/>
              <w:adjustRightInd w:val="0"/>
              <w:spacing w:after="0" w:line="240" w:lineRule="auto"/>
              <w:ind w:firstLine="709"/>
              <w:rPr>
                <w:rFonts w:ascii="Times New Roman" w:eastAsia="Times New Roman" w:hAnsi="Times New Roman" w:cs="Times New Roman"/>
                <w:b/>
                <w:bCs/>
                <w:kern w:val="0"/>
                <w:position w:val="-1"/>
                <w14:ligatures w14:val="none"/>
              </w:rPr>
            </w:pPr>
          </w:p>
          <w:p w14:paraId="53336C3A" w14:textId="77777777" w:rsidR="00DC7DB8" w:rsidRPr="00DC7DB8" w:rsidRDefault="00DC7DB8" w:rsidP="00DC7DB8">
            <w:pPr>
              <w:widowControl w:val="0"/>
              <w:autoSpaceDE w:val="0"/>
              <w:autoSpaceDN w:val="0"/>
              <w:adjustRightInd w:val="0"/>
              <w:spacing w:after="0" w:line="240" w:lineRule="auto"/>
              <w:ind w:firstLine="709"/>
              <w:jc w:val="center"/>
              <w:rPr>
                <w:rFonts w:ascii="Times New Roman" w:eastAsia="Times New Roman" w:hAnsi="Times New Roman" w:cs="Times New Roman"/>
                <w:b/>
                <w:bCs/>
                <w:kern w:val="0"/>
                <w:position w:val="-1"/>
                <w14:ligatures w14:val="none"/>
              </w:rPr>
            </w:pPr>
          </w:p>
          <w:p w14:paraId="76CBC2B6" w14:textId="77777777" w:rsidR="00DC7DB8" w:rsidRPr="00DC7DB8" w:rsidRDefault="00DC7DB8" w:rsidP="00DC7DB8">
            <w:pPr>
              <w:widowControl w:val="0"/>
              <w:autoSpaceDE w:val="0"/>
              <w:autoSpaceDN w:val="0"/>
              <w:adjustRightInd w:val="0"/>
              <w:spacing w:after="0" w:line="240" w:lineRule="auto"/>
              <w:ind w:firstLine="709"/>
              <w:rPr>
                <w:rFonts w:ascii="Times New Roman" w:eastAsia="Times New Roman" w:hAnsi="Times New Roman" w:cs="Times New Roman"/>
                <w:b/>
                <w:bCs/>
                <w:kern w:val="0"/>
                <w:position w:val="-1"/>
                <w14:ligatures w14:val="none"/>
              </w:rPr>
            </w:pPr>
            <w:r w:rsidRPr="00DC7DB8">
              <w:rPr>
                <w:rFonts w:ascii="Times New Roman" w:eastAsia="Times New Roman" w:hAnsi="Times New Roman" w:cs="Times New Roman"/>
                <w:b/>
                <w:bCs/>
                <w:kern w:val="0"/>
                <w:position w:val="-1"/>
                <w14:ligatures w14:val="none"/>
              </w:rPr>
              <w:t>Заказчик:</w:t>
            </w:r>
          </w:p>
        </w:tc>
        <w:tc>
          <w:tcPr>
            <w:tcW w:w="1134" w:type="dxa"/>
          </w:tcPr>
          <w:p w14:paraId="01F9B190" w14:textId="77777777" w:rsidR="00DC7DB8" w:rsidRPr="00DC7DB8" w:rsidRDefault="00DC7DB8" w:rsidP="00DC7DB8">
            <w:pPr>
              <w:spacing w:after="0" w:line="240" w:lineRule="auto"/>
              <w:ind w:firstLine="709"/>
              <w:rPr>
                <w:rFonts w:ascii="Times New Roman" w:eastAsia="Times New Roman" w:hAnsi="Times New Roman" w:cs="Times New Roman"/>
                <w:b/>
                <w:bCs/>
                <w:kern w:val="0"/>
                <w:position w:val="-1"/>
                <w14:ligatures w14:val="none"/>
              </w:rPr>
            </w:pPr>
          </w:p>
        </w:tc>
        <w:tc>
          <w:tcPr>
            <w:tcW w:w="3829" w:type="dxa"/>
          </w:tcPr>
          <w:p w14:paraId="631D9516" w14:textId="77777777" w:rsidR="00DC7DB8" w:rsidRPr="00DC7DB8" w:rsidRDefault="00DC7DB8" w:rsidP="00DC7DB8">
            <w:pPr>
              <w:spacing w:after="0" w:line="240" w:lineRule="auto"/>
              <w:ind w:firstLine="709"/>
              <w:rPr>
                <w:rFonts w:ascii="Times New Roman" w:eastAsia="Times New Roman" w:hAnsi="Times New Roman" w:cs="Times New Roman"/>
                <w:b/>
                <w:bCs/>
                <w:kern w:val="0"/>
                <w:position w:val="-1"/>
                <w14:ligatures w14:val="none"/>
              </w:rPr>
            </w:pPr>
          </w:p>
          <w:p w14:paraId="00ED5A8B" w14:textId="77777777" w:rsidR="00DC7DB8" w:rsidRPr="00DC7DB8" w:rsidRDefault="00DC7DB8" w:rsidP="00DC7DB8">
            <w:pPr>
              <w:spacing w:after="0" w:line="240" w:lineRule="auto"/>
              <w:ind w:firstLine="709"/>
              <w:jc w:val="center"/>
              <w:rPr>
                <w:rFonts w:ascii="Times New Roman" w:eastAsia="Times New Roman" w:hAnsi="Times New Roman" w:cs="Times New Roman"/>
                <w:b/>
                <w:bCs/>
                <w:kern w:val="0"/>
                <w:position w:val="-1"/>
                <w:lang w:eastAsia="ru-RU"/>
                <w14:ligatures w14:val="none"/>
              </w:rPr>
            </w:pPr>
          </w:p>
          <w:p w14:paraId="2CB7400B" w14:textId="77777777" w:rsidR="00DC7DB8" w:rsidRPr="00DC7DB8" w:rsidRDefault="00DC7DB8" w:rsidP="00DC7DB8">
            <w:pPr>
              <w:spacing w:after="0" w:line="240" w:lineRule="auto"/>
              <w:ind w:firstLine="709"/>
              <w:rPr>
                <w:rFonts w:ascii="Times New Roman" w:eastAsia="Times New Roman" w:hAnsi="Times New Roman" w:cs="Times New Roman"/>
                <w:b/>
                <w:bCs/>
                <w:kern w:val="0"/>
                <w:position w:val="-1"/>
                <w14:ligatures w14:val="none"/>
              </w:rPr>
            </w:pPr>
            <w:r w:rsidRPr="00DC7DB8">
              <w:rPr>
                <w:rFonts w:ascii="Times New Roman" w:eastAsia="Times New Roman" w:hAnsi="Times New Roman" w:cs="Times New Roman"/>
                <w:b/>
                <w:bCs/>
                <w:kern w:val="0"/>
                <w:position w:val="-1"/>
                <w14:ligatures w14:val="none"/>
              </w:rPr>
              <w:t>Поставщик:</w:t>
            </w:r>
          </w:p>
        </w:tc>
      </w:tr>
    </w:tbl>
    <w:p w14:paraId="398C7306" w14:textId="77777777" w:rsidR="00DC7DB8" w:rsidRPr="00DC7DB8" w:rsidRDefault="00DC7DB8" w:rsidP="00DC7DB8">
      <w:pPr>
        <w:widowControl w:val="0"/>
        <w:spacing w:after="0" w:line="216" w:lineRule="auto"/>
        <w:ind w:left="851" w:firstLine="425"/>
        <w:jc w:val="center"/>
        <w:rPr>
          <w:rFonts w:ascii="Times New Roman" w:eastAsia="Times New Roman" w:hAnsi="Times New Roman" w:cs="Times New Roman"/>
          <w:b/>
          <w:color w:val="00000A"/>
          <w:spacing w:val="-49"/>
          <w:kern w:val="0"/>
          <w:position w:val="-1"/>
          <w:lang w:eastAsia="ar-SA"/>
          <w14:ligatures w14:val="none"/>
        </w:rPr>
      </w:pPr>
    </w:p>
    <w:p w14:paraId="5C258209" w14:textId="77777777" w:rsidR="00DC7DB8" w:rsidRPr="00DC7DB8" w:rsidRDefault="00DC7DB8" w:rsidP="00DC7DB8">
      <w:pPr>
        <w:spacing w:after="0" w:line="216" w:lineRule="auto"/>
        <w:ind w:left="459"/>
        <w:rPr>
          <w:rFonts w:ascii="Times New Roman" w:eastAsia="Times New Roman" w:hAnsi="Times New Roman" w:cs="Times New Roman"/>
          <w:b/>
          <w:bCs/>
          <w:spacing w:val="-49"/>
          <w:kern w:val="0"/>
          <w:position w:val="-1"/>
          <w:lang w:eastAsia="ru-RU"/>
          <w14:ligatures w14:val="none"/>
        </w:rPr>
      </w:pPr>
      <w:r w:rsidRPr="00DC7DB8">
        <w:rPr>
          <w:rFonts w:ascii="Times New Roman" w:eastAsia="Times New Roman" w:hAnsi="Times New Roman" w:cs="Times New Roman"/>
          <w:color w:val="000000"/>
          <w:spacing w:val="-49"/>
          <w:kern w:val="0"/>
          <w:position w:val="-1"/>
          <w:lang w:eastAsia="ru-RU"/>
          <w14:ligatures w14:val="none"/>
        </w:rPr>
        <w:t xml:space="preserve">____________________ / ____________/                              </w:t>
      </w:r>
      <w:r w:rsidRPr="00DC7DB8">
        <w:rPr>
          <w:rFonts w:ascii="Times New Roman" w:eastAsia="Times New Roman" w:hAnsi="Times New Roman" w:cs="Times New Roman"/>
          <w:color w:val="000000"/>
          <w:spacing w:val="-49"/>
          <w:kern w:val="0"/>
          <w:position w:val="-1"/>
          <w:lang w:eastAsia="ru-RU"/>
          <w14:ligatures w14:val="none"/>
        </w:rPr>
        <w:tab/>
      </w:r>
      <w:r w:rsidRPr="00DC7DB8">
        <w:rPr>
          <w:rFonts w:ascii="Times New Roman" w:eastAsia="Times New Roman" w:hAnsi="Times New Roman" w:cs="Times New Roman"/>
          <w:color w:val="000000"/>
          <w:spacing w:val="-49"/>
          <w:kern w:val="0"/>
          <w:position w:val="-1"/>
          <w:lang w:eastAsia="ru-RU"/>
          <w14:ligatures w14:val="none"/>
        </w:rPr>
        <w:tab/>
      </w:r>
      <w:r w:rsidRPr="00DC7DB8">
        <w:rPr>
          <w:rFonts w:ascii="Times New Roman" w:eastAsia="Times New Roman" w:hAnsi="Times New Roman" w:cs="Times New Roman"/>
          <w:color w:val="000000"/>
          <w:spacing w:val="-49"/>
          <w:kern w:val="0"/>
          <w:position w:val="-1"/>
          <w:lang w:eastAsia="ru-RU"/>
          <w14:ligatures w14:val="none"/>
        </w:rPr>
        <w:tab/>
      </w:r>
      <w:r w:rsidRPr="00DC7DB8">
        <w:rPr>
          <w:rFonts w:ascii="Times New Roman" w:eastAsia="Times New Roman" w:hAnsi="Times New Roman" w:cs="Times New Roman"/>
          <w:color w:val="000000"/>
          <w:spacing w:val="-49"/>
          <w:kern w:val="0"/>
          <w:position w:val="-1"/>
          <w:lang w:eastAsia="ru-RU"/>
          <w14:ligatures w14:val="none"/>
        </w:rPr>
        <w:tab/>
      </w:r>
      <w:r w:rsidRPr="00DC7DB8">
        <w:rPr>
          <w:rFonts w:ascii="Times New Roman" w:eastAsia="Times New Roman" w:hAnsi="Times New Roman" w:cs="Times New Roman"/>
          <w:color w:val="000000"/>
          <w:spacing w:val="-49"/>
          <w:kern w:val="0"/>
          <w:position w:val="-1"/>
          <w:lang w:eastAsia="ru-RU"/>
          <w14:ligatures w14:val="none"/>
        </w:rPr>
        <w:tab/>
      </w:r>
      <w:r w:rsidRPr="00DC7DB8">
        <w:rPr>
          <w:rFonts w:ascii="Times New Roman" w:eastAsia="Times New Roman" w:hAnsi="Times New Roman" w:cs="Times New Roman"/>
          <w:color w:val="000000"/>
          <w:spacing w:val="-49"/>
          <w:kern w:val="0"/>
          <w:position w:val="-1"/>
          <w:lang w:eastAsia="ru-RU"/>
          <w14:ligatures w14:val="none"/>
        </w:rPr>
        <w:tab/>
        <w:t>_________________/_____________/</w:t>
      </w:r>
    </w:p>
    <w:p w14:paraId="25FA7521" w14:textId="77777777" w:rsidR="00DC7DB8" w:rsidRPr="00DC7DB8" w:rsidRDefault="00DC7DB8" w:rsidP="00DC7DB8">
      <w:pPr>
        <w:keepNext/>
        <w:keepLines/>
        <w:shd w:val="clear" w:color="auto" w:fill="FFFFFF"/>
        <w:suppressAutoHyphens/>
        <w:spacing w:after="0" w:line="216" w:lineRule="auto"/>
        <w:ind w:firstLine="425"/>
        <w:jc w:val="both"/>
        <w:rPr>
          <w:rFonts w:ascii="Times New Roman" w:eastAsia="Arial" w:hAnsi="Times New Roman" w:cs="Times New Roman"/>
          <w:bCs/>
          <w:kern w:val="0"/>
          <w:lang w:eastAsia="zh-CN"/>
          <w14:ligatures w14:val="none"/>
        </w:rPr>
      </w:pPr>
      <w:r w:rsidRPr="00DC7DB8">
        <w:rPr>
          <w:rFonts w:ascii="Times New Roman" w:eastAsia="Arial" w:hAnsi="Times New Roman" w:cs="Times New Roman"/>
          <w:bCs/>
          <w:kern w:val="0"/>
          <w:lang w:eastAsia="zh-CN"/>
          <w14:ligatures w14:val="none"/>
        </w:rPr>
        <w:t>М.П.</w:t>
      </w:r>
      <w:r w:rsidRPr="00DC7DB8">
        <w:rPr>
          <w:rFonts w:ascii="Times New Roman" w:eastAsia="Arial" w:hAnsi="Times New Roman" w:cs="Times New Roman"/>
          <w:bCs/>
          <w:kern w:val="0"/>
          <w:lang w:eastAsia="zh-CN"/>
          <w14:ligatures w14:val="none"/>
        </w:rPr>
        <w:tab/>
      </w:r>
      <w:r w:rsidRPr="00DC7DB8">
        <w:rPr>
          <w:rFonts w:ascii="Times New Roman" w:eastAsia="Arial" w:hAnsi="Times New Roman" w:cs="Times New Roman"/>
          <w:bCs/>
          <w:kern w:val="0"/>
          <w:lang w:eastAsia="zh-CN"/>
          <w14:ligatures w14:val="none"/>
        </w:rPr>
        <w:tab/>
      </w:r>
      <w:r w:rsidRPr="00DC7DB8">
        <w:rPr>
          <w:rFonts w:ascii="Times New Roman" w:eastAsia="Arial" w:hAnsi="Times New Roman" w:cs="Times New Roman"/>
          <w:bCs/>
          <w:kern w:val="0"/>
          <w:lang w:eastAsia="zh-CN"/>
          <w14:ligatures w14:val="none"/>
        </w:rPr>
        <w:tab/>
      </w:r>
      <w:r w:rsidRPr="00DC7DB8">
        <w:rPr>
          <w:rFonts w:ascii="Times New Roman" w:eastAsia="Arial" w:hAnsi="Times New Roman" w:cs="Times New Roman"/>
          <w:bCs/>
          <w:kern w:val="0"/>
          <w:lang w:eastAsia="zh-CN"/>
          <w14:ligatures w14:val="none"/>
        </w:rPr>
        <w:tab/>
      </w:r>
      <w:r w:rsidRPr="00DC7DB8">
        <w:rPr>
          <w:rFonts w:ascii="Times New Roman" w:eastAsia="Arial" w:hAnsi="Times New Roman" w:cs="Times New Roman"/>
          <w:bCs/>
          <w:kern w:val="0"/>
          <w:lang w:eastAsia="zh-CN"/>
          <w14:ligatures w14:val="none"/>
        </w:rPr>
        <w:tab/>
      </w:r>
      <w:r w:rsidRPr="00DC7DB8">
        <w:rPr>
          <w:rFonts w:ascii="Times New Roman" w:eastAsia="Arial" w:hAnsi="Times New Roman" w:cs="Times New Roman"/>
          <w:bCs/>
          <w:kern w:val="0"/>
          <w:lang w:eastAsia="zh-CN"/>
          <w14:ligatures w14:val="none"/>
        </w:rPr>
        <w:tab/>
      </w:r>
      <w:r w:rsidRPr="00DC7DB8">
        <w:rPr>
          <w:rFonts w:ascii="Times New Roman" w:eastAsia="Arial" w:hAnsi="Times New Roman" w:cs="Times New Roman"/>
          <w:bCs/>
          <w:kern w:val="0"/>
          <w:lang w:eastAsia="zh-CN"/>
          <w14:ligatures w14:val="none"/>
        </w:rPr>
        <w:tab/>
      </w:r>
      <w:r w:rsidRPr="00DC7DB8">
        <w:rPr>
          <w:rFonts w:ascii="Times New Roman" w:eastAsia="Arial" w:hAnsi="Times New Roman" w:cs="Times New Roman"/>
          <w:bCs/>
          <w:kern w:val="0"/>
          <w:lang w:eastAsia="zh-CN"/>
          <w14:ligatures w14:val="none"/>
        </w:rPr>
        <w:tab/>
      </w:r>
      <w:r w:rsidRPr="00DC7DB8">
        <w:rPr>
          <w:rFonts w:ascii="Times New Roman" w:eastAsia="Arial" w:hAnsi="Times New Roman" w:cs="Times New Roman"/>
          <w:bCs/>
          <w:kern w:val="0"/>
          <w:lang w:eastAsia="zh-CN"/>
          <w14:ligatures w14:val="none"/>
        </w:rPr>
        <w:tab/>
        <w:t>М.П.</w:t>
      </w:r>
    </w:p>
    <w:p w14:paraId="146C2F02" w14:textId="77777777" w:rsidR="00DC7DB8" w:rsidRPr="00DC7DB8" w:rsidRDefault="00DC7DB8" w:rsidP="00DC7DB8">
      <w:pPr>
        <w:spacing w:after="0" w:line="240" w:lineRule="auto"/>
        <w:jc w:val="center"/>
        <w:rPr>
          <w:rFonts w:ascii="Times New Roman" w:eastAsia="Times New Roman" w:hAnsi="Times New Roman" w:cs="Times New Roman"/>
          <w:b/>
          <w:kern w:val="0"/>
          <w:position w:val="-1"/>
          <w:sz w:val="20"/>
          <w:szCs w:val="20"/>
          <w:lang w:eastAsia="ru-RU"/>
          <w14:ligatures w14:val="none"/>
        </w:rPr>
      </w:pPr>
    </w:p>
    <w:p w14:paraId="34130476" w14:textId="092B86A7" w:rsidR="00296F92" w:rsidRDefault="00296F92" w:rsidP="00DC7DB8">
      <w:pPr>
        <w:keepNext/>
        <w:keepLines/>
        <w:shd w:val="clear" w:color="auto" w:fill="FFFFFF"/>
        <w:suppressAutoHyphens/>
        <w:jc w:val="center"/>
        <w:rPr>
          <w:rFonts w:ascii="Times New Roman" w:eastAsia="Times New Roman" w:hAnsi="Times New Roman" w:cs="Times New Roman"/>
          <w:b/>
          <w:kern w:val="0"/>
          <w:sz w:val="20"/>
          <w:szCs w:val="20"/>
          <w:lang w:eastAsia="ru-RU"/>
          <w14:ligatures w14:val="none"/>
        </w:rPr>
      </w:pPr>
    </w:p>
    <w:p w14:paraId="76DC4968" w14:textId="77777777" w:rsidR="00DC7DB8" w:rsidRDefault="00DC7DB8" w:rsidP="00DC7DB8">
      <w:pPr>
        <w:keepNext/>
        <w:keepLines/>
        <w:shd w:val="clear" w:color="auto" w:fill="FFFFFF"/>
        <w:suppressAutoHyphens/>
        <w:jc w:val="center"/>
        <w:rPr>
          <w:rFonts w:ascii="Times New Roman" w:eastAsia="Times New Roman" w:hAnsi="Times New Roman" w:cs="Times New Roman"/>
          <w:b/>
          <w:kern w:val="0"/>
          <w:sz w:val="20"/>
          <w:szCs w:val="20"/>
          <w:lang w:eastAsia="ru-RU"/>
          <w14:ligatures w14:val="none"/>
        </w:rPr>
      </w:pPr>
    </w:p>
    <w:p w14:paraId="7BF9118A" w14:textId="77777777" w:rsidR="00DC7DB8" w:rsidRDefault="00DC7DB8" w:rsidP="00DC7DB8">
      <w:pPr>
        <w:keepNext/>
        <w:keepLines/>
        <w:shd w:val="clear" w:color="auto" w:fill="FFFFFF"/>
        <w:suppressAutoHyphens/>
        <w:jc w:val="center"/>
        <w:rPr>
          <w:rFonts w:ascii="Times New Roman" w:eastAsia="Times New Roman" w:hAnsi="Times New Roman" w:cs="Times New Roman"/>
          <w:b/>
          <w:kern w:val="0"/>
          <w:sz w:val="20"/>
          <w:szCs w:val="20"/>
          <w:lang w:eastAsia="ru-RU"/>
          <w14:ligatures w14:val="none"/>
        </w:rPr>
      </w:pPr>
    </w:p>
    <w:p w14:paraId="62CAE608" w14:textId="77777777" w:rsidR="00296F92" w:rsidRPr="000F67FC" w:rsidRDefault="00296F92" w:rsidP="000F67FC">
      <w:pPr>
        <w:spacing w:after="0" w:line="240" w:lineRule="auto"/>
        <w:ind w:left="1276" w:firstLine="8363"/>
        <w:jc w:val="both"/>
        <w:rPr>
          <w:rFonts w:ascii="Times New Roman" w:eastAsia="Times New Roman" w:hAnsi="Times New Roman" w:cs="Times New Roman"/>
          <w:b/>
          <w:kern w:val="0"/>
          <w:sz w:val="20"/>
          <w:szCs w:val="20"/>
          <w:lang w:eastAsia="ru-RU"/>
          <w14:ligatures w14:val="none"/>
        </w:rPr>
      </w:pPr>
    </w:p>
    <w:p w14:paraId="04A05257" w14:textId="77777777" w:rsidR="000F67FC" w:rsidRPr="000F67FC" w:rsidRDefault="000F67FC" w:rsidP="000F67FC">
      <w:pPr>
        <w:spacing w:after="0" w:line="240" w:lineRule="auto"/>
        <w:rPr>
          <w:rFonts w:ascii="Times New Roman" w:eastAsia="Times New Roman" w:hAnsi="Times New Roman" w:cs="Times New Roman"/>
          <w:color w:val="FF0000"/>
          <w:kern w:val="0"/>
          <w:sz w:val="24"/>
          <w:szCs w:val="24"/>
          <w:lang w:eastAsia="ru-RU"/>
          <w14:ligatures w14:val="none"/>
        </w:rPr>
      </w:pPr>
    </w:p>
    <w:p w14:paraId="14B91AB8" w14:textId="77777777" w:rsidR="000F67FC" w:rsidRPr="000F67FC" w:rsidRDefault="000F67FC" w:rsidP="000F67FC">
      <w:pPr>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sz w:val="24"/>
          <w:szCs w:val="24"/>
          <w:lang w:eastAsia="ru-RU"/>
          <w14:ligatures w14:val="none"/>
        </w:rPr>
        <w:lastRenderedPageBreak/>
        <w:t>Форма 1</w:t>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sz w:val="24"/>
          <w:szCs w:val="24"/>
          <w:lang w:eastAsia="ru-RU"/>
          <w14:ligatures w14:val="none"/>
        </w:rPr>
        <w:tab/>
      </w:r>
      <w:r w:rsidRPr="000F67FC">
        <w:rPr>
          <w:rFonts w:ascii="Times New Roman" w:eastAsia="Times New Roman" w:hAnsi="Times New Roman" w:cs="Times New Roman"/>
          <w:kern w:val="0"/>
          <w:lang w:eastAsia="ru-RU"/>
          <w14:ligatures w14:val="none"/>
        </w:rPr>
        <w:t>Приложение №5</w:t>
      </w:r>
    </w:p>
    <w:p w14:paraId="1C42BFAA" w14:textId="77777777" w:rsidR="000F67FC" w:rsidRPr="000F67FC" w:rsidRDefault="000F67FC" w:rsidP="000F67FC">
      <w:pPr>
        <w:keepNext/>
        <w:keepLines/>
        <w:widowControl w:val="0"/>
        <w:spacing w:after="0" w:line="240" w:lineRule="auto"/>
        <w:jc w:val="right"/>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к</w:t>
      </w:r>
      <w:proofErr w:type="gramEnd"/>
      <w:r w:rsidRPr="000F67FC">
        <w:rPr>
          <w:rFonts w:ascii="Times New Roman" w:eastAsia="Times New Roman" w:hAnsi="Times New Roman" w:cs="Times New Roman"/>
          <w:kern w:val="0"/>
          <w:lang w:eastAsia="ru-RU"/>
          <w14:ligatures w14:val="none"/>
        </w:rPr>
        <w:t xml:space="preserve"> извещению о проведении</w:t>
      </w:r>
    </w:p>
    <w:p w14:paraId="47BFA6C9"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запроса</w:t>
      </w:r>
      <w:proofErr w:type="gramEnd"/>
      <w:r w:rsidRPr="000F67FC">
        <w:rPr>
          <w:rFonts w:ascii="Times New Roman" w:eastAsia="Times New Roman" w:hAnsi="Times New Roman" w:cs="Times New Roman"/>
          <w:kern w:val="0"/>
          <w:lang w:eastAsia="ru-RU"/>
          <w14:ligatures w14:val="none"/>
        </w:rPr>
        <w:t xml:space="preserve"> котировок в электронной форме,</w:t>
      </w:r>
    </w:p>
    <w:p w14:paraId="1E6E588B" w14:textId="77777777" w:rsidR="000F67FC" w:rsidRPr="000F67FC" w:rsidRDefault="000F67FC" w:rsidP="000F67FC">
      <w:pPr>
        <w:widowControl w:val="0"/>
        <w:autoSpaceDE w:val="0"/>
        <w:autoSpaceDN w:val="0"/>
        <w:adjustRightInd w:val="0"/>
        <w:spacing w:after="0" w:line="240" w:lineRule="auto"/>
        <w:jc w:val="right"/>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i/>
          <w:kern w:val="0"/>
          <w:lang w:eastAsia="ru-RU"/>
          <w14:ligatures w14:val="none"/>
        </w:rPr>
        <w:t xml:space="preserve"> </w:t>
      </w:r>
      <w:proofErr w:type="gramStart"/>
      <w:r w:rsidRPr="000F67FC">
        <w:rPr>
          <w:rFonts w:ascii="Times New Roman" w:eastAsia="Times New Roman" w:hAnsi="Times New Roman" w:cs="Times New Roman"/>
          <w:kern w:val="0"/>
          <w:lang w:eastAsia="ru-RU"/>
          <w14:ligatures w14:val="none"/>
        </w:rPr>
        <w:t>участниками</w:t>
      </w:r>
      <w:proofErr w:type="gramEnd"/>
      <w:r w:rsidRPr="000F67FC">
        <w:rPr>
          <w:rFonts w:ascii="Times New Roman" w:eastAsia="Times New Roman" w:hAnsi="Times New Roman" w:cs="Times New Roman"/>
          <w:kern w:val="0"/>
          <w:lang w:eastAsia="ru-RU"/>
          <w14:ligatures w14:val="none"/>
        </w:rPr>
        <w:t xml:space="preserve"> которого могут быть только</w:t>
      </w:r>
    </w:p>
    <w:p w14:paraId="0A479914" w14:textId="77777777" w:rsidR="000F67FC" w:rsidRPr="000F67FC" w:rsidRDefault="000F67FC" w:rsidP="000F67FC">
      <w:pPr>
        <w:keepNext/>
        <w:spacing w:after="0" w:line="240" w:lineRule="auto"/>
        <w:jc w:val="right"/>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lang w:eastAsia="ru-RU"/>
          <w14:ligatures w14:val="none"/>
        </w:rPr>
        <w:t xml:space="preserve"> </w:t>
      </w:r>
      <w:proofErr w:type="gramStart"/>
      <w:r w:rsidRPr="000F67FC">
        <w:rPr>
          <w:rFonts w:ascii="Times New Roman" w:eastAsia="Times New Roman" w:hAnsi="Times New Roman" w:cs="Times New Roman"/>
          <w:kern w:val="0"/>
          <w:lang w:eastAsia="ru-RU"/>
          <w14:ligatures w14:val="none"/>
        </w:rPr>
        <w:t>субъекты</w:t>
      </w:r>
      <w:proofErr w:type="gramEnd"/>
      <w:r w:rsidRPr="000F67FC">
        <w:rPr>
          <w:rFonts w:ascii="Times New Roman" w:eastAsia="Times New Roman" w:hAnsi="Times New Roman" w:cs="Times New Roman"/>
          <w:kern w:val="0"/>
          <w:lang w:eastAsia="ru-RU"/>
          <w14:ligatures w14:val="none"/>
        </w:rPr>
        <w:t xml:space="preserve"> малого и среднего предпринимательства</w:t>
      </w:r>
    </w:p>
    <w:p w14:paraId="77C839CD" w14:textId="77777777" w:rsidR="000F67FC" w:rsidRPr="000F67FC" w:rsidRDefault="000F67FC" w:rsidP="000F67FC">
      <w:pPr>
        <w:tabs>
          <w:tab w:val="left" w:pos="7065"/>
        </w:tabs>
        <w:spacing w:after="0" w:line="240" w:lineRule="auto"/>
        <w:rPr>
          <w:rFonts w:ascii="Times New Roman" w:eastAsia="Times New Roman" w:hAnsi="Times New Roman" w:cs="Times New Roman"/>
          <w:i/>
          <w:kern w:val="0"/>
          <w:sz w:val="20"/>
          <w:szCs w:val="20"/>
          <w:lang w:eastAsia="ru-RU"/>
          <w14:ligatures w14:val="none"/>
        </w:rPr>
      </w:pPr>
      <w:r w:rsidRPr="000F67FC">
        <w:rPr>
          <w:rFonts w:ascii="Times New Roman" w:eastAsia="Times New Roman" w:hAnsi="Times New Roman" w:cs="Times New Roman"/>
          <w:kern w:val="0"/>
          <w:sz w:val="24"/>
          <w:szCs w:val="24"/>
          <w:lang w:eastAsia="ru-RU"/>
          <w14:ligatures w14:val="none"/>
        </w:rPr>
        <w:tab/>
      </w:r>
    </w:p>
    <w:p w14:paraId="575E6DC0" w14:textId="77777777" w:rsidR="000F67FC" w:rsidRPr="000F67FC" w:rsidRDefault="000F67FC" w:rsidP="000F67FC">
      <w:pPr>
        <w:widowControl w:val="0"/>
        <w:autoSpaceDE w:val="0"/>
        <w:autoSpaceDN w:val="0"/>
        <w:adjustRightInd w:val="0"/>
        <w:spacing w:after="0" w:line="240" w:lineRule="auto"/>
        <w:ind w:firstLine="709"/>
        <w:jc w:val="both"/>
        <w:rPr>
          <w:rFonts w:ascii="Times New Roman" w:eastAsia="Times New Roman" w:hAnsi="Times New Roman" w:cs="Times New Roman"/>
          <w:b/>
          <w:kern w:val="0"/>
          <w:sz w:val="24"/>
          <w:szCs w:val="24"/>
          <w:lang w:eastAsia="ru-RU"/>
          <w14:ligatures w14:val="none"/>
        </w:rPr>
      </w:pPr>
    </w:p>
    <w:p w14:paraId="5CA53764" w14:textId="77777777" w:rsidR="000F67FC" w:rsidRPr="000F67FC" w:rsidRDefault="000F67FC" w:rsidP="000F67FC">
      <w:pPr>
        <w:widowControl w:val="0"/>
        <w:autoSpaceDE w:val="0"/>
        <w:autoSpaceDN w:val="0"/>
        <w:adjustRightInd w:val="0"/>
        <w:spacing w:after="0" w:line="240" w:lineRule="auto"/>
        <w:jc w:val="center"/>
        <w:rPr>
          <w:rFonts w:ascii="Times New Roman" w:eastAsia="Times New Roman" w:hAnsi="Times New Roman" w:cs="Times New Roman"/>
          <w:b/>
          <w:kern w:val="0"/>
          <w:sz w:val="24"/>
          <w:szCs w:val="24"/>
          <w:lang w:eastAsia="ru-RU"/>
          <w14:ligatures w14:val="none"/>
        </w:rPr>
      </w:pPr>
      <w:r w:rsidRPr="000F67FC">
        <w:rPr>
          <w:rFonts w:ascii="Times New Roman" w:eastAsia="Times New Roman" w:hAnsi="Times New Roman" w:cs="Times New Roman"/>
          <w:b/>
          <w:kern w:val="0"/>
          <w:sz w:val="24"/>
          <w:szCs w:val="24"/>
          <w:lang w:eastAsia="ru-RU"/>
          <w14:ligatures w14:val="none"/>
        </w:rPr>
        <w:t>ФОРМЫ ДЛЯ ЗАПОЛНЕНИЯ УЧАСТНИКАМИ ЗАКУПКИ</w:t>
      </w:r>
    </w:p>
    <w:p w14:paraId="494ACC99"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597D82E" w14:textId="77777777" w:rsidR="000F67FC" w:rsidRPr="000F67FC" w:rsidRDefault="000F67FC" w:rsidP="000F67FC">
      <w:pPr>
        <w:spacing w:after="182" w:line="240" w:lineRule="auto"/>
        <w:jc w:val="center"/>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b/>
          <w:bCs/>
          <w:color w:val="222222"/>
          <w:kern w:val="0"/>
          <w:lang w:eastAsia="ru-RU"/>
          <w14:ligatures w14:val="none"/>
        </w:rPr>
        <w:t>ПРЕДЛОЖЕНИЕ УЧАСТНИКА ЗАПРОСА КОТИРОВОК</w:t>
      </w:r>
    </w:p>
    <w:p w14:paraId="3D4D4B4E" w14:textId="77777777" w:rsidR="000F67FC" w:rsidRPr="000F67FC" w:rsidRDefault="000F67FC" w:rsidP="000F67FC">
      <w:pPr>
        <w:spacing w:after="0" w:line="240" w:lineRule="auto"/>
        <w:jc w:val="center"/>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bCs/>
          <w:kern w:val="0"/>
          <w:lang w:eastAsia="ru-RU"/>
          <w14:ligatures w14:val="none"/>
        </w:rPr>
        <w:t>В ЭЛЕКТРОННОЙ ФОРМЕ</w:t>
      </w:r>
    </w:p>
    <w:p w14:paraId="594ECD12" w14:textId="77777777" w:rsidR="000F67FC" w:rsidRPr="000F67FC" w:rsidRDefault="000F67FC" w:rsidP="000F67FC">
      <w:pPr>
        <w:spacing w:after="182" w:line="240" w:lineRule="auto"/>
        <w:jc w:val="center"/>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t> </w:t>
      </w:r>
    </w:p>
    <w:p w14:paraId="27842A2D" w14:textId="54B18553"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r w:rsidRPr="00EF4CD6">
        <w:rPr>
          <w:rFonts w:ascii="Times New Roman" w:eastAsia="Times New Roman" w:hAnsi="Times New Roman" w:cs="Times New Roman"/>
          <w:b/>
          <w:bCs/>
          <w:kern w:val="0"/>
          <w:lang w:eastAsia="ru-RU"/>
          <w14:ligatures w14:val="none"/>
        </w:rPr>
        <w:t>Информация об участнике закупки:</w:t>
      </w:r>
    </w:p>
    <w:tbl>
      <w:tblPr>
        <w:tblStyle w:val="a5"/>
        <w:tblW w:w="0" w:type="auto"/>
        <w:tblLook w:val="04A0" w:firstRow="1" w:lastRow="0" w:firstColumn="1" w:lastColumn="0" w:noHBand="0" w:noVBand="1"/>
      </w:tblPr>
      <w:tblGrid>
        <w:gridCol w:w="5028"/>
        <w:gridCol w:w="5028"/>
      </w:tblGrid>
      <w:tr w:rsidR="00EF4CD6" w14:paraId="68CF72FB" w14:textId="77777777" w:rsidTr="00757A6E">
        <w:tc>
          <w:tcPr>
            <w:tcW w:w="5028" w:type="dxa"/>
            <w:vAlign w:val="center"/>
          </w:tcPr>
          <w:p w14:paraId="489EF8FC" w14:textId="2E2C972D" w:rsidR="00EF4CD6" w:rsidRDefault="00EF4CD6" w:rsidP="00757A6E">
            <w:pPr>
              <w:spacing w:after="182"/>
              <w:rPr>
                <w:b/>
                <w:bCs/>
              </w:rPr>
            </w:pPr>
            <w:r w:rsidRPr="00EF4CD6">
              <w:t xml:space="preserve">Наименование </w:t>
            </w:r>
            <w:r w:rsidRPr="00757A6E">
              <w:rPr>
                <w:i/>
                <w:iCs/>
              </w:rPr>
              <w:t>(для юридического лица)</w:t>
            </w:r>
          </w:p>
        </w:tc>
        <w:tc>
          <w:tcPr>
            <w:tcW w:w="5028" w:type="dxa"/>
            <w:vAlign w:val="center"/>
          </w:tcPr>
          <w:p w14:paraId="15C2AF65" w14:textId="77777777" w:rsidR="00EF4CD6" w:rsidRDefault="00EF4CD6" w:rsidP="00757A6E">
            <w:pPr>
              <w:spacing w:after="182"/>
              <w:jc w:val="center"/>
              <w:rPr>
                <w:b/>
                <w:bCs/>
              </w:rPr>
            </w:pPr>
          </w:p>
        </w:tc>
      </w:tr>
      <w:tr w:rsidR="00EF4CD6" w14:paraId="4EE1EC00" w14:textId="77777777" w:rsidTr="00757A6E">
        <w:tc>
          <w:tcPr>
            <w:tcW w:w="5028" w:type="dxa"/>
            <w:vAlign w:val="center"/>
          </w:tcPr>
          <w:p w14:paraId="797AF759" w14:textId="7FB05703" w:rsidR="00EF4CD6" w:rsidRDefault="00757A6E" w:rsidP="00757A6E">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28" w:type="dxa"/>
          </w:tcPr>
          <w:p w14:paraId="7D700E4F" w14:textId="77777777" w:rsidR="00EF4CD6" w:rsidRDefault="00EF4CD6" w:rsidP="00EF4CD6">
            <w:pPr>
              <w:spacing w:after="182"/>
              <w:jc w:val="center"/>
              <w:rPr>
                <w:b/>
                <w:bCs/>
              </w:rPr>
            </w:pPr>
          </w:p>
        </w:tc>
      </w:tr>
      <w:tr w:rsidR="00EF4CD6" w14:paraId="3EC2FB92" w14:textId="77777777" w:rsidTr="00757A6E">
        <w:tc>
          <w:tcPr>
            <w:tcW w:w="5028" w:type="dxa"/>
            <w:vAlign w:val="center"/>
          </w:tcPr>
          <w:p w14:paraId="4C27AD37" w14:textId="2B06FABD" w:rsidR="00EF4CD6" w:rsidRDefault="00757A6E" w:rsidP="00757A6E">
            <w:pPr>
              <w:spacing w:after="182"/>
              <w:rPr>
                <w:b/>
                <w:bCs/>
              </w:rPr>
            </w:pPr>
            <w:r w:rsidRPr="00EF4CD6">
              <w:t>Адрес в пределах места нахождения</w:t>
            </w:r>
            <w:r>
              <w:t xml:space="preserve"> юридического лица</w:t>
            </w:r>
            <w:r w:rsidRPr="00EF4CD6">
              <w:t xml:space="preserve"> </w:t>
            </w:r>
            <w:r w:rsidRPr="00757A6E">
              <w:rPr>
                <w:i/>
                <w:iCs/>
              </w:rPr>
              <w:t>(для юридического лица)</w:t>
            </w:r>
          </w:p>
        </w:tc>
        <w:tc>
          <w:tcPr>
            <w:tcW w:w="5028" w:type="dxa"/>
          </w:tcPr>
          <w:p w14:paraId="292D026E" w14:textId="77777777" w:rsidR="00EF4CD6" w:rsidRDefault="00EF4CD6" w:rsidP="00EF4CD6">
            <w:pPr>
              <w:spacing w:after="182"/>
              <w:jc w:val="center"/>
              <w:rPr>
                <w:b/>
                <w:bCs/>
              </w:rPr>
            </w:pPr>
          </w:p>
        </w:tc>
      </w:tr>
      <w:tr w:rsidR="00EF4CD6" w14:paraId="1BCF1BDC" w14:textId="77777777" w:rsidTr="00757A6E">
        <w:tc>
          <w:tcPr>
            <w:tcW w:w="5028" w:type="dxa"/>
            <w:vAlign w:val="center"/>
          </w:tcPr>
          <w:p w14:paraId="5939E010" w14:textId="42E2257F" w:rsidR="00EF4CD6" w:rsidRDefault="00757A6E" w:rsidP="00757A6E">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28" w:type="dxa"/>
          </w:tcPr>
          <w:p w14:paraId="1C559F5B" w14:textId="77777777" w:rsidR="00EF4CD6" w:rsidRDefault="00EF4CD6" w:rsidP="00EF4CD6">
            <w:pPr>
              <w:spacing w:after="182"/>
              <w:jc w:val="center"/>
              <w:rPr>
                <w:b/>
                <w:bCs/>
              </w:rPr>
            </w:pPr>
          </w:p>
        </w:tc>
      </w:tr>
      <w:tr w:rsidR="00EF4CD6" w14:paraId="0B547991" w14:textId="77777777" w:rsidTr="00757A6E">
        <w:tc>
          <w:tcPr>
            <w:tcW w:w="5028" w:type="dxa"/>
            <w:vAlign w:val="center"/>
          </w:tcPr>
          <w:p w14:paraId="736C8A6E" w14:textId="5F63B98F" w:rsidR="00EF4CD6" w:rsidRDefault="00757A6E" w:rsidP="00757A6E">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28" w:type="dxa"/>
          </w:tcPr>
          <w:p w14:paraId="2607910D" w14:textId="77777777" w:rsidR="00EF4CD6" w:rsidRDefault="00EF4CD6" w:rsidP="00EF4CD6">
            <w:pPr>
              <w:spacing w:after="182"/>
              <w:jc w:val="center"/>
              <w:rPr>
                <w:b/>
                <w:bCs/>
              </w:rPr>
            </w:pPr>
          </w:p>
        </w:tc>
      </w:tr>
      <w:tr w:rsidR="00EF4CD6" w14:paraId="7F7C1B69" w14:textId="77777777" w:rsidTr="00757A6E">
        <w:tc>
          <w:tcPr>
            <w:tcW w:w="5028" w:type="dxa"/>
            <w:vAlign w:val="center"/>
          </w:tcPr>
          <w:p w14:paraId="42C85AFC" w14:textId="5FD58A2E" w:rsidR="00EF4CD6" w:rsidRDefault="00757A6E" w:rsidP="00757A6E">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28" w:type="dxa"/>
          </w:tcPr>
          <w:p w14:paraId="1B574EF0" w14:textId="77777777" w:rsidR="00EF4CD6" w:rsidRDefault="00EF4CD6" w:rsidP="00EF4CD6">
            <w:pPr>
              <w:spacing w:after="182"/>
              <w:jc w:val="center"/>
              <w:rPr>
                <w:b/>
                <w:bCs/>
              </w:rPr>
            </w:pPr>
          </w:p>
        </w:tc>
      </w:tr>
      <w:tr w:rsidR="00EF4CD6" w14:paraId="51AAC72E" w14:textId="77777777" w:rsidTr="00757A6E">
        <w:tc>
          <w:tcPr>
            <w:tcW w:w="5028" w:type="dxa"/>
            <w:vAlign w:val="center"/>
          </w:tcPr>
          <w:p w14:paraId="57347D42" w14:textId="49CC1C4A" w:rsidR="00EF4CD6" w:rsidRDefault="00757A6E" w:rsidP="00757A6E">
            <w:pPr>
              <w:spacing w:after="182"/>
              <w:rPr>
                <w:b/>
                <w:bCs/>
              </w:rPr>
            </w:pPr>
            <w:r w:rsidRPr="00EF4CD6">
              <w:t xml:space="preserve">Идентификационный номер налогоплательщика –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13B63F65" w14:textId="77777777" w:rsidR="00EF4CD6" w:rsidRDefault="00EF4CD6" w:rsidP="00EF4CD6">
            <w:pPr>
              <w:spacing w:after="182"/>
              <w:jc w:val="center"/>
              <w:rPr>
                <w:b/>
                <w:bCs/>
              </w:rPr>
            </w:pPr>
          </w:p>
        </w:tc>
      </w:tr>
      <w:tr w:rsidR="00EF4CD6" w14:paraId="5A5C075B" w14:textId="77777777" w:rsidTr="00757A6E">
        <w:tc>
          <w:tcPr>
            <w:tcW w:w="5028" w:type="dxa"/>
            <w:vAlign w:val="center"/>
          </w:tcPr>
          <w:p w14:paraId="1FA8001C" w14:textId="45CDE6D2" w:rsidR="00EF4CD6" w:rsidRDefault="00757A6E" w:rsidP="00757A6E">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B190831" w14:textId="77777777" w:rsidR="00EF4CD6" w:rsidRDefault="00EF4CD6" w:rsidP="00EF4CD6">
            <w:pPr>
              <w:spacing w:after="182"/>
              <w:jc w:val="center"/>
              <w:rPr>
                <w:b/>
                <w:bCs/>
              </w:rPr>
            </w:pPr>
          </w:p>
        </w:tc>
      </w:tr>
    </w:tbl>
    <w:p w14:paraId="0145EBDC"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33ADD16C"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16B5AB3D" w14:textId="77777777" w:rsid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3798EBA1" w14:textId="77777777" w:rsidR="00EF4CD6" w:rsidRPr="00EF4CD6" w:rsidRDefault="00EF4CD6" w:rsidP="00EF4CD6">
      <w:pPr>
        <w:spacing w:after="182" w:line="240" w:lineRule="auto"/>
        <w:jc w:val="center"/>
        <w:rPr>
          <w:rFonts w:ascii="Times New Roman" w:eastAsia="Times New Roman" w:hAnsi="Times New Roman" w:cs="Times New Roman"/>
          <w:b/>
          <w:bCs/>
          <w:kern w:val="0"/>
          <w:lang w:eastAsia="ru-RU"/>
          <w14:ligatures w14:val="none"/>
        </w:rPr>
      </w:pPr>
    </w:p>
    <w:p w14:paraId="1452D53F" w14:textId="7F6B4999" w:rsidR="00EF4CD6" w:rsidRPr="00EF4CD6" w:rsidRDefault="00EF4CD6" w:rsidP="00EF4CD6">
      <w:pPr>
        <w:spacing w:after="182" w:line="240" w:lineRule="auto"/>
        <w:rPr>
          <w:rFonts w:ascii="Times New Roman" w:eastAsia="Times New Roman" w:hAnsi="Times New Roman" w:cs="Times New Roman"/>
          <w:kern w:val="0"/>
          <w:lang w:eastAsia="ru-RU"/>
          <w14:ligatures w14:val="none"/>
        </w:rPr>
      </w:pPr>
      <w:r w:rsidRPr="00EF4CD6">
        <w:rPr>
          <w:rFonts w:ascii="Times New Roman" w:eastAsia="Times New Roman" w:hAnsi="Times New Roman" w:cs="Times New Roman"/>
          <w:kern w:val="0"/>
          <w:lang w:eastAsia="ru-RU"/>
          <w14:ligatures w14:val="none"/>
        </w:rPr>
        <w:tab/>
      </w:r>
    </w:p>
    <w:p w14:paraId="77D4A5AB" w14:textId="5FDD26AC" w:rsidR="000F67FC" w:rsidRPr="000F67FC" w:rsidRDefault="000F67FC" w:rsidP="000F67FC">
      <w:pPr>
        <w:spacing w:after="182" w:line="240" w:lineRule="auto"/>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lastRenderedPageBreak/>
        <w:t>Настоящей заявкой подтвержда</w:t>
      </w:r>
      <w:r w:rsidR="004628B5">
        <w:rPr>
          <w:rFonts w:ascii="Times New Roman" w:eastAsia="Times New Roman" w:hAnsi="Times New Roman" w:cs="Times New Roman"/>
          <w:color w:val="222222"/>
          <w:kern w:val="0"/>
          <w:lang w:eastAsia="ru-RU"/>
          <w14:ligatures w14:val="none"/>
        </w:rPr>
        <w:t>ем</w:t>
      </w:r>
      <w:r w:rsidRPr="000F67FC">
        <w:rPr>
          <w:rFonts w:ascii="Times New Roman" w:eastAsia="Times New Roman" w:hAnsi="Times New Roman" w:cs="Times New Roman"/>
          <w:color w:val="222222"/>
          <w:kern w:val="0"/>
          <w:lang w:eastAsia="ru-RU"/>
          <w14:ligatures w14:val="none"/>
        </w:rPr>
        <w:t xml:space="preserve">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33E47BD2" w14:textId="3F73BF1F" w:rsidR="000F67FC" w:rsidRPr="000F67FC" w:rsidRDefault="000F67FC" w:rsidP="004628B5">
      <w:pPr>
        <w:spacing w:after="0" w:line="276" w:lineRule="auto"/>
        <w:jc w:val="both"/>
        <w:rPr>
          <w:rFonts w:ascii="Times New Roman" w:eastAsia="Times New Roman" w:hAnsi="Times New Roman" w:cs="Times New Roman"/>
          <w:color w:val="222222"/>
          <w:kern w:val="0"/>
          <w:lang w:eastAsia="ru-RU"/>
          <w14:ligatures w14:val="none"/>
        </w:rPr>
      </w:pPr>
      <w:r w:rsidRPr="000F67FC">
        <w:rPr>
          <w:rFonts w:ascii="Times New Roman" w:eastAsia="Times New Roman" w:hAnsi="Times New Roman" w:cs="Times New Roman"/>
          <w:color w:val="222222"/>
          <w:kern w:val="0"/>
          <w:lang w:eastAsia="ru-RU"/>
          <w14:ligatures w14:val="none"/>
        </w:rPr>
        <w:t>Подавая настоящую заявку, подтвержда</w:t>
      </w:r>
      <w:r w:rsidR="004628B5">
        <w:rPr>
          <w:rFonts w:ascii="Times New Roman" w:eastAsia="Times New Roman" w:hAnsi="Times New Roman" w:cs="Times New Roman"/>
          <w:color w:val="222222"/>
          <w:kern w:val="0"/>
          <w:lang w:eastAsia="ru-RU"/>
          <w14:ligatures w14:val="none"/>
        </w:rPr>
        <w:t>ем</w:t>
      </w:r>
      <w:r w:rsidRPr="000F67FC">
        <w:rPr>
          <w:rFonts w:ascii="Times New Roman" w:eastAsia="Times New Roman" w:hAnsi="Times New Roman" w:cs="Times New Roman"/>
          <w:color w:val="222222"/>
          <w:kern w:val="0"/>
          <w:lang w:eastAsia="ru-RU"/>
          <w14:ligatures w14:val="none"/>
        </w:rPr>
        <w:t>, что участник закупки соответствует всем требованиям,</w:t>
      </w:r>
    </w:p>
    <w:p w14:paraId="5F6EF3F0" w14:textId="5364C4E2" w:rsidR="000F67FC" w:rsidRPr="000F67FC" w:rsidRDefault="000F67FC" w:rsidP="004628B5">
      <w:pPr>
        <w:spacing w:after="0" w:line="276" w:lineRule="auto"/>
        <w:jc w:val="both"/>
        <w:rPr>
          <w:rFonts w:ascii="Times New Roman" w:eastAsia="Times New Roman" w:hAnsi="Times New Roman" w:cs="Times New Roman"/>
          <w:kern w:val="0"/>
          <w:lang w:eastAsia="ru-RU"/>
          <w14:ligatures w14:val="none"/>
        </w:rPr>
      </w:pPr>
      <w:proofErr w:type="gramStart"/>
      <w:r w:rsidRPr="000F67FC">
        <w:rPr>
          <w:rFonts w:ascii="Times New Roman" w:eastAsia="Times New Roman" w:hAnsi="Times New Roman" w:cs="Times New Roman"/>
          <w:kern w:val="0"/>
          <w:lang w:eastAsia="ru-RU"/>
          <w14:ligatures w14:val="none"/>
        </w:rPr>
        <w:t>установленным</w:t>
      </w:r>
      <w:proofErr w:type="gramEnd"/>
      <w:r w:rsidRPr="000F67FC">
        <w:rPr>
          <w:rFonts w:ascii="Times New Roman" w:eastAsia="Times New Roman" w:hAnsi="Times New Roman" w:cs="Times New Roman"/>
          <w:kern w:val="0"/>
          <w:lang w:eastAsia="ru-RU"/>
          <w14:ligatures w14:val="none"/>
        </w:rPr>
        <w:t xml:space="preserve"> извещением о проведении запроса котировок.</w:t>
      </w:r>
    </w:p>
    <w:p w14:paraId="3E91376C" w14:textId="77777777" w:rsidR="000F67FC" w:rsidRPr="000F67FC" w:rsidRDefault="000F67FC" w:rsidP="000F67FC">
      <w:pPr>
        <w:spacing w:after="182" w:line="240" w:lineRule="auto"/>
        <w:rPr>
          <w:rFonts w:ascii="Times New Roman" w:eastAsia="Times New Roman" w:hAnsi="Times New Roman" w:cs="Times New Roman"/>
          <w:b/>
          <w:bCs/>
          <w:color w:val="222222"/>
          <w:kern w:val="0"/>
          <w:lang w:eastAsia="ru-RU"/>
          <w14:ligatures w14:val="none"/>
        </w:rPr>
      </w:pPr>
    </w:p>
    <w:p w14:paraId="64080007" w14:textId="77777777" w:rsidR="000F67FC" w:rsidRPr="000F67FC" w:rsidRDefault="000F67FC" w:rsidP="000F67FC">
      <w:pPr>
        <w:spacing w:after="182" w:line="240" w:lineRule="auto"/>
        <w:rPr>
          <w:rFonts w:ascii="Times New Roman" w:eastAsia="Times New Roman" w:hAnsi="Times New Roman" w:cs="Times New Roman"/>
          <w:kern w:val="0"/>
          <w:lang w:eastAsia="ru-RU"/>
          <w14:ligatures w14:val="none"/>
        </w:rPr>
      </w:pPr>
      <w:r w:rsidRPr="000F67FC">
        <w:rPr>
          <w:rFonts w:ascii="Times New Roman" w:eastAsia="Times New Roman" w:hAnsi="Times New Roman" w:cs="Times New Roman"/>
          <w:b/>
          <w:bCs/>
          <w:color w:val="222222"/>
          <w:kern w:val="0"/>
          <w:lang w:eastAsia="ru-RU"/>
          <w14:ligatures w14:val="none"/>
        </w:rPr>
        <w:t xml:space="preserve">Настоящим подтверждаем свое согласие на поставку товара по указанным в ценовом </w:t>
      </w:r>
      <w:r w:rsidRPr="000F67FC">
        <w:rPr>
          <w:rFonts w:ascii="Times New Roman" w:eastAsia="Times New Roman" w:hAnsi="Times New Roman" w:cs="Times New Roman"/>
          <w:b/>
          <w:bCs/>
          <w:kern w:val="0"/>
          <w:lang w:eastAsia="ru-RU"/>
          <w14:ligatures w14:val="none"/>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4628B5" w:rsidRPr="000F67FC" w14:paraId="185665D0" w14:textId="77777777" w:rsidTr="004628B5">
        <w:tc>
          <w:tcPr>
            <w:tcW w:w="534" w:type="dxa"/>
            <w:tcBorders>
              <w:bottom w:val="single" w:sz="4" w:space="0" w:color="auto"/>
            </w:tcBorders>
            <w:vAlign w:val="center"/>
          </w:tcPr>
          <w:p w14:paraId="21F5E58F"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color w:val="222222"/>
                <w:kern w:val="0"/>
                <w:lang w:eastAsia="ru-RU"/>
                <w14:ligatures w14:val="none"/>
              </w:rPr>
              <w:t> </w:t>
            </w:r>
            <w:r w:rsidRPr="000F67FC">
              <w:rPr>
                <w:rFonts w:ascii="Times New Roman" w:eastAsia="Times New Roman" w:hAnsi="Times New Roman" w:cs="Times New Roman"/>
                <w:b/>
                <w:kern w:val="0"/>
                <w:sz w:val="21"/>
                <w:szCs w:val="21"/>
                <w:lang w:eastAsia="ru-RU"/>
                <w14:ligatures w14:val="none"/>
              </w:rPr>
              <w:t>№ п/п</w:t>
            </w:r>
          </w:p>
        </w:tc>
        <w:tc>
          <w:tcPr>
            <w:tcW w:w="2551" w:type="dxa"/>
            <w:tcBorders>
              <w:bottom w:val="single" w:sz="4" w:space="0" w:color="auto"/>
            </w:tcBorders>
            <w:vAlign w:val="center"/>
          </w:tcPr>
          <w:p w14:paraId="717470B1"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b/>
                <w:kern w:val="0"/>
                <w:sz w:val="21"/>
                <w:szCs w:val="21"/>
                <w:lang w:eastAsia="ru-RU"/>
                <w14:ligatures w14:val="none"/>
              </w:rPr>
              <w:t>Наименование товара</w:t>
            </w:r>
          </w:p>
        </w:tc>
        <w:tc>
          <w:tcPr>
            <w:tcW w:w="4707" w:type="dxa"/>
            <w:tcBorders>
              <w:bottom w:val="single" w:sz="4" w:space="0" w:color="auto"/>
            </w:tcBorders>
            <w:vAlign w:val="center"/>
          </w:tcPr>
          <w:p w14:paraId="1B143D06" w14:textId="77777777" w:rsidR="004628B5" w:rsidRPr="000F67FC" w:rsidRDefault="004628B5" w:rsidP="000F67FC">
            <w:pPr>
              <w:spacing w:after="0" w:line="240" w:lineRule="auto"/>
              <w:jc w:val="center"/>
              <w:rPr>
                <w:rFonts w:ascii="Times New Roman" w:eastAsia="Times New Roman" w:hAnsi="Times New Roman" w:cs="Times New Roman"/>
                <w:b/>
                <w:kern w:val="0"/>
                <w:sz w:val="21"/>
                <w:szCs w:val="21"/>
                <w:lang w:eastAsia="ru-RU"/>
                <w14:ligatures w14:val="none"/>
              </w:rPr>
            </w:pPr>
            <w:r w:rsidRPr="000F67FC">
              <w:rPr>
                <w:rFonts w:ascii="Times New Roman" w:eastAsia="Times New Roman" w:hAnsi="Times New Roman" w:cs="Times New Roman"/>
                <w:b/>
                <w:kern w:val="0"/>
                <w:sz w:val="21"/>
                <w:szCs w:val="21"/>
                <w:lang w:eastAsia="ru-RU"/>
                <w14:ligatures w14:val="none"/>
              </w:rPr>
              <w:t>Характеристики товара</w:t>
            </w:r>
          </w:p>
          <w:p w14:paraId="7275D96E" w14:textId="77777777" w:rsidR="004628B5" w:rsidRPr="000F67FC" w:rsidRDefault="004628B5" w:rsidP="000F67FC">
            <w:pPr>
              <w:spacing w:after="0" w:line="240" w:lineRule="auto"/>
              <w:jc w:val="center"/>
              <w:rPr>
                <w:rFonts w:ascii="Times New Roman" w:eastAsia="Times New Roman" w:hAnsi="Times New Roman" w:cs="Times New Roman"/>
                <w:i/>
                <w:kern w:val="0"/>
                <w:sz w:val="20"/>
                <w:szCs w:val="20"/>
                <w:lang w:eastAsia="ru-RU"/>
                <w14:ligatures w14:val="none"/>
              </w:rPr>
            </w:pPr>
            <w:r w:rsidRPr="000F67FC">
              <w:rPr>
                <w:rFonts w:ascii="Times New Roman" w:eastAsia="Times New Roman" w:hAnsi="Times New Roman" w:cs="Times New Roman"/>
                <w:i/>
                <w:iCs/>
                <w:kern w:val="0"/>
                <w:sz w:val="20"/>
                <w:szCs w:val="20"/>
                <w:lang w:eastAsia="ru-RU"/>
                <w14:ligatures w14:val="none"/>
              </w:rPr>
              <w:t>(</w:t>
            </w:r>
            <w:proofErr w:type="gramStart"/>
            <w:r w:rsidRPr="000F67FC">
              <w:rPr>
                <w:rFonts w:ascii="Times New Roman" w:eastAsia="Times New Roman" w:hAnsi="Times New Roman" w:cs="Times New Roman"/>
                <w:i/>
                <w:iCs/>
                <w:kern w:val="0"/>
                <w:sz w:val="20"/>
                <w:szCs w:val="20"/>
                <w:lang w:eastAsia="ru-RU"/>
                <w14:ligatures w14:val="none"/>
              </w:rPr>
              <w:t>участник</w:t>
            </w:r>
            <w:proofErr w:type="gramEnd"/>
            <w:r w:rsidRPr="000F67FC">
              <w:rPr>
                <w:rFonts w:ascii="Times New Roman" w:eastAsia="Times New Roman" w:hAnsi="Times New Roman" w:cs="Times New Roman"/>
                <w:i/>
                <w:iCs/>
                <w:kern w:val="0"/>
                <w:sz w:val="20"/>
                <w:szCs w:val="20"/>
                <w:lang w:eastAsia="ru-RU"/>
                <w14:ligatures w14:val="none"/>
              </w:rPr>
              <w:t xml:space="preserve"> закупки должен указать конкретные  показатели предлагаемого для поставки товара в соответствии с установленными </w:t>
            </w:r>
            <w:r w:rsidRPr="000F67FC">
              <w:rPr>
                <w:rFonts w:ascii="Times New Roman" w:eastAsia="Times New Roman" w:hAnsi="Times New Roman" w:cs="Times New Roman"/>
                <w:i/>
                <w:kern w:val="0"/>
                <w:sz w:val="20"/>
                <w:szCs w:val="20"/>
                <w:lang w:eastAsia="ru-RU"/>
                <w14:ligatures w14:val="none"/>
              </w:rPr>
              <w:t>Заказчиком в Техническом задании требованиями)</w:t>
            </w:r>
          </w:p>
        </w:tc>
        <w:tc>
          <w:tcPr>
            <w:tcW w:w="2098" w:type="dxa"/>
            <w:tcBorders>
              <w:bottom w:val="single" w:sz="4" w:space="0" w:color="auto"/>
            </w:tcBorders>
            <w:vAlign w:val="center"/>
          </w:tcPr>
          <w:p w14:paraId="1BF629B2" w14:textId="77777777" w:rsidR="004628B5" w:rsidRPr="000F67FC" w:rsidRDefault="004628B5" w:rsidP="000F67FC">
            <w:pPr>
              <w:widowControl w:val="0"/>
              <w:autoSpaceDE w:val="0"/>
              <w:autoSpaceDN w:val="0"/>
              <w:adjustRightInd w:val="0"/>
              <w:spacing w:after="0" w:line="240" w:lineRule="auto"/>
              <w:jc w:val="center"/>
              <w:rPr>
                <w:rFonts w:ascii="Times New Roman" w:eastAsia="Times New Roman" w:hAnsi="Times New Roman" w:cs="Times New Roman"/>
                <w:kern w:val="0"/>
                <w:sz w:val="20"/>
                <w:szCs w:val="20"/>
                <w:vertAlign w:val="superscript"/>
                <w:lang w:eastAsia="ru-RU"/>
                <w14:ligatures w14:val="none"/>
              </w:rPr>
            </w:pPr>
            <w:r w:rsidRPr="000F67FC">
              <w:rPr>
                <w:rFonts w:ascii="Times New Roman" w:eastAsia="Times New Roman" w:hAnsi="Times New Roman" w:cs="Times New Roman"/>
                <w:bCs/>
                <w:iCs/>
                <w:kern w:val="0"/>
                <w:sz w:val="20"/>
                <w:szCs w:val="20"/>
                <w:lang w:eastAsia="ru-RU"/>
                <w14:ligatures w14:val="none"/>
              </w:rPr>
              <w:t>Наименование страны происхождения товара</w:t>
            </w:r>
            <w:r w:rsidRPr="000F67FC">
              <w:rPr>
                <w:rFonts w:ascii="Times New Roman" w:eastAsia="Times New Roman" w:hAnsi="Times New Roman" w:cs="Times New Roman"/>
                <w:b/>
                <w:bCs/>
                <w:i/>
                <w:iCs/>
                <w:kern w:val="0"/>
                <w:sz w:val="20"/>
                <w:szCs w:val="20"/>
                <w:vertAlign w:val="superscript"/>
                <w:lang w:eastAsia="ru-RU"/>
                <w14:ligatures w14:val="none"/>
              </w:rPr>
              <w:t>7</w:t>
            </w:r>
          </w:p>
          <w:p w14:paraId="4DAA4643" w14:textId="77777777" w:rsidR="004628B5" w:rsidRPr="000F67FC" w:rsidRDefault="004628B5" w:rsidP="000F67FC">
            <w:pPr>
              <w:spacing w:after="0" w:line="240" w:lineRule="auto"/>
              <w:jc w:val="center"/>
              <w:rPr>
                <w:rFonts w:ascii="Times New Roman" w:eastAsia="Times New Roman" w:hAnsi="Times New Roman" w:cs="Times New Roman"/>
                <w:b/>
                <w:i/>
                <w:color w:val="FF0000"/>
                <w:kern w:val="0"/>
                <w:sz w:val="21"/>
                <w:szCs w:val="21"/>
                <w:lang w:eastAsia="ru-RU"/>
                <w14:ligatures w14:val="none"/>
              </w:rPr>
            </w:pPr>
          </w:p>
        </w:tc>
      </w:tr>
      <w:tr w:rsidR="004628B5" w:rsidRPr="000F67FC" w14:paraId="00291736"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458C9E80"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1</w:t>
            </w:r>
          </w:p>
        </w:tc>
        <w:tc>
          <w:tcPr>
            <w:tcW w:w="2551" w:type="dxa"/>
            <w:tcBorders>
              <w:top w:val="single" w:sz="4" w:space="0" w:color="auto"/>
              <w:left w:val="single" w:sz="4" w:space="0" w:color="auto"/>
              <w:bottom w:val="single" w:sz="4" w:space="0" w:color="auto"/>
              <w:right w:val="single" w:sz="4" w:space="0" w:color="auto"/>
            </w:tcBorders>
          </w:tcPr>
          <w:p w14:paraId="3EA96858"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0414DBA1"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6B8C4B13"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r w:rsidR="004628B5" w:rsidRPr="000F67FC" w14:paraId="1A1CBADE"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436C171B"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2</w:t>
            </w:r>
          </w:p>
        </w:tc>
        <w:tc>
          <w:tcPr>
            <w:tcW w:w="2551" w:type="dxa"/>
            <w:tcBorders>
              <w:top w:val="single" w:sz="4" w:space="0" w:color="auto"/>
              <w:left w:val="single" w:sz="4" w:space="0" w:color="auto"/>
              <w:bottom w:val="single" w:sz="4" w:space="0" w:color="auto"/>
              <w:right w:val="single" w:sz="4" w:space="0" w:color="auto"/>
            </w:tcBorders>
          </w:tcPr>
          <w:p w14:paraId="24BF5242"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5AC381F8"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451A3980"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r w:rsidR="004628B5" w:rsidRPr="000F67FC" w14:paraId="66FE87A5" w14:textId="77777777" w:rsidTr="004628B5">
        <w:trPr>
          <w:trHeight w:val="302"/>
        </w:trPr>
        <w:tc>
          <w:tcPr>
            <w:tcW w:w="534" w:type="dxa"/>
            <w:tcBorders>
              <w:top w:val="single" w:sz="4" w:space="0" w:color="auto"/>
              <w:left w:val="single" w:sz="4" w:space="0" w:color="auto"/>
              <w:bottom w:val="single" w:sz="4" w:space="0" w:color="auto"/>
              <w:right w:val="single" w:sz="4" w:space="0" w:color="auto"/>
            </w:tcBorders>
          </w:tcPr>
          <w:p w14:paraId="5B39A88B"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w:t>
            </w:r>
          </w:p>
        </w:tc>
        <w:tc>
          <w:tcPr>
            <w:tcW w:w="2551" w:type="dxa"/>
            <w:tcBorders>
              <w:top w:val="single" w:sz="4" w:space="0" w:color="auto"/>
              <w:left w:val="single" w:sz="4" w:space="0" w:color="auto"/>
              <w:bottom w:val="single" w:sz="4" w:space="0" w:color="auto"/>
              <w:right w:val="single" w:sz="4" w:space="0" w:color="auto"/>
            </w:tcBorders>
          </w:tcPr>
          <w:p w14:paraId="4E03CACA"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4707" w:type="dxa"/>
            <w:tcBorders>
              <w:top w:val="single" w:sz="4" w:space="0" w:color="auto"/>
              <w:left w:val="single" w:sz="4" w:space="0" w:color="auto"/>
              <w:bottom w:val="single" w:sz="4" w:space="0" w:color="auto"/>
              <w:right w:val="single" w:sz="4" w:space="0" w:color="auto"/>
            </w:tcBorders>
          </w:tcPr>
          <w:p w14:paraId="02878F9D"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2098" w:type="dxa"/>
            <w:tcBorders>
              <w:top w:val="single" w:sz="4" w:space="0" w:color="auto"/>
              <w:left w:val="single" w:sz="4" w:space="0" w:color="auto"/>
              <w:bottom w:val="single" w:sz="4" w:space="0" w:color="auto"/>
              <w:right w:val="single" w:sz="4" w:space="0" w:color="auto"/>
            </w:tcBorders>
          </w:tcPr>
          <w:p w14:paraId="17F682A4" w14:textId="77777777" w:rsidR="004628B5" w:rsidRPr="000F67FC" w:rsidRDefault="004628B5" w:rsidP="000F67FC">
            <w:pPr>
              <w:spacing w:after="0" w:line="240" w:lineRule="auto"/>
              <w:jc w:val="both"/>
              <w:rPr>
                <w:rFonts w:ascii="Times New Roman" w:eastAsia="Times New Roman" w:hAnsi="Times New Roman" w:cs="Times New Roman"/>
                <w:kern w:val="0"/>
                <w:sz w:val="24"/>
                <w:szCs w:val="24"/>
                <w:lang w:eastAsia="ru-RU"/>
                <w14:ligatures w14:val="none"/>
              </w:rPr>
            </w:pPr>
          </w:p>
        </w:tc>
      </w:tr>
    </w:tbl>
    <w:p w14:paraId="4DA6BC60" w14:textId="77777777" w:rsidR="000F67FC" w:rsidRPr="000F67FC" w:rsidRDefault="000F67FC" w:rsidP="000F67FC">
      <w:pPr>
        <w:spacing w:after="182" w:line="240" w:lineRule="auto"/>
        <w:rPr>
          <w:rFonts w:ascii="Times New Roman" w:eastAsia="Times New Roman" w:hAnsi="Times New Roman" w:cs="Times New Roman"/>
          <w:color w:val="222222"/>
          <w:kern w:val="0"/>
          <w:lang w:eastAsia="ru-RU"/>
          <w14:ligatures w14:val="none"/>
        </w:rPr>
      </w:pPr>
    </w:p>
    <w:p w14:paraId="10959D3F" w14:textId="6CFD7C82" w:rsidR="000F67FC" w:rsidRPr="000F67FC" w:rsidRDefault="000F67FC" w:rsidP="000F67FC">
      <w:pPr>
        <w:spacing w:after="182" w:line="240" w:lineRule="auto"/>
        <w:jc w:val="both"/>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color w:val="222222"/>
          <w:kern w:val="0"/>
          <w:lang w:eastAsia="ru-RU"/>
          <w14:ligatures w14:val="none"/>
        </w:rPr>
        <w:t xml:space="preserve">В случае признания ______________ </w:t>
      </w:r>
      <w:r w:rsidRPr="000F67FC">
        <w:rPr>
          <w:rFonts w:ascii="Times New Roman" w:eastAsia="Times New Roman" w:hAnsi="Times New Roman" w:cs="Times New Roman"/>
          <w:i/>
          <w:color w:val="222222"/>
          <w:kern w:val="0"/>
          <w:lang w:eastAsia="ru-RU"/>
          <w14:ligatures w14:val="none"/>
        </w:rPr>
        <w:t xml:space="preserve">(наименование участника </w:t>
      </w:r>
      <w:proofErr w:type="gramStart"/>
      <w:r w:rsidRPr="000F67FC">
        <w:rPr>
          <w:rFonts w:ascii="Times New Roman" w:eastAsia="Times New Roman" w:hAnsi="Times New Roman" w:cs="Times New Roman"/>
          <w:i/>
          <w:kern w:val="0"/>
          <w:lang w:eastAsia="ru-RU"/>
          <w14:ligatures w14:val="none"/>
        </w:rPr>
        <w:t>закупки)</w:t>
      </w:r>
      <w:r w:rsidRPr="000F67FC">
        <w:rPr>
          <w:rFonts w:ascii="Times New Roman" w:eastAsia="Times New Roman" w:hAnsi="Times New Roman" w:cs="Times New Roman"/>
          <w:kern w:val="0"/>
          <w:lang w:eastAsia="ru-RU"/>
          <w14:ligatures w14:val="none"/>
        </w:rPr>
        <w:t>_</w:t>
      </w:r>
      <w:proofErr w:type="gramEnd"/>
      <w:r w:rsidRPr="000F67FC">
        <w:rPr>
          <w:rFonts w:ascii="Times New Roman" w:eastAsia="Times New Roman" w:hAnsi="Times New Roman" w:cs="Times New Roman"/>
          <w:kern w:val="0"/>
          <w:lang w:eastAsia="ru-RU"/>
          <w14:ligatures w14:val="none"/>
        </w:rPr>
        <w:t>_________________________ победителем в запросе котировок в электронной форме</w:t>
      </w:r>
      <w:r w:rsidR="004628B5">
        <w:rPr>
          <w:rFonts w:ascii="Times New Roman" w:eastAsia="Times New Roman" w:hAnsi="Times New Roman" w:cs="Times New Roman"/>
          <w:kern w:val="0"/>
          <w:lang w:eastAsia="ru-RU"/>
          <w14:ligatures w14:val="none"/>
        </w:rPr>
        <w:t xml:space="preserve">, </w:t>
      </w:r>
      <w:r w:rsidRPr="000F67FC">
        <w:rPr>
          <w:rFonts w:ascii="Times New Roman" w:eastAsia="Times New Roman" w:hAnsi="Times New Roman" w:cs="Times New Roman"/>
          <w:kern w:val="0"/>
          <w:lang w:eastAsia="ru-RU"/>
          <w14:ligatures w14:val="none"/>
        </w:rPr>
        <w:t xml:space="preserve"> обязуемся своевременно заключить и исполнить договор на условиях, указанных в извещении о проведении запроса котировок в электронной форме.</w:t>
      </w:r>
      <w:r w:rsidRPr="000F67FC">
        <w:rPr>
          <w:rFonts w:ascii="Times New Roman" w:eastAsia="Times New Roman" w:hAnsi="Times New Roman" w:cs="Times New Roman"/>
          <w:kern w:val="0"/>
          <w:sz w:val="24"/>
          <w:szCs w:val="24"/>
          <w:lang w:eastAsia="ru-RU"/>
          <w14:ligatures w14:val="none"/>
        </w:rPr>
        <w:t> </w:t>
      </w:r>
    </w:p>
    <w:p w14:paraId="56BE42B7" w14:textId="77777777" w:rsidR="000F67FC" w:rsidRPr="000F67FC" w:rsidRDefault="000F67FC" w:rsidP="000F67FC">
      <w:pPr>
        <w:widowControl w:val="0"/>
        <w:autoSpaceDE w:val="0"/>
        <w:autoSpaceDN w:val="0"/>
        <w:adjustRightInd w:val="0"/>
        <w:spacing w:after="0" w:line="240" w:lineRule="auto"/>
        <w:ind w:firstLine="709"/>
        <w:jc w:val="center"/>
        <w:rPr>
          <w:rFonts w:ascii="Times New Roman" w:eastAsia="Times New Roman" w:hAnsi="Times New Roman" w:cs="Times New Roman"/>
          <w:b/>
          <w:kern w:val="0"/>
          <w:sz w:val="24"/>
          <w:szCs w:val="24"/>
          <w:lang w:eastAsia="ru-RU"/>
          <w14:ligatures w14:val="none"/>
        </w:rPr>
      </w:pPr>
    </w:p>
    <w:p w14:paraId="5C125599" w14:textId="77777777" w:rsidR="000F67FC" w:rsidRPr="000F67FC" w:rsidRDefault="000F67FC" w:rsidP="000F67FC">
      <w:pPr>
        <w:spacing w:after="0" w:line="240" w:lineRule="auto"/>
        <w:ind w:firstLine="709"/>
        <w:jc w:val="right"/>
        <w:rPr>
          <w:rFonts w:ascii="Times New Roman" w:eastAsia="Times New Roman" w:hAnsi="Times New Roman" w:cs="Times New Roman"/>
          <w:kern w:val="0"/>
          <w:sz w:val="24"/>
          <w:szCs w:val="24"/>
          <w:lang w:eastAsia="ru-RU"/>
          <w14:ligatures w14:val="none"/>
        </w:rPr>
      </w:pPr>
    </w:p>
    <w:p w14:paraId="466AB6BB"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bookmarkStart w:id="5" w:name="_Анкета_Претендента_на"/>
      <w:bookmarkStart w:id="6" w:name="_Анкета_Участника_процедуры"/>
      <w:bookmarkEnd w:id="5"/>
      <w:bookmarkEnd w:id="6"/>
      <w:r w:rsidRPr="000F67FC">
        <w:rPr>
          <w:rFonts w:ascii="Times New Roman" w:eastAsia="Times New Roman" w:hAnsi="Times New Roman" w:cs="Times New Roman"/>
          <w:color w:val="808080"/>
          <w:kern w:val="0"/>
          <w:sz w:val="20"/>
          <w:szCs w:val="20"/>
          <w:lang w:eastAsia="ru-RU"/>
          <w14:ligatures w14:val="none"/>
        </w:rPr>
        <w:t xml:space="preserve">ИНСТРУКЦИИ ПО ЗАПОЛНЕНИЮ </w:t>
      </w:r>
    </w:p>
    <w:p w14:paraId="690786C9" w14:textId="5D573BD7" w:rsidR="000F67FC" w:rsidRPr="004628B5" w:rsidRDefault="000F67FC" w:rsidP="004628B5">
      <w:pPr>
        <w:widowControl w:val="0"/>
        <w:numPr>
          <w:ilvl w:val="0"/>
          <w:numId w:val="20"/>
        </w:numPr>
        <w:autoSpaceDE w:val="0"/>
        <w:autoSpaceDN w:val="0"/>
        <w:adjustRightInd w:val="0"/>
        <w:spacing w:after="0" w:line="240" w:lineRule="auto"/>
        <w:ind w:left="0" w:firstLine="426"/>
        <w:jc w:val="both"/>
        <w:rPr>
          <w:rFonts w:ascii="Times New Roman" w:eastAsia="Calibri" w:hAnsi="Times New Roman" w:cs="Times New Roman"/>
          <w:b/>
          <w:kern w:val="0"/>
          <w14:ligatures w14:val="none"/>
        </w:rPr>
      </w:pPr>
      <w:r w:rsidRPr="000F67FC">
        <w:rPr>
          <w:rFonts w:ascii="Times New Roman" w:eastAsia="Times New Roman" w:hAnsi="Times New Roman" w:cs="Times New Roman"/>
          <w:bCs/>
          <w:color w:val="7F7F7F"/>
          <w:kern w:val="0"/>
          <w:lang w:eastAsia="ru-RU"/>
          <w14:ligatures w14:val="none"/>
        </w:rPr>
        <w:t>Данные инструкции не следует воспроизводить в документах, подготовленных Участником Запроса котировок.</w:t>
      </w:r>
    </w:p>
    <w:p w14:paraId="60CABC70"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Все поля для заполнения должны быть обязательно заполнены Участником.</w:t>
      </w:r>
    </w:p>
    <w:p w14:paraId="5CABF259" w14:textId="6F44A01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Участнику необходимо указать конкретные показатели предлагаемого им товара в соответствии с требованиями Заказчика</w:t>
      </w:r>
      <w:r w:rsidR="005F7CC5">
        <w:rPr>
          <w:rFonts w:ascii="Times New Roman" w:eastAsia="Times New Roman" w:hAnsi="Times New Roman" w:cs="Times New Roman"/>
          <w:bCs/>
          <w:color w:val="808080"/>
          <w:kern w:val="0"/>
          <w:lang w:eastAsia="ru-RU"/>
          <w14:ligatures w14:val="none"/>
        </w:rPr>
        <w:t xml:space="preserve"> (приложение №2 «Техническое задание»)</w:t>
      </w:r>
      <w:r w:rsidRPr="000F67FC">
        <w:rPr>
          <w:rFonts w:ascii="Times New Roman" w:eastAsia="Times New Roman" w:hAnsi="Times New Roman" w:cs="Times New Roman"/>
          <w:bCs/>
          <w:color w:val="808080"/>
          <w:kern w:val="0"/>
          <w:lang w:eastAsia="ru-RU"/>
          <w14:ligatures w14:val="none"/>
        </w:rPr>
        <w:t>, руководствуясь следующей инструкцией с определениями знаков и обозначений:</w:t>
      </w:r>
    </w:p>
    <w:p w14:paraId="4B7D1C1E"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слова «не менее» означают что, участнику следует предоставить в заявке конкретный показатель, более указанного значения или равный ему;</w:t>
      </w:r>
    </w:p>
    <w:p w14:paraId="19AC984C"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слова </w:t>
      </w:r>
      <w:r w:rsidRPr="000F67FC">
        <w:rPr>
          <w:rFonts w:ascii="Times New Roman" w:eastAsia="Times New Roman" w:hAnsi="Times New Roman" w:cs="Times New Roman"/>
          <w:bCs/>
          <w:i/>
          <w:color w:val="808080"/>
          <w:kern w:val="0"/>
          <w:lang w:eastAsia="ru-RU"/>
          <w14:ligatures w14:val="none"/>
        </w:rPr>
        <w:t>«</w:t>
      </w:r>
      <w:r w:rsidRPr="000F67FC">
        <w:rPr>
          <w:rFonts w:ascii="Times New Roman" w:eastAsia="Times New Roman" w:hAnsi="Times New Roman" w:cs="Times New Roman"/>
          <w:bCs/>
          <w:color w:val="808080"/>
          <w:kern w:val="0"/>
          <w:lang w:eastAsia="ru-RU"/>
          <w14:ligatures w14:val="none"/>
        </w:rPr>
        <w:t>не более</w:t>
      </w:r>
      <w:r w:rsidRPr="000F67FC">
        <w:rPr>
          <w:rFonts w:ascii="Times New Roman" w:eastAsia="Times New Roman" w:hAnsi="Times New Roman" w:cs="Times New Roman"/>
          <w:bCs/>
          <w:i/>
          <w:color w:val="808080"/>
          <w:kern w:val="0"/>
          <w:lang w:eastAsia="ru-RU"/>
          <w14:ligatures w14:val="none"/>
        </w:rPr>
        <w:t>»</w:t>
      </w:r>
      <w:r w:rsidRPr="000F67FC">
        <w:rPr>
          <w:rFonts w:ascii="Times New Roman" w:eastAsia="Times New Roman" w:hAnsi="Times New Roman" w:cs="Times New Roman"/>
          <w:bCs/>
          <w:color w:val="808080"/>
          <w:kern w:val="0"/>
          <w:lang w:eastAsia="ru-RU"/>
          <w14:ligatures w14:val="none"/>
        </w:rPr>
        <w:t xml:space="preserve"> означают что, участнику следует предоставить в заявке конкретный показатель, менее указанного значения или равный ему;</w:t>
      </w:r>
    </w:p>
    <w:p w14:paraId="0D5B5695"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слова «не выше» означают что, участнику следует предоставить в заявке конкретный показатель, не более указанного значения;</w:t>
      </w:r>
    </w:p>
    <w:p w14:paraId="041543BC"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слова «не ниже» означают что, участнику следует предоставить в заявке конкретный показатель, не менее указанного значения; </w:t>
      </w:r>
    </w:p>
    <w:p w14:paraId="3ED44037" w14:textId="77777777"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w:t>
      </w:r>
      <w:proofErr w:type="gramStart"/>
      <w:r w:rsidRPr="000F67FC">
        <w:rPr>
          <w:rFonts w:ascii="Times New Roman" w:eastAsia="Times New Roman" w:hAnsi="Times New Roman" w:cs="Times New Roman"/>
          <w:bCs/>
          <w:color w:val="808080"/>
          <w:kern w:val="0"/>
          <w:lang w:eastAsia="ru-RU"/>
          <w14:ligatures w14:val="none"/>
        </w:rPr>
        <w:t>В  случае</w:t>
      </w:r>
      <w:proofErr w:type="gramEnd"/>
      <w:r w:rsidRPr="000F67FC">
        <w:rPr>
          <w:rFonts w:ascii="Times New Roman" w:eastAsia="Times New Roman" w:hAnsi="Times New Roman" w:cs="Times New Roman"/>
          <w:bCs/>
          <w:color w:val="808080"/>
          <w:kern w:val="0"/>
          <w:lang w:eastAsia="ru-RU"/>
          <w14:ligatures w14:val="none"/>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FB04B4E"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 xml:space="preserve">       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14:paraId="5945DA8F" w14:textId="6EE8A278" w:rsidR="000F67FC" w:rsidRPr="000F67FC" w:rsidRDefault="000F67FC" w:rsidP="005F7CC5">
      <w:pPr>
        <w:tabs>
          <w:tab w:val="left" w:pos="0"/>
          <w:tab w:val="left" w:pos="284"/>
        </w:tabs>
        <w:overflowPunct w:val="0"/>
        <w:spacing w:after="0" w:line="240" w:lineRule="auto"/>
        <w:ind w:firstLine="426"/>
        <w:jc w:val="both"/>
        <w:rPr>
          <w:rFonts w:ascii="Times New Roman" w:eastAsia="Times New Roman" w:hAnsi="Times New Roman" w:cs="Times New Roman"/>
          <w:bCs/>
          <w:color w:val="808080"/>
          <w:kern w:val="0"/>
          <w:lang w:eastAsia="ru-RU"/>
          <w14:ligatures w14:val="none"/>
        </w:rPr>
      </w:pPr>
      <w:r w:rsidRPr="000F67FC">
        <w:rPr>
          <w:rFonts w:ascii="Times New Roman" w:eastAsia="Times New Roman" w:hAnsi="Times New Roman" w:cs="Times New Roman"/>
          <w:bCs/>
          <w:color w:val="808080"/>
          <w:kern w:val="0"/>
          <w:lang w:eastAsia="ru-RU"/>
          <w14:ligatures w14:val="none"/>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7DE7717" w14:textId="14681CFC"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sidR="005F7CC5">
        <w:rPr>
          <w:rFonts w:ascii="Times New Roman" w:eastAsia="Times New Roman" w:hAnsi="Times New Roman" w:cs="Times New Roman"/>
          <w:color w:val="7F7F7F"/>
          <w:kern w:val="0"/>
          <w:lang w:eastAsia="ru-RU"/>
          <w14:ligatures w14:val="none"/>
        </w:rPr>
        <w:t>,</w:t>
      </w:r>
      <w:r w:rsidRPr="000F67FC">
        <w:rPr>
          <w:rFonts w:ascii="Times New Roman" w:eastAsia="Times New Roman" w:hAnsi="Times New Roman" w:cs="Times New Roman"/>
          <w:color w:val="7F7F7F"/>
          <w:kern w:val="0"/>
          <w:lang w:eastAsia="ru-RU"/>
          <w14:ligatures w14:val="none"/>
        </w:rPr>
        <w:t xml:space="preserve"> и такая заявка рассматривается как содержащая предложение о поставке иностранных товаров.</w:t>
      </w:r>
    </w:p>
    <w:p w14:paraId="5C8B90B5" w14:textId="77777777" w:rsidR="000F67FC" w:rsidRPr="000F67FC" w:rsidRDefault="000F67FC" w:rsidP="005F7CC5">
      <w:pPr>
        <w:widowControl w:val="0"/>
        <w:numPr>
          <w:ilvl w:val="0"/>
          <w:numId w:val="20"/>
        </w:numPr>
        <w:tabs>
          <w:tab w:val="left" w:pos="0"/>
          <w:tab w:val="left" w:pos="284"/>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7F7F7F"/>
          <w:kern w:val="0"/>
          <w:sz w:val="24"/>
          <w:szCs w:val="24"/>
          <w:lang w:eastAsia="ru-RU"/>
          <w14:ligatures w14:val="none"/>
        </w:rPr>
      </w:pPr>
      <w:r w:rsidRPr="000F67FC">
        <w:rPr>
          <w:rFonts w:ascii="Times New Roman" w:eastAsia="Times New Roman" w:hAnsi="Times New Roman" w:cs="Times New Roman"/>
          <w:bCs/>
          <w:iCs/>
          <w:color w:val="7F7F7F"/>
          <w:kern w:val="0"/>
          <w:lang w:eastAsia="ru-RU"/>
          <w14:ligatures w14:val="none"/>
        </w:rPr>
        <w:t xml:space="preserve">        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713B6A69" w14:textId="769F9DDD" w:rsidR="000F67FC" w:rsidRPr="000F67FC" w:rsidRDefault="000F67FC" w:rsidP="004628B5">
      <w:pPr>
        <w:widowControl w:val="0"/>
        <w:overflowPunct w:val="0"/>
        <w:autoSpaceDE w:val="0"/>
        <w:autoSpaceDN w:val="0"/>
        <w:adjustRightInd w:val="0"/>
        <w:spacing w:after="0" w:line="240" w:lineRule="auto"/>
        <w:ind w:left="426"/>
        <w:jc w:val="both"/>
        <w:rPr>
          <w:rFonts w:ascii="Times New Roman" w:eastAsia="Times New Roman" w:hAnsi="Times New Roman" w:cs="Times New Roman"/>
          <w:b/>
          <w:bCs/>
          <w:color w:val="7F7F7F"/>
          <w:kern w:val="0"/>
          <w:lang w:eastAsia="ru-RU"/>
          <w14:ligatures w14:val="none"/>
        </w:rPr>
      </w:pPr>
    </w:p>
    <w:p w14:paraId="0F6E2540" w14:textId="77777777" w:rsidR="000F67FC" w:rsidRPr="000F67FC" w:rsidRDefault="000F67FC" w:rsidP="005F7CC5">
      <w:pPr>
        <w:autoSpaceDE w:val="0"/>
        <w:autoSpaceDN w:val="0"/>
        <w:spacing w:after="0" w:line="240" w:lineRule="auto"/>
        <w:ind w:firstLine="426"/>
        <w:jc w:val="both"/>
        <w:rPr>
          <w:rFonts w:ascii="Times New Roman" w:eastAsia="Times New Roman" w:hAnsi="Times New Roman" w:cs="Times New Roman"/>
          <w:bCs/>
          <w:snapToGrid w:val="0"/>
          <w:kern w:val="0"/>
          <w:sz w:val="24"/>
          <w:szCs w:val="24"/>
          <w:lang w:eastAsia="ru-RU"/>
          <w14:ligatures w14:val="none"/>
        </w:rPr>
      </w:pPr>
    </w:p>
    <w:p w14:paraId="0F97B955" w14:textId="77777777" w:rsidR="000F67FC" w:rsidRPr="000F67FC" w:rsidRDefault="000F67FC" w:rsidP="000F67FC">
      <w:pPr>
        <w:overflowPunct w:val="0"/>
        <w:autoSpaceDE w:val="0"/>
        <w:autoSpaceDN w:val="0"/>
        <w:adjustRightInd w:val="0"/>
        <w:spacing w:after="0" w:line="240" w:lineRule="auto"/>
        <w:ind w:hanging="142"/>
        <w:jc w:val="both"/>
        <w:rPr>
          <w:rFonts w:ascii="Times New Roman" w:eastAsia="Times New Roman" w:hAnsi="Times New Roman" w:cs="Times New Roman"/>
          <w:kern w:val="0"/>
          <w:sz w:val="24"/>
          <w:szCs w:val="24"/>
          <w:lang w:eastAsia="ru-RU"/>
          <w14:ligatures w14:val="none"/>
        </w:rPr>
        <w:sectPr w:rsidR="000F67FC" w:rsidRPr="000F67FC" w:rsidSect="00B84779">
          <w:headerReference w:type="first" r:id="rId11"/>
          <w:type w:val="continuous"/>
          <w:pgSz w:w="11907" w:h="16839" w:code="9"/>
          <w:pgMar w:top="567" w:right="707" w:bottom="709" w:left="1134" w:header="720" w:footer="720" w:gutter="0"/>
          <w:pgNumType w:start="1"/>
          <w:cols w:space="708"/>
          <w:noEndnote/>
          <w:titlePg/>
          <w:docGrid w:linePitch="326"/>
        </w:sectPr>
      </w:pPr>
      <w:bookmarkStart w:id="7" w:name="форма1"/>
      <w:bookmarkStart w:id="8" w:name="_Toc438145268"/>
      <w:bookmarkStart w:id="9" w:name="_Toc98251753"/>
    </w:p>
    <w:p w14:paraId="4AADA461" w14:textId="77777777" w:rsidR="000F67FC" w:rsidRPr="000F67FC" w:rsidRDefault="000F67FC" w:rsidP="000F67FC">
      <w:pPr>
        <w:keepNext/>
        <w:spacing w:before="240" w:after="120" w:line="240" w:lineRule="auto"/>
        <w:ind w:left="792" w:hanging="360"/>
        <w:outlineLvl w:val="0"/>
        <w:rPr>
          <w:rFonts w:ascii="Times New Roman" w:eastAsia="Times New Roman" w:hAnsi="Times New Roman" w:cs="Times New Roman"/>
          <w:kern w:val="0"/>
          <w:sz w:val="24"/>
          <w:szCs w:val="24"/>
          <w:lang w:eastAsia="ru-RU"/>
          <w14:ligatures w14:val="none"/>
        </w:rPr>
      </w:pPr>
      <w:bookmarkStart w:id="10" w:name="_Форма_1_ЗАЯВКА"/>
      <w:bookmarkStart w:id="11" w:name="_Toc438145269"/>
      <w:bookmarkEnd w:id="7"/>
      <w:bookmarkEnd w:id="8"/>
      <w:bookmarkEnd w:id="10"/>
      <w:r w:rsidRPr="000F67FC">
        <w:rPr>
          <w:rFonts w:ascii="Times New Roman" w:eastAsia="Times New Roman" w:hAnsi="Times New Roman" w:cs="Times New Roman"/>
          <w:kern w:val="0"/>
          <w:sz w:val="24"/>
          <w:szCs w:val="24"/>
          <w:lang w:eastAsia="ru-RU"/>
          <w14:ligatures w14:val="none"/>
        </w:rPr>
        <w:lastRenderedPageBreak/>
        <w:t>Форма 2</w:t>
      </w:r>
      <w:r w:rsidRPr="000F67FC">
        <w:rPr>
          <w:rFonts w:ascii="Times New Roman" w:eastAsia="Times New Roman" w:hAnsi="Times New Roman" w:cs="Times New Roman"/>
          <w:kern w:val="0"/>
          <w:sz w:val="24"/>
          <w:szCs w:val="24"/>
          <w:lang w:eastAsia="ru-RU"/>
          <w14:ligatures w14:val="none"/>
        </w:rPr>
        <w:tab/>
      </w:r>
      <w:bookmarkEnd w:id="11"/>
      <w:r w:rsidRPr="000F67FC">
        <w:rPr>
          <w:rFonts w:ascii="Times New Roman" w:eastAsia="Times New Roman" w:hAnsi="Times New Roman" w:cs="Times New Roman"/>
          <w:kern w:val="0"/>
          <w:sz w:val="24"/>
          <w:szCs w:val="24"/>
          <w:lang w:eastAsia="ru-RU"/>
          <w14:ligatures w14:val="none"/>
        </w:rPr>
        <w:t xml:space="preserve"> </w:t>
      </w:r>
    </w:p>
    <w:p w14:paraId="0288076A"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bookmarkStart w:id="12" w:name="_Письмо_о_подаче"/>
      <w:bookmarkStart w:id="13" w:name="_Заявка_о_подаче"/>
      <w:bookmarkStart w:id="14" w:name="_Ref55335821"/>
      <w:bookmarkStart w:id="15" w:name="_Ref55336345"/>
      <w:bookmarkStart w:id="16" w:name="_Toc57314674"/>
      <w:bookmarkStart w:id="17" w:name="_Toc69728988"/>
      <w:bookmarkStart w:id="18" w:name="_Toc98251754"/>
      <w:bookmarkStart w:id="19" w:name="_Форма_2_АНКЕТА"/>
      <w:bookmarkEnd w:id="9"/>
      <w:bookmarkEnd w:id="12"/>
      <w:bookmarkEnd w:id="13"/>
      <w:bookmarkEnd w:id="14"/>
      <w:bookmarkEnd w:id="15"/>
      <w:bookmarkEnd w:id="16"/>
      <w:bookmarkEnd w:id="17"/>
      <w:bookmarkEnd w:id="18"/>
      <w:bookmarkEnd w:id="19"/>
    </w:p>
    <w:p w14:paraId="37912FBF"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57E17BBE" w14:textId="77777777" w:rsidR="000F67FC" w:rsidRPr="000F67FC" w:rsidRDefault="000F67FC" w:rsidP="000F67FC">
      <w:pPr>
        <w:spacing w:after="0" w:line="240" w:lineRule="auto"/>
        <w:jc w:val="center"/>
        <w:rPr>
          <w:rFonts w:ascii="Times New Roman" w:eastAsia="Times New Roman" w:hAnsi="Times New Roman" w:cs="Times New Roman"/>
          <w:b/>
          <w:kern w:val="0"/>
          <w:lang w:eastAsia="ru-RU"/>
          <w14:ligatures w14:val="none"/>
        </w:rPr>
      </w:pPr>
      <w:bookmarkStart w:id="20" w:name="_Toc235439567"/>
      <w:bookmarkStart w:id="21" w:name="_Toc305665991"/>
      <w:r w:rsidRPr="000F67FC">
        <w:rPr>
          <w:rFonts w:ascii="Times New Roman" w:eastAsia="Times New Roman" w:hAnsi="Times New Roman" w:cs="Times New Roman"/>
          <w:b/>
          <w:kern w:val="0"/>
          <w:lang w:eastAsia="ru-RU"/>
          <w14:ligatures w14:val="none"/>
        </w:rPr>
        <w:t>ЦЕНОВОЕ ПРЕДЛОЖЕНИЕ</w:t>
      </w:r>
      <w:bookmarkEnd w:id="20"/>
      <w:bookmarkEnd w:id="21"/>
    </w:p>
    <w:p w14:paraId="00551233"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5AA7F0C3"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 xml:space="preserve">Участник Запроса котировок в электронной форме: ________________________________ </w:t>
      </w:r>
    </w:p>
    <w:p w14:paraId="77CC588E"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p>
    <w:p w14:paraId="756E4781" w14:textId="77777777" w:rsidR="000F67FC" w:rsidRPr="000F67FC" w:rsidRDefault="000F67FC" w:rsidP="000F67FC">
      <w:pPr>
        <w:spacing w:after="0" w:line="240" w:lineRule="auto"/>
        <w:rPr>
          <w:rFonts w:ascii="Times New Roman" w:eastAsia="Times New Roman" w:hAnsi="Times New Roman" w:cs="Times New Roman"/>
          <w:kern w:val="0"/>
          <w:sz w:val="24"/>
          <w:szCs w:val="24"/>
          <w:lang w:eastAsia="ru-RU"/>
          <w14:ligatures w14:val="none"/>
        </w:rPr>
      </w:pPr>
      <w:r w:rsidRPr="000F67FC">
        <w:rPr>
          <w:rFonts w:ascii="Times New Roman" w:eastAsia="Times New Roman" w:hAnsi="Times New Roman" w:cs="Times New Roman"/>
          <w:kern w:val="0"/>
          <w:sz w:val="24"/>
          <w:szCs w:val="24"/>
          <w:lang w:eastAsia="ru-RU"/>
          <w14:ligatures w14:val="none"/>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22BA0CE3" w14:textId="77777777" w:rsidR="000F67FC" w:rsidRPr="000F67FC" w:rsidRDefault="000F67FC" w:rsidP="000F67FC">
      <w:pPr>
        <w:spacing w:after="0" w:line="240" w:lineRule="auto"/>
        <w:rPr>
          <w:rFonts w:ascii="Times New Roman" w:eastAsia="Times New Roman" w:hAnsi="Times New Roman" w:cs="Times New Roman"/>
          <w:i/>
          <w:kern w:val="0"/>
          <w:sz w:val="24"/>
          <w:szCs w:val="24"/>
          <w:lang w:eastAsia="ru-RU"/>
          <w14:ligatures w14:val="none"/>
        </w:rPr>
      </w:pPr>
    </w:p>
    <w:tbl>
      <w:tblPr>
        <w:tblW w:w="1432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6946"/>
        <w:gridCol w:w="1843"/>
        <w:gridCol w:w="2268"/>
        <w:gridCol w:w="13"/>
        <w:gridCol w:w="2396"/>
        <w:gridCol w:w="13"/>
      </w:tblGrid>
      <w:tr w:rsidR="005F7CC5" w:rsidRPr="000F67FC" w14:paraId="4FC22DDE"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hideMark/>
          </w:tcPr>
          <w:p w14:paraId="568D1F07" w14:textId="77777777" w:rsidR="005F7CC5" w:rsidRPr="000F67FC" w:rsidRDefault="005F7CC5" w:rsidP="000F67FC">
            <w:pPr>
              <w:keepNext/>
              <w:snapToGrid w:val="0"/>
              <w:spacing w:before="40" w:after="40" w:line="240" w:lineRule="auto"/>
              <w:ind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 п/п</w:t>
            </w:r>
          </w:p>
        </w:tc>
        <w:tc>
          <w:tcPr>
            <w:tcW w:w="6946" w:type="dxa"/>
            <w:tcBorders>
              <w:top w:val="single" w:sz="4" w:space="0" w:color="auto"/>
              <w:left w:val="single" w:sz="4" w:space="0" w:color="auto"/>
              <w:bottom w:val="single" w:sz="4" w:space="0" w:color="auto"/>
              <w:right w:val="single" w:sz="4" w:space="0" w:color="auto"/>
            </w:tcBorders>
            <w:vAlign w:val="center"/>
            <w:hideMark/>
          </w:tcPr>
          <w:p w14:paraId="7EEC4314" w14:textId="77777777" w:rsidR="005F7CC5" w:rsidRPr="000F67FC" w:rsidRDefault="005F7CC5" w:rsidP="000F67FC">
            <w:pPr>
              <w:spacing w:after="0" w:line="240" w:lineRule="auto"/>
              <w:jc w:val="center"/>
              <w:rPr>
                <w:rFonts w:ascii="Times New Roman" w:eastAsia="Times New Roman" w:hAnsi="Times New Roman" w:cs="Arial"/>
                <w:color w:val="000000"/>
                <w:kern w:val="0"/>
                <w:sz w:val="24"/>
                <w:szCs w:val="24"/>
                <w:lang w:eastAsia="ru-RU"/>
                <w14:ligatures w14:val="none"/>
              </w:rPr>
            </w:pPr>
            <w:r w:rsidRPr="000F67FC">
              <w:rPr>
                <w:rFonts w:ascii="Times New Roman" w:eastAsia="Times New Roman" w:hAnsi="Times New Roman" w:cs="Times New Roman"/>
                <w:kern w:val="0"/>
                <w:sz w:val="20"/>
                <w:szCs w:val="24"/>
                <w:lang w:eastAsia="ru-RU"/>
                <w14:ligatures w14:val="none"/>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8D659EA"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2444564"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0F67FC">
              <w:rPr>
                <w:rFonts w:ascii="Times New Roman" w:eastAsia="Times New Roman" w:hAnsi="Times New Roman" w:cs="Times New Roman"/>
                <w:kern w:val="0"/>
                <w:sz w:val="20"/>
                <w:szCs w:val="20"/>
                <w:lang w:eastAsia="ru-RU"/>
                <w14:ligatures w14:val="none"/>
              </w:rPr>
              <w:t>Кол-во</w:t>
            </w:r>
          </w:p>
        </w:tc>
        <w:tc>
          <w:tcPr>
            <w:tcW w:w="2409" w:type="dxa"/>
            <w:gridSpan w:val="2"/>
            <w:tcBorders>
              <w:top w:val="single" w:sz="4" w:space="0" w:color="auto"/>
              <w:left w:val="single" w:sz="4" w:space="0" w:color="auto"/>
              <w:bottom w:val="single" w:sz="4" w:space="0" w:color="auto"/>
              <w:right w:val="single" w:sz="4" w:space="0" w:color="auto"/>
            </w:tcBorders>
          </w:tcPr>
          <w:p w14:paraId="7026EFEE" w14:textId="77777777" w:rsidR="005F7CC5" w:rsidRPr="000F67FC" w:rsidRDefault="005F7CC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p>
          <w:p w14:paraId="2193C5A5" w14:textId="77777777" w:rsidR="00291945" w:rsidRDefault="0029194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291945">
              <w:rPr>
                <w:rFonts w:ascii="Times New Roman" w:eastAsia="Times New Roman" w:hAnsi="Times New Roman" w:cs="Times New Roman"/>
                <w:kern w:val="0"/>
                <w:sz w:val="20"/>
                <w:szCs w:val="20"/>
                <w:lang w:eastAsia="ru-RU"/>
                <w14:ligatures w14:val="none"/>
              </w:rPr>
              <w:t xml:space="preserve">Цена за 1 ед., руб. </w:t>
            </w:r>
          </w:p>
          <w:p w14:paraId="20CF7F2A" w14:textId="2E0C1BD0" w:rsidR="005F7CC5" w:rsidRPr="000F67FC" w:rsidRDefault="00291945" w:rsidP="000F67FC">
            <w:pPr>
              <w:keepNext/>
              <w:snapToGrid w:val="0"/>
              <w:spacing w:before="40" w:after="40" w:line="240" w:lineRule="auto"/>
              <w:ind w:left="57" w:right="57"/>
              <w:jc w:val="center"/>
              <w:rPr>
                <w:rFonts w:ascii="Times New Roman" w:eastAsia="Times New Roman" w:hAnsi="Times New Roman" w:cs="Times New Roman"/>
                <w:kern w:val="0"/>
                <w:sz w:val="20"/>
                <w:szCs w:val="20"/>
                <w:lang w:eastAsia="ru-RU"/>
                <w14:ligatures w14:val="none"/>
              </w:rPr>
            </w:pPr>
            <w:r w:rsidRPr="00291945">
              <w:rPr>
                <w:rFonts w:ascii="Times New Roman" w:eastAsia="Times New Roman" w:hAnsi="Times New Roman" w:cs="Times New Roman"/>
                <w:kern w:val="0"/>
                <w:sz w:val="20"/>
                <w:szCs w:val="20"/>
                <w:lang w:eastAsia="ru-RU"/>
                <w14:ligatures w14:val="none"/>
              </w:rPr>
              <w:t>(</w:t>
            </w:r>
            <w:proofErr w:type="gramStart"/>
            <w:r w:rsidRPr="00291945">
              <w:rPr>
                <w:rFonts w:ascii="Times New Roman" w:eastAsia="Times New Roman" w:hAnsi="Times New Roman" w:cs="Times New Roman"/>
                <w:kern w:val="0"/>
                <w:sz w:val="20"/>
                <w:szCs w:val="20"/>
                <w:lang w:eastAsia="ru-RU"/>
                <w14:ligatures w14:val="none"/>
              </w:rPr>
              <w:t>с</w:t>
            </w:r>
            <w:proofErr w:type="gramEnd"/>
            <w:r w:rsidRPr="00291945">
              <w:rPr>
                <w:rFonts w:ascii="Times New Roman" w:eastAsia="Times New Roman" w:hAnsi="Times New Roman" w:cs="Times New Roman"/>
                <w:kern w:val="0"/>
                <w:sz w:val="20"/>
                <w:szCs w:val="20"/>
                <w:lang w:eastAsia="ru-RU"/>
                <w14:ligatures w14:val="none"/>
              </w:rPr>
              <w:t xml:space="preserve"> НДС при наличии)</w:t>
            </w:r>
          </w:p>
          <w:p w14:paraId="534E31EB" w14:textId="77777777" w:rsidR="005F7CC5" w:rsidRPr="000F67FC" w:rsidRDefault="005F7CC5" w:rsidP="000F67FC">
            <w:pPr>
              <w:keepNext/>
              <w:snapToGrid w:val="0"/>
              <w:spacing w:before="40" w:after="40" w:line="240" w:lineRule="auto"/>
              <w:ind w:right="57"/>
              <w:rPr>
                <w:rFonts w:ascii="Times New Roman" w:eastAsia="Times New Roman" w:hAnsi="Times New Roman" w:cs="Times New Roman"/>
                <w:kern w:val="0"/>
                <w:sz w:val="20"/>
                <w:szCs w:val="20"/>
                <w:lang w:eastAsia="ru-RU"/>
                <w14:ligatures w14:val="none"/>
              </w:rPr>
            </w:pPr>
          </w:p>
        </w:tc>
      </w:tr>
      <w:tr w:rsidR="005F7CC5" w:rsidRPr="000F67FC" w14:paraId="17EC9430"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tcPr>
          <w:p w14:paraId="67667024" w14:textId="77777777" w:rsidR="005F7CC5" w:rsidRPr="000F67FC" w:rsidRDefault="005F7CC5" w:rsidP="000F67FC">
            <w:pPr>
              <w:snapToGrid w:val="0"/>
              <w:spacing w:before="40" w:after="40" w:line="240" w:lineRule="auto"/>
              <w:ind w:right="57"/>
              <w:jc w:val="center"/>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color w:val="000000"/>
                <w:kern w:val="0"/>
                <w:sz w:val="20"/>
                <w:szCs w:val="20"/>
                <w:lang w:eastAsia="ru-RU"/>
                <w14:ligatures w14:val="none"/>
              </w:rPr>
              <w:t>1</w:t>
            </w:r>
          </w:p>
        </w:tc>
        <w:tc>
          <w:tcPr>
            <w:tcW w:w="6946" w:type="dxa"/>
            <w:tcBorders>
              <w:top w:val="single" w:sz="4" w:space="0" w:color="auto"/>
              <w:left w:val="single" w:sz="4" w:space="0" w:color="auto"/>
              <w:bottom w:val="single" w:sz="4" w:space="0" w:color="auto"/>
              <w:right w:val="single" w:sz="4" w:space="0" w:color="auto"/>
            </w:tcBorders>
            <w:vAlign w:val="center"/>
          </w:tcPr>
          <w:p w14:paraId="5FE914C1" w14:textId="77777777" w:rsidR="005F7CC5" w:rsidRPr="000F67FC" w:rsidRDefault="005F7CC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1843" w:type="dxa"/>
            <w:tcBorders>
              <w:top w:val="single" w:sz="4" w:space="0" w:color="auto"/>
              <w:left w:val="single" w:sz="4" w:space="0" w:color="auto"/>
              <w:bottom w:val="single" w:sz="4" w:space="0" w:color="auto"/>
              <w:right w:val="single" w:sz="4" w:space="0" w:color="auto"/>
            </w:tcBorders>
            <w:vAlign w:val="center"/>
          </w:tcPr>
          <w:p w14:paraId="0BCE1DBD"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c>
          <w:tcPr>
            <w:tcW w:w="2268" w:type="dxa"/>
            <w:tcBorders>
              <w:top w:val="single" w:sz="4" w:space="0" w:color="auto"/>
              <w:left w:val="single" w:sz="4" w:space="0" w:color="auto"/>
              <w:bottom w:val="single" w:sz="4" w:space="0" w:color="auto"/>
              <w:right w:val="single" w:sz="4" w:space="0" w:color="auto"/>
            </w:tcBorders>
            <w:vAlign w:val="center"/>
          </w:tcPr>
          <w:p w14:paraId="7D57852B" w14:textId="17FC4784" w:rsidR="005F7CC5" w:rsidRPr="000F67FC" w:rsidRDefault="0029194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r>
              <w:rPr>
                <w:rFonts w:ascii="Times New Roman" w:eastAsia="Times New Roman" w:hAnsi="Times New Roman" w:cs="Times New Roman"/>
                <w:color w:val="000000"/>
                <w:kern w:val="0"/>
                <w:sz w:val="20"/>
                <w:szCs w:val="20"/>
                <w:lang w:eastAsia="ru-RU"/>
                <w14:ligatures w14:val="none"/>
              </w:rPr>
              <w:t>1</w:t>
            </w:r>
          </w:p>
        </w:tc>
        <w:tc>
          <w:tcPr>
            <w:tcW w:w="2409" w:type="dxa"/>
            <w:gridSpan w:val="2"/>
            <w:tcBorders>
              <w:top w:val="single" w:sz="4" w:space="0" w:color="auto"/>
              <w:left w:val="single" w:sz="4" w:space="0" w:color="auto"/>
              <w:bottom w:val="single" w:sz="4" w:space="0" w:color="auto"/>
              <w:right w:val="single" w:sz="4" w:space="0" w:color="auto"/>
            </w:tcBorders>
          </w:tcPr>
          <w:p w14:paraId="219CB497"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r>
      <w:tr w:rsidR="005F7CC5" w:rsidRPr="000F67FC" w14:paraId="1EE2E153" w14:textId="77777777" w:rsidTr="005F7CC5">
        <w:trPr>
          <w:gridAfter w:val="1"/>
          <w:wAfter w:w="13" w:type="dxa"/>
        </w:trPr>
        <w:tc>
          <w:tcPr>
            <w:tcW w:w="850" w:type="dxa"/>
            <w:tcBorders>
              <w:top w:val="single" w:sz="4" w:space="0" w:color="auto"/>
              <w:left w:val="single" w:sz="4" w:space="0" w:color="auto"/>
              <w:bottom w:val="single" w:sz="4" w:space="0" w:color="auto"/>
              <w:right w:val="single" w:sz="4" w:space="0" w:color="auto"/>
            </w:tcBorders>
            <w:vAlign w:val="center"/>
          </w:tcPr>
          <w:p w14:paraId="69FDC516" w14:textId="77777777" w:rsidR="005F7CC5" w:rsidRPr="000F67FC" w:rsidRDefault="005F7CC5" w:rsidP="000F67FC">
            <w:pPr>
              <w:snapToGrid w:val="0"/>
              <w:spacing w:before="40" w:after="40" w:line="240" w:lineRule="auto"/>
              <w:ind w:right="57"/>
              <w:jc w:val="center"/>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color w:val="000000"/>
                <w:kern w:val="0"/>
                <w:sz w:val="20"/>
                <w:szCs w:val="20"/>
                <w:lang w:eastAsia="ru-RU"/>
                <w14:ligatures w14:val="none"/>
              </w:rPr>
              <w:t>…</w:t>
            </w:r>
          </w:p>
        </w:tc>
        <w:tc>
          <w:tcPr>
            <w:tcW w:w="6946" w:type="dxa"/>
            <w:tcBorders>
              <w:top w:val="single" w:sz="4" w:space="0" w:color="auto"/>
              <w:left w:val="single" w:sz="4" w:space="0" w:color="auto"/>
              <w:bottom w:val="single" w:sz="4" w:space="0" w:color="auto"/>
              <w:right w:val="single" w:sz="4" w:space="0" w:color="auto"/>
            </w:tcBorders>
            <w:vAlign w:val="center"/>
          </w:tcPr>
          <w:p w14:paraId="477EBA0E" w14:textId="77777777" w:rsidR="005F7CC5" w:rsidRPr="000F67FC" w:rsidRDefault="005F7CC5" w:rsidP="000F67FC">
            <w:pPr>
              <w:spacing w:after="0" w:line="240" w:lineRule="auto"/>
              <w:jc w:val="both"/>
              <w:rPr>
                <w:rFonts w:ascii="Times New Roman" w:eastAsia="Times New Roman" w:hAnsi="Times New Roman" w:cs="Times New Roman"/>
                <w:kern w:val="0"/>
                <w:sz w:val="24"/>
                <w:szCs w:val="24"/>
                <w:lang w:eastAsia="ru-RU"/>
                <w14:ligatures w14:val="none"/>
              </w:rPr>
            </w:pPr>
          </w:p>
        </w:tc>
        <w:tc>
          <w:tcPr>
            <w:tcW w:w="1843" w:type="dxa"/>
            <w:tcBorders>
              <w:top w:val="single" w:sz="4" w:space="0" w:color="auto"/>
              <w:left w:val="single" w:sz="4" w:space="0" w:color="auto"/>
              <w:bottom w:val="single" w:sz="4" w:space="0" w:color="auto"/>
              <w:right w:val="single" w:sz="4" w:space="0" w:color="auto"/>
            </w:tcBorders>
            <w:vAlign w:val="center"/>
          </w:tcPr>
          <w:p w14:paraId="63B4757D"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c>
          <w:tcPr>
            <w:tcW w:w="2268" w:type="dxa"/>
            <w:tcBorders>
              <w:top w:val="single" w:sz="4" w:space="0" w:color="auto"/>
              <w:left w:val="single" w:sz="4" w:space="0" w:color="auto"/>
              <w:bottom w:val="single" w:sz="4" w:space="0" w:color="auto"/>
              <w:right w:val="single" w:sz="4" w:space="0" w:color="auto"/>
            </w:tcBorders>
            <w:vAlign w:val="center"/>
          </w:tcPr>
          <w:p w14:paraId="1D0C246A" w14:textId="44504874" w:rsidR="005F7CC5" w:rsidRPr="000F67FC" w:rsidRDefault="0029194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r>
              <w:rPr>
                <w:rFonts w:ascii="Times New Roman" w:eastAsia="Times New Roman" w:hAnsi="Times New Roman" w:cs="Times New Roman"/>
                <w:color w:val="000000"/>
                <w:kern w:val="0"/>
                <w:sz w:val="20"/>
                <w:szCs w:val="20"/>
                <w:lang w:eastAsia="ru-RU"/>
                <w14:ligatures w14:val="none"/>
              </w:rPr>
              <w:t>1</w:t>
            </w:r>
          </w:p>
        </w:tc>
        <w:tc>
          <w:tcPr>
            <w:tcW w:w="2409" w:type="dxa"/>
            <w:gridSpan w:val="2"/>
            <w:tcBorders>
              <w:top w:val="single" w:sz="4" w:space="0" w:color="auto"/>
              <w:left w:val="single" w:sz="4" w:space="0" w:color="auto"/>
              <w:bottom w:val="single" w:sz="4" w:space="0" w:color="auto"/>
              <w:right w:val="single" w:sz="4" w:space="0" w:color="auto"/>
            </w:tcBorders>
          </w:tcPr>
          <w:p w14:paraId="75DDAE7A" w14:textId="77777777" w:rsidR="005F7CC5" w:rsidRPr="000F67FC" w:rsidRDefault="005F7CC5" w:rsidP="000F67FC">
            <w:pPr>
              <w:snapToGrid w:val="0"/>
              <w:spacing w:before="40" w:after="40" w:line="240" w:lineRule="auto"/>
              <w:ind w:left="57" w:right="57"/>
              <w:jc w:val="center"/>
              <w:rPr>
                <w:rFonts w:ascii="Times New Roman" w:eastAsia="Times New Roman" w:hAnsi="Times New Roman" w:cs="Times New Roman"/>
                <w:color w:val="000000"/>
                <w:kern w:val="0"/>
                <w:sz w:val="20"/>
                <w:szCs w:val="20"/>
                <w:lang w:eastAsia="ru-RU"/>
                <w14:ligatures w14:val="none"/>
              </w:rPr>
            </w:pPr>
          </w:p>
        </w:tc>
      </w:tr>
      <w:tr w:rsidR="005F7CC5" w:rsidRPr="000F67FC" w14:paraId="4EA02553" w14:textId="77777777" w:rsidTr="005F7CC5">
        <w:tc>
          <w:tcPr>
            <w:tcW w:w="11920" w:type="dxa"/>
            <w:gridSpan w:val="5"/>
            <w:tcBorders>
              <w:top w:val="single" w:sz="4" w:space="0" w:color="auto"/>
              <w:left w:val="single" w:sz="4" w:space="0" w:color="auto"/>
              <w:bottom w:val="single" w:sz="4" w:space="0" w:color="auto"/>
              <w:right w:val="single" w:sz="4" w:space="0" w:color="auto"/>
            </w:tcBorders>
          </w:tcPr>
          <w:p w14:paraId="00EAF96F" w14:textId="77777777" w:rsidR="005F7CC5" w:rsidRPr="000F67FC" w:rsidRDefault="005F7CC5" w:rsidP="000F67FC">
            <w:pPr>
              <w:snapToGrid w:val="0"/>
              <w:spacing w:before="40" w:after="40" w:line="240" w:lineRule="auto"/>
              <w:ind w:left="57" w:right="57"/>
              <w:jc w:val="right"/>
              <w:rPr>
                <w:rFonts w:ascii="Times New Roman" w:eastAsia="Times New Roman" w:hAnsi="Times New Roman" w:cs="Times New Roman"/>
                <w:color w:val="000000"/>
                <w:kern w:val="0"/>
                <w:sz w:val="20"/>
                <w:szCs w:val="20"/>
                <w:lang w:eastAsia="ru-RU"/>
                <w14:ligatures w14:val="none"/>
              </w:rPr>
            </w:pPr>
            <w:r w:rsidRPr="000F67FC">
              <w:rPr>
                <w:rFonts w:ascii="Times New Roman" w:eastAsia="Times New Roman" w:hAnsi="Times New Roman" w:cs="Times New Roman"/>
                <w:b/>
                <w:bCs/>
                <w:color w:val="000000"/>
                <w:kern w:val="0"/>
                <w:sz w:val="20"/>
                <w:szCs w:val="20"/>
                <w:lang w:eastAsia="ru-RU"/>
                <w14:ligatures w14:val="none"/>
              </w:rPr>
              <w:t>ИТОГО с НДС, руб.</w:t>
            </w:r>
          </w:p>
        </w:tc>
        <w:tc>
          <w:tcPr>
            <w:tcW w:w="2409" w:type="dxa"/>
            <w:gridSpan w:val="2"/>
            <w:tcBorders>
              <w:top w:val="single" w:sz="4" w:space="0" w:color="auto"/>
              <w:left w:val="single" w:sz="4" w:space="0" w:color="auto"/>
              <w:bottom w:val="single" w:sz="4" w:space="0" w:color="auto"/>
              <w:right w:val="single" w:sz="4" w:space="0" w:color="auto"/>
            </w:tcBorders>
          </w:tcPr>
          <w:p w14:paraId="516FC75A" w14:textId="77777777" w:rsidR="005F7CC5" w:rsidRPr="000F67FC" w:rsidRDefault="005F7CC5" w:rsidP="000F67FC">
            <w:pPr>
              <w:snapToGrid w:val="0"/>
              <w:spacing w:before="40" w:after="40" w:line="240" w:lineRule="auto"/>
              <w:ind w:left="57" w:right="57"/>
              <w:jc w:val="right"/>
              <w:rPr>
                <w:rFonts w:ascii="Times New Roman" w:eastAsia="Times New Roman" w:hAnsi="Times New Roman" w:cs="Times New Roman"/>
                <w:b/>
                <w:color w:val="000000"/>
                <w:kern w:val="0"/>
                <w:sz w:val="20"/>
                <w:szCs w:val="20"/>
                <w:lang w:eastAsia="ru-RU"/>
                <w14:ligatures w14:val="none"/>
              </w:rPr>
            </w:pPr>
          </w:p>
        </w:tc>
      </w:tr>
    </w:tbl>
    <w:p w14:paraId="70C4BC7D"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r w:rsidRPr="000F67FC">
        <w:rPr>
          <w:rFonts w:ascii="Times New Roman" w:eastAsia="Times New Roman" w:hAnsi="Times New Roman" w:cs="Times New Roman"/>
          <w:color w:val="808080"/>
          <w:kern w:val="0"/>
          <w:sz w:val="20"/>
          <w:szCs w:val="20"/>
          <w:lang w:eastAsia="ru-RU"/>
          <w14:ligatures w14:val="none"/>
        </w:rPr>
        <w:t xml:space="preserve">  </w:t>
      </w:r>
    </w:p>
    <w:p w14:paraId="467FF15C"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p>
    <w:p w14:paraId="355B2A45"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p>
    <w:p w14:paraId="0571565D" w14:textId="77777777" w:rsidR="000F67FC" w:rsidRPr="000F67FC" w:rsidRDefault="000F67FC" w:rsidP="000F67FC">
      <w:pPr>
        <w:spacing w:after="0" w:line="240" w:lineRule="auto"/>
        <w:rPr>
          <w:rFonts w:ascii="Times New Roman" w:eastAsia="Times New Roman" w:hAnsi="Times New Roman" w:cs="Times New Roman"/>
          <w:color w:val="808080"/>
          <w:kern w:val="0"/>
          <w:sz w:val="20"/>
          <w:szCs w:val="20"/>
          <w:lang w:eastAsia="ru-RU"/>
          <w14:ligatures w14:val="none"/>
        </w:rPr>
      </w:pPr>
      <w:r w:rsidRPr="000F67FC">
        <w:rPr>
          <w:rFonts w:ascii="Times New Roman" w:eastAsia="Times New Roman" w:hAnsi="Times New Roman" w:cs="Times New Roman"/>
          <w:color w:val="808080"/>
          <w:kern w:val="0"/>
          <w:sz w:val="20"/>
          <w:szCs w:val="20"/>
          <w:lang w:eastAsia="ru-RU"/>
          <w14:ligatures w14:val="none"/>
        </w:rPr>
        <w:t>ИНСТРУКЦИИ ПО ЗАПОЛНЕНИЮ</w:t>
      </w:r>
    </w:p>
    <w:p w14:paraId="680AD139" w14:textId="53146C2B" w:rsidR="000F67FC" w:rsidRPr="000F67FC" w:rsidRDefault="000F67FC" w:rsidP="000F67FC">
      <w:pPr>
        <w:spacing w:after="0" w:line="240" w:lineRule="auto"/>
        <w:jc w:val="both"/>
        <w:rPr>
          <w:rFonts w:ascii="Times New Roman" w:eastAsia="Times New Roman" w:hAnsi="Times New Roman" w:cs="Times New Roman"/>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1. </w:t>
      </w:r>
      <w:r w:rsidRPr="000F67FC">
        <w:rPr>
          <w:rFonts w:ascii="Times New Roman" w:eastAsia="Times New Roman" w:hAnsi="Times New Roman" w:cs="Times New Roman"/>
          <w:snapToGrid w:val="0"/>
          <w:color w:val="7F7F7F"/>
          <w:kern w:val="0"/>
          <w:lang w:eastAsia="ru-RU"/>
          <w14:ligatures w14:val="none"/>
        </w:rPr>
        <w:t>В Ценовом предложении приводятся соответственно наименование товара, единица измерения, единичная расценка</w:t>
      </w:r>
      <w:r w:rsidR="00291945">
        <w:rPr>
          <w:rFonts w:ascii="Times New Roman" w:eastAsia="Times New Roman" w:hAnsi="Times New Roman" w:cs="Times New Roman"/>
          <w:snapToGrid w:val="0"/>
          <w:color w:val="7F7F7F"/>
          <w:kern w:val="0"/>
          <w:lang w:eastAsia="ru-RU"/>
          <w14:ligatures w14:val="none"/>
        </w:rPr>
        <w:t>.</w:t>
      </w:r>
    </w:p>
    <w:p w14:paraId="020974B1" w14:textId="77777777" w:rsidR="000F67FC" w:rsidRDefault="000F67FC" w:rsidP="000F67FC">
      <w:pPr>
        <w:spacing w:after="0" w:line="240" w:lineRule="auto"/>
        <w:jc w:val="both"/>
        <w:rPr>
          <w:rFonts w:ascii="Times New Roman" w:eastAsia="Times New Roman" w:hAnsi="Times New Roman" w:cs="Times New Roman"/>
          <w:iCs/>
          <w:color w:val="7F7F7F"/>
          <w:kern w:val="0"/>
          <w:lang w:eastAsia="ru-RU"/>
          <w14:ligatures w14:val="none"/>
        </w:rPr>
      </w:pPr>
      <w:r w:rsidRPr="000F67FC">
        <w:rPr>
          <w:rFonts w:ascii="Times New Roman" w:eastAsia="Times New Roman" w:hAnsi="Times New Roman" w:cs="Times New Roman"/>
          <w:color w:val="7F7F7F"/>
          <w:kern w:val="0"/>
          <w:lang w:eastAsia="ru-RU"/>
          <w14:ligatures w14:val="none"/>
        </w:rPr>
        <w:t xml:space="preserve">2. </w:t>
      </w:r>
      <w:r w:rsidRPr="000F67FC">
        <w:rPr>
          <w:rFonts w:ascii="Times New Roman" w:eastAsia="Times New Roman" w:hAnsi="Times New Roman" w:cs="Times New Roman"/>
          <w:iCs/>
          <w:color w:val="7F7F7F"/>
          <w:kern w:val="0"/>
          <w:lang w:eastAsia="ru-RU"/>
          <w14:ligatures w14:val="none"/>
        </w:rPr>
        <w:t>В зависимости от способа налогообложения участника в соответствии с действующим законодательством указывается «ИТОГО с НДС, руб.» или «ИТОГО без НДС, руб.».</w:t>
      </w:r>
    </w:p>
    <w:p w14:paraId="6ACDEE84" w14:textId="7B7D138D" w:rsidR="00D9159B" w:rsidRPr="000F67FC" w:rsidRDefault="00291945" w:rsidP="00D9159B">
      <w:pPr>
        <w:spacing w:after="0" w:line="240" w:lineRule="auto"/>
        <w:jc w:val="both"/>
        <w:rPr>
          <w:rFonts w:ascii="Times New Roman" w:eastAsia="Times New Roman" w:hAnsi="Times New Roman" w:cs="Times New Roman"/>
          <w:i/>
          <w:color w:val="7F7F7F"/>
          <w:kern w:val="0"/>
          <w:lang w:eastAsia="ru-RU"/>
          <w14:ligatures w14:val="none"/>
        </w:rPr>
        <w:sectPr w:rsidR="00D9159B" w:rsidRPr="000F67FC" w:rsidSect="00B84779">
          <w:type w:val="continuous"/>
          <w:pgSz w:w="16839" w:h="11907" w:orient="landscape" w:code="9"/>
          <w:pgMar w:top="1440" w:right="707" w:bottom="1440" w:left="1134" w:header="142" w:footer="430" w:gutter="0"/>
          <w:pgNumType w:start="1"/>
          <w:cols w:space="708"/>
          <w:noEndnote/>
          <w:titlePg/>
          <w:docGrid w:linePitch="326"/>
        </w:sectPr>
      </w:pPr>
      <w:r w:rsidRPr="00926ECD">
        <w:rPr>
          <w:rFonts w:ascii="Times New Roman" w:eastAsia="Times New Roman" w:hAnsi="Times New Roman" w:cs="Times New Roman"/>
          <w:iCs/>
          <w:color w:val="7F7F7F"/>
          <w:kern w:val="0"/>
          <w:lang w:eastAsia="ru-RU"/>
          <w14:ligatures w14:val="none"/>
        </w:rPr>
        <w:t xml:space="preserve">3. </w:t>
      </w:r>
      <w:bookmarkStart w:id="22" w:name="_Форма_3_ТЕХНИКО-КОММЕРЧЕСКОЕ"/>
      <w:bookmarkStart w:id="23" w:name="_Техническое_предложение_(Форма"/>
      <w:bookmarkEnd w:id="22"/>
      <w:bookmarkEnd w:id="23"/>
      <w:r w:rsidR="00D9159B" w:rsidRPr="00926ECD">
        <w:rPr>
          <w:rFonts w:ascii="Times New Roman" w:eastAsia="Times New Roman" w:hAnsi="Times New Roman" w:cs="Times New Roman"/>
          <w:iCs/>
          <w:color w:val="7F7F7F"/>
          <w:kern w:val="0"/>
          <w:lang w:eastAsia="ru-RU"/>
          <w14:ligatures w14:val="none"/>
        </w:rPr>
        <w:t xml:space="preserve">Итоговая сумма единичных расценок, предложенная участником закупки не может превышать начальную (максимальную) сумму цен единиц товаров, указанную </w:t>
      </w:r>
      <w:proofErr w:type="gramStart"/>
      <w:r w:rsidR="00D9159B" w:rsidRPr="00926ECD">
        <w:rPr>
          <w:rFonts w:ascii="Times New Roman" w:eastAsia="Times New Roman" w:hAnsi="Times New Roman" w:cs="Times New Roman"/>
          <w:iCs/>
          <w:color w:val="7F7F7F"/>
          <w:kern w:val="0"/>
          <w:lang w:eastAsia="ru-RU"/>
          <w14:ligatures w14:val="none"/>
        </w:rPr>
        <w:t>в  Приложении</w:t>
      </w:r>
      <w:proofErr w:type="gramEnd"/>
      <w:r w:rsidR="00D9159B" w:rsidRPr="00926ECD">
        <w:rPr>
          <w:rFonts w:ascii="Times New Roman" w:eastAsia="Times New Roman" w:hAnsi="Times New Roman" w:cs="Times New Roman"/>
          <w:iCs/>
          <w:color w:val="7F7F7F"/>
          <w:kern w:val="0"/>
          <w:lang w:eastAsia="ru-RU"/>
          <w14:ligatures w14:val="none"/>
        </w:rPr>
        <w:t xml:space="preserve"> №3 к Извещению о закупке.</w:t>
      </w:r>
    </w:p>
    <w:p w14:paraId="7944396F" w14:textId="77777777" w:rsidR="000F67FC" w:rsidRPr="000F67FC" w:rsidRDefault="000F67FC" w:rsidP="000F67FC">
      <w:pPr>
        <w:widowControl w:val="0"/>
        <w:shd w:val="clear" w:color="auto" w:fill="FFFFFF"/>
        <w:autoSpaceDE w:val="0"/>
        <w:autoSpaceDN w:val="0"/>
        <w:adjustRightInd w:val="0"/>
        <w:spacing w:after="0" w:line="240" w:lineRule="auto"/>
        <w:ind w:right="19"/>
        <w:rPr>
          <w:rFonts w:ascii="Times New Roman" w:eastAsia="Times New Roman" w:hAnsi="Times New Roman" w:cs="Times New Roman"/>
          <w:b/>
          <w:spacing w:val="-3"/>
          <w:kern w:val="0"/>
          <w:sz w:val="24"/>
          <w:szCs w:val="24"/>
          <w:lang w:eastAsia="ru-RU"/>
          <w14:ligatures w14:val="none"/>
        </w:rPr>
      </w:pPr>
      <w:bookmarkStart w:id="24" w:name="_Форма_4_РЕКОМЕНДУЕМАЯ"/>
      <w:bookmarkEnd w:id="24"/>
    </w:p>
    <w:p w14:paraId="4D23FF51" w14:textId="77777777" w:rsidR="00C42D26" w:rsidRDefault="00C42D26"/>
    <w:sectPr w:rsidR="00C42D26" w:rsidSect="00B84779">
      <w:type w:val="continuous"/>
      <w:pgSz w:w="11906" w:h="16838"/>
      <w:pgMar w:top="1440" w:right="707" w:bottom="1440"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3FC125" w14:textId="77777777" w:rsidR="0099013C" w:rsidRDefault="0099013C">
      <w:pPr>
        <w:spacing w:after="0" w:line="240" w:lineRule="auto"/>
      </w:pPr>
      <w:r>
        <w:separator/>
      </w:r>
    </w:p>
  </w:endnote>
  <w:endnote w:type="continuationSeparator" w:id="0">
    <w:p w14:paraId="306A8E37" w14:textId="77777777" w:rsidR="0099013C" w:rsidRDefault="00990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ont1345">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ont245">
    <w:altName w:val="Times New Roman"/>
    <w:charset w:val="CC"/>
    <w:family w:val="auto"/>
    <w:pitch w:val="variable"/>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EF2AB" w14:textId="77777777" w:rsidR="0099013C" w:rsidRDefault="0099013C">
      <w:pPr>
        <w:spacing w:after="0" w:line="240" w:lineRule="auto"/>
      </w:pPr>
      <w:r>
        <w:separator/>
      </w:r>
    </w:p>
  </w:footnote>
  <w:footnote w:type="continuationSeparator" w:id="0">
    <w:p w14:paraId="362C024C" w14:textId="77777777" w:rsidR="0099013C" w:rsidRDefault="009901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C3E5A" w14:textId="77777777" w:rsidR="00D74968" w:rsidRDefault="00D74968">
    <w:pPr>
      <w:pStyle w:val="ae"/>
      <w:jc w:val="center"/>
    </w:pPr>
  </w:p>
  <w:p w14:paraId="72D0D33E" w14:textId="77777777" w:rsidR="00D74968" w:rsidRDefault="00D74968">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50ECD40"/>
    <w:lvl w:ilvl="0">
      <w:start w:val="1"/>
      <w:numFmt w:val="decimal"/>
      <w:pStyle w:val="a"/>
      <w:lvlText w:val="%1."/>
      <w:lvlJc w:val="left"/>
      <w:pPr>
        <w:tabs>
          <w:tab w:val="num" w:pos="360"/>
        </w:tabs>
        <w:ind w:left="360" w:hanging="360"/>
      </w:p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95F393C"/>
    <w:multiLevelType w:val="multilevel"/>
    <w:tmpl w:val="198A34C8"/>
    <w:lvl w:ilvl="0">
      <w:start w:val="1"/>
      <w:numFmt w:val="decimal"/>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1">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3">
    <w:nsid w:val="3F2D738A"/>
    <w:multiLevelType w:val="multilevel"/>
    <w:tmpl w:val="7CDA34BE"/>
    <w:numStyleLink w:val="4"/>
  </w:abstractNum>
  <w:abstractNum w:abstractNumId="14">
    <w:nsid w:val="438741A8"/>
    <w:multiLevelType w:val="hybridMultilevel"/>
    <w:tmpl w:val="F766916E"/>
    <w:lvl w:ilvl="0" w:tplc="C870F3C8">
      <w:start w:val="1"/>
      <w:numFmt w:val="decimal"/>
      <w:lvlText w:val="%1."/>
      <w:lvlJc w:val="left"/>
      <w:pPr>
        <w:ind w:left="704" w:hanging="4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5">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6">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7">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9">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2EC0EE6"/>
    <w:multiLevelType w:val="multilevel"/>
    <w:tmpl w:val="7CDA34BE"/>
    <w:styleLink w:val="4"/>
    <w:lvl w:ilvl="0">
      <w:start w:val="1"/>
      <w:numFmt w:val="decimal"/>
      <w:pStyle w:val="6"/>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0"/>
  </w:num>
  <w:num w:numId="3">
    <w:abstractNumId w:val="2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7"/>
  </w:num>
  <w:num w:numId="7">
    <w:abstractNumId w:val="21"/>
  </w:num>
  <w:num w:numId="8">
    <w:abstractNumId w:val="16"/>
  </w:num>
  <w:num w:numId="9">
    <w:abstractNumId w:val="18"/>
  </w:num>
  <w:num w:numId="10">
    <w:abstractNumId w:val="15"/>
  </w:num>
  <w:num w:numId="11">
    <w:abstractNumId w:val="8"/>
  </w:num>
  <w:num w:numId="12">
    <w:abstractNumId w:val="3"/>
  </w:num>
  <w:num w:numId="13">
    <w:abstractNumId w:val="10"/>
  </w:num>
  <w:num w:numId="14">
    <w:abstractNumId w:val="19"/>
  </w:num>
  <w:num w:numId="15">
    <w:abstractNumId w:val="2"/>
  </w:num>
  <w:num w:numId="16">
    <w:abstractNumId w:val="11"/>
  </w:num>
  <w:num w:numId="17">
    <w:abstractNumId w:val="6"/>
  </w:num>
  <w:num w:numId="18">
    <w:abstractNumId w:val="7"/>
  </w:num>
  <w:num w:numId="19">
    <w:abstractNumId w:val="5"/>
  </w:num>
  <w:num w:numId="20">
    <w:abstractNumId w:val="13"/>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abstractNumId w:val="12"/>
  </w:num>
  <w:num w:numId="22">
    <w:abstractNumId w:val="9"/>
  </w:num>
  <w:num w:numId="23">
    <w:abstractNumId w:val="1"/>
  </w:num>
  <w:num w:numId="24">
    <w:abstractNumId w:val="14"/>
  </w:num>
  <w:num w:numId="25">
    <w:abstractNumId w:val="4"/>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C"/>
    <w:rsid w:val="00023729"/>
    <w:rsid w:val="000A1BDF"/>
    <w:rsid w:val="000F67FC"/>
    <w:rsid w:val="001140D4"/>
    <w:rsid w:val="0011435D"/>
    <w:rsid w:val="00131E5E"/>
    <w:rsid w:val="001C537B"/>
    <w:rsid w:val="001E6E58"/>
    <w:rsid w:val="00232284"/>
    <w:rsid w:val="00291945"/>
    <w:rsid w:val="00296F92"/>
    <w:rsid w:val="00312419"/>
    <w:rsid w:val="00384921"/>
    <w:rsid w:val="003F6257"/>
    <w:rsid w:val="00411338"/>
    <w:rsid w:val="00427763"/>
    <w:rsid w:val="004628B5"/>
    <w:rsid w:val="004C0984"/>
    <w:rsid w:val="0056683B"/>
    <w:rsid w:val="005F1015"/>
    <w:rsid w:val="005F7CC5"/>
    <w:rsid w:val="0060607F"/>
    <w:rsid w:val="006B3A9F"/>
    <w:rsid w:val="006D5A24"/>
    <w:rsid w:val="006F3861"/>
    <w:rsid w:val="00731546"/>
    <w:rsid w:val="0075245A"/>
    <w:rsid w:val="00757A6E"/>
    <w:rsid w:val="00861D04"/>
    <w:rsid w:val="0087681C"/>
    <w:rsid w:val="008D53DF"/>
    <w:rsid w:val="00926ECD"/>
    <w:rsid w:val="0099013C"/>
    <w:rsid w:val="009E644F"/>
    <w:rsid w:val="00AE6A0F"/>
    <w:rsid w:val="00B126AF"/>
    <w:rsid w:val="00B84779"/>
    <w:rsid w:val="00BC3039"/>
    <w:rsid w:val="00C42D26"/>
    <w:rsid w:val="00C50BB8"/>
    <w:rsid w:val="00CF1D60"/>
    <w:rsid w:val="00D501BB"/>
    <w:rsid w:val="00D6288B"/>
    <w:rsid w:val="00D654EA"/>
    <w:rsid w:val="00D74968"/>
    <w:rsid w:val="00D9159B"/>
    <w:rsid w:val="00DC7DB8"/>
    <w:rsid w:val="00E11E54"/>
    <w:rsid w:val="00E62E95"/>
    <w:rsid w:val="00EB1D2E"/>
    <w:rsid w:val="00EF263C"/>
    <w:rsid w:val="00EF3AE5"/>
    <w:rsid w:val="00EF4CD6"/>
    <w:rsid w:val="00F9465F"/>
    <w:rsid w:val="00FB2379"/>
    <w:rsid w:val="00FB395F"/>
    <w:rsid w:val="00FC5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192E1"/>
  <w15:chartTrackingRefBased/>
  <w15:docId w15:val="{9C1B0F56-C97B-48BD-8D2E-69D5A05D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link w:val="10"/>
    <w:qFormat/>
    <w:rsid w:val="000F67FC"/>
    <w:pPr>
      <w:keepNext/>
      <w:spacing w:after="0" w:line="240" w:lineRule="auto"/>
      <w:jc w:val="right"/>
      <w:outlineLvl w:val="0"/>
    </w:pPr>
    <w:rPr>
      <w:rFonts w:ascii="Times New Roman" w:eastAsia="Times New Roman" w:hAnsi="Times New Roman" w:cs="Times New Roman"/>
      <w:b/>
      <w:bCs/>
      <w:kern w:val="0"/>
      <w:sz w:val="24"/>
      <w:szCs w:val="24"/>
      <w:lang w:eastAsia="ru-RU"/>
      <w14:ligatures w14:val="none"/>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0F67FC"/>
    <w:pPr>
      <w:keepNext/>
      <w:widowControl w:val="0"/>
      <w:autoSpaceDE w:val="0"/>
      <w:autoSpaceDN w:val="0"/>
      <w:adjustRightInd w:val="0"/>
      <w:spacing w:before="240" w:after="60" w:line="240" w:lineRule="auto"/>
      <w:outlineLvl w:val="1"/>
    </w:pPr>
    <w:rPr>
      <w:rFonts w:ascii="Cambria" w:eastAsia="Times New Roman" w:hAnsi="Cambria" w:cs="Times New Roman"/>
      <w:b/>
      <w:bCs/>
      <w:i/>
      <w:iCs/>
      <w:kern w:val="0"/>
      <w:sz w:val="28"/>
      <w:szCs w:val="28"/>
      <w:lang w:eastAsia="ru-RU"/>
      <w14:ligatures w14:val="none"/>
    </w:rPr>
  </w:style>
  <w:style w:type="paragraph" w:styleId="30">
    <w:name w:val="heading 3"/>
    <w:aliases w:val=" Знак2,Знак2"/>
    <w:basedOn w:val="a0"/>
    <w:next w:val="a0"/>
    <w:link w:val="31"/>
    <w:qFormat/>
    <w:rsid w:val="000F67FC"/>
    <w:pPr>
      <w:keepNext/>
      <w:spacing w:after="0" w:line="240" w:lineRule="auto"/>
      <w:jc w:val="center"/>
      <w:outlineLvl w:val="2"/>
    </w:pPr>
    <w:rPr>
      <w:rFonts w:ascii="Times New Roman" w:eastAsia="Times New Roman" w:hAnsi="Times New Roman" w:cs="Times New Roman"/>
      <w:b/>
      <w:bCs/>
      <w:kern w:val="0"/>
      <w:sz w:val="24"/>
      <w:szCs w:val="24"/>
      <w:lang w:eastAsia="ru-RU"/>
      <w14:ligatures w14:val="none"/>
    </w:rPr>
  </w:style>
  <w:style w:type="paragraph" w:styleId="6">
    <w:name w:val="heading 6"/>
    <w:basedOn w:val="a0"/>
    <w:next w:val="a1"/>
    <w:link w:val="60"/>
    <w:qFormat/>
    <w:rsid w:val="001E6E58"/>
    <w:pPr>
      <w:keepNext/>
      <w:keepLines/>
      <w:numPr>
        <w:numId w:val="3"/>
      </w:numPr>
      <w:suppressAutoHyphens/>
      <w:spacing w:before="200" w:after="0" w:line="0" w:lineRule="atLeast"/>
      <w:outlineLvl w:val="5"/>
    </w:pPr>
    <w:rPr>
      <w:rFonts w:ascii="Cambria" w:eastAsia="font1345" w:hAnsi="Cambria" w:cs="font1345"/>
      <w:i/>
      <w:iCs/>
      <w:color w:val="243F60"/>
      <w:kern w:val="1"/>
      <w:sz w:val="24"/>
      <w:szCs w:val="24"/>
      <w:lang w:eastAsia="zh-CN"/>
      <w14:ligatures w14:val="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2"/>
    <w:link w:val="1"/>
    <w:rsid w:val="000F67FC"/>
    <w:rPr>
      <w:rFonts w:ascii="Times New Roman" w:eastAsia="Times New Roman" w:hAnsi="Times New Roman" w:cs="Times New Roman"/>
      <w:b/>
      <w:bCs/>
      <w:kern w:val="0"/>
      <w:sz w:val="24"/>
      <w:szCs w:val="24"/>
      <w:lang w:eastAsia="ru-RU"/>
      <w14:ligatures w14:val="none"/>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basedOn w:val="a2"/>
    <w:link w:val="21"/>
    <w:rsid w:val="000F67FC"/>
    <w:rPr>
      <w:rFonts w:ascii="Cambria" w:eastAsia="Times New Roman" w:hAnsi="Cambria" w:cs="Times New Roman"/>
      <w:b/>
      <w:bCs/>
      <w:i/>
      <w:iCs/>
      <w:kern w:val="0"/>
      <w:sz w:val="28"/>
      <w:szCs w:val="28"/>
      <w:lang w:eastAsia="ru-RU"/>
      <w14:ligatures w14:val="none"/>
    </w:rPr>
  </w:style>
  <w:style w:type="character" w:customStyle="1" w:styleId="31">
    <w:name w:val="Заголовок 3 Знак"/>
    <w:aliases w:val=" Знак2 Знак,Знак2 Знак"/>
    <w:basedOn w:val="a2"/>
    <w:link w:val="30"/>
    <w:rsid w:val="000F67FC"/>
    <w:rPr>
      <w:rFonts w:ascii="Times New Roman" w:eastAsia="Times New Roman" w:hAnsi="Times New Roman" w:cs="Times New Roman"/>
      <w:b/>
      <w:bCs/>
      <w:kern w:val="0"/>
      <w:sz w:val="24"/>
      <w:szCs w:val="24"/>
      <w:lang w:eastAsia="ru-RU"/>
      <w14:ligatures w14:val="none"/>
    </w:rPr>
  </w:style>
  <w:style w:type="numbering" w:customStyle="1" w:styleId="11">
    <w:name w:val="Нет списка1"/>
    <w:next w:val="a4"/>
    <w:uiPriority w:val="99"/>
    <w:semiHidden/>
    <w:unhideWhenUsed/>
    <w:rsid w:val="000F67FC"/>
  </w:style>
  <w:style w:type="table" w:styleId="a5">
    <w:name w:val="Table Grid"/>
    <w:basedOn w:val="a3"/>
    <w:uiPriority w:val="59"/>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0"/>
    <w:next w:val="a0"/>
    <w:link w:val="12"/>
    <w:qFormat/>
    <w:rsid w:val="000F67FC"/>
    <w:pPr>
      <w:framePr w:w="4265" w:h="4576" w:hSpace="180" w:wrap="auto" w:vAnchor="text" w:hAnchor="page" w:x="1993" w:y="18"/>
      <w:spacing w:after="0" w:line="240" w:lineRule="auto"/>
      <w:jc w:val="center"/>
    </w:pPr>
    <w:rPr>
      <w:rFonts w:ascii="Times New Roman" w:eastAsia="Times New Roman" w:hAnsi="Times New Roman" w:cs="Times New Roman"/>
      <w:b/>
      <w:kern w:val="0"/>
      <w:sz w:val="21"/>
      <w:szCs w:val="20"/>
      <w:lang w:eastAsia="ru-RU"/>
      <w14:ligatures w14:val="none"/>
    </w:rPr>
  </w:style>
  <w:style w:type="character" w:customStyle="1" w:styleId="12">
    <w:name w:val="Название Знак1"/>
    <w:basedOn w:val="a2"/>
    <w:link w:val="a6"/>
    <w:rsid w:val="000F67FC"/>
    <w:rPr>
      <w:rFonts w:ascii="Times New Roman" w:eastAsia="Times New Roman" w:hAnsi="Times New Roman" w:cs="Times New Roman"/>
      <w:b/>
      <w:kern w:val="0"/>
      <w:sz w:val="21"/>
      <w:szCs w:val="20"/>
      <w:lang w:eastAsia="ru-RU"/>
      <w14:ligatures w14:val="none"/>
    </w:rPr>
  </w:style>
  <w:style w:type="paragraph" w:styleId="a7">
    <w:name w:val="Balloon Text"/>
    <w:basedOn w:val="a0"/>
    <w:link w:val="a8"/>
    <w:semiHidden/>
    <w:rsid w:val="000F67FC"/>
    <w:pPr>
      <w:widowControl w:val="0"/>
      <w:autoSpaceDE w:val="0"/>
      <w:autoSpaceDN w:val="0"/>
      <w:adjustRightInd w:val="0"/>
      <w:spacing w:after="0" w:line="240" w:lineRule="auto"/>
    </w:pPr>
    <w:rPr>
      <w:rFonts w:ascii="Tahoma" w:eastAsia="Times New Roman" w:hAnsi="Tahoma" w:cs="Tahoma"/>
      <w:kern w:val="0"/>
      <w:sz w:val="16"/>
      <w:szCs w:val="16"/>
      <w:lang w:eastAsia="ru-RU"/>
      <w14:ligatures w14:val="none"/>
    </w:rPr>
  </w:style>
  <w:style w:type="character" w:customStyle="1" w:styleId="a8">
    <w:name w:val="Текст выноски Знак"/>
    <w:basedOn w:val="a2"/>
    <w:link w:val="a7"/>
    <w:semiHidden/>
    <w:rsid w:val="000F67FC"/>
    <w:rPr>
      <w:rFonts w:ascii="Tahoma" w:eastAsia="Times New Roman" w:hAnsi="Tahoma" w:cs="Tahoma"/>
      <w:kern w:val="0"/>
      <w:sz w:val="16"/>
      <w:szCs w:val="16"/>
      <w:lang w:eastAsia="ru-RU"/>
      <w14:ligatures w14:val="none"/>
    </w:rPr>
  </w:style>
  <w:style w:type="character" w:styleId="a9">
    <w:name w:val="Hyperlink"/>
    <w:rsid w:val="000F67FC"/>
    <w:rPr>
      <w:strike w:val="0"/>
      <w:dstrike w:val="0"/>
      <w:color w:val="003399"/>
      <w:u w:val="none"/>
      <w:effect w:val="none"/>
    </w:rPr>
  </w:style>
  <w:style w:type="paragraph" w:styleId="aa">
    <w:name w:val="Normal (Web)"/>
    <w:basedOn w:val="a0"/>
    <w:link w:val="ab"/>
    <w:uiPriority w:val="99"/>
    <w:qFormat/>
    <w:rsid w:val="000F67FC"/>
    <w:pPr>
      <w:spacing w:after="0" w:line="240" w:lineRule="auto"/>
    </w:pPr>
    <w:rPr>
      <w:rFonts w:ascii="Times New Roman" w:eastAsia="Times New Roman" w:hAnsi="Times New Roman" w:cs="Times New Roman"/>
      <w:color w:val="666666"/>
      <w:kern w:val="0"/>
      <w:sz w:val="24"/>
      <w:szCs w:val="24"/>
      <w:lang w:eastAsia="ru-RU"/>
      <w14:ligatures w14:val="none"/>
    </w:rPr>
  </w:style>
  <w:style w:type="paragraph" w:customStyle="1" w:styleId="txtsmall">
    <w:name w:val="txtsmall"/>
    <w:basedOn w:val="a0"/>
    <w:rsid w:val="000F67FC"/>
    <w:pPr>
      <w:spacing w:before="100" w:beforeAutospacing="1" w:after="100" w:afterAutospacing="1" w:line="240" w:lineRule="auto"/>
    </w:pPr>
    <w:rPr>
      <w:rFonts w:ascii="Times New Roman" w:eastAsia="Times New Roman" w:hAnsi="Times New Roman" w:cs="Times New Roman"/>
      <w:color w:val="666666"/>
      <w:kern w:val="0"/>
      <w:sz w:val="24"/>
      <w:szCs w:val="24"/>
      <w:lang w:eastAsia="ru-RU"/>
      <w14:ligatures w14:val="none"/>
    </w:rPr>
  </w:style>
  <w:style w:type="character" w:customStyle="1" w:styleId="newsttl">
    <w:name w:val="news_ttl"/>
    <w:basedOn w:val="a2"/>
    <w:rsid w:val="000F67FC"/>
  </w:style>
  <w:style w:type="character" w:customStyle="1" w:styleId="newsdate">
    <w:name w:val="news_date"/>
    <w:basedOn w:val="a2"/>
    <w:rsid w:val="000F67FC"/>
  </w:style>
  <w:style w:type="character" w:styleId="ac">
    <w:name w:val="Strong"/>
    <w:qFormat/>
    <w:rsid w:val="000F67FC"/>
    <w:rPr>
      <w:b/>
      <w:bCs/>
    </w:rPr>
  </w:style>
  <w:style w:type="paragraph" w:styleId="a1">
    <w:name w:val="Body Text"/>
    <w:basedOn w:val="a0"/>
    <w:link w:val="ad"/>
    <w:rsid w:val="000F67FC"/>
    <w:pPr>
      <w:spacing w:after="0" w:line="240" w:lineRule="auto"/>
    </w:pPr>
    <w:rPr>
      <w:rFonts w:ascii="Times New Roman" w:eastAsia="Times New Roman" w:hAnsi="Times New Roman" w:cs="Times New Roman"/>
      <w:color w:val="000000"/>
      <w:kern w:val="0"/>
      <w:lang w:eastAsia="ru-RU"/>
      <w14:ligatures w14:val="none"/>
    </w:rPr>
  </w:style>
  <w:style w:type="character" w:customStyle="1" w:styleId="ad">
    <w:name w:val="Основной текст Знак"/>
    <w:basedOn w:val="a2"/>
    <w:link w:val="a1"/>
    <w:rsid w:val="000F67FC"/>
    <w:rPr>
      <w:rFonts w:ascii="Times New Roman" w:eastAsia="Times New Roman" w:hAnsi="Times New Roman" w:cs="Times New Roman"/>
      <w:color w:val="000000"/>
      <w:kern w:val="0"/>
      <w:lang w:eastAsia="ru-RU"/>
      <w14:ligatures w14:val="none"/>
    </w:rPr>
  </w:style>
  <w:style w:type="paragraph" w:styleId="ae">
    <w:name w:val="header"/>
    <w:basedOn w:val="a0"/>
    <w:link w:val="af"/>
    <w:uiPriority w:val="99"/>
    <w:rsid w:val="000F67FC"/>
    <w:pPr>
      <w:tabs>
        <w:tab w:val="center" w:pos="4677"/>
        <w:tab w:val="right" w:pos="9355"/>
      </w:tabs>
      <w:spacing w:after="0" w:line="240" w:lineRule="auto"/>
    </w:pPr>
    <w:rPr>
      <w:rFonts w:ascii="Times New Roman" w:eastAsia="Times New Roman" w:hAnsi="Times New Roman" w:cs="Times New Roman"/>
      <w:kern w:val="0"/>
      <w:sz w:val="24"/>
      <w:szCs w:val="24"/>
      <w:lang w:eastAsia="ru-RU"/>
      <w14:ligatures w14:val="none"/>
    </w:rPr>
  </w:style>
  <w:style w:type="character" w:customStyle="1" w:styleId="af">
    <w:name w:val="Верхний колонтитул Знак"/>
    <w:basedOn w:val="a2"/>
    <w:link w:val="ae"/>
    <w:uiPriority w:val="99"/>
    <w:rsid w:val="000F67FC"/>
    <w:rPr>
      <w:rFonts w:ascii="Times New Roman" w:eastAsia="Times New Roman" w:hAnsi="Times New Roman" w:cs="Times New Roman"/>
      <w:kern w:val="0"/>
      <w:sz w:val="24"/>
      <w:szCs w:val="24"/>
      <w:lang w:eastAsia="ru-RU"/>
      <w14:ligatures w14:val="none"/>
    </w:rPr>
  </w:style>
  <w:style w:type="paragraph" w:styleId="af0">
    <w:name w:val="footer"/>
    <w:basedOn w:val="a0"/>
    <w:link w:val="af1"/>
    <w:uiPriority w:val="99"/>
    <w:rsid w:val="000F67F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1">
    <w:name w:val="Нижний колонтитул Знак"/>
    <w:basedOn w:val="a2"/>
    <w:link w:val="af0"/>
    <w:uiPriority w:val="99"/>
    <w:rsid w:val="000F67FC"/>
    <w:rPr>
      <w:rFonts w:ascii="Times New Roman" w:eastAsia="Times New Roman" w:hAnsi="Times New Roman" w:cs="Times New Roman"/>
      <w:kern w:val="0"/>
      <w:sz w:val="20"/>
      <w:szCs w:val="20"/>
      <w:lang w:eastAsia="ru-RU"/>
      <w14:ligatures w14:val="none"/>
    </w:rPr>
  </w:style>
  <w:style w:type="paragraph" w:styleId="23">
    <w:name w:val="Body Text 2"/>
    <w:basedOn w:val="a0"/>
    <w:link w:val="24"/>
    <w:rsid w:val="000F67FC"/>
    <w:pPr>
      <w:widowControl w:val="0"/>
      <w:autoSpaceDE w:val="0"/>
      <w:autoSpaceDN w:val="0"/>
      <w:adjustRightInd w:val="0"/>
      <w:spacing w:after="120" w:line="480" w:lineRule="auto"/>
    </w:pPr>
    <w:rPr>
      <w:rFonts w:ascii="Times New Roman" w:eastAsia="Times New Roman" w:hAnsi="Times New Roman" w:cs="Times New Roman"/>
      <w:kern w:val="0"/>
      <w:sz w:val="20"/>
      <w:szCs w:val="20"/>
      <w:lang w:eastAsia="ru-RU"/>
      <w14:ligatures w14:val="none"/>
    </w:rPr>
  </w:style>
  <w:style w:type="character" w:customStyle="1" w:styleId="24">
    <w:name w:val="Основной текст 2 Знак"/>
    <w:basedOn w:val="a2"/>
    <w:link w:val="23"/>
    <w:rsid w:val="000F67FC"/>
    <w:rPr>
      <w:rFonts w:ascii="Times New Roman" w:eastAsia="Times New Roman" w:hAnsi="Times New Roman" w:cs="Times New Roman"/>
      <w:kern w:val="0"/>
      <w:sz w:val="20"/>
      <w:szCs w:val="20"/>
      <w:lang w:eastAsia="ru-RU"/>
      <w14:ligatures w14:val="none"/>
    </w:rPr>
  </w:style>
  <w:style w:type="paragraph" w:customStyle="1" w:styleId="ConsNormal">
    <w:name w:val="ConsNormal"/>
    <w:rsid w:val="000F67FC"/>
    <w:pPr>
      <w:autoSpaceDE w:val="0"/>
      <w:autoSpaceDN w:val="0"/>
      <w:adjustRightInd w:val="0"/>
      <w:spacing w:after="0" w:line="240" w:lineRule="auto"/>
      <w:ind w:right="19772" w:firstLine="720"/>
    </w:pPr>
    <w:rPr>
      <w:rFonts w:ascii="Arial" w:eastAsia="Times New Roman" w:hAnsi="Arial" w:cs="Arial"/>
      <w:kern w:val="0"/>
      <w:sz w:val="20"/>
      <w:szCs w:val="20"/>
      <w:lang w:eastAsia="ru-RU"/>
      <w14:ligatures w14:val="none"/>
    </w:rPr>
  </w:style>
  <w:style w:type="paragraph" w:styleId="af2">
    <w:name w:val="footnote text"/>
    <w:basedOn w:val="a0"/>
    <w:link w:val="af3"/>
    <w:semiHidden/>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3">
    <w:name w:val="Текст сноски Знак"/>
    <w:basedOn w:val="a2"/>
    <w:link w:val="af2"/>
    <w:semiHidden/>
    <w:rsid w:val="000F67FC"/>
    <w:rPr>
      <w:rFonts w:ascii="Times New Roman" w:eastAsia="Times New Roman" w:hAnsi="Times New Roman" w:cs="Times New Roman"/>
      <w:kern w:val="0"/>
      <w:sz w:val="20"/>
      <w:szCs w:val="20"/>
      <w:lang w:eastAsia="ru-RU"/>
      <w14:ligatures w14:val="none"/>
    </w:rPr>
  </w:style>
  <w:style w:type="character" w:styleId="af4">
    <w:name w:val="footnote reference"/>
    <w:semiHidden/>
    <w:rsid w:val="000F67FC"/>
    <w:rPr>
      <w:vertAlign w:val="superscript"/>
    </w:rPr>
  </w:style>
  <w:style w:type="paragraph" w:customStyle="1" w:styleId="20">
    <w:name w:val="Стиль2"/>
    <w:basedOn w:val="25"/>
    <w:rsid w:val="000F67FC"/>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6"/>
    <w:rsid w:val="000F67FC"/>
    <w:pPr>
      <w:numPr>
        <w:ilvl w:val="2"/>
        <w:numId w:val="1"/>
      </w:numPr>
      <w:tabs>
        <w:tab w:val="clear" w:pos="1127"/>
      </w:tabs>
      <w:autoSpaceDE/>
      <w:autoSpaceDN/>
      <w:spacing w:after="0" w:line="240" w:lineRule="auto"/>
      <w:ind w:left="1320" w:hanging="720"/>
      <w:jc w:val="both"/>
      <w:textAlignment w:val="baseline"/>
    </w:pPr>
    <w:rPr>
      <w:sz w:val="24"/>
    </w:rPr>
  </w:style>
  <w:style w:type="paragraph" w:styleId="25">
    <w:name w:val="List Number 2"/>
    <w:basedOn w:val="a0"/>
    <w:rsid w:val="000F67FC"/>
    <w:pPr>
      <w:widowControl w:val="0"/>
      <w:tabs>
        <w:tab w:val="num" w:pos="2648"/>
      </w:tabs>
      <w:autoSpaceDE w:val="0"/>
      <w:autoSpaceDN w:val="0"/>
      <w:adjustRightInd w:val="0"/>
      <w:spacing w:after="0" w:line="240" w:lineRule="auto"/>
      <w:ind w:left="2477" w:hanging="2477"/>
    </w:pPr>
    <w:rPr>
      <w:rFonts w:ascii="Times New Roman" w:eastAsia="Times New Roman" w:hAnsi="Times New Roman" w:cs="Times New Roman"/>
      <w:kern w:val="0"/>
      <w:sz w:val="20"/>
      <w:szCs w:val="20"/>
      <w:lang w:eastAsia="ru-RU"/>
      <w14:ligatures w14:val="none"/>
    </w:rPr>
  </w:style>
  <w:style w:type="paragraph" w:styleId="26">
    <w:name w:val="Body Text Indent 2"/>
    <w:basedOn w:val="a0"/>
    <w:link w:val="27"/>
    <w:rsid w:val="000F67FC"/>
    <w:pPr>
      <w:widowControl w:val="0"/>
      <w:autoSpaceDE w:val="0"/>
      <w:autoSpaceDN w:val="0"/>
      <w:adjustRightInd w:val="0"/>
      <w:spacing w:after="120" w:line="480" w:lineRule="auto"/>
      <w:ind w:left="283"/>
    </w:pPr>
    <w:rPr>
      <w:rFonts w:ascii="Times New Roman" w:eastAsia="Times New Roman" w:hAnsi="Times New Roman" w:cs="Times New Roman"/>
      <w:kern w:val="0"/>
      <w:sz w:val="20"/>
      <w:szCs w:val="20"/>
      <w:lang w:eastAsia="ru-RU"/>
      <w14:ligatures w14:val="none"/>
    </w:rPr>
  </w:style>
  <w:style w:type="character" w:customStyle="1" w:styleId="27">
    <w:name w:val="Основной текст с отступом 2 Знак"/>
    <w:basedOn w:val="a2"/>
    <w:link w:val="26"/>
    <w:rsid w:val="000F67FC"/>
    <w:rPr>
      <w:rFonts w:ascii="Times New Roman" w:eastAsia="Times New Roman" w:hAnsi="Times New Roman" w:cs="Times New Roman"/>
      <w:kern w:val="0"/>
      <w:sz w:val="20"/>
      <w:szCs w:val="20"/>
      <w:lang w:eastAsia="ru-RU"/>
      <w14:ligatures w14:val="none"/>
    </w:rPr>
  </w:style>
  <w:style w:type="paragraph" w:customStyle="1" w:styleId="af5">
    <w:name w:val="Знак Знак Знак Знак"/>
    <w:basedOn w:val="a0"/>
    <w:rsid w:val="000F67FC"/>
    <w:pPr>
      <w:widowControl w:val="0"/>
      <w:adjustRightInd w:val="0"/>
      <w:spacing w:line="240" w:lineRule="exact"/>
      <w:jc w:val="right"/>
    </w:pPr>
    <w:rPr>
      <w:rFonts w:ascii="Arial" w:eastAsia="Times New Roman" w:hAnsi="Arial" w:cs="Arial"/>
      <w:kern w:val="0"/>
      <w:sz w:val="20"/>
      <w:szCs w:val="20"/>
      <w:lang w:val="en-GB"/>
      <w14:ligatures w14:val="none"/>
    </w:rPr>
  </w:style>
  <w:style w:type="paragraph" w:customStyle="1" w:styleId="af6">
    <w:name w:val="Знак"/>
    <w:basedOn w:val="a0"/>
    <w:rsid w:val="000F67FC"/>
    <w:pPr>
      <w:widowControl w:val="0"/>
      <w:adjustRightInd w:val="0"/>
      <w:spacing w:line="240" w:lineRule="exact"/>
      <w:jc w:val="right"/>
    </w:pPr>
    <w:rPr>
      <w:rFonts w:ascii="Arial" w:eastAsia="Times New Roman" w:hAnsi="Arial" w:cs="Arial"/>
      <w:kern w:val="0"/>
      <w:sz w:val="20"/>
      <w:szCs w:val="20"/>
      <w:lang w:val="en-GB"/>
      <w14:ligatures w14:val="none"/>
    </w:rPr>
  </w:style>
  <w:style w:type="character" w:styleId="af7">
    <w:name w:val="annotation reference"/>
    <w:semiHidden/>
    <w:rsid w:val="000F67FC"/>
    <w:rPr>
      <w:sz w:val="16"/>
      <w:szCs w:val="16"/>
    </w:rPr>
  </w:style>
  <w:style w:type="paragraph" w:styleId="af8">
    <w:name w:val="annotation text"/>
    <w:basedOn w:val="a0"/>
    <w:link w:val="af9"/>
    <w:semiHidden/>
    <w:rsid w:val="000F67FC"/>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9">
    <w:name w:val="Текст примечания Знак"/>
    <w:basedOn w:val="a2"/>
    <w:link w:val="af8"/>
    <w:semiHidden/>
    <w:rsid w:val="000F67FC"/>
    <w:rPr>
      <w:rFonts w:ascii="Times New Roman" w:eastAsia="Times New Roman" w:hAnsi="Times New Roman" w:cs="Times New Roman"/>
      <w:kern w:val="0"/>
      <w:sz w:val="20"/>
      <w:szCs w:val="20"/>
      <w:lang w:eastAsia="ru-RU"/>
      <w14:ligatures w14:val="none"/>
    </w:rPr>
  </w:style>
  <w:style w:type="paragraph" w:styleId="afa">
    <w:name w:val="annotation subject"/>
    <w:basedOn w:val="af8"/>
    <w:next w:val="af8"/>
    <w:link w:val="afb"/>
    <w:semiHidden/>
    <w:rsid w:val="000F67FC"/>
    <w:rPr>
      <w:b/>
      <w:bCs/>
    </w:rPr>
  </w:style>
  <w:style w:type="character" w:customStyle="1" w:styleId="afb">
    <w:name w:val="Тема примечания Знак"/>
    <w:basedOn w:val="af9"/>
    <w:link w:val="afa"/>
    <w:semiHidden/>
    <w:rsid w:val="000F67FC"/>
    <w:rPr>
      <w:rFonts w:ascii="Times New Roman" w:eastAsia="Times New Roman" w:hAnsi="Times New Roman" w:cs="Times New Roman"/>
      <w:b/>
      <w:bCs/>
      <w:kern w:val="0"/>
      <w:sz w:val="20"/>
      <w:szCs w:val="20"/>
      <w:lang w:eastAsia="ru-RU"/>
      <w14:ligatures w14:val="none"/>
    </w:rPr>
  </w:style>
  <w:style w:type="paragraph" w:styleId="afc">
    <w:name w:val="Document Map"/>
    <w:basedOn w:val="a0"/>
    <w:link w:val="afd"/>
    <w:rsid w:val="000F67FC"/>
    <w:pPr>
      <w:widowControl w:val="0"/>
      <w:autoSpaceDE w:val="0"/>
      <w:autoSpaceDN w:val="0"/>
      <w:adjustRightInd w:val="0"/>
      <w:spacing w:after="0" w:line="240" w:lineRule="auto"/>
    </w:pPr>
    <w:rPr>
      <w:rFonts w:ascii="Tahoma" w:eastAsia="Times New Roman" w:hAnsi="Tahoma" w:cs="Times New Roman"/>
      <w:kern w:val="0"/>
      <w:sz w:val="16"/>
      <w:szCs w:val="16"/>
      <w:lang w:eastAsia="ru-RU"/>
      <w14:ligatures w14:val="none"/>
    </w:rPr>
  </w:style>
  <w:style w:type="character" w:customStyle="1" w:styleId="afd">
    <w:name w:val="Схема документа Знак"/>
    <w:basedOn w:val="a2"/>
    <w:link w:val="afc"/>
    <w:rsid w:val="000F67FC"/>
    <w:rPr>
      <w:rFonts w:ascii="Tahoma" w:eastAsia="Times New Roman" w:hAnsi="Tahoma" w:cs="Times New Roman"/>
      <w:kern w:val="0"/>
      <w:sz w:val="16"/>
      <w:szCs w:val="16"/>
      <w:lang w:eastAsia="ru-RU"/>
      <w14:ligatures w14:val="none"/>
    </w:rPr>
  </w:style>
  <w:style w:type="paragraph" w:styleId="a">
    <w:name w:val="List Number"/>
    <w:basedOn w:val="a0"/>
    <w:rsid w:val="000F67FC"/>
    <w:pPr>
      <w:widowControl w:val="0"/>
      <w:numPr>
        <w:numId w:val="2"/>
      </w:numPr>
      <w:autoSpaceDE w:val="0"/>
      <w:autoSpaceDN w:val="0"/>
      <w:adjustRightInd w:val="0"/>
      <w:spacing w:after="0" w:line="240" w:lineRule="auto"/>
      <w:contextualSpacing/>
    </w:pPr>
    <w:rPr>
      <w:rFonts w:ascii="Times New Roman" w:eastAsia="Times New Roman" w:hAnsi="Times New Roman" w:cs="Times New Roman"/>
      <w:kern w:val="0"/>
      <w:sz w:val="20"/>
      <w:szCs w:val="20"/>
      <w:lang w:eastAsia="ru-RU"/>
      <w14:ligatures w14:val="none"/>
    </w:rPr>
  </w:style>
  <w:style w:type="paragraph" w:customStyle="1" w:styleId="ConsPlusNormal">
    <w:name w:val="ConsPlusNormal"/>
    <w:rsid w:val="000F67FC"/>
    <w:pPr>
      <w:widowControl w:val="0"/>
      <w:autoSpaceDE w:val="0"/>
      <w:autoSpaceDN w:val="0"/>
      <w:adjustRightInd w:val="0"/>
      <w:spacing w:after="0" w:line="240" w:lineRule="auto"/>
      <w:ind w:firstLine="720"/>
    </w:pPr>
    <w:rPr>
      <w:rFonts w:ascii="Arial" w:eastAsia="Times New Roman" w:hAnsi="Arial" w:cs="Arial"/>
      <w:kern w:val="0"/>
      <w:sz w:val="20"/>
      <w:szCs w:val="20"/>
      <w:lang w:eastAsia="ru-RU"/>
      <w14:ligatures w14:val="none"/>
    </w:rPr>
  </w:style>
  <w:style w:type="character" w:customStyle="1" w:styleId="ab">
    <w:name w:val="Обычный (веб) Знак"/>
    <w:link w:val="aa"/>
    <w:rsid w:val="000F67FC"/>
    <w:rPr>
      <w:rFonts w:ascii="Times New Roman" w:eastAsia="Times New Roman" w:hAnsi="Times New Roman" w:cs="Times New Roman"/>
      <w:color w:val="666666"/>
      <w:kern w:val="0"/>
      <w:sz w:val="24"/>
      <w:szCs w:val="24"/>
      <w:lang w:eastAsia="ru-RU"/>
      <w14:ligatures w14:val="none"/>
    </w:rPr>
  </w:style>
  <w:style w:type="character" w:customStyle="1" w:styleId="afe">
    <w:name w:val="Гипертекстовая ссылка"/>
    <w:uiPriority w:val="99"/>
    <w:rsid w:val="000F67FC"/>
    <w:rPr>
      <w:b/>
      <w:bCs/>
      <w:color w:val="008000"/>
    </w:rPr>
  </w:style>
  <w:style w:type="paragraph" w:styleId="aff">
    <w:name w:val="Subtitle"/>
    <w:basedOn w:val="a0"/>
    <w:next w:val="a0"/>
    <w:link w:val="aff0"/>
    <w:qFormat/>
    <w:rsid w:val="000F67FC"/>
    <w:pPr>
      <w:widowControl w:val="0"/>
      <w:autoSpaceDE w:val="0"/>
      <w:autoSpaceDN w:val="0"/>
      <w:adjustRightInd w:val="0"/>
      <w:spacing w:after="60" w:line="240" w:lineRule="auto"/>
      <w:jc w:val="center"/>
      <w:outlineLvl w:val="1"/>
    </w:pPr>
    <w:rPr>
      <w:rFonts w:ascii="Cambria" w:eastAsia="Times New Roman" w:hAnsi="Cambria" w:cs="Times New Roman"/>
      <w:kern w:val="0"/>
      <w:sz w:val="24"/>
      <w:szCs w:val="24"/>
      <w:lang w:eastAsia="ru-RU"/>
      <w14:ligatures w14:val="none"/>
    </w:rPr>
  </w:style>
  <w:style w:type="character" w:customStyle="1" w:styleId="aff0">
    <w:name w:val="Подзаголовок Знак"/>
    <w:basedOn w:val="a2"/>
    <w:link w:val="aff"/>
    <w:rsid w:val="000F67FC"/>
    <w:rPr>
      <w:rFonts w:ascii="Cambria" w:eastAsia="Times New Roman" w:hAnsi="Cambria" w:cs="Times New Roman"/>
      <w:kern w:val="0"/>
      <w:sz w:val="24"/>
      <w:szCs w:val="24"/>
      <w:lang w:eastAsia="ru-RU"/>
      <w14:ligatures w14:val="none"/>
    </w:rPr>
  </w:style>
  <w:style w:type="character" w:styleId="aff1">
    <w:name w:val="Emphasis"/>
    <w:uiPriority w:val="20"/>
    <w:qFormat/>
    <w:rsid w:val="000F67FC"/>
    <w:rPr>
      <w:i/>
      <w:iCs/>
    </w:rPr>
  </w:style>
  <w:style w:type="paragraph" w:styleId="aff2">
    <w:name w:val="endnote text"/>
    <w:basedOn w:val="a0"/>
    <w:link w:val="aff3"/>
    <w:uiPriority w:val="99"/>
    <w:rsid w:val="000F67FC"/>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f3">
    <w:name w:val="Текст концевой сноски Знак"/>
    <w:basedOn w:val="a2"/>
    <w:link w:val="aff2"/>
    <w:uiPriority w:val="99"/>
    <w:rsid w:val="000F67FC"/>
    <w:rPr>
      <w:rFonts w:ascii="Times New Roman" w:eastAsia="Times New Roman" w:hAnsi="Times New Roman" w:cs="Times New Roman"/>
      <w:kern w:val="0"/>
      <w:sz w:val="20"/>
      <w:szCs w:val="20"/>
      <w:lang w:eastAsia="ru-RU"/>
      <w14:ligatures w14:val="none"/>
    </w:rPr>
  </w:style>
  <w:style w:type="character" w:styleId="aff4">
    <w:name w:val="endnote reference"/>
    <w:uiPriority w:val="99"/>
    <w:rsid w:val="000F67FC"/>
    <w:rPr>
      <w:vertAlign w:val="superscript"/>
    </w:rPr>
  </w:style>
  <w:style w:type="paragraph" w:styleId="aff5">
    <w:name w:val="List Paragraph"/>
    <w:basedOn w:val="a0"/>
    <w:link w:val="aff6"/>
    <w:uiPriority w:val="34"/>
    <w:qFormat/>
    <w:rsid w:val="000F67FC"/>
    <w:pPr>
      <w:spacing w:after="0" w:line="240" w:lineRule="auto"/>
      <w:ind w:left="708"/>
    </w:pPr>
    <w:rPr>
      <w:rFonts w:ascii="Times New Roman" w:eastAsia="Times New Roman" w:hAnsi="Times New Roman" w:cs="Times New Roman"/>
      <w:kern w:val="0"/>
      <w:sz w:val="24"/>
      <w:szCs w:val="24"/>
      <w:lang w:eastAsia="ru-RU"/>
      <w14:ligatures w14:val="none"/>
    </w:rPr>
  </w:style>
  <w:style w:type="character" w:customStyle="1" w:styleId="aff6">
    <w:name w:val="Абзац списка Знак"/>
    <w:link w:val="aff5"/>
    <w:uiPriority w:val="34"/>
    <w:locked/>
    <w:rsid w:val="000F67FC"/>
    <w:rPr>
      <w:rFonts w:ascii="Times New Roman" w:eastAsia="Times New Roman" w:hAnsi="Times New Roman" w:cs="Times New Roman"/>
      <w:kern w:val="0"/>
      <w:sz w:val="24"/>
      <w:szCs w:val="24"/>
      <w:lang w:eastAsia="ru-RU"/>
      <w14:ligatures w14:val="none"/>
    </w:rPr>
  </w:style>
  <w:style w:type="character" w:customStyle="1" w:styleId="st">
    <w:name w:val="st"/>
    <w:rsid w:val="000F67FC"/>
  </w:style>
  <w:style w:type="paragraph" w:styleId="aff7">
    <w:name w:val="Body Text Indent"/>
    <w:basedOn w:val="a0"/>
    <w:link w:val="aff8"/>
    <w:uiPriority w:val="99"/>
    <w:unhideWhenUsed/>
    <w:rsid w:val="000F67FC"/>
    <w:pPr>
      <w:keepNext/>
      <w:spacing w:after="120" w:line="300" w:lineRule="auto"/>
      <w:ind w:left="283" w:firstLine="709"/>
      <w:jc w:val="both"/>
    </w:pPr>
    <w:rPr>
      <w:rFonts w:ascii="Times New Roman" w:eastAsia="Times New Roman" w:hAnsi="Times New Roman" w:cs="Times New Roman"/>
      <w:kern w:val="0"/>
      <w:sz w:val="24"/>
      <w:szCs w:val="24"/>
      <w:lang w:eastAsia="ru-RU"/>
      <w14:ligatures w14:val="none"/>
    </w:rPr>
  </w:style>
  <w:style w:type="character" w:customStyle="1" w:styleId="aff8">
    <w:name w:val="Основной текст с отступом Знак"/>
    <w:basedOn w:val="a2"/>
    <w:link w:val="aff7"/>
    <w:uiPriority w:val="99"/>
    <w:rsid w:val="000F67FC"/>
    <w:rPr>
      <w:rFonts w:ascii="Times New Roman" w:eastAsia="Times New Roman" w:hAnsi="Times New Roman" w:cs="Times New Roman"/>
      <w:kern w:val="0"/>
      <w:sz w:val="24"/>
      <w:szCs w:val="24"/>
      <w:lang w:eastAsia="ru-RU"/>
      <w14:ligatures w14:val="none"/>
    </w:rPr>
  </w:style>
  <w:style w:type="paragraph" w:customStyle="1" w:styleId="aff9">
    <w:name w:val="МРСК_шрифт_абзаца"/>
    <w:basedOn w:val="a0"/>
    <w:link w:val="affa"/>
    <w:rsid w:val="000F67FC"/>
    <w:pPr>
      <w:keepNext/>
      <w:widowControl w:val="0"/>
      <w:suppressLineNumbers/>
      <w:spacing w:before="120" w:after="120" w:line="300" w:lineRule="auto"/>
      <w:ind w:firstLine="709"/>
      <w:contextualSpacing/>
      <w:jc w:val="both"/>
    </w:pPr>
    <w:rPr>
      <w:rFonts w:ascii="Times New Roman" w:eastAsia="Times New Roman" w:hAnsi="Times New Roman" w:cs="Times New Roman"/>
      <w:kern w:val="0"/>
      <w:sz w:val="24"/>
      <w:szCs w:val="24"/>
      <w:lang w:eastAsia="ru-RU"/>
      <w14:ligatures w14:val="none"/>
    </w:rPr>
  </w:style>
  <w:style w:type="character" w:customStyle="1" w:styleId="affa">
    <w:name w:val="МРСК_шрифт_абзаца Знак"/>
    <w:link w:val="aff9"/>
    <w:rsid w:val="000F67FC"/>
    <w:rPr>
      <w:rFonts w:ascii="Times New Roman" w:eastAsia="Times New Roman" w:hAnsi="Times New Roman" w:cs="Times New Roman"/>
      <w:kern w:val="0"/>
      <w:sz w:val="24"/>
      <w:szCs w:val="24"/>
      <w:lang w:eastAsia="ru-RU"/>
      <w14:ligatures w14:val="none"/>
    </w:rPr>
  </w:style>
  <w:style w:type="paragraph" w:styleId="affb">
    <w:name w:val="No Spacing"/>
    <w:basedOn w:val="a0"/>
    <w:uiPriority w:val="1"/>
    <w:qFormat/>
    <w:rsid w:val="000F67FC"/>
    <w:pPr>
      <w:spacing w:after="0" w:line="240" w:lineRule="auto"/>
    </w:pPr>
    <w:rPr>
      <w:rFonts w:ascii="Times New Roman" w:eastAsia="Calibri" w:hAnsi="Times New Roman" w:cs="Times New Roman"/>
      <w:kern w:val="0"/>
      <w:sz w:val="24"/>
      <w:szCs w:val="24"/>
      <w:lang w:eastAsia="ru-RU"/>
      <w14:ligatures w14:val="none"/>
    </w:rPr>
  </w:style>
  <w:style w:type="paragraph" w:customStyle="1" w:styleId="affc">
    <w:name w:val="Подпункт"/>
    <w:basedOn w:val="a0"/>
    <w:rsid w:val="000F67FC"/>
    <w:pPr>
      <w:tabs>
        <w:tab w:val="num" w:pos="2880"/>
      </w:tabs>
      <w:snapToGrid w:val="0"/>
      <w:spacing w:after="0" w:line="360" w:lineRule="auto"/>
      <w:ind w:left="2880" w:hanging="360"/>
      <w:jc w:val="both"/>
    </w:pPr>
    <w:rPr>
      <w:rFonts w:ascii="Times New Roman" w:eastAsia="Calibri" w:hAnsi="Times New Roman" w:cs="Times New Roman"/>
      <w:kern w:val="0"/>
      <w:lang w:eastAsia="ru-RU"/>
      <w14:ligatures w14:val="none"/>
    </w:rPr>
  </w:style>
  <w:style w:type="numbering" w:customStyle="1" w:styleId="4">
    <w:name w:val="Стиль4"/>
    <w:rsid w:val="000F67FC"/>
    <w:pPr>
      <w:numPr>
        <w:numId w:val="3"/>
      </w:numPr>
    </w:pPr>
  </w:style>
  <w:style w:type="paragraph" w:customStyle="1" w:styleId="2">
    <w:name w:val="Пункт2"/>
    <w:basedOn w:val="a0"/>
    <w:rsid w:val="000F67FC"/>
    <w:pPr>
      <w:keepNext/>
      <w:numPr>
        <w:ilvl w:val="2"/>
        <w:numId w:val="4"/>
      </w:numPr>
      <w:suppressAutoHyphens/>
      <w:spacing w:before="240" w:after="120" w:line="240" w:lineRule="auto"/>
      <w:outlineLvl w:val="2"/>
    </w:pPr>
    <w:rPr>
      <w:rFonts w:ascii="Times New Roman" w:eastAsia="Times New Roman" w:hAnsi="Times New Roman" w:cs="Times New Roman"/>
      <w:b/>
      <w:kern w:val="0"/>
      <w:sz w:val="28"/>
      <w:szCs w:val="20"/>
      <w:lang w:eastAsia="ru-RU"/>
      <w14:ligatures w14:val="none"/>
    </w:rPr>
  </w:style>
  <w:style w:type="character" w:customStyle="1" w:styleId="affd">
    <w:name w:val="Символ сноски"/>
    <w:rsid w:val="000F67FC"/>
  </w:style>
  <w:style w:type="paragraph" w:customStyle="1" w:styleId="13">
    <w:name w:val="Текст сноски1"/>
    <w:basedOn w:val="a0"/>
    <w:rsid w:val="000F67FC"/>
    <w:pPr>
      <w:suppressAutoHyphens/>
      <w:spacing w:after="0" w:line="240" w:lineRule="auto"/>
    </w:pPr>
    <w:rPr>
      <w:rFonts w:ascii="Calibri" w:eastAsia="Calibri" w:hAnsi="Calibri" w:cs="font245"/>
      <w:color w:val="00000A"/>
      <w:kern w:val="1"/>
      <w:sz w:val="20"/>
      <w:szCs w:val="20"/>
      <w14:ligatures w14:val="none"/>
    </w:rPr>
  </w:style>
  <w:style w:type="character" w:customStyle="1" w:styleId="60">
    <w:name w:val="Заголовок 6 Знак"/>
    <w:basedOn w:val="a2"/>
    <w:link w:val="6"/>
    <w:rsid w:val="001E6E58"/>
    <w:rPr>
      <w:rFonts w:ascii="Cambria" w:eastAsia="font1345" w:hAnsi="Cambria" w:cs="font1345"/>
      <w:i/>
      <w:iCs/>
      <w:color w:val="243F60"/>
      <w:kern w:val="1"/>
      <w:sz w:val="24"/>
      <w:szCs w:val="24"/>
      <w:lang w:eastAsia="zh-CN"/>
      <w14:ligatures w14:val="none"/>
    </w:rPr>
  </w:style>
  <w:style w:type="numbering" w:customStyle="1" w:styleId="28">
    <w:name w:val="Нет списка2"/>
    <w:next w:val="a4"/>
    <w:uiPriority w:val="99"/>
    <w:semiHidden/>
    <w:unhideWhenUsed/>
    <w:rsid w:val="001E6E58"/>
  </w:style>
  <w:style w:type="character" w:customStyle="1" w:styleId="WW8Num1z0">
    <w:name w:val="WW8Num1z0"/>
    <w:rsid w:val="001E6E58"/>
  </w:style>
  <w:style w:type="character" w:customStyle="1" w:styleId="WW8Num1z1">
    <w:name w:val="WW8Num1z1"/>
    <w:rsid w:val="001E6E58"/>
  </w:style>
  <w:style w:type="character" w:customStyle="1" w:styleId="WW8Num1z2">
    <w:name w:val="WW8Num1z2"/>
    <w:rsid w:val="001E6E58"/>
  </w:style>
  <w:style w:type="character" w:customStyle="1" w:styleId="WW8Num1z3">
    <w:name w:val="WW8Num1z3"/>
    <w:rsid w:val="001E6E58"/>
  </w:style>
  <w:style w:type="character" w:customStyle="1" w:styleId="WW8Num1z4">
    <w:name w:val="WW8Num1z4"/>
    <w:rsid w:val="001E6E58"/>
  </w:style>
  <w:style w:type="character" w:customStyle="1" w:styleId="WW8Num1z5">
    <w:name w:val="WW8Num1z5"/>
    <w:rsid w:val="001E6E58"/>
  </w:style>
  <w:style w:type="character" w:customStyle="1" w:styleId="WW8Num1z6">
    <w:name w:val="WW8Num1z6"/>
    <w:rsid w:val="001E6E58"/>
  </w:style>
  <w:style w:type="character" w:customStyle="1" w:styleId="WW8Num1z7">
    <w:name w:val="WW8Num1z7"/>
    <w:rsid w:val="001E6E58"/>
  </w:style>
  <w:style w:type="character" w:customStyle="1" w:styleId="WW8Num1z8">
    <w:name w:val="WW8Num1z8"/>
    <w:rsid w:val="001E6E58"/>
  </w:style>
  <w:style w:type="character" w:customStyle="1" w:styleId="WW8Num2z0">
    <w:name w:val="WW8Num2z0"/>
    <w:rsid w:val="001E6E58"/>
    <w:rPr>
      <w:b w:val="0"/>
      <w:i w:val="0"/>
      <w:sz w:val="24"/>
      <w:szCs w:val="24"/>
    </w:rPr>
  </w:style>
  <w:style w:type="character" w:customStyle="1" w:styleId="WW8Num2z1">
    <w:name w:val="WW8Num2z1"/>
    <w:rsid w:val="001E6E58"/>
  </w:style>
  <w:style w:type="character" w:customStyle="1" w:styleId="WW8Num2z2">
    <w:name w:val="WW8Num2z2"/>
    <w:rsid w:val="001E6E58"/>
  </w:style>
  <w:style w:type="character" w:customStyle="1" w:styleId="WW8Num2z3">
    <w:name w:val="WW8Num2z3"/>
    <w:rsid w:val="001E6E58"/>
  </w:style>
  <w:style w:type="character" w:customStyle="1" w:styleId="WW8Num2z4">
    <w:name w:val="WW8Num2z4"/>
    <w:rsid w:val="001E6E58"/>
  </w:style>
  <w:style w:type="character" w:customStyle="1" w:styleId="WW8Num2z5">
    <w:name w:val="WW8Num2z5"/>
    <w:rsid w:val="001E6E58"/>
  </w:style>
  <w:style w:type="character" w:customStyle="1" w:styleId="WW8Num2z6">
    <w:name w:val="WW8Num2z6"/>
    <w:rsid w:val="001E6E58"/>
  </w:style>
  <w:style w:type="character" w:customStyle="1" w:styleId="WW8Num2z7">
    <w:name w:val="WW8Num2z7"/>
    <w:rsid w:val="001E6E58"/>
  </w:style>
  <w:style w:type="character" w:customStyle="1" w:styleId="WW8Num2z8">
    <w:name w:val="WW8Num2z8"/>
    <w:rsid w:val="001E6E58"/>
  </w:style>
  <w:style w:type="character" w:customStyle="1" w:styleId="8">
    <w:name w:val="Основной шрифт абзаца8"/>
    <w:rsid w:val="001E6E58"/>
  </w:style>
  <w:style w:type="character" w:customStyle="1" w:styleId="WW8Num3z0">
    <w:name w:val="WW8Num3z0"/>
    <w:rsid w:val="001E6E58"/>
    <w:rPr>
      <w:b w:val="0"/>
      <w:i w:val="0"/>
      <w:sz w:val="24"/>
      <w:szCs w:val="24"/>
    </w:rPr>
  </w:style>
  <w:style w:type="character" w:customStyle="1" w:styleId="WW8Num3z1">
    <w:name w:val="WW8Num3z1"/>
    <w:rsid w:val="001E6E58"/>
  </w:style>
  <w:style w:type="character" w:customStyle="1" w:styleId="WW8Num3z2">
    <w:name w:val="WW8Num3z2"/>
    <w:rsid w:val="001E6E58"/>
  </w:style>
  <w:style w:type="character" w:customStyle="1" w:styleId="WW8Num3z3">
    <w:name w:val="WW8Num3z3"/>
    <w:rsid w:val="001E6E58"/>
  </w:style>
  <w:style w:type="character" w:customStyle="1" w:styleId="WW8Num3z4">
    <w:name w:val="WW8Num3z4"/>
    <w:rsid w:val="001E6E58"/>
  </w:style>
  <w:style w:type="character" w:customStyle="1" w:styleId="WW8Num3z5">
    <w:name w:val="WW8Num3z5"/>
    <w:rsid w:val="001E6E58"/>
  </w:style>
  <w:style w:type="character" w:customStyle="1" w:styleId="WW8Num3z6">
    <w:name w:val="WW8Num3z6"/>
    <w:rsid w:val="001E6E58"/>
  </w:style>
  <w:style w:type="character" w:customStyle="1" w:styleId="WW8Num3z7">
    <w:name w:val="WW8Num3z7"/>
    <w:rsid w:val="001E6E58"/>
  </w:style>
  <w:style w:type="character" w:customStyle="1" w:styleId="WW8Num3z8">
    <w:name w:val="WW8Num3z8"/>
    <w:rsid w:val="001E6E58"/>
  </w:style>
  <w:style w:type="character" w:customStyle="1" w:styleId="7">
    <w:name w:val="Основной шрифт абзаца7"/>
    <w:rsid w:val="001E6E58"/>
  </w:style>
  <w:style w:type="character" w:customStyle="1" w:styleId="61">
    <w:name w:val="Основной шрифт абзаца6"/>
    <w:rsid w:val="001E6E58"/>
  </w:style>
  <w:style w:type="character" w:customStyle="1" w:styleId="5">
    <w:name w:val="Основной шрифт абзаца5"/>
    <w:rsid w:val="001E6E58"/>
  </w:style>
  <w:style w:type="character" w:customStyle="1" w:styleId="40">
    <w:name w:val="Основной шрифт абзаца4"/>
    <w:rsid w:val="001E6E58"/>
  </w:style>
  <w:style w:type="character" w:customStyle="1" w:styleId="32">
    <w:name w:val="Основной шрифт абзаца3"/>
    <w:rsid w:val="001E6E58"/>
  </w:style>
  <w:style w:type="character" w:customStyle="1" w:styleId="29">
    <w:name w:val="Основной шрифт абзаца2"/>
    <w:rsid w:val="001E6E58"/>
  </w:style>
  <w:style w:type="character" w:customStyle="1" w:styleId="14">
    <w:name w:val="Основной шрифт абзаца1"/>
    <w:rsid w:val="001E6E58"/>
  </w:style>
  <w:style w:type="character" w:customStyle="1" w:styleId="9">
    <w:name w:val="Основной шрифт абзаца9"/>
    <w:rsid w:val="001E6E58"/>
  </w:style>
  <w:style w:type="character" w:customStyle="1" w:styleId="affe">
    <w:name w:val="Название Знак"/>
    <w:rsid w:val="001E6E58"/>
    <w:rPr>
      <w:b/>
      <w:smallCaps/>
      <w:sz w:val="32"/>
    </w:rPr>
  </w:style>
  <w:style w:type="character" w:customStyle="1" w:styleId="ListLabel1">
    <w:name w:val="ListLabel 1"/>
    <w:rsid w:val="001E6E58"/>
    <w:rPr>
      <w:b w:val="0"/>
      <w:i w:val="0"/>
      <w:sz w:val="24"/>
      <w:szCs w:val="24"/>
    </w:rPr>
  </w:style>
  <w:style w:type="character" w:customStyle="1" w:styleId="ListLabel2">
    <w:name w:val="ListLabel 2"/>
    <w:rsid w:val="001E6E58"/>
    <w:rPr>
      <w:b w:val="0"/>
      <w:i w:val="0"/>
      <w:sz w:val="28"/>
      <w:szCs w:val="26"/>
    </w:rPr>
  </w:style>
  <w:style w:type="character" w:customStyle="1" w:styleId="ListLabel3">
    <w:name w:val="ListLabel 3"/>
    <w:rsid w:val="001E6E58"/>
    <w:rPr>
      <w:b w:val="0"/>
      <w:i w:val="0"/>
      <w:sz w:val="24"/>
      <w:szCs w:val="24"/>
    </w:rPr>
  </w:style>
  <w:style w:type="character" w:customStyle="1" w:styleId="ListLabel4">
    <w:name w:val="ListLabel 4"/>
    <w:rsid w:val="001E6E58"/>
    <w:rPr>
      <w:b w:val="0"/>
      <w:i w:val="0"/>
      <w:sz w:val="28"/>
      <w:szCs w:val="26"/>
    </w:rPr>
  </w:style>
  <w:style w:type="character" w:customStyle="1" w:styleId="ListLabel5">
    <w:name w:val="ListLabel 5"/>
    <w:rsid w:val="001E6E58"/>
    <w:rPr>
      <w:b w:val="0"/>
      <w:i w:val="0"/>
      <w:sz w:val="24"/>
      <w:szCs w:val="24"/>
    </w:rPr>
  </w:style>
  <w:style w:type="character" w:customStyle="1" w:styleId="ListLabel6">
    <w:name w:val="ListLabel 6"/>
    <w:rsid w:val="001E6E58"/>
    <w:rPr>
      <w:b w:val="0"/>
      <w:i w:val="0"/>
      <w:sz w:val="24"/>
      <w:szCs w:val="24"/>
    </w:rPr>
  </w:style>
  <w:style w:type="character" w:customStyle="1" w:styleId="ListLabel7">
    <w:name w:val="ListLabel 7"/>
    <w:rsid w:val="001E6E58"/>
    <w:rPr>
      <w:b w:val="0"/>
      <w:i w:val="0"/>
      <w:sz w:val="24"/>
      <w:szCs w:val="24"/>
    </w:rPr>
  </w:style>
  <w:style w:type="character" w:customStyle="1" w:styleId="ListLabel8">
    <w:name w:val="ListLabel 8"/>
    <w:rsid w:val="001E6E58"/>
    <w:rPr>
      <w:b w:val="0"/>
      <w:i w:val="0"/>
      <w:sz w:val="24"/>
      <w:szCs w:val="24"/>
    </w:rPr>
  </w:style>
  <w:style w:type="character" w:customStyle="1" w:styleId="ListLabel9">
    <w:name w:val="ListLabel 9"/>
    <w:rsid w:val="001E6E58"/>
    <w:rPr>
      <w:b w:val="0"/>
      <w:i w:val="0"/>
      <w:sz w:val="24"/>
      <w:szCs w:val="24"/>
    </w:rPr>
  </w:style>
  <w:style w:type="character" w:customStyle="1" w:styleId="ListLabel10">
    <w:name w:val="ListLabel 10"/>
    <w:rsid w:val="001E6E58"/>
    <w:rPr>
      <w:b w:val="0"/>
      <w:i w:val="0"/>
      <w:sz w:val="24"/>
      <w:szCs w:val="24"/>
    </w:rPr>
  </w:style>
  <w:style w:type="character" w:customStyle="1" w:styleId="ListLabel11">
    <w:name w:val="ListLabel 11"/>
    <w:rsid w:val="001E6E58"/>
    <w:rPr>
      <w:b w:val="0"/>
      <w:i w:val="0"/>
      <w:sz w:val="24"/>
      <w:szCs w:val="24"/>
    </w:rPr>
  </w:style>
  <w:style w:type="character" w:customStyle="1" w:styleId="ListLabel12">
    <w:name w:val="ListLabel 12"/>
    <w:rsid w:val="001E6E58"/>
    <w:rPr>
      <w:b w:val="0"/>
      <w:i w:val="0"/>
      <w:sz w:val="24"/>
      <w:szCs w:val="24"/>
    </w:rPr>
  </w:style>
  <w:style w:type="character" w:customStyle="1" w:styleId="ListLabel13">
    <w:name w:val="ListLabel 13"/>
    <w:rsid w:val="001E6E58"/>
    <w:rPr>
      <w:b w:val="0"/>
      <w:i w:val="0"/>
      <w:sz w:val="24"/>
      <w:szCs w:val="24"/>
    </w:rPr>
  </w:style>
  <w:style w:type="character" w:customStyle="1" w:styleId="ListLabel14">
    <w:name w:val="ListLabel 14"/>
    <w:rsid w:val="001E6E58"/>
    <w:rPr>
      <w:b w:val="0"/>
      <w:i w:val="0"/>
      <w:sz w:val="24"/>
      <w:szCs w:val="24"/>
    </w:rPr>
  </w:style>
  <w:style w:type="character" w:customStyle="1" w:styleId="ListLabel15">
    <w:name w:val="ListLabel 15"/>
    <w:rsid w:val="001E6E58"/>
    <w:rPr>
      <w:b w:val="0"/>
      <w:i w:val="0"/>
      <w:sz w:val="24"/>
      <w:szCs w:val="24"/>
    </w:rPr>
  </w:style>
  <w:style w:type="character" w:customStyle="1" w:styleId="ListLabel16">
    <w:name w:val="ListLabel 16"/>
    <w:rsid w:val="001E6E58"/>
    <w:rPr>
      <w:b w:val="0"/>
      <w:i w:val="0"/>
      <w:sz w:val="24"/>
      <w:szCs w:val="24"/>
    </w:rPr>
  </w:style>
  <w:style w:type="character" w:customStyle="1" w:styleId="ListLabel17">
    <w:name w:val="ListLabel 17"/>
    <w:rsid w:val="001E6E58"/>
    <w:rPr>
      <w:b w:val="0"/>
      <w:i w:val="0"/>
      <w:sz w:val="24"/>
      <w:szCs w:val="24"/>
    </w:rPr>
  </w:style>
  <w:style w:type="character" w:customStyle="1" w:styleId="ListLabel18">
    <w:name w:val="ListLabel 18"/>
    <w:rsid w:val="001E6E58"/>
    <w:rPr>
      <w:b w:val="0"/>
      <w:i w:val="0"/>
      <w:sz w:val="24"/>
      <w:szCs w:val="24"/>
    </w:rPr>
  </w:style>
  <w:style w:type="character" w:customStyle="1" w:styleId="ListLabel19">
    <w:name w:val="ListLabel 19"/>
    <w:rsid w:val="001E6E58"/>
    <w:rPr>
      <w:b w:val="0"/>
      <w:i w:val="0"/>
      <w:sz w:val="24"/>
      <w:szCs w:val="24"/>
    </w:rPr>
  </w:style>
  <w:style w:type="character" w:customStyle="1" w:styleId="afff">
    <w:name w:val="Символ нумерации"/>
    <w:rsid w:val="001E6E58"/>
  </w:style>
  <w:style w:type="paragraph" w:customStyle="1" w:styleId="15">
    <w:name w:val="Заголовок1"/>
    <w:basedOn w:val="a0"/>
    <w:next w:val="a1"/>
    <w:rsid w:val="001E6E58"/>
    <w:pPr>
      <w:keepNext/>
      <w:suppressAutoHyphens/>
      <w:spacing w:before="240" w:after="120" w:line="0" w:lineRule="atLeast"/>
    </w:pPr>
    <w:rPr>
      <w:rFonts w:ascii="Liberation Sans" w:eastAsia="Microsoft YaHei" w:hAnsi="Liberation Sans" w:cs="Mangal"/>
      <w:color w:val="00000A"/>
      <w:kern w:val="1"/>
      <w:sz w:val="28"/>
      <w:szCs w:val="28"/>
      <w:lang w:eastAsia="zh-CN"/>
      <w14:ligatures w14:val="none"/>
    </w:rPr>
  </w:style>
  <w:style w:type="paragraph" w:styleId="afff0">
    <w:name w:val="List"/>
    <w:basedOn w:val="a1"/>
    <w:rsid w:val="001E6E58"/>
    <w:pPr>
      <w:suppressAutoHyphens/>
      <w:spacing w:after="140" w:line="276" w:lineRule="auto"/>
    </w:pPr>
    <w:rPr>
      <w:rFonts w:cs="Mangal"/>
      <w:color w:val="00000A"/>
      <w:kern w:val="1"/>
      <w:sz w:val="24"/>
      <w:szCs w:val="24"/>
      <w:lang w:eastAsia="zh-CN"/>
    </w:rPr>
  </w:style>
  <w:style w:type="paragraph" w:styleId="afff1">
    <w:name w:val="caption"/>
    <w:basedOn w:val="a0"/>
    <w:qFormat/>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90">
    <w:name w:val="Указатель9"/>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80">
    <w:name w:val="Название объекта8"/>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81">
    <w:name w:val="Указатель8"/>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70">
    <w:name w:val="Название объекта7"/>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71">
    <w:name w:val="Указатель7"/>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62">
    <w:name w:val="Название объекта6"/>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63">
    <w:name w:val="Указатель6"/>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50">
    <w:name w:val="Название объекта5"/>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51">
    <w:name w:val="Указатель5"/>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41">
    <w:name w:val="Название объекта4"/>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42">
    <w:name w:val="Указатель4"/>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33">
    <w:name w:val="Название объекта3"/>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34">
    <w:name w:val="Указатель3"/>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2a">
    <w:name w:val="Название объекта2"/>
    <w:basedOn w:val="a0"/>
    <w:next w:val="a1"/>
    <w:rsid w:val="001E6E58"/>
    <w:pPr>
      <w:suppressAutoHyphens/>
      <w:spacing w:after="0" w:line="0" w:lineRule="atLeast"/>
      <w:jc w:val="center"/>
    </w:pPr>
    <w:rPr>
      <w:rFonts w:ascii="Times New Roman" w:eastAsia="Times New Roman" w:hAnsi="Times New Roman" w:cs="Times New Roman"/>
      <w:b/>
      <w:smallCaps/>
      <w:color w:val="00000A"/>
      <w:kern w:val="1"/>
      <w:sz w:val="32"/>
      <w:szCs w:val="20"/>
      <w:lang w:eastAsia="zh-CN"/>
      <w14:ligatures w14:val="none"/>
    </w:rPr>
  </w:style>
  <w:style w:type="paragraph" w:customStyle="1" w:styleId="2b">
    <w:name w:val="Указатель2"/>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paragraph" w:customStyle="1" w:styleId="16">
    <w:name w:val="Название объекта1"/>
    <w:basedOn w:val="a0"/>
    <w:rsid w:val="001E6E58"/>
    <w:pPr>
      <w:suppressLineNumbers/>
      <w:suppressAutoHyphens/>
      <w:spacing w:before="120" w:after="120" w:line="0" w:lineRule="atLeast"/>
    </w:pPr>
    <w:rPr>
      <w:rFonts w:ascii="Times New Roman" w:eastAsia="Times New Roman" w:hAnsi="Times New Roman" w:cs="Mangal"/>
      <w:i/>
      <w:iCs/>
      <w:color w:val="00000A"/>
      <w:kern w:val="1"/>
      <w:sz w:val="24"/>
      <w:szCs w:val="24"/>
      <w:lang w:eastAsia="zh-CN"/>
      <w14:ligatures w14:val="none"/>
    </w:rPr>
  </w:style>
  <w:style w:type="paragraph" w:customStyle="1" w:styleId="17">
    <w:name w:val="Указатель1"/>
    <w:basedOn w:val="a0"/>
    <w:rsid w:val="001E6E58"/>
    <w:pPr>
      <w:suppressLineNumbers/>
      <w:suppressAutoHyphens/>
      <w:spacing w:after="0" w:line="0" w:lineRule="atLeast"/>
    </w:pPr>
    <w:rPr>
      <w:rFonts w:ascii="Times New Roman" w:eastAsia="Times New Roman" w:hAnsi="Times New Roman" w:cs="Mangal"/>
      <w:color w:val="00000A"/>
      <w:kern w:val="1"/>
      <w:sz w:val="24"/>
      <w:szCs w:val="24"/>
      <w:lang w:eastAsia="zh-CN"/>
      <w14:ligatures w14:val="none"/>
    </w:rPr>
  </w:style>
  <w:style w:type="character" w:customStyle="1" w:styleId="18">
    <w:name w:val="Подзаголовок Знак1"/>
    <w:basedOn w:val="a2"/>
    <w:rsid w:val="001E6E58"/>
    <w:rPr>
      <w:rFonts w:ascii="Cambria" w:hAnsi="Cambria" w:cs="Cambria"/>
      <w:color w:val="00000A"/>
      <w:kern w:val="1"/>
      <w:sz w:val="24"/>
      <w:szCs w:val="24"/>
      <w:lang w:eastAsia="zh-CN"/>
    </w:rPr>
  </w:style>
  <w:style w:type="paragraph" w:customStyle="1" w:styleId="19">
    <w:name w:val="Без интервала1"/>
    <w:rsid w:val="001E6E58"/>
    <w:pPr>
      <w:suppressAutoHyphens/>
      <w:spacing w:after="0" w:line="240" w:lineRule="auto"/>
    </w:pPr>
    <w:rPr>
      <w:rFonts w:ascii="Times New Roman" w:eastAsia="Times New Roman" w:hAnsi="Times New Roman" w:cs="Times New Roman"/>
      <w:color w:val="00000A"/>
      <w:spacing w:val="-49"/>
      <w:kern w:val="1"/>
      <w:sz w:val="24"/>
      <w:szCs w:val="24"/>
      <w:lang w:eastAsia="zh-CN"/>
      <w14:ligatures w14:val="none"/>
    </w:rPr>
  </w:style>
  <w:style w:type="paragraph" w:customStyle="1" w:styleId="1a">
    <w:name w:val="Абзац списка1"/>
    <w:basedOn w:val="a0"/>
    <w:rsid w:val="001E6E58"/>
    <w:pPr>
      <w:suppressAutoHyphens/>
      <w:spacing w:after="200" w:line="276" w:lineRule="auto"/>
      <w:ind w:left="720"/>
      <w:contextualSpacing/>
    </w:pPr>
    <w:rPr>
      <w:rFonts w:ascii="Calibri" w:eastAsia="Times New Roman" w:hAnsi="Calibri" w:cs="Calibri"/>
      <w:color w:val="00000A"/>
      <w:kern w:val="1"/>
      <w:lang w:eastAsia="zh-CN"/>
      <w14:ligatures w14:val="none"/>
    </w:rPr>
  </w:style>
  <w:style w:type="paragraph" w:customStyle="1" w:styleId="afff2">
    <w:name w:val="Содержимое таблицы"/>
    <w:basedOn w:val="a0"/>
    <w:qFormat/>
    <w:rsid w:val="001E6E58"/>
    <w:pPr>
      <w:widowControl w:val="0"/>
      <w:suppressLineNumbers/>
      <w:suppressAutoHyphens/>
      <w:spacing w:after="0" w:line="0" w:lineRule="atLeast"/>
    </w:pPr>
    <w:rPr>
      <w:rFonts w:ascii="Liberation Serif" w:eastAsia="Arial Unicode MS" w:hAnsi="Liberation Serif" w:cs="Mangal"/>
      <w:color w:val="00000A"/>
      <w:kern w:val="1"/>
      <w:sz w:val="24"/>
      <w:szCs w:val="24"/>
      <w:lang w:eastAsia="zh-CN" w:bidi="hi-IN"/>
      <w14:ligatures w14:val="none"/>
    </w:rPr>
  </w:style>
  <w:style w:type="paragraph" w:customStyle="1" w:styleId="afff3">
    <w:name w:val="Заголовок таблицы"/>
    <w:basedOn w:val="afff2"/>
    <w:qFormat/>
    <w:rsid w:val="001E6E58"/>
    <w:pPr>
      <w:jc w:val="center"/>
    </w:pPr>
    <w:rPr>
      <w:b/>
      <w:bCs/>
    </w:rPr>
  </w:style>
  <w:style w:type="table" w:customStyle="1" w:styleId="1b">
    <w:name w:val="Сетка таблицы1"/>
    <w:basedOn w:val="a3"/>
    <w:next w:val="a5"/>
    <w:uiPriority w:val="59"/>
    <w:rsid w:val="009E644F"/>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c">
    <w:name w:val="Сетка таблицы2"/>
    <w:basedOn w:val="a3"/>
    <w:next w:val="a5"/>
    <w:uiPriority w:val="59"/>
    <w:rsid w:val="00FB2379"/>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3"/>
    <w:next w:val="a5"/>
    <w:uiPriority w:val="59"/>
    <w:rsid w:val="00FB2379"/>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0">
    <w:name w:val="Основной шрифт абзаца10"/>
    <w:rsid w:val="00296F92"/>
  </w:style>
  <w:style w:type="paragraph" w:customStyle="1" w:styleId="2d">
    <w:name w:val="Без интервала2"/>
    <w:rsid w:val="00296F92"/>
    <w:pPr>
      <w:suppressAutoHyphens/>
      <w:spacing w:after="0" w:line="240" w:lineRule="auto"/>
    </w:pPr>
    <w:rPr>
      <w:rFonts w:ascii="Times New Roman" w:eastAsia="Times New Roman" w:hAnsi="Times New Roman" w:cs="Times New Roman"/>
      <w:color w:val="00000A"/>
      <w:spacing w:val="-49"/>
      <w:kern w:val="1"/>
      <w:sz w:val="24"/>
      <w:szCs w:val="24"/>
      <w:lang w:eastAsia="zh-CN"/>
      <w14:ligatures w14:val="none"/>
    </w:rPr>
  </w:style>
  <w:style w:type="paragraph" w:customStyle="1" w:styleId="2e">
    <w:name w:val="Абзац списка2"/>
    <w:basedOn w:val="a0"/>
    <w:rsid w:val="00296F92"/>
    <w:pPr>
      <w:suppressAutoHyphens/>
      <w:spacing w:after="200" w:line="276" w:lineRule="auto"/>
      <w:ind w:left="720"/>
      <w:contextualSpacing/>
    </w:pPr>
    <w:rPr>
      <w:rFonts w:ascii="Calibri" w:eastAsia="Times New Roman" w:hAnsi="Calibri" w:cs="Calibri"/>
      <w:color w:val="00000A"/>
      <w:kern w:val="1"/>
      <w:lang w:eastAsia="zh-CN"/>
      <w14:ligatures w14:val="none"/>
    </w:rPr>
  </w:style>
  <w:style w:type="numbering" w:customStyle="1" w:styleId="36">
    <w:name w:val="Нет списка3"/>
    <w:next w:val="a4"/>
    <w:uiPriority w:val="99"/>
    <w:semiHidden/>
    <w:unhideWhenUsed/>
    <w:rsid w:val="00384921"/>
  </w:style>
  <w:style w:type="paragraph" w:styleId="1c">
    <w:name w:val="index 1"/>
    <w:basedOn w:val="a0"/>
    <w:next w:val="a0"/>
    <w:autoRedefine/>
    <w:uiPriority w:val="99"/>
    <w:semiHidden/>
    <w:unhideWhenUsed/>
    <w:rsid w:val="00384921"/>
    <w:pPr>
      <w:spacing w:after="0" w:line="240" w:lineRule="auto"/>
      <w:ind w:left="220" w:hanging="220"/>
    </w:pPr>
  </w:style>
  <w:style w:type="paragraph" w:styleId="afff4">
    <w:name w:val="index heading"/>
    <w:basedOn w:val="a0"/>
    <w:qFormat/>
    <w:rsid w:val="00384921"/>
    <w:pPr>
      <w:suppressLineNumbers/>
      <w:spacing w:after="0" w:line="240" w:lineRule="auto"/>
    </w:pPr>
    <w:rPr>
      <w:rFonts w:ascii="Times New Roman" w:hAnsi="Times New Roman" w:cs="Mangal"/>
      <w:kern w:val="0"/>
      <w:sz w:val="24"/>
      <w14:ligatures w14:val="none"/>
    </w:rPr>
  </w:style>
  <w:style w:type="character" w:customStyle="1" w:styleId="110">
    <w:name w:val="Основной шрифт абзаца11"/>
    <w:rsid w:val="00DC7DB8"/>
  </w:style>
  <w:style w:type="paragraph" w:customStyle="1" w:styleId="37">
    <w:name w:val="Без интервала3"/>
    <w:rsid w:val="00DC7DB8"/>
    <w:pPr>
      <w:suppressAutoHyphens/>
      <w:spacing w:after="0" w:line="240" w:lineRule="auto"/>
    </w:pPr>
    <w:rPr>
      <w:rFonts w:ascii="Times New Roman" w:eastAsia="Times New Roman" w:hAnsi="Times New Roman" w:cs="Times New Roman"/>
      <w:color w:val="00000A"/>
      <w:spacing w:val="-49"/>
      <w:kern w:val="1"/>
      <w:sz w:val="24"/>
      <w:szCs w:val="24"/>
      <w:lang w:eastAsia="zh-CN"/>
      <w14:ligatures w14:val="none"/>
    </w:rPr>
  </w:style>
  <w:style w:type="paragraph" w:customStyle="1" w:styleId="38">
    <w:name w:val="Абзац списка3"/>
    <w:basedOn w:val="a0"/>
    <w:rsid w:val="00DC7DB8"/>
    <w:pPr>
      <w:suppressAutoHyphens/>
      <w:spacing w:after="200" w:line="276" w:lineRule="auto"/>
      <w:ind w:left="720"/>
      <w:contextualSpacing/>
    </w:pPr>
    <w:rPr>
      <w:rFonts w:ascii="Calibri" w:eastAsia="Times New Roman" w:hAnsi="Calibri" w:cs="Calibri"/>
      <w:color w:val="00000A"/>
      <w:kern w:val="1"/>
      <w:lang w:eastAsia="zh-CN"/>
      <w14:ligatures w14:val="none"/>
    </w:rPr>
  </w:style>
  <w:style w:type="paragraph" w:customStyle="1" w:styleId="afff5">
    <w:basedOn w:val="a0"/>
    <w:next w:val="aa"/>
    <w:uiPriority w:val="99"/>
    <w:unhideWhenUsed/>
    <w:rsid w:val="00DC7DB8"/>
    <w:pPr>
      <w:spacing w:before="100" w:beforeAutospacing="1" w:after="142" w:line="276" w:lineRule="auto"/>
    </w:pPr>
    <w:rPr>
      <w:rFonts w:ascii="Times New Roman" w:eastAsia="Times New Roman" w:hAnsi="Times New Roman" w:cs="Times New Roman"/>
      <w:kern w:val="0"/>
      <w:sz w:val="24"/>
      <w:szCs w:val="24"/>
      <w:lang w:eastAsia="ru-RU"/>
      <w14:ligatures w14:val="none"/>
    </w:rPr>
  </w:style>
  <w:style w:type="table" w:customStyle="1" w:styleId="43">
    <w:name w:val="Сетка таблицы4"/>
    <w:basedOn w:val="a3"/>
    <w:next w:val="a5"/>
    <w:uiPriority w:val="59"/>
    <w:rsid w:val="00DC7DB8"/>
    <w:pPr>
      <w:spacing w:after="0" w:line="240" w:lineRule="auto"/>
    </w:pPr>
    <w:rPr>
      <w:rFonts w:ascii="Times New Roman" w:eastAsia="Times New Roman" w:hAnsi="Times New Roman" w:cs="Times New Roman"/>
      <w:spacing w:val="-49"/>
      <w:kern w:val="0"/>
      <w:position w:val="-1"/>
      <w:sz w:val="24"/>
      <w:szCs w:val="24"/>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main?base=MLAW;n=129338;fld=134;dst=100180" TargetMode="Externa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4DA08-CD13-4C28-8FA1-1E59BFDA9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22222</Words>
  <Characters>126667</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Ерсулова Анна Викторовна</dc:creator>
  <cp:keywords/>
  <dc:description/>
  <cp:lastModifiedBy>Григорьева Екатерина Геннадьевна</cp:lastModifiedBy>
  <cp:revision>7</cp:revision>
  <dcterms:created xsi:type="dcterms:W3CDTF">2024-10-30T07:26:00Z</dcterms:created>
  <dcterms:modified xsi:type="dcterms:W3CDTF">2024-10-30T07:48:00Z</dcterms:modified>
</cp:coreProperties>
</file>