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D3F256" w14:textId="77777777"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6304AEF2" w14:textId="77777777"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14:paraId="45B874B9" w14:textId="77777777"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14:paraId="5062ABE2" w14:textId="77777777" w:rsidR="00EE7FCB" w:rsidRPr="00EE7FCB" w:rsidRDefault="00B250C5" w:rsidP="000D4DCC">
      <w:pPr>
        <w:spacing w:line="276" w:lineRule="auto"/>
        <w:ind w:left="5670"/>
        <w:jc w:val="left"/>
        <w:rPr>
          <w:rFonts w:eastAsia="Calibri"/>
          <w:color w:val="auto"/>
          <w:sz w:val="22"/>
          <w:szCs w:val="22"/>
          <w:shd w:val="clear" w:color="auto" w:fill="auto"/>
          <w:lang w:eastAsia="en-US"/>
        </w:rPr>
      </w:pPr>
      <w:proofErr w:type="gramStart"/>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 xml:space="preserve"> МУП</w:t>
      </w:r>
      <w:proofErr w:type="gramEnd"/>
      <w:r w:rsidR="00EE7FCB" w:rsidRPr="00EE7FCB">
        <w:rPr>
          <w:rFonts w:eastAsia="Calibri"/>
          <w:color w:val="auto"/>
          <w:sz w:val="22"/>
          <w:szCs w:val="22"/>
          <w:shd w:val="clear" w:color="auto" w:fill="auto"/>
          <w:lang w:eastAsia="en-US"/>
        </w:rPr>
        <w:t xml:space="preserve"> «Водоканал»</w:t>
      </w:r>
    </w:p>
    <w:p w14:paraId="7468CC4C" w14:textId="77777777"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14:paraId="73727F96" w14:textId="77777777"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B250C5">
        <w:rPr>
          <w:rFonts w:eastAsia="Calibri"/>
          <w:color w:val="auto"/>
          <w:sz w:val="22"/>
          <w:szCs w:val="22"/>
          <w:shd w:val="clear" w:color="auto" w:fill="auto"/>
          <w:lang w:eastAsia="en-US"/>
        </w:rPr>
        <w:t>А.В. Синяев</w:t>
      </w:r>
    </w:p>
    <w:p w14:paraId="0A9580A0" w14:textId="77777777"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proofErr w:type="gramStart"/>
      <w:r w:rsidRPr="00EE7FCB">
        <w:rPr>
          <w:rFonts w:eastAsia="Calibri"/>
          <w:color w:val="auto"/>
          <w:sz w:val="22"/>
          <w:szCs w:val="22"/>
          <w:shd w:val="clear" w:color="auto" w:fill="auto"/>
          <w:lang w:eastAsia="en-US"/>
        </w:rPr>
        <w:t xml:space="preserve">«  </w:t>
      </w:r>
      <w:proofErr w:type="gramEnd"/>
      <w:r w:rsidRPr="00EE7FCB">
        <w:rPr>
          <w:rFonts w:eastAsia="Calibri"/>
          <w:color w:val="auto"/>
          <w:sz w:val="22"/>
          <w:szCs w:val="22"/>
          <w:shd w:val="clear" w:color="auto" w:fill="auto"/>
          <w:lang w:eastAsia="en-US"/>
        </w:rPr>
        <w:t xml:space="preserve">    »  _____________  202</w:t>
      </w:r>
      <w:r w:rsidR="00A07B54">
        <w:rPr>
          <w:rFonts w:eastAsia="Calibri"/>
          <w:color w:val="auto"/>
          <w:sz w:val="22"/>
          <w:szCs w:val="22"/>
          <w:shd w:val="clear" w:color="auto" w:fill="auto"/>
          <w:lang w:eastAsia="en-US"/>
        </w:rPr>
        <w:t>4</w:t>
      </w:r>
      <w:r w:rsidRPr="00EE7FCB">
        <w:rPr>
          <w:rFonts w:eastAsia="Calibri"/>
          <w:color w:val="auto"/>
          <w:sz w:val="22"/>
          <w:szCs w:val="22"/>
          <w:shd w:val="clear" w:color="auto" w:fill="auto"/>
          <w:lang w:eastAsia="en-US"/>
        </w:rPr>
        <w:t>г.</w:t>
      </w:r>
    </w:p>
    <w:p w14:paraId="24743997" w14:textId="77777777" w:rsidR="00F14FF8" w:rsidRPr="00F14FF8" w:rsidRDefault="00F14FF8" w:rsidP="00F14FF8">
      <w:pPr>
        <w:spacing w:after="200"/>
        <w:ind w:left="284"/>
        <w:jc w:val="left"/>
        <w:rPr>
          <w:rFonts w:eastAsia="Calibri"/>
          <w:color w:val="auto"/>
          <w:shd w:val="clear" w:color="auto" w:fill="auto"/>
          <w:lang w:eastAsia="en-US"/>
        </w:rPr>
      </w:pPr>
    </w:p>
    <w:p w14:paraId="19D229ED" w14:textId="77777777" w:rsidR="00F14FF8" w:rsidRPr="00F14FF8" w:rsidRDefault="00F14FF8" w:rsidP="00F14FF8">
      <w:pPr>
        <w:spacing w:after="200"/>
        <w:jc w:val="left"/>
        <w:rPr>
          <w:rFonts w:eastAsia="Calibri"/>
          <w:color w:val="auto"/>
          <w:shd w:val="clear" w:color="auto" w:fill="auto"/>
          <w:lang w:eastAsia="en-US"/>
        </w:rPr>
      </w:pPr>
    </w:p>
    <w:p w14:paraId="2E9F3B4C" w14:textId="77777777" w:rsidR="00F14FF8" w:rsidRPr="00F14FF8" w:rsidRDefault="00F14FF8" w:rsidP="00F14FF8">
      <w:pPr>
        <w:spacing w:after="200"/>
        <w:jc w:val="left"/>
        <w:rPr>
          <w:rFonts w:eastAsia="Calibri"/>
          <w:color w:val="auto"/>
          <w:shd w:val="clear" w:color="auto" w:fill="auto"/>
          <w:lang w:eastAsia="en-US"/>
        </w:rPr>
      </w:pPr>
    </w:p>
    <w:p w14:paraId="2DB2900D" w14:textId="77777777" w:rsidR="00F14FF8" w:rsidRPr="00F14FF8" w:rsidRDefault="00F14FF8" w:rsidP="00F14FF8">
      <w:pPr>
        <w:spacing w:after="200"/>
        <w:jc w:val="left"/>
        <w:rPr>
          <w:rFonts w:eastAsia="Calibri"/>
          <w:color w:val="auto"/>
          <w:shd w:val="clear" w:color="auto" w:fill="auto"/>
          <w:lang w:eastAsia="en-US"/>
        </w:rPr>
      </w:pPr>
    </w:p>
    <w:p w14:paraId="364D1A77" w14:textId="77777777" w:rsidR="00F14FF8" w:rsidRPr="00F14FF8" w:rsidRDefault="00F14FF8" w:rsidP="00F14FF8">
      <w:pPr>
        <w:spacing w:after="200"/>
        <w:jc w:val="left"/>
        <w:rPr>
          <w:rFonts w:eastAsia="Calibri"/>
          <w:color w:val="auto"/>
          <w:shd w:val="clear" w:color="auto" w:fill="auto"/>
          <w:lang w:eastAsia="en-US"/>
        </w:rPr>
      </w:pPr>
    </w:p>
    <w:p w14:paraId="46FD159B" w14:textId="77777777" w:rsidR="00F14FF8" w:rsidRPr="00F14FF8" w:rsidRDefault="00F14FF8" w:rsidP="00F14FF8">
      <w:pPr>
        <w:spacing w:after="200"/>
        <w:jc w:val="left"/>
        <w:rPr>
          <w:rFonts w:eastAsia="Calibri"/>
          <w:color w:val="auto"/>
          <w:shd w:val="clear" w:color="auto" w:fill="auto"/>
          <w:lang w:eastAsia="en-US"/>
        </w:rPr>
      </w:pPr>
    </w:p>
    <w:p w14:paraId="7632B4FF" w14:textId="77777777" w:rsidR="00F14FF8" w:rsidRDefault="00F14FF8" w:rsidP="00F14FF8">
      <w:pPr>
        <w:spacing w:after="200"/>
        <w:jc w:val="left"/>
        <w:rPr>
          <w:rFonts w:eastAsia="Calibri"/>
          <w:color w:val="auto"/>
          <w:shd w:val="clear" w:color="auto" w:fill="auto"/>
          <w:lang w:eastAsia="en-US"/>
        </w:rPr>
      </w:pPr>
    </w:p>
    <w:p w14:paraId="125684BD" w14:textId="77777777" w:rsidR="00AF06B9" w:rsidRDefault="00AF06B9" w:rsidP="00F14FF8">
      <w:pPr>
        <w:spacing w:after="200"/>
        <w:jc w:val="left"/>
        <w:rPr>
          <w:rFonts w:eastAsia="Calibri"/>
          <w:color w:val="auto"/>
          <w:shd w:val="clear" w:color="auto" w:fill="auto"/>
          <w:lang w:eastAsia="en-US"/>
        </w:rPr>
      </w:pPr>
    </w:p>
    <w:p w14:paraId="1C2F01EE" w14:textId="77777777" w:rsidR="00DE66B0" w:rsidRDefault="00DE66B0" w:rsidP="00F14FF8">
      <w:pPr>
        <w:spacing w:after="200"/>
        <w:jc w:val="left"/>
        <w:rPr>
          <w:rFonts w:eastAsia="Calibri"/>
          <w:color w:val="auto"/>
          <w:shd w:val="clear" w:color="auto" w:fill="auto"/>
          <w:lang w:eastAsia="en-US"/>
        </w:rPr>
      </w:pPr>
    </w:p>
    <w:p w14:paraId="5269D4F0" w14:textId="77777777" w:rsidR="00DE66B0" w:rsidRDefault="00DE66B0" w:rsidP="00F14FF8">
      <w:pPr>
        <w:spacing w:after="200"/>
        <w:jc w:val="left"/>
        <w:rPr>
          <w:rFonts w:eastAsia="Calibri"/>
          <w:color w:val="auto"/>
          <w:shd w:val="clear" w:color="auto" w:fill="auto"/>
          <w:lang w:eastAsia="en-US"/>
        </w:rPr>
      </w:pPr>
    </w:p>
    <w:p w14:paraId="411ACDFC" w14:textId="77777777"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14:paraId="3C5D0B5F" w14:textId="77777777"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14:paraId="588A18A5" w14:textId="77777777"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14:paraId="44E069AD" w14:textId="07620263"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725D7C" w:rsidRPr="00725D7C">
        <w:rPr>
          <w:rFonts w:ascii="Times New Roman" w:hAnsi="Times New Roman"/>
          <w:b/>
        </w:rPr>
        <w:t>ВЫПОЛНЕНИЕ КАПИТАЛЬНОГО РЕМОНТА ВЕНТИЛЯЦИИ ЛАБОРАТОРИИ МУП "ВОДОКАНАЛ"</w:t>
      </w:r>
    </w:p>
    <w:p w14:paraId="7042F5B9" w14:textId="77777777" w:rsidR="00F14FF8" w:rsidRPr="00F14FF8" w:rsidRDefault="00F14FF8" w:rsidP="00F14FF8">
      <w:pPr>
        <w:spacing w:after="200"/>
        <w:jc w:val="left"/>
        <w:rPr>
          <w:rFonts w:eastAsia="Calibri"/>
          <w:color w:val="auto"/>
          <w:shd w:val="clear" w:color="auto" w:fill="auto"/>
          <w:lang w:eastAsia="en-US"/>
        </w:rPr>
      </w:pPr>
    </w:p>
    <w:p w14:paraId="53D9BF47" w14:textId="77777777" w:rsidR="00F14FF8" w:rsidRPr="00F14FF8" w:rsidRDefault="00F14FF8" w:rsidP="00F14FF8">
      <w:pPr>
        <w:spacing w:after="200"/>
        <w:jc w:val="left"/>
        <w:rPr>
          <w:rFonts w:eastAsia="Calibri"/>
          <w:color w:val="auto"/>
          <w:shd w:val="clear" w:color="auto" w:fill="auto"/>
          <w:lang w:eastAsia="en-US"/>
        </w:rPr>
      </w:pPr>
    </w:p>
    <w:p w14:paraId="638BF769" w14:textId="77777777" w:rsidR="00F14FF8" w:rsidRPr="00F14FF8" w:rsidRDefault="00F14FF8" w:rsidP="00F14FF8">
      <w:pPr>
        <w:spacing w:after="200"/>
        <w:jc w:val="left"/>
        <w:rPr>
          <w:rFonts w:eastAsia="Calibri"/>
          <w:color w:val="auto"/>
          <w:shd w:val="clear" w:color="auto" w:fill="auto"/>
          <w:lang w:eastAsia="en-US"/>
        </w:rPr>
      </w:pPr>
    </w:p>
    <w:p w14:paraId="0B9F5136" w14:textId="77777777" w:rsidR="00F14FF8" w:rsidRPr="00F14FF8" w:rsidRDefault="00F14FF8" w:rsidP="00F14FF8">
      <w:pPr>
        <w:spacing w:after="200"/>
        <w:jc w:val="left"/>
        <w:rPr>
          <w:rFonts w:eastAsia="Calibri"/>
          <w:color w:val="auto"/>
          <w:shd w:val="clear" w:color="auto" w:fill="auto"/>
          <w:lang w:eastAsia="en-US"/>
        </w:rPr>
      </w:pPr>
    </w:p>
    <w:p w14:paraId="79FB44D4" w14:textId="77777777" w:rsidR="00F14FF8" w:rsidRPr="00F14FF8" w:rsidRDefault="00F14FF8" w:rsidP="00F14FF8">
      <w:pPr>
        <w:spacing w:after="200"/>
        <w:jc w:val="left"/>
        <w:rPr>
          <w:rFonts w:eastAsia="Calibri"/>
          <w:color w:val="auto"/>
          <w:shd w:val="clear" w:color="auto" w:fill="auto"/>
          <w:lang w:eastAsia="en-US"/>
        </w:rPr>
      </w:pPr>
    </w:p>
    <w:p w14:paraId="378C6C68" w14:textId="77777777" w:rsidR="00F14FF8" w:rsidRPr="00F14FF8" w:rsidRDefault="00F14FF8" w:rsidP="00F14FF8">
      <w:pPr>
        <w:spacing w:after="200"/>
        <w:jc w:val="left"/>
        <w:rPr>
          <w:rFonts w:eastAsia="Calibri"/>
          <w:color w:val="auto"/>
          <w:shd w:val="clear" w:color="auto" w:fill="auto"/>
          <w:lang w:eastAsia="en-US"/>
        </w:rPr>
      </w:pPr>
    </w:p>
    <w:p w14:paraId="2127A122" w14:textId="77777777" w:rsidR="00F14FF8" w:rsidRPr="00F14FF8" w:rsidRDefault="00F14FF8" w:rsidP="00F14FF8">
      <w:pPr>
        <w:spacing w:after="200"/>
        <w:jc w:val="left"/>
        <w:rPr>
          <w:rFonts w:eastAsia="Calibri"/>
          <w:color w:val="auto"/>
          <w:shd w:val="clear" w:color="auto" w:fill="auto"/>
          <w:lang w:eastAsia="en-US"/>
        </w:rPr>
      </w:pPr>
    </w:p>
    <w:p w14:paraId="085D568B" w14:textId="77777777" w:rsidR="00DE66B0" w:rsidRPr="00F14FF8" w:rsidRDefault="00DE66B0" w:rsidP="00F14FF8">
      <w:pPr>
        <w:spacing w:after="200"/>
        <w:jc w:val="left"/>
        <w:rPr>
          <w:rFonts w:eastAsia="Calibri"/>
          <w:color w:val="auto"/>
          <w:shd w:val="clear" w:color="auto" w:fill="auto"/>
          <w:lang w:eastAsia="en-US"/>
        </w:rPr>
      </w:pPr>
    </w:p>
    <w:p w14:paraId="7FCDC704" w14:textId="77777777" w:rsidR="00F14FF8" w:rsidRDefault="00F14FF8" w:rsidP="00F14FF8">
      <w:pPr>
        <w:spacing w:after="200"/>
        <w:jc w:val="left"/>
        <w:rPr>
          <w:rFonts w:eastAsia="Calibri"/>
          <w:color w:val="auto"/>
          <w:shd w:val="clear" w:color="auto" w:fill="auto"/>
          <w:lang w:eastAsia="en-US"/>
        </w:rPr>
      </w:pPr>
    </w:p>
    <w:p w14:paraId="1458F152" w14:textId="77777777" w:rsidR="00EA6BB1" w:rsidRPr="00F14FF8" w:rsidRDefault="00EA6BB1" w:rsidP="00F14FF8">
      <w:pPr>
        <w:spacing w:after="200"/>
        <w:jc w:val="left"/>
        <w:rPr>
          <w:rFonts w:eastAsia="Calibri"/>
          <w:color w:val="auto"/>
          <w:shd w:val="clear" w:color="auto" w:fill="auto"/>
          <w:lang w:eastAsia="en-US"/>
        </w:rPr>
      </w:pPr>
    </w:p>
    <w:p w14:paraId="332E9CD9" w14:textId="77777777" w:rsidR="00F14FF8" w:rsidRPr="00F14FF8" w:rsidRDefault="00F14FF8" w:rsidP="00F14FF8">
      <w:pPr>
        <w:spacing w:after="200"/>
        <w:jc w:val="left"/>
        <w:rPr>
          <w:rFonts w:eastAsia="Calibri"/>
          <w:color w:val="auto"/>
          <w:shd w:val="clear" w:color="auto" w:fill="auto"/>
          <w:lang w:eastAsia="en-US"/>
        </w:rPr>
      </w:pPr>
    </w:p>
    <w:p w14:paraId="1E44044E"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3265E526" w14:textId="77777777"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A07B54">
        <w:rPr>
          <w:rFonts w:eastAsia="Calibri"/>
          <w:color w:val="auto"/>
          <w:sz w:val="22"/>
          <w:szCs w:val="22"/>
          <w:shd w:val="clear" w:color="auto" w:fill="auto"/>
          <w:lang w:eastAsia="en-US"/>
        </w:rPr>
        <w:t>4</w:t>
      </w:r>
      <w:r w:rsidR="00F14FF8" w:rsidRPr="00F14FF8">
        <w:rPr>
          <w:rFonts w:eastAsia="Calibri"/>
          <w:color w:val="auto"/>
          <w:sz w:val="22"/>
          <w:szCs w:val="22"/>
          <w:shd w:val="clear" w:color="auto" w:fill="auto"/>
          <w:lang w:eastAsia="en-US"/>
        </w:rPr>
        <w:t xml:space="preserve"> г.</w:t>
      </w:r>
    </w:p>
    <w:p w14:paraId="0A14C138"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59452FB9"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4E44B6C1"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3D23EF31" w14:textId="77777777"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269C05EA" w14:textId="77777777"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4A9BB70D"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52CA4DC8"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616C640"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22C061DD" w14:textId="77777777"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4977223E" w14:textId="77777777"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7A697EE2"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3C35A68D" w14:textId="77777777" w:rsidR="00FD54B3" w:rsidRDefault="00000000" w:rsidP="00F14FF8">
          <w:pPr>
            <w:rPr>
              <w:rFonts w:ascii="Calibri" w:eastAsia="Calibri" w:hAnsi="Calibri"/>
              <w:color w:val="auto"/>
              <w:sz w:val="22"/>
              <w:szCs w:val="22"/>
              <w:shd w:val="clear" w:color="auto" w:fill="auto"/>
              <w:lang w:eastAsia="en-US"/>
            </w:rPr>
          </w:pPr>
        </w:p>
      </w:sdtContent>
    </w:sdt>
    <w:p w14:paraId="71435233" w14:textId="77777777" w:rsidR="002B1922" w:rsidRDefault="002B1922" w:rsidP="00F14FF8">
      <w:pPr>
        <w:rPr>
          <w:rFonts w:ascii="Calibri" w:eastAsia="Calibri" w:hAnsi="Calibri"/>
          <w:color w:val="auto"/>
          <w:sz w:val="22"/>
          <w:szCs w:val="22"/>
          <w:shd w:val="clear" w:color="auto" w:fill="auto"/>
          <w:lang w:eastAsia="en-US"/>
        </w:rPr>
      </w:pPr>
    </w:p>
    <w:p w14:paraId="3EB56CB5" w14:textId="77777777" w:rsidR="002B1922" w:rsidRDefault="002B1922" w:rsidP="00F14FF8">
      <w:pPr>
        <w:rPr>
          <w:rFonts w:ascii="Calibri" w:eastAsia="Calibri" w:hAnsi="Calibri"/>
          <w:color w:val="auto"/>
          <w:sz w:val="22"/>
          <w:szCs w:val="22"/>
          <w:shd w:val="clear" w:color="auto" w:fill="auto"/>
          <w:lang w:eastAsia="en-US"/>
        </w:rPr>
      </w:pPr>
    </w:p>
    <w:p w14:paraId="51183119" w14:textId="77777777" w:rsidR="002B1922" w:rsidRDefault="002B1922" w:rsidP="00F14FF8">
      <w:pPr>
        <w:rPr>
          <w:rFonts w:ascii="Calibri" w:eastAsia="Calibri" w:hAnsi="Calibri"/>
          <w:color w:val="auto"/>
          <w:sz w:val="22"/>
          <w:szCs w:val="22"/>
          <w:shd w:val="clear" w:color="auto" w:fill="auto"/>
          <w:lang w:eastAsia="en-US"/>
        </w:rPr>
      </w:pPr>
    </w:p>
    <w:p w14:paraId="282061A7" w14:textId="77777777" w:rsidR="002B1922" w:rsidRDefault="002B1922" w:rsidP="00F14FF8">
      <w:pPr>
        <w:rPr>
          <w:rFonts w:ascii="Calibri" w:eastAsia="Calibri" w:hAnsi="Calibri"/>
          <w:color w:val="auto"/>
          <w:sz w:val="22"/>
          <w:szCs w:val="22"/>
          <w:shd w:val="clear" w:color="auto" w:fill="auto"/>
          <w:lang w:eastAsia="en-US"/>
        </w:rPr>
      </w:pPr>
    </w:p>
    <w:p w14:paraId="7D4F07C6" w14:textId="77777777" w:rsidR="002B1922" w:rsidRDefault="002B1922" w:rsidP="00F14FF8">
      <w:pPr>
        <w:rPr>
          <w:rFonts w:ascii="Calibri" w:eastAsia="Calibri" w:hAnsi="Calibri"/>
          <w:color w:val="auto"/>
          <w:sz w:val="22"/>
          <w:szCs w:val="22"/>
          <w:shd w:val="clear" w:color="auto" w:fill="auto"/>
          <w:lang w:eastAsia="en-US"/>
        </w:rPr>
      </w:pPr>
    </w:p>
    <w:p w14:paraId="5BEA3B67" w14:textId="77777777" w:rsidR="002B1922" w:rsidRDefault="002B1922" w:rsidP="00F14FF8">
      <w:pPr>
        <w:rPr>
          <w:rFonts w:ascii="Calibri" w:eastAsia="Calibri" w:hAnsi="Calibri"/>
          <w:color w:val="auto"/>
          <w:sz w:val="22"/>
          <w:szCs w:val="22"/>
          <w:shd w:val="clear" w:color="auto" w:fill="auto"/>
          <w:lang w:eastAsia="en-US"/>
        </w:rPr>
      </w:pPr>
    </w:p>
    <w:p w14:paraId="43F5BDA7" w14:textId="77777777" w:rsidR="002B1922" w:rsidRDefault="002B1922" w:rsidP="00F14FF8">
      <w:pPr>
        <w:rPr>
          <w:rFonts w:ascii="Calibri" w:eastAsia="Calibri" w:hAnsi="Calibri"/>
          <w:color w:val="auto"/>
          <w:sz w:val="22"/>
          <w:szCs w:val="22"/>
          <w:shd w:val="clear" w:color="auto" w:fill="auto"/>
          <w:lang w:eastAsia="en-US"/>
        </w:rPr>
      </w:pPr>
    </w:p>
    <w:p w14:paraId="45798456" w14:textId="77777777" w:rsidR="002B1922" w:rsidRDefault="002B1922" w:rsidP="00F14FF8">
      <w:pPr>
        <w:rPr>
          <w:rFonts w:ascii="Calibri" w:eastAsia="Calibri" w:hAnsi="Calibri"/>
          <w:color w:val="auto"/>
          <w:sz w:val="22"/>
          <w:szCs w:val="22"/>
          <w:shd w:val="clear" w:color="auto" w:fill="auto"/>
          <w:lang w:eastAsia="en-US"/>
        </w:rPr>
      </w:pPr>
    </w:p>
    <w:p w14:paraId="61D6BAD2" w14:textId="77777777" w:rsidR="002B1922" w:rsidRDefault="002B1922" w:rsidP="00F14FF8">
      <w:pPr>
        <w:rPr>
          <w:rFonts w:ascii="Calibri" w:eastAsia="Calibri" w:hAnsi="Calibri"/>
          <w:color w:val="auto"/>
          <w:sz w:val="22"/>
          <w:szCs w:val="22"/>
          <w:shd w:val="clear" w:color="auto" w:fill="auto"/>
          <w:lang w:eastAsia="en-US"/>
        </w:rPr>
      </w:pPr>
    </w:p>
    <w:p w14:paraId="05C9F37E" w14:textId="77777777" w:rsidR="002B1922" w:rsidRDefault="002B1922" w:rsidP="00F14FF8">
      <w:pPr>
        <w:rPr>
          <w:rFonts w:ascii="Calibri" w:eastAsia="Calibri" w:hAnsi="Calibri"/>
          <w:color w:val="auto"/>
          <w:sz w:val="22"/>
          <w:szCs w:val="22"/>
          <w:shd w:val="clear" w:color="auto" w:fill="auto"/>
          <w:lang w:eastAsia="en-US"/>
        </w:rPr>
      </w:pPr>
    </w:p>
    <w:p w14:paraId="2F8EDD26" w14:textId="77777777" w:rsidR="002B1922" w:rsidRDefault="002B1922" w:rsidP="00F14FF8">
      <w:pPr>
        <w:rPr>
          <w:rFonts w:ascii="Calibri" w:eastAsia="Calibri" w:hAnsi="Calibri"/>
          <w:color w:val="auto"/>
          <w:sz w:val="22"/>
          <w:szCs w:val="22"/>
          <w:shd w:val="clear" w:color="auto" w:fill="auto"/>
          <w:lang w:eastAsia="en-US"/>
        </w:rPr>
      </w:pPr>
    </w:p>
    <w:p w14:paraId="16C6D35F" w14:textId="77777777" w:rsidR="002B1922" w:rsidRDefault="002B1922" w:rsidP="00F14FF8">
      <w:pPr>
        <w:rPr>
          <w:rFonts w:ascii="Calibri" w:eastAsia="Calibri" w:hAnsi="Calibri"/>
          <w:color w:val="auto"/>
          <w:sz w:val="22"/>
          <w:szCs w:val="22"/>
          <w:shd w:val="clear" w:color="auto" w:fill="auto"/>
          <w:lang w:eastAsia="en-US"/>
        </w:rPr>
      </w:pPr>
    </w:p>
    <w:p w14:paraId="64A7B1CF" w14:textId="77777777" w:rsidR="002B1922" w:rsidRDefault="002B1922" w:rsidP="00F14FF8">
      <w:pPr>
        <w:rPr>
          <w:rFonts w:ascii="Calibri" w:eastAsia="Calibri" w:hAnsi="Calibri"/>
          <w:color w:val="auto"/>
          <w:sz w:val="22"/>
          <w:szCs w:val="22"/>
          <w:shd w:val="clear" w:color="auto" w:fill="auto"/>
          <w:lang w:eastAsia="en-US"/>
        </w:rPr>
      </w:pPr>
    </w:p>
    <w:p w14:paraId="105D4B49" w14:textId="77777777" w:rsidR="002B1922" w:rsidRDefault="002B1922" w:rsidP="00F14FF8">
      <w:pPr>
        <w:rPr>
          <w:rFonts w:ascii="Calibri" w:eastAsia="Calibri" w:hAnsi="Calibri"/>
          <w:color w:val="auto"/>
          <w:sz w:val="22"/>
          <w:szCs w:val="22"/>
          <w:shd w:val="clear" w:color="auto" w:fill="auto"/>
          <w:lang w:eastAsia="en-US"/>
        </w:rPr>
      </w:pPr>
    </w:p>
    <w:p w14:paraId="661DF760" w14:textId="77777777" w:rsidR="002B1922" w:rsidRDefault="002B1922" w:rsidP="00F14FF8">
      <w:pPr>
        <w:rPr>
          <w:rFonts w:ascii="Calibri" w:eastAsia="Calibri" w:hAnsi="Calibri"/>
          <w:color w:val="auto"/>
          <w:sz w:val="22"/>
          <w:szCs w:val="22"/>
          <w:shd w:val="clear" w:color="auto" w:fill="auto"/>
          <w:lang w:eastAsia="en-US"/>
        </w:rPr>
      </w:pPr>
    </w:p>
    <w:p w14:paraId="26A7FF22" w14:textId="77777777" w:rsidR="002B1922" w:rsidRDefault="002B1922" w:rsidP="00F14FF8">
      <w:pPr>
        <w:rPr>
          <w:rFonts w:ascii="Calibri" w:eastAsia="Calibri" w:hAnsi="Calibri"/>
          <w:color w:val="auto"/>
          <w:sz w:val="22"/>
          <w:szCs w:val="22"/>
          <w:shd w:val="clear" w:color="auto" w:fill="auto"/>
          <w:lang w:eastAsia="en-US"/>
        </w:rPr>
      </w:pPr>
    </w:p>
    <w:p w14:paraId="15F38C5A" w14:textId="77777777" w:rsidR="002B1922" w:rsidRDefault="002B1922" w:rsidP="00F14FF8">
      <w:pPr>
        <w:rPr>
          <w:rFonts w:ascii="Calibri" w:eastAsia="Calibri" w:hAnsi="Calibri"/>
          <w:color w:val="auto"/>
          <w:sz w:val="22"/>
          <w:szCs w:val="22"/>
          <w:shd w:val="clear" w:color="auto" w:fill="auto"/>
          <w:lang w:eastAsia="en-US"/>
        </w:rPr>
      </w:pPr>
    </w:p>
    <w:p w14:paraId="3B5C19BC" w14:textId="77777777" w:rsidR="002B1922" w:rsidRDefault="002B1922" w:rsidP="00F14FF8">
      <w:pPr>
        <w:rPr>
          <w:rFonts w:ascii="Calibri" w:eastAsia="Calibri" w:hAnsi="Calibri"/>
          <w:color w:val="auto"/>
          <w:sz w:val="22"/>
          <w:szCs w:val="22"/>
          <w:shd w:val="clear" w:color="auto" w:fill="auto"/>
          <w:lang w:eastAsia="en-US"/>
        </w:rPr>
      </w:pPr>
    </w:p>
    <w:p w14:paraId="57540E3F" w14:textId="77777777" w:rsidR="002B1922" w:rsidRDefault="002B1922" w:rsidP="00F14FF8">
      <w:pPr>
        <w:rPr>
          <w:rFonts w:ascii="Calibri" w:eastAsia="Calibri" w:hAnsi="Calibri"/>
          <w:color w:val="auto"/>
          <w:sz w:val="22"/>
          <w:szCs w:val="22"/>
          <w:shd w:val="clear" w:color="auto" w:fill="auto"/>
          <w:lang w:eastAsia="en-US"/>
        </w:rPr>
      </w:pPr>
    </w:p>
    <w:p w14:paraId="4EB375A1" w14:textId="77777777" w:rsidR="002B1922" w:rsidRDefault="002B1922" w:rsidP="00F14FF8">
      <w:pPr>
        <w:rPr>
          <w:rFonts w:ascii="Calibri" w:eastAsia="Calibri" w:hAnsi="Calibri"/>
          <w:color w:val="auto"/>
          <w:sz w:val="22"/>
          <w:szCs w:val="22"/>
          <w:shd w:val="clear" w:color="auto" w:fill="auto"/>
          <w:lang w:eastAsia="en-US"/>
        </w:rPr>
      </w:pPr>
    </w:p>
    <w:p w14:paraId="55B48D29" w14:textId="77777777" w:rsidR="002B1922" w:rsidRDefault="002B1922" w:rsidP="00F14FF8">
      <w:pPr>
        <w:rPr>
          <w:rFonts w:ascii="Calibri" w:eastAsia="Calibri" w:hAnsi="Calibri"/>
          <w:color w:val="auto"/>
          <w:sz w:val="22"/>
          <w:szCs w:val="22"/>
          <w:shd w:val="clear" w:color="auto" w:fill="auto"/>
          <w:lang w:eastAsia="en-US"/>
        </w:rPr>
      </w:pPr>
    </w:p>
    <w:p w14:paraId="0A983869" w14:textId="77777777" w:rsidR="002B1922" w:rsidRDefault="002B1922" w:rsidP="00F14FF8">
      <w:pPr>
        <w:rPr>
          <w:rFonts w:ascii="Calibri" w:eastAsia="Calibri" w:hAnsi="Calibri"/>
          <w:color w:val="auto"/>
          <w:sz w:val="22"/>
          <w:szCs w:val="22"/>
          <w:shd w:val="clear" w:color="auto" w:fill="auto"/>
          <w:lang w:eastAsia="en-US"/>
        </w:rPr>
      </w:pPr>
    </w:p>
    <w:p w14:paraId="0CB8D7CF" w14:textId="77777777" w:rsidR="002B1922" w:rsidRDefault="002B1922" w:rsidP="00F14FF8">
      <w:pPr>
        <w:rPr>
          <w:rFonts w:ascii="Calibri" w:eastAsia="Calibri" w:hAnsi="Calibri"/>
          <w:color w:val="auto"/>
          <w:sz w:val="22"/>
          <w:szCs w:val="22"/>
          <w:shd w:val="clear" w:color="auto" w:fill="auto"/>
          <w:lang w:eastAsia="en-US"/>
        </w:rPr>
      </w:pPr>
    </w:p>
    <w:p w14:paraId="2A3BD480" w14:textId="77777777" w:rsidR="002B1922" w:rsidRDefault="002B1922" w:rsidP="00F14FF8">
      <w:pPr>
        <w:rPr>
          <w:rFonts w:ascii="Calibri" w:eastAsia="Calibri" w:hAnsi="Calibri"/>
          <w:color w:val="auto"/>
          <w:sz w:val="22"/>
          <w:szCs w:val="22"/>
          <w:shd w:val="clear" w:color="auto" w:fill="auto"/>
          <w:lang w:eastAsia="en-US"/>
        </w:rPr>
      </w:pPr>
    </w:p>
    <w:p w14:paraId="54540419" w14:textId="77777777" w:rsidR="002B1922" w:rsidRDefault="002B1922" w:rsidP="00F14FF8">
      <w:pPr>
        <w:rPr>
          <w:rFonts w:ascii="Calibri" w:eastAsia="Calibri" w:hAnsi="Calibri"/>
          <w:color w:val="auto"/>
          <w:sz w:val="22"/>
          <w:szCs w:val="22"/>
          <w:shd w:val="clear" w:color="auto" w:fill="auto"/>
          <w:lang w:eastAsia="en-US"/>
        </w:rPr>
      </w:pPr>
    </w:p>
    <w:p w14:paraId="362E0581" w14:textId="77777777" w:rsidR="00AF300E" w:rsidRDefault="00AF300E" w:rsidP="00544ED6">
      <w:pPr>
        <w:ind w:left="709"/>
        <w:jc w:val="center"/>
        <w:rPr>
          <w:rFonts w:eastAsia="Calibri"/>
          <w:b/>
          <w:color w:val="auto"/>
          <w:shd w:val="clear" w:color="auto" w:fill="auto"/>
          <w:lang w:eastAsia="en-US"/>
        </w:rPr>
      </w:pPr>
    </w:p>
    <w:p w14:paraId="1E95F836" w14:textId="77777777" w:rsidR="00AF300E" w:rsidRDefault="00AF300E" w:rsidP="00544ED6">
      <w:pPr>
        <w:ind w:left="709"/>
        <w:jc w:val="center"/>
        <w:rPr>
          <w:rFonts w:eastAsia="Calibri"/>
          <w:b/>
          <w:color w:val="auto"/>
          <w:shd w:val="clear" w:color="auto" w:fill="auto"/>
          <w:lang w:eastAsia="en-US"/>
        </w:rPr>
      </w:pPr>
    </w:p>
    <w:p w14:paraId="7A5FFAFE" w14:textId="77777777" w:rsidR="00DE66B0" w:rsidRDefault="00DE66B0" w:rsidP="00544ED6">
      <w:pPr>
        <w:ind w:left="709"/>
        <w:jc w:val="center"/>
        <w:rPr>
          <w:rFonts w:eastAsia="Calibri"/>
          <w:b/>
          <w:color w:val="auto"/>
          <w:shd w:val="clear" w:color="auto" w:fill="auto"/>
          <w:lang w:eastAsia="en-US"/>
        </w:rPr>
      </w:pPr>
    </w:p>
    <w:p w14:paraId="4F2CD823" w14:textId="77777777" w:rsidR="00DE66B0" w:rsidRDefault="00DE66B0" w:rsidP="00544ED6">
      <w:pPr>
        <w:ind w:left="709"/>
        <w:jc w:val="center"/>
        <w:rPr>
          <w:rFonts w:eastAsia="Calibri"/>
          <w:b/>
          <w:color w:val="auto"/>
          <w:shd w:val="clear" w:color="auto" w:fill="auto"/>
          <w:lang w:eastAsia="en-US"/>
        </w:rPr>
      </w:pPr>
    </w:p>
    <w:p w14:paraId="066C85EB" w14:textId="77777777" w:rsidR="00DE66B0" w:rsidRDefault="00DE66B0" w:rsidP="00544ED6">
      <w:pPr>
        <w:ind w:left="709"/>
        <w:jc w:val="center"/>
        <w:rPr>
          <w:rFonts w:eastAsia="Calibri"/>
          <w:b/>
          <w:color w:val="auto"/>
          <w:shd w:val="clear" w:color="auto" w:fill="auto"/>
          <w:lang w:eastAsia="en-US"/>
        </w:rPr>
      </w:pPr>
    </w:p>
    <w:p w14:paraId="0C5A3BA0"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7CAE25E3" w14:textId="77777777" w:rsidR="00544ED6" w:rsidRPr="00162E0B" w:rsidRDefault="00544ED6" w:rsidP="00544ED6">
      <w:pPr>
        <w:ind w:left="709"/>
        <w:jc w:val="center"/>
        <w:rPr>
          <w:rFonts w:eastAsia="Calibri"/>
          <w:b/>
          <w:color w:val="auto"/>
          <w:sz w:val="16"/>
          <w:szCs w:val="16"/>
          <w:shd w:val="clear" w:color="auto" w:fill="auto"/>
          <w:lang w:eastAsia="en-US"/>
        </w:rPr>
      </w:pPr>
    </w:p>
    <w:p w14:paraId="3FF08195"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08A7FE62"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2FD6B37E"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5AB0C3F6"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 xml:space="preserve">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A5A9061" w14:textId="77777777"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0F61B52E" w14:textId="77777777"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14:paraId="32705451" w14:textId="77777777"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A5F8085" w14:textId="77777777"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5CD220AB" w14:textId="77777777"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14:paraId="043C1C5D" w14:textId="77777777"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1118BFE7"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D86C985"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6EDF3E5"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61B26657"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140D02C2"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522F7636"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01D6D62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39042B">
        <w:rPr>
          <w:rFonts w:eastAsia="Calibri"/>
          <w:color w:val="auto"/>
          <w:sz w:val="22"/>
          <w:szCs w:val="22"/>
          <w:shd w:val="clear" w:color="auto" w:fill="auto"/>
          <w:lang w:eastAsia="en-US"/>
        </w:rPr>
        <w:lastRenderedPageBreak/>
        <w:t xml:space="preserve">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9E161AB"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466CA102" w14:textId="77777777" w:rsidR="00544ED6" w:rsidRPr="00162E0B" w:rsidRDefault="00544ED6" w:rsidP="002B1922">
      <w:pPr>
        <w:ind w:firstLine="709"/>
        <w:rPr>
          <w:rFonts w:eastAsia="Calibri"/>
          <w:color w:val="auto"/>
          <w:sz w:val="16"/>
          <w:szCs w:val="16"/>
          <w:shd w:val="clear" w:color="auto" w:fill="auto"/>
          <w:lang w:eastAsia="en-US"/>
        </w:rPr>
      </w:pPr>
    </w:p>
    <w:p w14:paraId="5069A9EF" w14:textId="77777777"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14:paraId="00A9185C"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 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электронного 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 в соответствии с Постановление Правительства РФ от 16.09.2016 № 925.</w:t>
      </w:r>
    </w:p>
    <w:p w14:paraId="72182F6D"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1.2.2.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24E056AC"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4D69BD0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1.2.3. В соответствии с п. 1.2.1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C86A13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1.2.4.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14:paraId="03E4BB97"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xml:space="preserve">1.2.5.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Pr="00A07B54">
        <w:rPr>
          <w:rFonts w:eastAsia="Calibri"/>
          <w:color w:val="auto"/>
          <w:sz w:val="22"/>
          <w:szCs w:val="22"/>
          <w:shd w:val="clear" w:color="auto" w:fill="auto"/>
          <w:lang w:eastAsia="en-US"/>
        </w:rPr>
        <w:t>товаров..</w:t>
      </w:r>
      <w:proofErr w:type="gramEnd"/>
      <w:r w:rsidRPr="00A07B54">
        <w:rPr>
          <w:rFonts w:eastAsia="Calibri"/>
          <w:color w:val="auto"/>
          <w:sz w:val="22"/>
          <w:szCs w:val="22"/>
          <w:shd w:val="clear" w:color="auto" w:fill="auto"/>
          <w:lang w:eastAsia="en-US"/>
        </w:rPr>
        <w:t xml:space="preserve"> </w:t>
      </w:r>
    </w:p>
    <w:p w14:paraId="78FD5144"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1.2.6.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9238D7F"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1.2.7.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3F81B46"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1.2.8.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703B39F9"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xml:space="preserve">1.2.9.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Pr="00A07B54">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2B2BF4BA"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1.2.10.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5058535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1.2.11. Приоритет не предоставляется участнику закупки в следующих случаях:</w:t>
      </w:r>
    </w:p>
    <w:p w14:paraId="67832825"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электронный аукцион признан несостоявшимся, и договор заключается с единственным участником закупки;</w:t>
      </w:r>
    </w:p>
    <w:p w14:paraId="2DA7FBF8"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в заявке на участие в электронном аукционе не содержится предложений о поставке товаров российского происхождения, выполнении работ, оказании услуг российскими лицами;</w:t>
      </w:r>
    </w:p>
    <w:p w14:paraId="207A1B7C"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в заявке на участие в электронном аукционе не содержится предложений о поставке товаров иностранного происхождения, выполнении работ, оказании услуг иностранными лицами;</w:t>
      </w:r>
    </w:p>
    <w:p w14:paraId="077D14FB"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в заявке на участие в электронном 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49A85BF"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1.2.12.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709E2C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1.2.13.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714EBA52"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1.2.14.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44ED28C" w14:textId="77777777" w:rsidR="00B02B01"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0EF04152" w14:textId="77777777" w:rsidR="00FB3E4B" w:rsidRPr="00162E0B" w:rsidRDefault="00FB3E4B" w:rsidP="00FB3E4B">
      <w:pPr>
        <w:ind w:firstLine="709"/>
        <w:rPr>
          <w:rFonts w:eastAsia="Calibri"/>
          <w:color w:val="auto"/>
          <w:sz w:val="16"/>
          <w:szCs w:val="16"/>
          <w:shd w:val="clear" w:color="auto" w:fill="auto"/>
          <w:lang w:eastAsia="en-US"/>
        </w:rPr>
      </w:pPr>
    </w:p>
    <w:p w14:paraId="32068F07" w14:textId="77777777"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14:paraId="40A9C7C6" w14:textId="77777777"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96716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14:paraId="4C61D4AA" w14:textId="77777777"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0286083" w14:textId="77777777" w:rsidR="00167CDE" w:rsidRDefault="00167CDE" w:rsidP="00645D84">
      <w:pPr>
        <w:ind w:firstLine="709"/>
        <w:rPr>
          <w:rFonts w:eastAsia="Calibri"/>
          <w:bCs/>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503E05F2" w14:textId="5F5CE4CA" w:rsidR="0040607E" w:rsidRDefault="002929E8" w:rsidP="0040607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F70B8C">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40607E">
        <w:rPr>
          <w:rFonts w:eastAsia="Calibri"/>
          <w:color w:val="auto"/>
          <w:sz w:val="22"/>
          <w:szCs w:val="22"/>
          <w:shd w:val="clear" w:color="auto" w:fill="auto"/>
          <w:lang w:eastAsia="en-US"/>
        </w:rPr>
        <w:t>Участник закупки должен я</w:t>
      </w:r>
      <w:r w:rsidR="0040607E" w:rsidRPr="0040607E">
        <w:rPr>
          <w:rFonts w:eastAsia="Calibri"/>
          <w:color w:val="auto"/>
          <w:sz w:val="22"/>
          <w:szCs w:val="22"/>
          <w:shd w:val="clear" w:color="auto" w:fill="auto"/>
          <w:lang w:eastAsia="en-US"/>
        </w:rPr>
        <w:t>вляться членом саморегулируемой организации в области строительства, реконструкции, капитального ремонта объектов капитального строительства; использовать аттестованную технологию сварки в соответствии с требованиями РД 03-615-03 с областью аттестации в отношении группы технических устройств: (КО – Котельное оборудование) п.2. Трубопроводы пара и горячей воды с рабочим давлением пара более 0,07 МПа и температурой воды свыше 115С». Привлекать к работам Сварщиков и специалистов сварочного производства, выполняющих сварочные работы, аттестован</w:t>
      </w:r>
      <w:r w:rsidR="0040607E">
        <w:rPr>
          <w:rFonts w:eastAsia="Calibri"/>
          <w:color w:val="auto"/>
          <w:sz w:val="22"/>
          <w:szCs w:val="22"/>
          <w:shd w:val="clear" w:color="auto" w:fill="auto"/>
          <w:lang w:eastAsia="en-US"/>
        </w:rPr>
        <w:t>н</w:t>
      </w:r>
      <w:r w:rsidR="0040607E" w:rsidRPr="0040607E">
        <w:rPr>
          <w:rFonts w:eastAsia="Calibri"/>
          <w:color w:val="auto"/>
          <w:sz w:val="22"/>
          <w:szCs w:val="22"/>
          <w:shd w:val="clear" w:color="auto" w:fill="auto"/>
          <w:lang w:eastAsia="en-US"/>
        </w:rPr>
        <w:t>ых на ОПО Котельное оборудование п.2 Трубопроводов пара и горячей воды с рабочим давлением пара более 0,07 МПа и температурой воды свыше 115°С.</w:t>
      </w:r>
    </w:p>
    <w:p w14:paraId="390F81FE" w14:textId="16873ADC" w:rsidR="00FB3E4B" w:rsidRPr="009C521F" w:rsidRDefault="0040607E" w:rsidP="004237F5">
      <w:pPr>
        <w:ind w:left="708" w:firstLine="1"/>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1.3.4.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22FAC1B8"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8E67E86"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proofErr w:type="spellStart"/>
      <w:r w:rsidR="001B4290" w:rsidRPr="009C521F">
        <w:rPr>
          <w:rFonts w:eastAsia="Calibri"/>
          <w:bCs/>
          <w:color w:val="auto"/>
          <w:sz w:val="22"/>
          <w:szCs w:val="22"/>
          <w:shd w:val="clear" w:color="auto" w:fill="auto"/>
          <w:lang w:eastAsia="en-US"/>
        </w:rPr>
        <w:t>неприостановление</w:t>
      </w:r>
      <w:proofErr w:type="spellEnd"/>
      <w:r w:rsidR="001B4290" w:rsidRPr="009C521F">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D908385"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C123890"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210F5CE"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001B4290" w:rsidRPr="009C521F">
        <w:rPr>
          <w:rFonts w:eastAsia="Calibri"/>
          <w:bCs/>
          <w:color w:val="auto"/>
          <w:sz w:val="22"/>
          <w:szCs w:val="22"/>
          <w:shd w:val="clear" w:color="auto" w:fill="auto"/>
          <w:lang w:eastAsia="en-US"/>
        </w:rPr>
        <w:lastRenderedPageBreak/>
        <w:t>правонарушения, предусмотренного статьей 19.28 Кодекса Российской Федерации об административных правонарушениях;</w:t>
      </w:r>
    </w:p>
    <w:p w14:paraId="3FB2C5AA"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4855DED4" w14:textId="77777777"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14:paraId="21523D37" w14:textId="77777777"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14:paraId="6B03246B" w14:textId="2108CC28"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F70B8C">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2991AF9" w14:textId="77777777" w:rsidR="00B6149F" w:rsidRDefault="00B6149F" w:rsidP="00FB3E4B">
      <w:pPr>
        <w:ind w:firstLine="709"/>
        <w:rPr>
          <w:rFonts w:eastAsia="Calibri"/>
          <w:color w:val="auto"/>
          <w:sz w:val="22"/>
          <w:szCs w:val="22"/>
          <w:shd w:val="clear" w:color="auto" w:fill="auto"/>
          <w:lang w:eastAsia="en-US"/>
        </w:rPr>
      </w:pPr>
    </w:p>
    <w:p w14:paraId="76ACB744"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5AFFB2CC"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1E7B292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75E5BBD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096413AE"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5F53B554"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29603D6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 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C210CE8"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4AF914B8"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должны</w:t>
      </w:r>
      <w:proofErr w:type="gramEnd"/>
      <w:r w:rsidRPr="0026052C">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509CBB2C"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должно</w:t>
      </w:r>
      <w:proofErr w:type="gramEnd"/>
      <w:r w:rsidRPr="0026052C">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7C5692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B5F61F8"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 xml:space="preserve">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w:t>
      </w:r>
      <w:r w:rsidRPr="0026052C">
        <w:rPr>
          <w:rFonts w:eastAsia="Calibri"/>
          <w:bCs/>
          <w:color w:val="auto"/>
          <w:sz w:val="22"/>
          <w:szCs w:val="22"/>
          <w:shd w:val="clear" w:color="auto" w:fill="auto"/>
          <w:lang w:eastAsia="en-US"/>
        </w:rPr>
        <w:lastRenderedPageBreak/>
        <w:t>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53E436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70ACBE3A"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2E0AA1FF"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8F56EE7"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 xml:space="preserve">.7. В </w:t>
      </w:r>
      <w:proofErr w:type="gramStart"/>
      <w:r w:rsidR="0026052C" w:rsidRPr="0026052C">
        <w:rPr>
          <w:rFonts w:eastAsia="Calibri"/>
          <w:bCs/>
          <w:color w:val="auto"/>
          <w:sz w:val="22"/>
          <w:szCs w:val="22"/>
          <w:shd w:val="clear" w:color="auto" w:fill="auto"/>
          <w:lang w:eastAsia="en-US"/>
        </w:rPr>
        <w:t>случае  несоответствия</w:t>
      </w:r>
      <w:proofErr w:type="gramEnd"/>
      <w:r w:rsidR="0026052C" w:rsidRPr="0026052C">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2AAC87C2"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7E0F046"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4B6E7C41" w14:textId="77777777" w:rsidR="00FB3E4B" w:rsidRPr="00162E0B" w:rsidRDefault="00FB3E4B" w:rsidP="00FB3E4B">
      <w:pPr>
        <w:ind w:firstLine="709"/>
        <w:rPr>
          <w:rFonts w:eastAsia="Calibri"/>
          <w:b/>
          <w:color w:val="auto"/>
          <w:sz w:val="16"/>
          <w:szCs w:val="16"/>
          <w:shd w:val="clear" w:color="auto" w:fill="auto"/>
          <w:lang w:eastAsia="en-US"/>
        </w:rPr>
      </w:pPr>
    </w:p>
    <w:p w14:paraId="68A1A6BF"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1C86E520"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7E10BA23"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62C1D5C9"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13370A3"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F502CE" w:rsidRPr="00F502CE">
        <w:rPr>
          <w:rFonts w:eastAsia="Calibri"/>
          <w:color w:val="auto"/>
          <w:sz w:val="22"/>
          <w:szCs w:val="22"/>
          <w:shd w:val="clear" w:color="auto" w:fill="auto"/>
          <w:lang w:eastAsia="en-US"/>
        </w:rPr>
        <w:t xml:space="preserve">Извещение и документация о закупке, о проведении аукциона в электронной форме должны быть доступны для ознакомления на официальном сайте и на сайте </w:t>
      </w:r>
      <w:proofErr w:type="gramStart"/>
      <w:r w:rsidR="00F502CE" w:rsidRPr="00F502CE">
        <w:rPr>
          <w:rFonts w:eastAsia="Calibri"/>
          <w:color w:val="auto"/>
          <w:sz w:val="22"/>
          <w:szCs w:val="22"/>
          <w:shd w:val="clear" w:color="auto" w:fill="auto"/>
          <w:lang w:eastAsia="en-US"/>
        </w:rPr>
        <w:t>Заказчика  без</w:t>
      </w:r>
      <w:proofErr w:type="gramEnd"/>
      <w:r w:rsidR="00F502CE" w:rsidRPr="00F502CE">
        <w:rPr>
          <w:rFonts w:eastAsia="Calibri"/>
          <w:color w:val="auto"/>
          <w:sz w:val="22"/>
          <w:szCs w:val="22"/>
          <w:shd w:val="clear" w:color="auto" w:fill="auto"/>
          <w:lang w:eastAsia="en-US"/>
        </w:rPr>
        <w:t xml:space="preserve"> взимания платы.</w:t>
      </w:r>
    </w:p>
    <w:p w14:paraId="6D74F747"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3B3F455F"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5551A9E"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2CEACF5B" w14:textId="77777777" w:rsidR="001971BD" w:rsidRPr="00162E0B" w:rsidRDefault="001971BD" w:rsidP="001D327D">
      <w:pPr>
        <w:ind w:firstLine="709"/>
        <w:rPr>
          <w:rFonts w:eastAsia="Calibri"/>
          <w:color w:val="auto"/>
          <w:sz w:val="16"/>
          <w:szCs w:val="16"/>
          <w:shd w:val="clear" w:color="auto" w:fill="auto"/>
          <w:lang w:eastAsia="en-US"/>
        </w:rPr>
      </w:pPr>
    </w:p>
    <w:p w14:paraId="47219320"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6E160DE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5F1FA07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5B5B0D4E"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w:t>
      </w:r>
      <w:r w:rsidR="00ED1B9B" w:rsidRPr="00ED1B9B">
        <w:rPr>
          <w:rFonts w:eastAsia="Calibri"/>
          <w:color w:val="auto"/>
          <w:sz w:val="22"/>
          <w:szCs w:val="22"/>
          <w:shd w:val="clear" w:color="auto" w:fill="auto"/>
          <w:lang w:eastAsia="en-US"/>
        </w:rPr>
        <w:lastRenderedPageBreak/>
        <w:t xml:space="preserve">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4F1A45A6"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3DEEC2C1" w14:textId="77777777"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BB22A9A" w14:textId="77777777"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4D190A2B" w14:textId="77777777" w:rsidR="00ED1B9B" w:rsidRPr="003E34D5" w:rsidRDefault="00ED1B9B" w:rsidP="00ED1B9B">
      <w:pPr>
        <w:ind w:firstLine="709"/>
        <w:rPr>
          <w:rFonts w:eastAsia="Calibri"/>
          <w:color w:val="auto"/>
          <w:sz w:val="16"/>
          <w:szCs w:val="16"/>
          <w:shd w:val="clear" w:color="auto" w:fill="auto"/>
          <w:lang w:eastAsia="en-US"/>
        </w:rPr>
      </w:pPr>
    </w:p>
    <w:p w14:paraId="54A8049D"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CC5D19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5C05ECB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6A57DD8F"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47DB9B0E"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4ED83556"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5783087F"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58E9CB53"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1C2A0B2B" w14:textId="77777777" w:rsidR="00682710" w:rsidRPr="003E34D5" w:rsidRDefault="00682710" w:rsidP="00ED1B9B">
      <w:pPr>
        <w:ind w:firstLine="709"/>
        <w:rPr>
          <w:rFonts w:eastAsia="Calibri"/>
          <w:color w:val="auto"/>
          <w:sz w:val="16"/>
          <w:szCs w:val="16"/>
          <w:shd w:val="clear" w:color="auto" w:fill="auto"/>
          <w:lang w:eastAsia="en-US"/>
        </w:rPr>
      </w:pPr>
    </w:p>
    <w:p w14:paraId="13FB2633"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24F52122"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6B04EE70"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373C3DC4"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1D1A6471"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8C0D88"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4FEFE303"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40E4C44E"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234BB2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A0B2A32"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lastRenderedPageBreak/>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14:paraId="095E9044" w14:textId="77777777"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0BD13ADA" w14:textId="77777777" w:rsidR="0026548E" w:rsidRDefault="003D3B51" w:rsidP="00682710">
      <w:pPr>
        <w:ind w:firstLine="709"/>
        <w:rPr>
          <w:rFonts w:eastAsia="Calibri"/>
          <w:color w:val="auto"/>
          <w:sz w:val="22"/>
          <w:szCs w:val="22"/>
          <w:shd w:val="clear" w:color="auto" w:fill="auto"/>
          <w:lang w:eastAsia="en-US"/>
        </w:rPr>
      </w:pPr>
      <w:r w:rsidRPr="005E2274">
        <w:rPr>
          <w:rFonts w:eastAsia="Calibri"/>
          <w:color w:val="auto"/>
          <w:sz w:val="22"/>
          <w:szCs w:val="22"/>
          <w:shd w:val="clear" w:color="auto" w:fill="auto"/>
          <w:lang w:eastAsia="en-US"/>
        </w:rPr>
        <w:t xml:space="preserve">Предложение должно содержать </w:t>
      </w:r>
      <w:r w:rsidR="00682710" w:rsidRPr="005E2274">
        <w:rPr>
          <w:rFonts w:eastAsia="Calibri"/>
          <w:color w:val="auto"/>
          <w:sz w:val="22"/>
          <w:szCs w:val="22"/>
          <w:shd w:val="clear" w:color="auto" w:fill="auto"/>
          <w:lang w:eastAsia="en-US"/>
        </w:rPr>
        <w:t>конкретные показатели</w:t>
      </w:r>
      <w:r w:rsidR="00470234" w:rsidRPr="005E2274">
        <w:rPr>
          <w:rFonts w:eastAsia="Calibri"/>
          <w:color w:val="auto"/>
          <w:sz w:val="22"/>
          <w:szCs w:val="22"/>
          <w:shd w:val="clear" w:color="auto" w:fill="auto"/>
          <w:lang w:eastAsia="en-US"/>
        </w:rPr>
        <w:t xml:space="preserve"> товара</w:t>
      </w:r>
      <w:r w:rsidR="00682710" w:rsidRPr="005E2274">
        <w:rPr>
          <w:rFonts w:eastAsia="Calibri"/>
          <w:color w:val="auto"/>
          <w:sz w:val="22"/>
          <w:szCs w:val="22"/>
          <w:shd w:val="clear" w:color="auto" w:fill="auto"/>
          <w:lang w:eastAsia="en-US"/>
        </w:rPr>
        <w:t>, соответствующие значениям, установленным документацией</w:t>
      </w:r>
      <w:r w:rsidR="00094BAF" w:rsidRPr="005E2274">
        <w:rPr>
          <w:rFonts w:eastAsia="Calibri"/>
          <w:color w:val="auto"/>
          <w:sz w:val="22"/>
          <w:szCs w:val="22"/>
          <w:shd w:val="clear" w:color="auto" w:fill="auto"/>
          <w:lang w:eastAsia="en-US"/>
        </w:rPr>
        <w:t xml:space="preserve"> </w:t>
      </w:r>
      <w:r w:rsidR="00E03ACE" w:rsidRPr="005E2274">
        <w:rPr>
          <w:rFonts w:eastAsia="Calibri"/>
          <w:color w:val="auto"/>
          <w:sz w:val="22"/>
          <w:szCs w:val="22"/>
          <w:shd w:val="clear" w:color="auto" w:fill="auto"/>
          <w:lang w:eastAsia="en-US"/>
        </w:rPr>
        <w:t>о закупке</w:t>
      </w:r>
      <w:r w:rsidR="00AC3DCC" w:rsidRPr="005E2274">
        <w:rPr>
          <w:rFonts w:eastAsia="Calibri"/>
          <w:color w:val="auto"/>
          <w:sz w:val="22"/>
          <w:szCs w:val="22"/>
          <w:shd w:val="clear" w:color="auto" w:fill="auto"/>
          <w:lang w:eastAsia="en-US"/>
        </w:rPr>
        <w:t xml:space="preserve"> (Разделом </w:t>
      </w:r>
      <w:r w:rsidR="00AC3DCC" w:rsidRPr="005E2274">
        <w:rPr>
          <w:rFonts w:eastAsia="Calibri"/>
          <w:color w:val="auto"/>
          <w:sz w:val="22"/>
          <w:szCs w:val="22"/>
          <w:shd w:val="clear" w:color="auto" w:fill="auto"/>
          <w:lang w:val="en-US" w:eastAsia="en-US"/>
        </w:rPr>
        <w:t>III</w:t>
      </w:r>
      <w:r w:rsidR="00AC3DCC" w:rsidRPr="005E2274">
        <w:rPr>
          <w:rFonts w:eastAsia="Calibri"/>
          <w:color w:val="auto"/>
          <w:sz w:val="22"/>
          <w:szCs w:val="22"/>
          <w:shd w:val="clear" w:color="auto" w:fill="auto"/>
          <w:lang w:eastAsia="en-US"/>
        </w:rPr>
        <w:t xml:space="preserve"> «Техническое задание»)</w:t>
      </w:r>
      <w:r w:rsidR="00682710" w:rsidRPr="005E2274">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14:paraId="74CB6EDF" w14:textId="77777777"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3B694B43" w14:textId="77777777"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517912B2"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2CCF09D6" w14:textId="77777777"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14:paraId="1DB9220C"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14:paraId="625BEEE3" w14:textId="77777777"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14:paraId="7BE87412"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FB9CF2D"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364DB5E8"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E4866D6"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A9E0C9E"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3C56B9F4"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66289417"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DC61703"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36DB410"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DF7BEC">
        <w:rPr>
          <w:rFonts w:eastAsia="Calibri"/>
          <w:bCs/>
          <w:color w:val="auto"/>
          <w:sz w:val="22"/>
          <w:szCs w:val="22"/>
          <w:shd w:val="clear" w:color="auto" w:fill="auto"/>
          <w:lang w:eastAsia="en-US"/>
        </w:rPr>
        <w:lastRenderedPageBreak/>
        <w:t>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2A1D22E" w14:textId="77777777"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14:paraId="25091F08"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9F83418"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 xml:space="preserve">б) </w:t>
      </w:r>
      <w:proofErr w:type="spellStart"/>
      <w:r w:rsidRPr="00DF7BEC">
        <w:rPr>
          <w:rFonts w:eastAsia="Calibri"/>
          <w:bCs/>
          <w:color w:val="auto"/>
          <w:sz w:val="22"/>
          <w:szCs w:val="22"/>
          <w:shd w:val="clear" w:color="auto" w:fill="auto"/>
          <w:lang w:eastAsia="en-US"/>
        </w:rPr>
        <w:t>неприостановление</w:t>
      </w:r>
      <w:proofErr w:type="spellEnd"/>
      <w:r w:rsidRPr="00DF7BEC">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1F373C7"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3AD8B30"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C16782"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DACD379" w14:textId="77777777"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25D74">
        <w:rPr>
          <w:rFonts w:eastAsia="Calibri"/>
          <w:bCs/>
          <w:color w:val="auto"/>
          <w:sz w:val="22"/>
          <w:szCs w:val="22"/>
          <w:shd w:val="clear" w:color="auto" w:fill="auto"/>
          <w:lang w:eastAsia="en-US"/>
        </w:rPr>
        <w:t>;</w:t>
      </w:r>
    </w:p>
    <w:p w14:paraId="2A399C5B" w14:textId="77777777"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w:t>
      </w:r>
      <w:r w:rsidRPr="009C521F">
        <w:rPr>
          <w:rFonts w:eastAsia="Calibri"/>
          <w:bCs/>
          <w:color w:val="auto"/>
          <w:sz w:val="22"/>
          <w:szCs w:val="22"/>
          <w:shd w:val="clear" w:color="auto" w:fill="auto"/>
          <w:lang w:eastAsia="en-US"/>
        </w:rPr>
        <w:lastRenderedPageBreak/>
        <w:t>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14:paraId="7F3008E6" w14:textId="77777777"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14:paraId="70D26872" w14:textId="77777777"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764FC3">
        <w:rPr>
          <w:rFonts w:eastAsia="Calibri"/>
          <w:bCs/>
          <w:color w:val="auto"/>
          <w:sz w:val="22"/>
          <w:szCs w:val="22"/>
          <w:shd w:val="clear" w:color="auto" w:fill="auto"/>
          <w:lang w:eastAsia="en-US"/>
        </w:rPr>
        <w:t>Федерации, в случае, если</w:t>
      </w:r>
      <w:proofErr w:type="gramEnd"/>
      <w:r w:rsidRPr="00764FC3">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2FDD839" w14:textId="77777777"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14:paraId="6F5CD174" w14:textId="77777777"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6DC4BAC" w14:textId="77777777"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14:paraId="5C4FDB20" w14:textId="77777777" w:rsidR="00FA0C17" w:rsidRPr="006A4FCA" w:rsidRDefault="00FA0C17" w:rsidP="002B1922">
      <w:pPr>
        <w:ind w:firstLine="709"/>
        <w:rPr>
          <w:rFonts w:eastAsia="Calibri"/>
          <w:color w:val="auto"/>
          <w:sz w:val="16"/>
          <w:szCs w:val="16"/>
          <w:shd w:val="clear" w:color="auto" w:fill="auto"/>
          <w:lang w:eastAsia="en-US"/>
        </w:rPr>
      </w:pPr>
    </w:p>
    <w:p w14:paraId="7E964C10" w14:textId="77777777"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66F1022A"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46ECE4F1"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0917C9AC"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0A06FF9" w14:textId="77777777"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5F48EE7" w14:textId="77777777"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14:paraId="221B200B" w14:textId="77777777"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14:paraId="05A8FD99"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3F158184"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371681DD"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7580DE1D"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6BD5EEC7"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09362608"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7D5DBD5F"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1036D5C2" w14:textId="77777777" w:rsidR="00FD1DD0" w:rsidRPr="00D1303E" w:rsidRDefault="00FD1DD0" w:rsidP="00FA0C17">
      <w:pPr>
        <w:ind w:firstLine="709"/>
        <w:rPr>
          <w:rFonts w:eastAsia="Calibri"/>
          <w:color w:val="auto"/>
          <w:sz w:val="16"/>
          <w:szCs w:val="16"/>
          <w:shd w:val="clear" w:color="auto" w:fill="auto"/>
          <w:lang w:eastAsia="en-US"/>
        </w:rPr>
      </w:pPr>
    </w:p>
    <w:p w14:paraId="22B32ADA"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4E7FA996"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1299C8C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14:paraId="30B7E8E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14:paraId="1A6F0717" w14:textId="77777777"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306FCC08" w14:textId="77777777"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4BF31E1B"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48D6CB6C"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14:paraId="7346D15D"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14:paraId="7EDAC289"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965F563"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78394EE"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1DF5509F"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6722954A" w14:textId="77777777"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4C61432" w14:textId="77777777" w:rsidR="00186285" w:rsidRPr="00245CA9" w:rsidRDefault="00186285" w:rsidP="00245CA9">
      <w:pPr>
        <w:ind w:firstLine="709"/>
        <w:rPr>
          <w:rFonts w:eastAsia="Calibri"/>
          <w:color w:val="auto"/>
          <w:sz w:val="22"/>
          <w:szCs w:val="22"/>
          <w:shd w:val="clear" w:color="auto" w:fill="auto"/>
          <w:lang w:eastAsia="en-US"/>
        </w:rPr>
      </w:pPr>
      <w:r w:rsidRPr="00186285">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если </w:t>
      </w:r>
      <w:r>
        <w:rPr>
          <w:rFonts w:eastAsia="Calibri"/>
          <w:color w:val="auto"/>
          <w:sz w:val="22"/>
          <w:szCs w:val="22"/>
          <w:shd w:val="clear" w:color="auto" w:fill="auto"/>
          <w:lang w:eastAsia="en-US"/>
        </w:rPr>
        <w:t>участником</w:t>
      </w:r>
      <w:r w:rsidRPr="00186285">
        <w:rPr>
          <w:rFonts w:eastAsia="Calibri"/>
          <w:color w:val="auto"/>
          <w:sz w:val="22"/>
          <w:szCs w:val="22"/>
          <w:shd w:val="clear" w:color="auto" w:fill="auto"/>
          <w:lang w:eastAsia="en-US"/>
        </w:rPr>
        <w:t xml:space="preserve"> в качестве обеспечения </w:t>
      </w:r>
      <w:r>
        <w:rPr>
          <w:rFonts w:eastAsia="Calibri"/>
          <w:color w:val="auto"/>
          <w:sz w:val="22"/>
          <w:szCs w:val="22"/>
          <w:shd w:val="clear" w:color="auto" w:fill="auto"/>
          <w:lang w:eastAsia="en-US"/>
        </w:rPr>
        <w:t xml:space="preserve">заявки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о закупке и в Информационной карте</w:t>
      </w:r>
      <w:r w:rsidRPr="00FD1DD0">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186285">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14:paraId="2E01939D" w14:textId="77777777"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0D88B286"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w:t>
      </w:r>
      <w:r w:rsidR="00512D5E" w:rsidRPr="00512D5E">
        <w:rPr>
          <w:rFonts w:eastAsia="Calibri"/>
          <w:bCs/>
          <w:color w:val="auto"/>
          <w:sz w:val="22"/>
          <w:szCs w:val="22"/>
          <w:shd w:val="clear" w:color="auto" w:fill="auto"/>
          <w:lang w:eastAsia="en-US"/>
        </w:rPr>
        <w:lastRenderedPageBreak/>
        <w:t>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503572E7" w14:textId="77777777"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D85F8E9" w14:textId="77777777"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07AAD931" w14:textId="77777777" w:rsidR="00BA0AEF" w:rsidRPr="006A4FCA" w:rsidRDefault="00BA0AEF" w:rsidP="00FD1DD0">
      <w:pPr>
        <w:ind w:firstLine="709"/>
        <w:rPr>
          <w:rFonts w:eastAsia="Calibri"/>
          <w:color w:val="auto"/>
          <w:sz w:val="16"/>
          <w:szCs w:val="16"/>
          <w:shd w:val="clear" w:color="auto" w:fill="auto"/>
          <w:lang w:eastAsia="en-US"/>
        </w:rPr>
      </w:pPr>
    </w:p>
    <w:p w14:paraId="405AD869"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82D030A" w14:textId="77777777"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14:paraId="71DAA119" w14:textId="77777777"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14:paraId="6B632FB2" w14:textId="77777777"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5729A3FE" w14:textId="77777777"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3852980" w14:textId="77777777"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569618B9" w14:textId="77777777"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14:paraId="573F498C" w14:textId="77777777"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31F55F9E" w14:textId="77777777"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2D620F7C" w14:textId="77777777"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14:paraId="25F8CEC8" w14:textId="77777777"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5521941D" w14:textId="77777777"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43C04FD" w14:textId="77777777"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xml:space="preserve">.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w:t>
      </w:r>
      <w:r w:rsidRPr="00742885">
        <w:rPr>
          <w:rFonts w:eastAsia="Calibri"/>
          <w:bCs/>
          <w:color w:val="auto"/>
          <w:sz w:val="22"/>
          <w:szCs w:val="22"/>
          <w:shd w:val="clear" w:color="auto" w:fill="auto"/>
          <w:lang w:eastAsia="en-US"/>
        </w:rPr>
        <w:lastRenderedPageBreak/>
        <w:t>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0D981955" w14:textId="77777777"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F1086EE" w14:textId="77777777"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512D5E">
        <w:rPr>
          <w:rFonts w:eastAsia="Calibri"/>
          <w:bCs/>
          <w:color w:val="auto"/>
          <w:sz w:val="22"/>
          <w:szCs w:val="22"/>
          <w:shd w:val="clear" w:color="auto" w:fill="auto"/>
          <w:lang w:eastAsia="en-US"/>
        </w:rPr>
        <w:t>пп</w:t>
      </w:r>
      <w:proofErr w:type="spellEnd"/>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8152303" w14:textId="77777777"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14:paraId="3DED2007" w14:textId="77777777"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4CF282A3" w14:textId="77777777"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E8A75BE" w14:textId="77777777"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70D3BB49" w14:textId="77777777"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05C4C161" w14:textId="77777777"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683B6267" w14:textId="77777777"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14:paraId="493B0426" w14:textId="77777777" w:rsidR="000F24F8" w:rsidRPr="00102247" w:rsidRDefault="000F24F8" w:rsidP="000F24F8">
      <w:pPr>
        <w:ind w:firstLine="709"/>
        <w:rPr>
          <w:rFonts w:eastAsia="Calibri"/>
          <w:color w:val="auto"/>
          <w:sz w:val="16"/>
          <w:szCs w:val="16"/>
          <w:shd w:val="clear" w:color="auto" w:fill="auto"/>
          <w:lang w:eastAsia="en-US"/>
        </w:rPr>
      </w:pPr>
    </w:p>
    <w:p w14:paraId="781B13DF"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41D64BB2"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5522C4E7"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31E8B892"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47FD8D09"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65185D7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2C7B90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lastRenderedPageBreak/>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731372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4C1020C2"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21C5886C" w14:textId="77777777"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320F57D3" w14:textId="77777777" w:rsidR="002B2662" w:rsidRPr="006A4FCA" w:rsidRDefault="002B2662" w:rsidP="00923C3E">
      <w:pPr>
        <w:ind w:firstLine="709"/>
        <w:rPr>
          <w:rFonts w:eastAsia="Calibri"/>
          <w:color w:val="auto"/>
          <w:sz w:val="16"/>
          <w:szCs w:val="16"/>
          <w:shd w:val="clear" w:color="auto" w:fill="auto"/>
          <w:lang w:eastAsia="en-US"/>
        </w:rPr>
      </w:pPr>
    </w:p>
    <w:p w14:paraId="11A90329"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BEAF6A4"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004B4A4"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6F92C0DB"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6BFD841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77C28F1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DF98DD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69C2B157"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D1A40C7" w14:textId="77777777"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14:paraId="2333FAE5" w14:textId="77777777"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1C2CEC8C" w14:textId="77777777" w:rsidR="009300E2" w:rsidRDefault="009300E2" w:rsidP="00B43A80">
      <w:pPr>
        <w:ind w:firstLine="709"/>
        <w:jc w:val="center"/>
        <w:rPr>
          <w:rFonts w:eastAsia="Calibri"/>
          <w:b/>
          <w:color w:val="auto"/>
          <w:shd w:val="clear" w:color="auto" w:fill="auto"/>
          <w:lang w:eastAsia="en-US"/>
        </w:rPr>
      </w:pPr>
    </w:p>
    <w:p w14:paraId="027B8A09"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86B2035"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20BF8027" w14:textId="77777777"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6DA41C0D" w14:textId="77777777"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w:t>
      </w:r>
      <w:r w:rsidR="00AA560C" w:rsidRPr="00AA560C">
        <w:rPr>
          <w:rFonts w:eastAsia="Calibri"/>
          <w:color w:val="auto"/>
          <w:sz w:val="22"/>
          <w:szCs w:val="22"/>
          <w:shd w:val="clear" w:color="auto" w:fill="auto"/>
          <w:lang w:eastAsia="en-US"/>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BD50E4A"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14:paraId="4792188E" w14:textId="77777777"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4AC4DA19" w14:textId="77777777"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CEFDB1A"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18B57579"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46874B5"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3651FDC0"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028078DC"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15A935B0"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177D6966" w14:textId="77777777"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41412AF9"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7C1A5FC8"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1AD966E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14C9CE2"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132B4719"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7E533802"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998B231" w14:textId="77777777" w:rsidR="001C5653" w:rsidRPr="00016975" w:rsidRDefault="001C5653" w:rsidP="00AA560C">
      <w:pPr>
        <w:ind w:firstLine="709"/>
        <w:rPr>
          <w:rFonts w:eastAsia="Calibri"/>
          <w:color w:val="auto"/>
          <w:sz w:val="16"/>
          <w:szCs w:val="16"/>
          <w:shd w:val="clear" w:color="auto" w:fill="auto"/>
          <w:lang w:eastAsia="en-US"/>
        </w:rPr>
      </w:pPr>
    </w:p>
    <w:p w14:paraId="51F8D93E" w14:textId="77777777"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lastRenderedPageBreak/>
        <w:t xml:space="preserve">6.2. </w:t>
      </w:r>
      <w:r w:rsidRPr="005834B4">
        <w:rPr>
          <w:rFonts w:eastAsia="Calibri"/>
          <w:b/>
          <w:color w:val="auto"/>
          <w:sz w:val="22"/>
          <w:szCs w:val="22"/>
          <w:shd w:val="clear" w:color="auto" w:fill="auto"/>
          <w:lang w:eastAsia="en-US"/>
        </w:rPr>
        <w:t>Антидемпинговые меры</w:t>
      </w:r>
    </w:p>
    <w:p w14:paraId="52B2F863"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6EFD824"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2A439F51"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7F43AFC7" w14:textId="77777777" w:rsidR="005834B4" w:rsidRPr="00602783" w:rsidRDefault="005834B4" w:rsidP="005834B4">
      <w:pPr>
        <w:ind w:firstLine="709"/>
        <w:rPr>
          <w:rFonts w:eastAsia="Calibri"/>
          <w:b/>
          <w:color w:val="auto"/>
          <w:sz w:val="16"/>
          <w:szCs w:val="16"/>
          <w:shd w:val="clear" w:color="auto" w:fill="auto"/>
          <w:lang w:eastAsia="en-US"/>
        </w:rPr>
      </w:pPr>
    </w:p>
    <w:p w14:paraId="62BB5ED3"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4931B678"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331F010"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7DD360D0"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313604F3"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00689BA6" w14:textId="77777777"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4827D9B7" w14:textId="77777777" w:rsidR="00E17853" w:rsidRPr="00B64DD5" w:rsidRDefault="00E17853" w:rsidP="00AA560C">
      <w:pPr>
        <w:ind w:firstLine="709"/>
        <w:rPr>
          <w:rFonts w:eastAsia="Calibri"/>
          <w:b/>
          <w:color w:val="auto"/>
          <w:sz w:val="12"/>
          <w:szCs w:val="12"/>
          <w:shd w:val="clear" w:color="auto" w:fill="auto"/>
          <w:lang w:eastAsia="en-US"/>
        </w:rPr>
      </w:pPr>
    </w:p>
    <w:p w14:paraId="3BD813FB"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6B834585"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260EE825"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24EC8B6A"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21AD2F49"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0BFBCBD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55C7425B"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 xml:space="preserve">.6.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w:t>
      </w:r>
      <w:r w:rsidR="00AD2D08" w:rsidRPr="00016975">
        <w:rPr>
          <w:rFonts w:eastAsia="Times New Roman"/>
          <w:color w:val="auto"/>
          <w:sz w:val="22"/>
          <w:szCs w:val="22"/>
          <w:shd w:val="clear" w:color="auto" w:fill="auto"/>
        </w:rPr>
        <w:lastRenderedPageBreak/>
        <w:t>если иной срок расторжения или изменения договора не предусмотрен в уведомлении либо не определён соглашением сторон.</w:t>
      </w:r>
    </w:p>
    <w:p w14:paraId="58497BB1" w14:textId="77777777" w:rsidR="00C46EF6" w:rsidRPr="006A4FCA" w:rsidRDefault="00C46EF6" w:rsidP="003F602B">
      <w:pPr>
        <w:ind w:firstLine="709"/>
        <w:rPr>
          <w:rFonts w:eastAsia="Calibri"/>
          <w:color w:val="auto"/>
          <w:sz w:val="16"/>
          <w:szCs w:val="16"/>
          <w:shd w:val="clear" w:color="auto" w:fill="auto"/>
          <w:lang w:eastAsia="en-US"/>
        </w:rPr>
      </w:pPr>
    </w:p>
    <w:p w14:paraId="161B1EF4" w14:textId="77777777" w:rsidR="00C46EF6" w:rsidRPr="003F602B" w:rsidRDefault="00016975" w:rsidP="00F70B8C">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297F2E77" w14:textId="698CDF63" w:rsidR="00B024D4" w:rsidRPr="00B024D4" w:rsidRDefault="00016975" w:rsidP="00F70B8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0F264B13" w14:textId="77777777" w:rsidR="00B024D4" w:rsidRPr="00B024D4" w:rsidRDefault="00B024D4" w:rsidP="00F70B8C">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4B1AC216" w14:textId="77777777" w:rsidR="00B024D4" w:rsidRPr="00B024D4" w:rsidRDefault="00B024D4" w:rsidP="00F70B8C">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5C94A9F2" w14:textId="77777777" w:rsidR="003D240E" w:rsidRDefault="00016975" w:rsidP="00F70B8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14:paraId="4E488E97" w14:textId="77777777" w:rsidR="00EC464F" w:rsidRDefault="00016975" w:rsidP="00F70B8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093235A" w14:textId="77777777" w:rsidR="005F7ADC" w:rsidRPr="005F7ADC" w:rsidRDefault="00016975" w:rsidP="00F70B8C">
      <w:pPr>
        <w:pStyle w:val="ConsPlusNormal"/>
        <w:ind w:firstLine="709"/>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37C00E22"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DEB1168"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14:paraId="1E07A191"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14:paraId="25CE08E6"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C38357F"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3693017"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5F7ADC">
        <w:rPr>
          <w:rFonts w:eastAsia="Calibri"/>
          <w:color w:val="auto"/>
          <w:sz w:val="22"/>
          <w:szCs w:val="22"/>
          <w:shd w:val="clear" w:color="auto" w:fill="auto"/>
          <w:lang w:eastAsia="en-US"/>
        </w:rPr>
        <w:t>окончания</w:t>
      </w:r>
      <w:proofErr w:type="gramEnd"/>
      <w:r w:rsidRPr="005F7ADC">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566AC03"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EE1B7C5"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14:paraId="7453E1BF"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1084CC7"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14:paraId="467659D1"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45607381"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203BE7C5"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lastRenderedPageBreak/>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3537241E"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1F716B8A" w14:textId="77777777"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5D376266" w14:textId="77777777"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Pr="00E270AF">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E270AF">
        <w:rPr>
          <w:rFonts w:eastAsia="Calibri"/>
          <w:color w:val="auto"/>
          <w:sz w:val="22"/>
          <w:szCs w:val="22"/>
          <w:shd w:val="clear" w:color="auto" w:fill="auto"/>
          <w:lang w:eastAsia="en-US"/>
        </w:rPr>
        <w:t xml:space="preserve">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w:t>
      </w:r>
      <w:r>
        <w:rPr>
          <w:rFonts w:eastAsia="Calibri"/>
          <w:color w:val="auto"/>
          <w:sz w:val="22"/>
          <w:szCs w:val="22"/>
          <w:shd w:val="clear" w:color="auto" w:fill="auto"/>
          <w:lang w:eastAsia="en-US"/>
        </w:rPr>
        <w:t xml:space="preserve"> </w:t>
      </w:r>
      <w:r w:rsidRPr="00E270AF">
        <w:rPr>
          <w:rFonts w:eastAsia="Calibri"/>
          <w:color w:val="auto"/>
          <w:sz w:val="22"/>
          <w:szCs w:val="22"/>
          <w:shd w:val="clear" w:color="auto" w:fill="auto"/>
          <w:lang w:eastAsia="en-US"/>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E270AF">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14:paraId="30C6D805" w14:textId="77777777"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575A000C"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32C0AA19"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244A3D7A" w14:textId="77777777" w:rsidR="00A32091" w:rsidRPr="0003159C" w:rsidRDefault="00A32091" w:rsidP="00016975">
      <w:pPr>
        <w:ind w:firstLine="709"/>
        <w:jc w:val="left"/>
        <w:rPr>
          <w:rFonts w:eastAsia="Calibri"/>
          <w:b/>
          <w:color w:val="auto"/>
          <w:sz w:val="16"/>
          <w:szCs w:val="16"/>
          <w:shd w:val="clear" w:color="auto" w:fill="auto"/>
          <w:lang w:eastAsia="en-US"/>
        </w:rPr>
      </w:pPr>
    </w:p>
    <w:p w14:paraId="4F25343B"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61519D23"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13064286"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7232DD5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2462BB43"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7AB6ACA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4D0ADFDB"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353AB63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286C4347"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5C5DCD96"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15A4E8AF"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727F3858"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15A17FB5"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lastRenderedPageBreak/>
        <w:t>— по окончании срока подачи заявок на участие в аукционе в электронной форме не подано ни одной заявки.</w:t>
      </w:r>
    </w:p>
    <w:p w14:paraId="6FAD006B" w14:textId="77777777"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14:paraId="5AF5F584"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28D8B17B"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1C1D7E13"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327A4FD5"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1955694F" w14:textId="77777777"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14:paraId="7CB5C7C0" w14:textId="77777777" w:rsidR="006A4FCA" w:rsidRDefault="006A4FCA" w:rsidP="00694C52">
      <w:pPr>
        <w:ind w:left="709"/>
        <w:jc w:val="center"/>
        <w:rPr>
          <w:rFonts w:eastAsia="Calibri"/>
          <w:b/>
          <w:color w:val="auto"/>
          <w:shd w:val="clear" w:color="auto" w:fill="auto"/>
          <w:lang w:eastAsia="en-US"/>
        </w:rPr>
      </w:pPr>
    </w:p>
    <w:p w14:paraId="64BCF899" w14:textId="77777777" w:rsidR="006A4FCA" w:rsidRDefault="006A4FCA" w:rsidP="00694C52">
      <w:pPr>
        <w:ind w:left="709"/>
        <w:jc w:val="center"/>
        <w:rPr>
          <w:rFonts w:eastAsia="Calibri"/>
          <w:b/>
          <w:color w:val="auto"/>
          <w:shd w:val="clear" w:color="auto" w:fill="auto"/>
          <w:lang w:eastAsia="en-US"/>
        </w:rPr>
      </w:pPr>
    </w:p>
    <w:p w14:paraId="4099FC7E" w14:textId="77777777" w:rsidR="00E270AF" w:rsidRDefault="00E270AF" w:rsidP="00694C52">
      <w:pPr>
        <w:ind w:left="709"/>
        <w:jc w:val="center"/>
        <w:rPr>
          <w:rFonts w:eastAsia="Calibri"/>
          <w:b/>
          <w:color w:val="auto"/>
          <w:shd w:val="clear" w:color="auto" w:fill="auto"/>
          <w:lang w:eastAsia="en-US"/>
        </w:rPr>
      </w:pPr>
    </w:p>
    <w:p w14:paraId="6E7851BA" w14:textId="77777777" w:rsidR="00E17853" w:rsidRDefault="00E17853" w:rsidP="00694C52">
      <w:pPr>
        <w:ind w:left="709"/>
        <w:jc w:val="center"/>
        <w:rPr>
          <w:rFonts w:eastAsia="Calibri"/>
          <w:b/>
          <w:color w:val="auto"/>
          <w:shd w:val="clear" w:color="auto" w:fill="auto"/>
          <w:lang w:eastAsia="en-US"/>
        </w:rPr>
      </w:pPr>
    </w:p>
    <w:p w14:paraId="18E43240" w14:textId="77777777" w:rsidR="00E270AF" w:rsidRDefault="00E270AF" w:rsidP="00694C52">
      <w:pPr>
        <w:ind w:left="709"/>
        <w:jc w:val="center"/>
        <w:rPr>
          <w:rFonts w:eastAsia="Calibri"/>
          <w:b/>
          <w:color w:val="auto"/>
          <w:shd w:val="clear" w:color="auto" w:fill="auto"/>
          <w:lang w:eastAsia="en-US"/>
        </w:rPr>
      </w:pPr>
    </w:p>
    <w:p w14:paraId="05688776" w14:textId="77777777" w:rsidR="00E270AF" w:rsidRDefault="00E270AF" w:rsidP="00694C52">
      <w:pPr>
        <w:ind w:left="709"/>
        <w:jc w:val="center"/>
        <w:rPr>
          <w:rFonts w:eastAsia="Calibri"/>
          <w:b/>
          <w:color w:val="auto"/>
          <w:shd w:val="clear" w:color="auto" w:fill="auto"/>
          <w:lang w:eastAsia="en-US"/>
        </w:rPr>
      </w:pPr>
    </w:p>
    <w:p w14:paraId="162174EA" w14:textId="77777777" w:rsidR="00E270AF" w:rsidRDefault="00E270AF" w:rsidP="00694C52">
      <w:pPr>
        <w:ind w:left="709"/>
        <w:jc w:val="center"/>
        <w:rPr>
          <w:rFonts w:eastAsia="Calibri"/>
          <w:b/>
          <w:color w:val="auto"/>
          <w:shd w:val="clear" w:color="auto" w:fill="auto"/>
          <w:lang w:eastAsia="en-US"/>
        </w:rPr>
      </w:pPr>
    </w:p>
    <w:p w14:paraId="1C8EED95" w14:textId="77777777" w:rsidR="00E270AF" w:rsidRDefault="00E270AF" w:rsidP="00694C52">
      <w:pPr>
        <w:ind w:left="709"/>
        <w:jc w:val="center"/>
        <w:rPr>
          <w:rFonts w:eastAsia="Calibri"/>
          <w:b/>
          <w:color w:val="auto"/>
          <w:shd w:val="clear" w:color="auto" w:fill="auto"/>
          <w:lang w:eastAsia="en-US"/>
        </w:rPr>
      </w:pPr>
    </w:p>
    <w:p w14:paraId="323D25ED" w14:textId="77777777" w:rsidR="00E270AF" w:rsidRDefault="00E270AF" w:rsidP="00694C52">
      <w:pPr>
        <w:ind w:left="709"/>
        <w:jc w:val="center"/>
        <w:rPr>
          <w:rFonts w:eastAsia="Calibri"/>
          <w:b/>
          <w:color w:val="auto"/>
          <w:shd w:val="clear" w:color="auto" w:fill="auto"/>
          <w:lang w:eastAsia="en-US"/>
        </w:rPr>
      </w:pPr>
    </w:p>
    <w:p w14:paraId="6EE4C2CC" w14:textId="77777777" w:rsidR="00E270AF" w:rsidRDefault="00E270AF" w:rsidP="00694C52">
      <w:pPr>
        <w:ind w:left="709"/>
        <w:jc w:val="center"/>
        <w:rPr>
          <w:rFonts w:eastAsia="Calibri"/>
          <w:b/>
          <w:color w:val="auto"/>
          <w:shd w:val="clear" w:color="auto" w:fill="auto"/>
          <w:lang w:eastAsia="en-US"/>
        </w:rPr>
      </w:pPr>
    </w:p>
    <w:p w14:paraId="5911F3CF" w14:textId="77777777" w:rsidR="00E270AF" w:rsidRDefault="00E270AF" w:rsidP="00694C52">
      <w:pPr>
        <w:ind w:left="709"/>
        <w:jc w:val="center"/>
        <w:rPr>
          <w:rFonts w:eastAsia="Calibri"/>
          <w:b/>
          <w:color w:val="auto"/>
          <w:shd w:val="clear" w:color="auto" w:fill="auto"/>
          <w:lang w:eastAsia="en-US"/>
        </w:rPr>
      </w:pPr>
    </w:p>
    <w:p w14:paraId="20C33507" w14:textId="77777777" w:rsidR="00E270AF" w:rsidRDefault="00E270AF" w:rsidP="00694C52">
      <w:pPr>
        <w:ind w:left="709"/>
        <w:jc w:val="center"/>
        <w:rPr>
          <w:rFonts w:eastAsia="Calibri"/>
          <w:b/>
          <w:color w:val="auto"/>
          <w:shd w:val="clear" w:color="auto" w:fill="auto"/>
          <w:lang w:eastAsia="en-US"/>
        </w:rPr>
      </w:pPr>
    </w:p>
    <w:p w14:paraId="7BD60570" w14:textId="77777777" w:rsidR="00E270AF" w:rsidRDefault="00E270AF" w:rsidP="00694C52">
      <w:pPr>
        <w:ind w:left="709"/>
        <w:jc w:val="center"/>
        <w:rPr>
          <w:rFonts w:eastAsia="Calibri"/>
          <w:b/>
          <w:color w:val="auto"/>
          <w:shd w:val="clear" w:color="auto" w:fill="auto"/>
          <w:lang w:eastAsia="en-US"/>
        </w:rPr>
      </w:pPr>
    </w:p>
    <w:p w14:paraId="5C9B86DB" w14:textId="77777777" w:rsidR="00E270AF" w:rsidRDefault="00E270AF" w:rsidP="00694C52">
      <w:pPr>
        <w:ind w:left="709"/>
        <w:jc w:val="center"/>
        <w:rPr>
          <w:rFonts w:eastAsia="Calibri"/>
          <w:b/>
          <w:color w:val="auto"/>
          <w:shd w:val="clear" w:color="auto" w:fill="auto"/>
          <w:lang w:eastAsia="en-US"/>
        </w:rPr>
      </w:pPr>
    </w:p>
    <w:p w14:paraId="5591726C" w14:textId="77777777" w:rsidR="00E270AF" w:rsidRDefault="00E270AF" w:rsidP="00694C52">
      <w:pPr>
        <w:ind w:left="709"/>
        <w:jc w:val="center"/>
        <w:rPr>
          <w:rFonts w:eastAsia="Calibri"/>
          <w:b/>
          <w:color w:val="auto"/>
          <w:shd w:val="clear" w:color="auto" w:fill="auto"/>
          <w:lang w:eastAsia="en-US"/>
        </w:rPr>
      </w:pPr>
    </w:p>
    <w:p w14:paraId="47DF8488" w14:textId="77777777" w:rsidR="00E270AF" w:rsidRDefault="00E270AF" w:rsidP="00694C52">
      <w:pPr>
        <w:ind w:left="709"/>
        <w:jc w:val="center"/>
        <w:rPr>
          <w:rFonts w:eastAsia="Calibri"/>
          <w:b/>
          <w:color w:val="auto"/>
          <w:shd w:val="clear" w:color="auto" w:fill="auto"/>
          <w:lang w:eastAsia="en-US"/>
        </w:rPr>
      </w:pPr>
    </w:p>
    <w:p w14:paraId="64EC3370" w14:textId="77777777" w:rsidR="00E270AF" w:rsidRDefault="00E270AF" w:rsidP="00694C52">
      <w:pPr>
        <w:ind w:left="709"/>
        <w:jc w:val="center"/>
        <w:rPr>
          <w:rFonts w:eastAsia="Calibri"/>
          <w:b/>
          <w:color w:val="auto"/>
          <w:shd w:val="clear" w:color="auto" w:fill="auto"/>
          <w:lang w:eastAsia="en-US"/>
        </w:rPr>
      </w:pPr>
    </w:p>
    <w:p w14:paraId="547E4E51" w14:textId="77777777" w:rsidR="00E270AF" w:rsidRDefault="00E270AF" w:rsidP="00694C52">
      <w:pPr>
        <w:ind w:left="709"/>
        <w:jc w:val="center"/>
        <w:rPr>
          <w:rFonts w:eastAsia="Calibri"/>
          <w:b/>
          <w:color w:val="auto"/>
          <w:shd w:val="clear" w:color="auto" w:fill="auto"/>
          <w:lang w:eastAsia="en-US"/>
        </w:rPr>
      </w:pPr>
    </w:p>
    <w:p w14:paraId="0C8F5238" w14:textId="77777777" w:rsidR="00E270AF" w:rsidRDefault="00E270AF" w:rsidP="00694C52">
      <w:pPr>
        <w:ind w:left="709"/>
        <w:jc w:val="center"/>
        <w:rPr>
          <w:rFonts w:eastAsia="Calibri"/>
          <w:b/>
          <w:color w:val="auto"/>
          <w:shd w:val="clear" w:color="auto" w:fill="auto"/>
          <w:lang w:eastAsia="en-US"/>
        </w:rPr>
      </w:pPr>
    </w:p>
    <w:p w14:paraId="7151EB2F" w14:textId="77777777" w:rsidR="00E270AF" w:rsidRDefault="00E270AF" w:rsidP="00694C52">
      <w:pPr>
        <w:ind w:left="709"/>
        <w:jc w:val="center"/>
        <w:rPr>
          <w:rFonts w:eastAsia="Calibri"/>
          <w:b/>
          <w:color w:val="auto"/>
          <w:shd w:val="clear" w:color="auto" w:fill="auto"/>
          <w:lang w:eastAsia="en-US"/>
        </w:rPr>
      </w:pPr>
    </w:p>
    <w:p w14:paraId="6EB856CB" w14:textId="77777777" w:rsidR="00E270AF" w:rsidRDefault="00E270AF" w:rsidP="00694C52">
      <w:pPr>
        <w:ind w:left="709"/>
        <w:jc w:val="center"/>
        <w:rPr>
          <w:rFonts w:eastAsia="Calibri"/>
          <w:b/>
          <w:color w:val="auto"/>
          <w:shd w:val="clear" w:color="auto" w:fill="auto"/>
          <w:lang w:eastAsia="en-US"/>
        </w:rPr>
      </w:pPr>
    </w:p>
    <w:p w14:paraId="30E6992A" w14:textId="77777777" w:rsidR="00E270AF" w:rsidRDefault="00E270AF" w:rsidP="00694C52">
      <w:pPr>
        <w:ind w:left="709"/>
        <w:jc w:val="center"/>
        <w:rPr>
          <w:rFonts w:eastAsia="Calibri"/>
          <w:b/>
          <w:color w:val="auto"/>
          <w:shd w:val="clear" w:color="auto" w:fill="auto"/>
          <w:lang w:eastAsia="en-US"/>
        </w:rPr>
      </w:pPr>
    </w:p>
    <w:p w14:paraId="198EBDFF" w14:textId="77777777" w:rsidR="00E270AF" w:rsidRDefault="00E270AF" w:rsidP="00694C52">
      <w:pPr>
        <w:ind w:left="709"/>
        <w:jc w:val="center"/>
        <w:rPr>
          <w:rFonts w:eastAsia="Calibri"/>
          <w:b/>
          <w:color w:val="auto"/>
          <w:shd w:val="clear" w:color="auto" w:fill="auto"/>
          <w:lang w:eastAsia="en-US"/>
        </w:rPr>
      </w:pPr>
    </w:p>
    <w:p w14:paraId="141B9C08" w14:textId="77777777" w:rsidR="00E270AF" w:rsidRDefault="00E270AF" w:rsidP="00694C52">
      <w:pPr>
        <w:ind w:left="709"/>
        <w:jc w:val="center"/>
        <w:rPr>
          <w:rFonts w:eastAsia="Calibri"/>
          <w:b/>
          <w:color w:val="auto"/>
          <w:shd w:val="clear" w:color="auto" w:fill="auto"/>
          <w:lang w:eastAsia="en-US"/>
        </w:rPr>
      </w:pPr>
    </w:p>
    <w:p w14:paraId="023DA1D2" w14:textId="77777777" w:rsidR="00E270AF" w:rsidRDefault="00E270AF" w:rsidP="00694C52">
      <w:pPr>
        <w:ind w:left="709"/>
        <w:jc w:val="center"/>
        <w:rPr>
          <w:rFonts w:eastAsia="Calibri"/>
          <w:b/>
          <w:color w:val="auto"/>
          <w:shd w:val="clear" w:color="auto" w:fill="auto"/>
          <w:lang w:eastAsia="en-US"/>
        </w:rPr>
      </w:pPr>
    </w:p>
    <w:p w14:paraId="1175B0A3" w14:textId="77777777" w:rsidR="00E270AF" w:rsidRDefault="00E270AF" w:rsidP="00694C52">
      <w:pPr>
        <w:ind w:left="709"/>
        <w:jc w:val="center"/>
        <w:rPr>
          <w:rFonts w:eastAsia="Calibri"/>
          <w:b/>
          <w:color w:val="auto"/>
          <w:shd w:val="clear" w:color="auto" w:fill="auto"/>
          <w:lang w:eastAsia="en-US"/>
        </w:rPr>
      </w:pPr>
    </w:p>
    <w:p w14:paraId="6B060B4C" w14:textId="77777777" w:rsidR="00E00B97" w:rsidRDefault="00E00B97" w:rsidP="00694C52">
      <w:pPr>
        <w:ind w:left="709"/>
        <w:jc w:val="center"/>
        <w:rPr>
          <w:rFonts w:eastAsia="Calibri"/>
          <w:b/>
          <w:color w:val="auto"/>
          <w:shd w:val="clear" w:color="auto" w:fill="auto"/>
          <w:lang w:eastAsia="en-US"/>
        </w:rPr>
      </w:pPr>
    </w:p>
    <w:p w14:paraId="61EC4849" w14:textId="77777777" w:rsidR="00E00B97" w:rsidRDefault="00E00B97" w:rsidP="00694C52">
      <w:pPr>
        <w:ind w:left="709"/>
        <w:jc w:val="center"/>
        <w:rPr>
          <w:rFonts w:eastAsia="Calibri"/>
          <w:b/>
          <w:color w:val="auto"/>
          <w:shd w:val="clear" w:color="auto" w:fill="auto"/>
          <w:lang w:eastAsia="en-US"/>
        </w:rPr>
      </w:pPr>
    </w:p>
    <w:p w14:paraId="56C7BD14" w14:textId="77777777" w:rsidR="00F70B8C" w:rsidRDefault="00F70B8C" w:rsidP="00694C52">
      <w:pPr>
        <w:ind w:left="709"/>
        <w:jc w:val="center"/>
        <w:rPr>
          <w:rFonts w:eastAsia="Calibri"/>
          <w:b/>
          <w:color w:val="auto"/>
          <w:shd w:val="clear" w:color="auto" w:fill="auto"/>
          <w:lang w:eastAsia="en-US"/>
        </w:rPr>
      </w:pPr>
    </w:p>
    <w:p w14:paraId="662E79F0" w14:textId="77777777" w:rsidR="00F70B8C" w:rsidRDefault="00F70B8C" w:rsidP="00694C52">
      <w:pPr>
        <w:ind w:left="709"/>
        <w:jc w:val="center"/>
        <w:rPr>
          <w:rFonts w:eastAsia="Calibri"/>
          <w:b/>
          <w:color w:val="auto"/>
          <w:shd w:val="clear" w:color="auto" w:fill="auto"/>
          <w:lang w:eastAsia="en-US"/>
        </w:rPr>
      </w:pPr>
    </w:p>
    <w:p w14:paraId="0BCCEA47" w14:textId="77777777" w:rsidR="00F70B8C" w:rsidRDefault="00F70B8C" w:rsidP="00694C52">
      <w:pPr>
        <w:ind w:left="709"/>
        <w:jc w:val="center"/>
        <w:rPr>
          <w:rFonts w:eastAsia="Calibri"/>
          <w:b/>
          <w:color w:val="auto"/>
          <w:shd w:val="clear" w:color="auto" w:fill="auto"/>
          <w:lang w:eastAsia="en-US"/>
        </w:rPr>
      </w:pPr>
    </w:p>
    <w:p w14:paraId="0E4C44C8" w14:textId="77777777" w:rsidR="00F70B8C" w:rsidRDefault="00F70B8C" w:rsidP="00694C52">
      <w:pPr>
        <w:ind w:left="709"/>
        <w:jc w:val="center"/>
        <w:rPr>
          <w:rFonts w:eastAsia="Calibri"/>
          <w:b/>
          <w:color w:val="auto"/>
          <w:shd w:val="clear" w:color="auto" w:fill="auto"/>
          <w:lang w:eastAsia="en-US"/>
        </w:rPr>
      </w:pPr>
    </w:p>
    <w:p w14:paraId="14A85916" w14:textId="77777777" w:rsidR="00F70B8C" w:rsidRDefault="00F70B8C" w:rsidP="00694C52">
      <w:pPr>
        <w:ind w:left="709"/>
        <w:jc w:val="center"/>
        <w:rPr>
          <w:rFonts w:eastAsia="Calibri"/>
          <w:b/>
          <w:color w:val="auto"/>
          <w:shd w:val="clear" w:color="auto" w:fill="auto"/>
          <w:lang w:eastAsia="en-US"/>
        </w:rPr>
      </w:pPr>
    </w:p>
    <w:p w14:paraId="2E54A140" w14:textId="77777777" w:rsidR="00B51FE9" w:rsidRDefault="00B51FE9" w:rsidP="00694C52">
      <w:pPr>
        <w:ind w:left="709"/>
        <w:jc w:val="center"/>
        <w:rPr>
          <w:rFonts w:eastAsia="Calibri"/>
          <w:b/>
          <w:color w:val="auto"/>
          <w:shd w:val="clear" w:color="auto" w:fill="auto"/>
          <w:lang w:eastAsia="en-US"/>
        </w:rPr>
      </w:pPr>
    </w:p>
    <w:p w14:paraId="3E52FC4D" w14:textId="77777777" w:rsidR="00B51FE9" w:rsidRDefault="00B51FE9" w:rsidP="00694C52">
      <w:pPr>
        <w:ind w:left="709"/>
        <w:jc w:val="center"/>
        <w:rPr>
          <w:rFonts w:eastAsia="Calibri"/>
          <w:b/>
          <w:color w:val="auto"/>
          <w:shd w:val="clear" w:color="auto" w:fill="auto"/>
          <w:lang w:eastAsia="en-US"/>
        </w:rPr>
      </w:pPr>
    </w:p>
    <w:p w14:paraId="45CEB430" w14:textId="77777777" w:rsidR="00B51FE9" w:rsidRDefault="00B51FE9" w:rsidP="00694C52">
      <w:pPr>
        <w:ind w:left="709"/>
        <w:jc w:val="center"/>
        <w:rPr>
          <w:rFonts w:eastAsia="Calibri"/>
          <w:b/>
          <w:color w:val="auto"/>
          <w:shd w:val="clear" w:color="auto" w:fill="auto"/>
          <w:lang w:eastAsia="en-US"/>
        </w:rPr>
      </w:pPr>
    </w:p>
    <w:p w14:paraId="2056524C" w14:textId="77777777" w:rsidR="00B51FE9" w:rsidRDefault="00B51FE9" w:rsidP="00694C52">
      <w:pPr>
        <w:ind w:left="709"/>
        <w:jc w:val="center"/>
        <w:rPr>
          <w:rFonts w:eastAsia="Calibri"/>
          <w:b/>
          <w:color w:val="auto"/>
          <w:shd w:val="clear" w:color="auto" w:fill="auto"/>
          <w:lang w:eastAsia="en-US"/>
        </w:rPr>
      </w:pPr>
    </w:p>
    <w:p w14:paraId="536B1093" w14:textId="77777777" w:rsidR="00B51FE9" w:rsidRDefault="00B51FE9" w:rsidP="00694C52">
      <w:pPr>
        <w:ind w:left="709"/>
        <w:jc w:val="center"/>
        <w:rPr>
          <w:rFonts w:eastAsia="Calibri"/>
          <w:b/>
          <w:color w:val="auto"/>
          <w:shd w:val="clear" w:color="auto" w:fill="auto"/>
          <w:lang w:eastAsia="en-US"/>
        </w:rPr>
      </w:pPr>
    </w:p>
    <w:p w14:paraId="218840D9" w14:textId="77777777" w:rsidR="00B51FE9" w:rsidRDefault="00B51FE9" w:rsidP="00694C52">
      <w:pPr>
        <w:ind w:left="709"/>
        <w:jc w:val="center"/>
        <w:rPr>
          <w:rFonts w:eastAsia="Calibri"/>
          <w:b/>
          <w:color w:val="auto"/>
          <w:shd w:val="clear" w:color="auto" w:fill="auto"/>
          <w:lang w:eastAsia="en-US"/>
        </w:rPr>
      </w:pPr>
    </w:p>
    <w:p w14:paraId="5EC7E113" w14:textId="77777777" w:rsidR="00B51FE9" w:rsidRDefault="00B51FE9" w:rsidP="00694C52">
      <w:pPr>
        <w:ind w:left="709"/>
        <w:jc w:val="center"/>
        <w:rPr>
          <w:rFonts w:eastAsia="Calibri"/>
          <w:b/>
          <w:color w:val="auto"/>
          <w:shd w:val="clear" w:color="auto" w:fill="auto"/>
          <w:lang w:eastAsia="en-US"/>
        </w:rPr>
      </w:pPr>
    </w:p>
    <w:p w14:paraId="48F52A17" w14:textId="77777777"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88273A" w14:paraId="22970099" w14:textId="77777777" w:rsidTr="00121AB5">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05C8236"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7FBFA86"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18C6EDA1"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4852F5D7" w14:textId="77777777" w:rsidTr="00121AB5">
        <w:tc>
          <w:tcPr>
            <w:tcW w:w="567" w:type="dxa"/>
            <w:tcBorders>
              <w:top w:val="single" w:sz="4" w:space="0" w:color="auto"/>
              <w:left w:val="single" w:sz="4" w:space="0" w:color="auto"/>
              <w:bottom w:val="single" w:sz="4" w:space="0" w:color="auto"/>
              <w:right w:val="single" w:sz="4" w:space="0" w:color="auto"/>
            </w:tcBorders>
          </w:tcPr>
          <w:p w14:paraId="15FEAF8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66A05529"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FEFE98D"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1DF9007"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18A5332A"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14A884D6"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1FFCD086"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40D862CC" w14:textId="77777777"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14:paraId="024C0ED4" w14:textId="77777777" w:rsidTr="00121AB5">
        <w:tc>
          <w:tcPr>
            <w:tcW w:w="567" w:type="dxa"/>
            <w:tcBorders>
              <w:top w:val="single" w:sz="4" w:space="0" w:color="auto"/>
              <w:left w:val="single" w:sz="4" w:space="0" w:color="auto"/>
              <w:bottom w:val="single" w:sz="4" w:space="0" w:color="auto"/>
              <w:right w:val="single" w:sz="4" w:space="0" w:color="auto"/>
            </w:tcBorders>
          </w:tcPr>
          <w:p w14:paraId="31AE08C1"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7C92B12C"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A3D5C1" w14:textId="77777777"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14:paraId="09CFDB76" w14:textId="77777777" w:rsidTr="00121AB5">
        <w:tc>
          <w:tcPr>
            <w:tcW w:w="567" w:type="dxa"/>
            <w:tcBorders>
              <w:top w:val="single" w:sz="4" w:space="0" w:color="auto"/>
              <w:left w:val="single" w:sz="4" w:space="0" w:color="auto"/>
              <w:bottom w:val="single" w:sz="4" w:space="0" w:color="auto"/>
              <w:right w:val="single" w:sz="4" w:space="0" w:color="auto"/>
            </w:tcBorders>
          </w:tcPr>
          <w:p w14:paraId="3AE199F5"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7BDC15A8"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4537D414" w14:textId="77777777"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14:paraId="6C0B2C9F" w14:textId="77777777" w:rsidTr="00121AB5">
        <w:tc>
          <w:tcPr>
            <w:tcW w:w="567" w:type="dxa"/>
            <w:tcBorders>
              <w:top w:val="single" w:sz="4" w:space="0" w:color="auto"/>
              <w:left w:val="single" w:sz="4" w:space="0" w:color="auto"/>
              <w:bottom w:val="single" w:sz="4" w:space="0" w:color="auto"/>
              <w:right w:val="single" w:sz="4" w:space="0" w:color="auto"/>
            </w:tcBorders>
          </w:tcPr>
          <w:p w14:paraId="0622E954"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045DFC7C"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4ABC0AB" w14:textId="608A0058" w:rsidR="00602783" w:rsidRPr="00705017" w:rsidRDefault="0040607E" w:rsidP="00AF06B9">
            <w:pPr>
              <w:rPr>
                <w:rFonts w:eastAsia="Calibri"/>
                <w:color w:val="auto"/>
                <w:sz w:val="21"/>
                <w:szCs w:val="21"/>
                <w:highlight w:val="yellow"/>
                <w:shd w:val="clear" w:color="auto" w:fill="auto"/>
                <w:lang w:eastAsia="en-US"/>
              </w:rPr>
            </w:pPr>
            <w:bookmarkStart w:id="11" w:name="_Hlk172272657"/>
            <w:r w:rsidRPr="0040607E">
              <w:rPr>
                <w:rFonts w:eastAsia="Calibri"/>
                <w:color w:val="auto"/>
                <w:sz w:val="21"/>
                <w:szCs w:val="21"/>
                <w:shd w:val="clear" w:color="auto" w:fill="auto"/>
                <w:lang w:eastAsia="en-US"/>
              </w:rPr>
              <w:t>Выполнение капитального ремонта вентиляции лаборатории МУП "Водоканал"</w:t>
            </w:r>
            <w:bookmarkEnd w:id="11"/>
          </w:p>
        </w:tc>
      </w:tr>
      <w:tr w:rsidR="00694C52" w:rsidRPr="0088273A" w14:paraId="266AC067" w14:textId="77777777" w:rsidTr="00121AB5">
        <w:tc>
          <w:tcPr>
            <w:tcW w:w="567" w:type="dxa"/>
            <w:tcBorders>
              <w:top w:val="single" w:sz="4" w:space="0" w:color="auto"/>
              <w:left w:val="single" w:sz="4" w:space="0" w:color="auto"/>
              <w:bottom w:val="single" w:sz="4" w:space="0" w:color="auto"/>
              <w:right w:val="single" w:sz="4" w:space="0" w:color="auto"/>
            </w:tcBorders>
          </w:tcPr>
          <w:p w14:paraId="03BBBB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54040C7C"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3A5FC950" w14:textId="2F2E401F" w:rsidR="007F129E" w:rsidRPr="005F7ADC" w:rsidRDefault="007F07C1" w:rsidP="000D4F06">
            <w:pPr>
              <w:ind w:firstLine="34"/>
              <w:rPr>
                <w:rFonts w:eastAsia="Calibri"/>
                <w:color w:val="auto"/>
                <w:sz w:val="21"/>
                <w:szCs w:val="21"/>
                <w:highlight w:val="yellow"/>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bookmarkStart w:id="12" w:name="_Hlk172272688"/>
            <w:r w:rsidR="0040607E" w:rsidRPr="0040607E">
              <w:rPr>
                <w:rFonts w:eastAsia="Calibri"/>
                <w:color w:val="auto"/>
                <w:sz w:val="21"/>
                <w:szCs w:val="21"/>
                <w:shd w:val="clear" w:color="auto" w:fill="auto"/>
                <w:lang w:eastAsia="en-US"/>
              </w:rPr>
              <w:t>43.22.12.190 Работы по монтажу систем отопления, вентиляции и кондиционирования воздуха прочие, не включенные в другие группировки</w:t>
            </w:r>
            <w:bookmarkEnd w:id="12"/>
          </w:p>
          <w:p w14:paraId="07BADADB" w14:textId="6F987631" w:rsidR="007F07C1" w:rsidRPr="001B36DE" w:rsidRDefault="007F07C1" w:rsidP="001B36DE">
            <w:pPr>
              <w:rPr>
                <w:rFonts w:eastAsia="Calibri"/>
                <w:bCs/>
                <w:color w:val="auto"/>
                <w:sz w:val="21"/>
                <w:szCs w:val="21"/>
                <w:shd w:val="clear" w:color="auto" w:fill="auto"/>
                <w:lang w:eastAsia="en-US"/>
              </w:rPr>
            </w:pPr>
            <w:r w:rsidRPr="001B36DE">
              <w:rPr>
                <w:rFonts w:eastAsia="Calibri"/>
                <w:bCs/>
                <w:color w:val="auto"/>
                <w:sz w:val="21"/>
                <w:szCs w:val="21"/>
                <w:shd w:val="clear" w:color="auto" w:fill="auto"/>
                <w:lang w:eastAsia="en-US"/>
              </w:rPr>
              <w:t xml:space="preserve">ОКВЭД2: </w:t>
            </w:r>
            <w:bookmarkStart w:id="13" w:name="_Hlk172272699"/>
            <w:r w:rsidR="0040607E" w:rsidRPr="0040607E">
              <w:rPr>
                <w:rFonts w:eastAsia="Calibri"/>
                <w:bCs/>
                <w:color w:val="auto"/>
                <w:sz w:val="21"/>
                <w:szCs w:val="21"/>
                <w:shd w:val="clear" w:color="auto" w:fill="auto"/>
                <w:lang w:eastAsia="en-US"/>
              </w:rPr>
              <w:t>43.22 Производство санитарно-технических работ, монтаж отопительных систем и систем кондиционирования воздуха</w:t>
            </w:r>
            <w:bookmarkEnd w:id="13"/>
          </w:p>
        </w:tc>
      </w:tr>
      <w:tr w:rsidR="00694C52" w:rsidRPr="0088273A" w14:paraId="6741852B" w14:textId="77777777" w:rsidTr="00121AB5">
        <w:tc>
          <w:tcPr>
            <w:tcW w:w="567" w:type="dxa"/>
            <w:tcBorders>
              <w:top w:val="single" w:sz="4" w:space="0" w:color="auto"/>
              <w:left w:val="single" w:sz="4" w:space="0" w:color="auto"/>
              <w:bottom w:val="single" w:sz="4" w:space="0" w:color="auto"/>
              <w:right w:val="single" w:sz="4" w:space="0" w:color="auto"/>
            </w:tcBorders>
          </w:tcPr>
          <w:p w14:paraId="6863F5C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5DD89C46" w14:textId="77777777"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9F0001F" w14:textId="77777777"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14:paraId="18D6C830" w14:textId="77777777" w:rsidTr="00121AB5">
        <w:trPr>
          <w:trHeight w:val="1567"/>
        </w:trPr>
        <w:tc>
          <w:tcPr>
            <w:tcW w:w="567" w:type="dxa"/>
            <w:tcBorders>
              <w:top w:val="single" w:sz="4" w:space="0" w:color="auto"/>
              <w:left w:val="single" w:sz="4" w:space="0" w:color="auto"/>
              <w:bottom w:val="single" w:sz="4" w:space="0" w:color="auto"/>
              <w:right w:val="single" w:sz="4" w:space="0" w:color="auto"/>
            </w:tcBorders>
          </w:tcPr>
          <w:p w14:paraId="579EAFA4" w14:textId="77777777" w:rsidR="00694C52" w:rsidRPr="00015618" w:rsidRDefault="00DE66B0"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7DC50B6E" w14:textId="77777777" w:rsidR="00694C52" w:rsidRPr="00015618" w:rsidRDefault="00694C52"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Место, условия и сроки (периоды) поставки товара</w:t>
            </w:r>
            <w:r w:rsidR="00705017" w:rsidRPr="00015618">
              <w:rPr>
                <w:rFonts w:eastAsia="Calibri"/>
                <w:color w:val="auto"/>
                <w:sz w:val="21"/>
                <w:szCs w:val="21"/>
                <w:shd w:val="clear" w:color="auto" w:fill="auto"/>
                <w:lang w:eastAsia="en-US"/>
              </w:rPr>
              <w:t>, выполнения работы, оказания услуги</w:t>
            </w:r>
          </w:p>
        </w:tc>
        <w:tc>
          <w:tcPr>
            <w:tcW w:w="6946" w:type="dxa"/>
            <w:tcBorders>
              <w:top w:val="single" w:sz="4" w:space="0" w:color="auto"/>
              <w:left w:val="single" w:sz="4" w:space="0" w:color="auto"/>
              <w:bottom w:val="single" w:sz="4" w:space="0" w:color="auto"/>
              <w:right w:val="single" w:sz="4" w:space="0" w:color="auto"/>
            </w:tcBorders>
          </w:tcPr>
          <w:p w14:paraId="78D0412B" w14:textId="401BFB0E" w:rsidR="002A3702" w:rsidRPr="002A3702" w:rsidRDefault="002A3702" w:rsidP="002A3702">
            <w:pPr>
              <w:rPr>
                <w:rFonts w:eastAsia="Calibri"/>
                <w:color w:val="auto"/>
                <w:sz w:val="21"/>
                <w:szCs w:val="21"/>
                <w:u w:val="single"/>
                <w:shd w:val="clear" w:color="auto" w:fill="auto"/>
                <w:lang w:eastAsia="en-US"/>
              </w:rPr>
            </w:pPr>
            <w:r w:rsidRPr="002A3702">
              <w:rPr>
                <w:rFonts w:eastAsia="Calibri"/>
                <w:color w:val="auto"/>
                <w:sz w:val="21"/>
                <w:szCs w:val="21"/>
                <w:u w:val="single"/>
                <w:shd w:val="clear" w:color="auto" w:fill="auto"/>
                <w:lang w:eastAsia="en-US"/>
              </w:rPr>
              <w:t xml:space="preserve">Место выполнения работ: </w:t>
            </w:r>
            <w:bookmarkStart w:id="14" w:name="_Hlk172273187"/>
            <w:bookmarkStart w:id="15" w:name="_Hlk168918576"/>
            <w:r w:rsidR="0040607E" w:rsidRPr="0040607E">
              <w:rPr>
                <w:rFonts w:eastAsia="Calibri"/>
                <w:color w:val="auto"/>
                <w:sz w:val="21"/>
                <w:szCs w:val="21"/>
                <w:shd w:val="clear" w:color="auto" w:fill="auto"/>
                <w:lang w:eastAsia="en-US"/>
              </w:rPr>
              <w:t xml:space="preserve">РМЭ, г. Йошкар-Ола, </w:t>
            </w:r>
            <w:proofErr w:type="spellStart"/>
            <w:r w:rsidR="0040607E" w:rsidRPr="0040607E">
              <w:rPr>
                <w:rFonts w:eastAsia="Calibri"/>
                <w:color w:val="auto"/>
                <w:sz w:val="21"/>
                <w:szCs w:val="21"/>
                <w:shd w:val="clear" w:color="auto" w:fill="auto"/>
                <w:lang w:eastAsia="en-US"/>
              </w:rPr>
              <w:t>ул.</w:t>
            </w:r>
            <w:r w:rsidR="0040607E">
              <w:rPr>
                <w:rFonts w:eastAsia="Calibri"/>
                <w:color w:val="auto"/>
                <w:sz w:val="21"/>
                <w:szCs w:val="21"/>
                <w:shd w:val="clear" w:color="auto" w:fill="auto"/>
                <w:lang w:eastAsia="en-US"/>
              </w:rPr>
              <w:t>Дружбы</w:t>
            </w:r>
            <w:proofErr w:type="spellEnd"/>
            <w:r w:rsidR="0040607E">
              <w:rPr>
                <w:rFonts w:eastAsia="Calibri"/>
                <w:color w:val="auto"/>
                <w:sz w:val="21"/>
                <w:szCs w:val="21"/>
                <w:shd w:val="clear" w:color="auto" w:fill="auto"/>
                <w:lang w:eastAsia="en-US"/>
              </w:rPr>
              <w:t>, д.2</w:t>
            </w:r>
            <w:bookmarkEnd w:id="14"/>
            <w:r w:rsidRPr="002A3702">
              <w:rPr>
                <w:rFonts w:eastAsia="Calibri"/>
                <w:color w:val="auto"/>
                <w:sz w:val="21"/>
                <w:szCs w:val="21"/>
                <w:shd w:val="clear" w:color="auto" w:fill="auto"/>
                <w:lang w:eastAsia="en-US"/>
              </w:rPr>
              <w:t>.</w:t>
            </w:r>
            <w:bookmarkEnd w:id="15"/>
          </w:p>
          <w:p w14:paraId="4014ADE3" w14:textId="5F02A264" w:rsidR="00694C52" w:rsidRPr="00015618" w:rsidRDefault="00694C52" w:rsidP="00705017">
            <w:pPr>
              <w:pStyle w:val="ConsPlusNormal"/>
              <w:ind w:firstLine="0"/>
              <w:rPr>
                <w:rFonts w:eastAsia="Calibri"/>
                <w:color w:val="auto"/>
                <w:sz w:val="21"/>
                <w:szCs w:val="21"/>
              </w:rPr>
            </w:pPr>
            <w:r w:rsidRPr="00015618">
              <w:rPr>
                <w:rFonts w:ascii="Times New Roman" w:eastAsia="Calibri" w:hAnsi="Times New Roman"/>
                <w:color w:val="auto"/>
                <w:sz w:val="21"/>
                <w:szCs w:val="21"/>
                <w:u w:val="single"/>
              </w:rPr>
              <w:t>Срок поставки товара</w:t>
            </w:r>
            <w:r w:rsidR="001B36DE" w:rsidRPr="00015618">
              <w:rPr>
                <w:rFonts w:ascii="Times New Roman" w:eastAsia="Calibri" w:hAnsi="Times New Roman"/>
                <w:color w:val="auto"/>
                <w:sz w:val="21"/>
                <w:szCs w:val="21"/>
                <w:u w:val="single"/>
              </w:rPr>
              <w:t>, выполнения работ</w:t>
            </w:r>
            <w:r w:rsidR="00BB65EF" w:rsidRPr="00015618">
              <w:rPr>
                <w:rFonts w:ascii="Times New Roman" w:eastAsia="Calibri" w:hAnsi="Times New Roman"/>
                <w:color w:val="auto"/>
                <w:sz w:val="21"/>
                <w:szCs w:val="21"/>
                <w:u w:val="single"/>
              </w:rPr>
              <w:t>, оказания услуг</w:t>
            </w:r>
            <w:r w:rsidRPr="00015618">
              <w:rPr>
                <w:rFonts w:ascii="Times New Roman" w:eastAsia="Calibri" w:hAnsi="Times New Roman"/>
                <w:color w:val="auto"/>
                <w:sz w:val="21"/>
                <w:szCs w:val="21"/>
                <w:u w:val="single"/>
              </w:rPr>
              <w:t>:</w:t>
            </w:r>
            <w:r w:rsidRPr="00015618">
              <w:rPr>
                <w:rFonts w:ascii="Times New Roman" w:eastAsia="Calibri" w:hAnsi="Times New Roman"/>
                <w:color w:val="auto"/>
                <w:sz w:val="21"/>
                <w:szCs w:val="21"/>
              </w:rPr>
              <w:t xml:space="preserve"> </w:t>
            </w:r>
            <w:bookmarkStart w:id="16" w:name="_Hlk168918613"/>
            <w:r w:rsidR="002A3702" w:rsidRPr="002A3702">
              <w:rPr>
                <w:rFonts w:ascii="Times New Roman" w:hAnsi="Times New Roman"/>
                <w:sz w:val="21"/>
                <w:szCs w:val="21"/>
              </w:rPr>
              <w:t>осуществля</w:t>
            </w:r>
            <w:r w:rsidR="002A3702">
              <w:rPr>
                <w:rFonts w:ascii="Times New Roman" w:hAnsi="Times New Roman"/>
                <w:sz w:val="21"/>
                <w:szCs w:val="21"/>
              </w:rPr>
              <w:t>е</w:t>
            </w:r>
            <w:r w:rsidR="002A3702" w:rsidRPr="002A3702">
              <w:rPr>
                <w:rFonts w:ascii="Times New Roman" w:hAnsi="Times New Roman"/>
                <w:sz w:val="21"/>
                <w:szCs w:val="21"/>
              </w:rPr>
              <w:t xml:space="preserve">тся </w:t>
            </w:r>
            <w:r w:rsidR="00981CB5" w:rsidRPr="00981CB5">
              <w:rPr>
                <w:rFonts w:ascii="Times New Roman" w:hAnsi="Times New Roman"/>
                <w:sz w:val="21"/>
                <w:szCs w:val="21"/>
              </w:rPr>
              <w:t>с момента заключения Договора по 30 ноября 2024 года</w:t>
            </w:r>
            <w:bookmarkEnd w:id="16"/>
          </w:p>
          <w:p w14:paraId="745FC35D" w14:textId="1C7FA977" w:rsidR="00694C52" w:rsidRPr="00015618" w:rsidRDefault="00694C52" w:rsidP="00BF25F1">
            <w:pPr>
              <w:rPr>
                <w:rFonts w:eastAsia="Calibri"/>
                <w:color w:val="auto"/>
                <w:sz w:val="21"/>
                <w:szCs w:val="21"/>
                <w:shd w:val="clear" w:color="auto" w:fill="auto"/>
                <w:lang w:eastAsia="en-US"/>
              </w:rPr>
            </w:pPr>
            <w:r w:rsidRPr="00015618">
              <w:rPr>
                <w:rFonts w:eastAsia="Calibri"/>
                <w:color w:val="auto"/>
                <w:sz w:val="21"/>
                <w:szCs w:val="21"/>
                <w:u w:val="single"/>
                <w:shd w:val="clear" w:color="auto" w:fill="auto"/>
                <w:lang w:eastAsia="en-US"/>
              </w:rPr>
              <w:t>Условия поставки товара</w:t>
            </w:r>
            <w:r w:rsidR="001B36DE" w:rsidRPr="00015618">
              <w:rPr>
                <w:rFonts w:eastAsia="Calibri"/>
                <w:color w:val="auto"/>
                <w:sz w:val="21"/>
                <w:szCs w:val="21"/>
                <w:u w:val="single"/>
                <w:shd w:val="clear" w:color="auto" w:fill="auto"/>
                <w:lang w:eastAsia="en-US"/>
              </w:rPr>
              <w:t>, выполнения работ</w:t>
            </w:r>
            <w:r w:rsidR="0006355D" w:rsidRPr="00015618">
              <w:rPr>
                <w:rFonts w:eastAsia="Calibri"/>
                <w:color w:val="auto"/>
                <w:sz w:val="21"/>
                <w:szCs w:val="21"/>
                <w:u w:val="single"/>
                <w:shd w:val="clear" w:color="auto" w:fill="auto"/>
                <w:lang w:eastAsia="en-US"/>
              </w:rPr>
              <w:t>, оказания услуг</w:t>
            </w:r>
            <w:r w:rsidRPr="00015618">
              <w:rPr>
                <w:rFonts w:eastAsia="Calibri"/>
                <w:color w:val="auto"/>
                <w:sz w:val="21"/>
                <w:szCs w:val="21"/>
                <w:u w:val="single"/>
                <w:shd w:val="clear" w:color="auto" w:fill="auto"/>
                <w:lang w:eastAsia="en-US"/>
              </w:rPr>
              <w:t>:</w:t>
            </w:r>
            <w:r w:rsidRPr="00015618">
              <w:rPr>
                <w:rFonts w:eastAsia="Calibri"/>
                <w:color w:val="auto"/>
                <w:sz w:val="21"/>
                <w:szCs w:val="21"/>
                <w:shd w:val="clear" w:color="auto" w:fill="auto"/>
                <w:lang w:eastAsia="en-US"/>
              </w:rPr>
              <w:t xml:space="preserve"> </w:t>
            </w:r>
            <w:bookmarkStart w:id="17" w:name="_Hlk168918630"/>
            <w:r w:rsidR="009D2607" w:rsidRPr="00015618">
              <w:rPr>
                <w:rFonts w:eastAsia="Calibri"/>
                <w:color w:val="auto"/>
                <w:sz w:val="21"/>
                <w:szCs w:val="21"/>
                <w:shd w:val="clear" w:color="auto" w:fill="auto"/>
                <w:lang w:eastAsia="en-US"/>
              </w:rPr>
              <w:t xml:space="preserve">указаны в </w:t>
            </w:r>
            <w:r w:rsidR="007A64EB">
              <w:rPr>
                <w:rFonts w:eastAsia="Calibri"/>
                <w:color w:val="auto"/>
                <w:sz w:val="21"/>
                <w:szCs w:val="21"/>
                <w:shd w:val="clear" w:color="auto" w:fill="auto"/>
                <w:lang w:eastAsia="en-US"/>
              </w:rPr>
              <w:t>Разделе</w:t>
            </w:r>
            <w:r w:rsidR="009D2607" w:rsidRPr="00015618">
              <w:rPr>
                <w:rFonts w:eastAsia="Calibri"/>
                <w:color w:val="auto"/>
                <w:sz w:val="21"/>
                <w:szCs w:val="21"/>
                <w:shd w:val="clear" w:color="auto" w:fill="auto"/>
                <w:lang w:eastAsia="en-US"/>
              </w:rPr>
              <w:t xml:space="preserve"> </w:t>
            </w:r>
            <w:r w:rsidR="009D2607" w:rsidRPr="00015618">
              <w:rPr>
                <w:rFonts w:eastAsia="Calibri"/>
                <w:color w:val="auto"/>
                <w:sz w:val="21"/>
                <w:szCs w:val="21"/>
                <w:shd w:val="clear" w:color="auto" w:fill="auto"/>
                <w:lang w:val="en-US" w:eastAsia="en-US"/>
              </w:rPr>
              <w:t>III</w:t>
            </w:r>
            <w:r w:rsidR="009D2607" w:rsidRPr="00015618">
              <w:rPr>
                <w:rFonts w:eastAsia="Calibri"/>
                <w:color w:val="auto"/>
                <w:sz w:val="21"/>
                <w:szCs w:val="21"/>
                <w:shd w:val="clear" w:color="auto" w:fill="auto"/>
                <w:lang w:eastAsia="en-US"/>
              </w:rPr>
              <w:t xml:space="preserve"> «Техническое задание» </w:t>
            </w:r>
            <w:r w:rsidR="007A64EB">
              <w:rPr>
                <w:rFonts w:eastAsia="Calibri"/>
                <w:color w:val="auto"/>
                <w:sz w:val="21"/>
                <w:szCs w:val="21"/>
                <w:shd w:val="clear" w:color="auto" w:fill="auto"/>
                <w:lang w:eastAsia="en-US"/>
              </w:rPr>
              <w:t>и Разделе</w:t>
            </w:r>
            <w:r w:rsidR="007A64EB" w:rsidRPr="007A64EB">
              <w:rPr>
                <w:rFonts w:eastAsia="Calibri"/>
                <w:color w:val="auto"/>
                <w:sz w:val="21"/>
                <w:szCs w:val="21"/>
                <w:shd w:val="clear" w:color="auto" w:fill="auto"/>
                <w:lang w:eastAsia="en-US"/>
              </w:rPr>
              <w:t xml:space="preserve"> </w:t>
            </w:r>
            <w:r w:rsidR="007A64EB">
              <w:rPr>
                <w:rFonts w:eastAsia="Calibri"/>
                <w:color w:val="auto"/>
                <w:sz w:val="21"/>
                <w:szCs w:val="21"/>
                <w:shd w:val="clear" w:color="auto" w:fill="auto"/>
                <w:lang w:val="en-US" w:eastAsia="en-US"/>
              </w:rPr>
              <w:t>IV</w:t>
            </w:r>
            <w:r w:rsidR="007A64EB">
              <w:rPr>
                <w:rFonts w:eastAsia="Calibri"/>
                <w:color w:val="auto"/>
                <w:sz w:val="21"/>
                <w:szCs w:val="21"/>
                <w:shd w:val="clear" w:color="auto" w:fill="auto"/>
                <w:lang w:eastAsia="en-US"/>
              </w:rPr>
              <w:t xml:space="preserve"> «Проект договора» </w:t>
            </w:r>
            <w:r w:rsidR="009D2607" w:rsidRPr="00015618">
              <w:rPr>
                <w:rFonts w:eastAsia="Calibri"/>
                <w:color w:val="auto"/>
                <w:sz w:val="21"/>
                <w:szCs w:val="21"/>
                <w:shd w:val="clear" w:color="auto" w:fill="auto"/>
                <w:lang w:eastAsia="en-US"/>
              </w:rPr>
              <w:t>настоящей документации.</w:t>
            </w:r>
            <w:bookmarkEnd w:id="17"/>
            <w:r w:rsidR="00BF25F1" w:rsidRPr="00015618">
              <w:rPr>
                <w:rFonts w:eastAsia="Calibri"/>
                <w:color w:val="auto"/>
                <w:sz w:val="21"/>
                <w:szCs w:val="21"/>
                <w:shd w:val="clear" w:color="auto" w:fill="auto"/>
                <w:lang w:eastAsia="en-US"/>
              </w:rPr>
              <w:t xml:space="preserve"> </w:t>
            </w:r>
          </w:p>
        </w:tc>
      </w:tr>
      <w:tr w:rsidR="00694C52" w:rsidRPr="0088273A" w14:paraId="55366B5B" w14:textId="77777777" w:rsidTr="00121AB5">
        <w:tc>
          <w:tcPr>
            <w:tcW w:w="567" w:type="dxa"/>
            <w:tcBorders>
              <w:top w:val="single" w:sz="4" w:space="0" w:color="auto"/>
              <w:left w:val="single" w:sz="4" w:space="0" w:color="auto"/>
              <w:bottom w:val="single" w:sz="4" w:space="0" w:color="auto"/>
              <w:right w:val="single" w:sz="4" w:space="0" w:color="auto"/>
            </w:tcBorders>
          </w:tcPr>
          <w:p w14:paraId="02CAA79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338C10A4"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1F6733AE" w14:textId="77777777"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14:paraId="59B8B182" w14:textId="77777777" w:rsidTr="00121AB5">
        <w:trPr>
          <w:trHeight w:val="840"/>
        </w:trPr>
        <w:tc>
          <w:tcPr>
            <w:tcW w:w="567" w:type="dxa"/>
            <w:tcBorders>
              <w:top w:val="single" w:sz="4" w:space="0" w:color="auto"/>
              <w:left w:val="single" w:sz="4" w:space="0" w:color="auto"/>
              <w:bottom w:val="single" w:sz="4" w:space="0" w:color="auto"/>
              <w:right w:val="single" w:sz="4" w:space="0" w:color="auto"/>
            </w:tcBorders>
          </w:tcPr>
          <w:p w14:paraId="23C1776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00E48C3" w14:textId="77777777"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F0A5055" w14:textId="426EAE3D" w:rsidR="00ED7183" w:rsidRPr="005F7ADC" w:rsidRDefault="00981CB5" w:rsidP="00EF29C3">
            <w:pPr>
              <w:rPr>
                <w:rFonts w:eastAsia="Calibri"/>
                <w:color w:val="auto"/>
                <w:sz w:val="21"/>
                <w:szCs w:val="21"/>
                <w:highlight w:val="yellow"/>
                <w:shd w:val="clear" w:color="auto" w:fill="auto"/>
                <w:lang w:eastAsia="en-US"/>
              </w:rPr>
            </w:pPr>
            <w:bookmarkStart w:id="18" w:name="_Hlk168918654"/>
            <w:r>
              <w:rPr>
                <w:rFonts w:eastAsia="Calibri"/>
                <w:color w:val="auto"/>
                <w:sz w:val="21"/>
                <w:szCs w:val="21"/>
                <w:shd w:val="clear" w:color="auto" w:fill="auto"/>
                <w:lang w:eastAsia="en-US"/>
              </w:rPr>
              <w:t>4 059 702</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Четыре миллиона пятьдесят девять тысяч семьсот два</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49</w:t>
            </w:r>
            <w:r w:rsidR="00DB4498" w:rsidRPr="00EE5287">
              <w:rPr>
                <w:rFonts w:eastAsia="Calibri"/>
                <w:color w:val="auto"/>
                <w:sz w:val="21"/>
                <w:szCs w:val="21"/>
                <w:shd w:val="clear" w:color="auto" w:fill="auto"/>
                <w:lang w:eastAsia="en-US"/>
              </w:rPr>
              <w:t xml:space="preserve"> коп.</w:t>
            </w:r>
            <w:bookmarkEnd w:id="18"/>
            <w:r w:rsidR="007F129E" w:rsidRPr="00EE5287">
              <w:rPr>
                <w:rFonts w:eastAsia="Calibri"/>
                <w:color w:val="auto"/>
                <w:sz w:val="21"/>
                <w:szCs w:val="21"/>
                <w:shd w:val="clear" w:color="auto" w:fill="auto"/>
                <w:lang w:eastAsia="en-US"/>
              </w:rPr>
              <w:t xml:space="preserve"> </w:t>
            </w:r>
          </w:p>
        </w:tc>
      </w:tr>
      <w:tr w:rsidR="00694C52" w:rsidRPr="0088273A" w14:paraId="1EF17347" w14:textId="77777777" w:rsidTr="00121AB5">
        <w:trPr>
          <w:trHeight w:val="562"/>
        </w:trPr>
        <w:tc>
          <w:tcPr>
            <w:tcW w:w="567" w:type="dxa"/>
            <w:tcBorders>
              <w:top w:val="single" w:sz="4" w:space="0" w:color="auto"/>
              <w:left w:val="single" w:sz="4" w:space="0" w:color="auto"/>
              <w:bottom w:val="single" w:sz="4" w:space="0" w:color="auto"/>
              <w:right w:val="single" w:sz="4" w:space="0" w:color="auto"/>
            </w:tcBorders>
          </w:tcPr>
          <w:p w14:paraId="1D7E9FE5"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1DC8DB9A" w14:textId="4B178104" w:rsidR="00694C52" w:rsidRPr="009F0DAA" w:rsidRDefault="007A64EB" w:rsidP="0048238B">
            <w:pPr>
              <w:jc w:val="left"/>
              <w:rPr>
                <w:rFonts w:eastAsia="Calibri"/>
                <w:color w:val="auto"/>
                <w:sz w:val="20"/>
                <w:szCs w:val="20"/>
                <w:shd w:val="clear" w:color="auto" w:fill="auto"/>
                <w:lang w:eastAsia="en-US"/>
              </w:rPr>
            </w:pPr>
            <w:r w:rsidRPr="007A64EB">
              <w:rPr>
                <w:rFonts w:eastAsia="Calibri"/>
                <w:color w:val="auto"/>
                <w:sz w:val="20"/>
                <w:szCs w:val="20"/>
                <w:shd w:val="clear" w:color="auto" w:fill="auto"/>
                <w:lang w:eastAsia="en-US"/>
              </w:rPr>
              <w:t>Количество, 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113E33D" w14:textId="1343FC1F" w:rsidR="00374ED4" w:rsidRDefault="00374ED4" w:rsidP="001A783B">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Условная единица;</w:t>
            </w:r>
          </w:p>
          <w:p w14:paraId="58A1980D" w14:textId="51ECB621" w:rsidR="00694C52" w:rsidRDefault="00A231FB" w:rsidP="001A783B">
            <w:pPr>
              <w:rPr>
                <w:rFonts w:eastAsia="Calibri"/>
                <w:color w:val="auto"/>
                <w:sz w:val="21"/>
                <w:szCs w:val="21"/>
                <w:shd w:val="clear" w:color="auto" w:fill="auto"/>
                <w:lang w:eastAsia="en-US"/>
              </w:rPr>
            </w:pPr>
            <w:bookmarkStart w:id="19" w:name="_Hlk172272965"/>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w:t>
            </w:r>
            <w:bookmarkEnd w:id="19"/>
            <w:r w:rsidRPr="00EE5287">
              <w:rPr>
                <w:rFonts w:eastAsia="Calibri"/>
                <w:color w:val="auto"/>
                <w:sz w:val="21"/>
                <w:szCs w:val="21"/>
                <w:shd w:val="clear" w:color="auto" w:fill="auto"/>
                <w:lang w:eastAsia="en-US"/>
              </w:rPr>
              <w:t xml:space="preserve">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14:paraId="0B3C2F5B" w14:textId="0A6E106B" w:rsidR="00DD4A19" w:rsidRPr="0086692B" w:rsidRDefault="00DD4A19" w:rsidP="00EF29C3">
            <w:pPr>
              <w:ind w:firstLine="176"/>
              <w:rPr>
                <w:rFonts w:eastAsia="Calibri"/>
                <w:color w:val="auto"/>
                <w:sz w:val="21"/>
                <w:szCs w:val="21"/>
                <w:shd w:val="clear" w:color="auto" w:fill="auto"/>
                <w:lang w:eastAsia="en-US"/>
              </w:rPr>
            </w:pPr>
          </w:p>
        </w:tc>
      </w:tr>
      <w:tr w:rsidR="00694C52" w:rsidRPr="0088273A" w14:paraId="302EF484" w14:textId="77777777" w:rsidTr="00121AB5">
        <w:trPr>
          <w:trHeight w:val="278"/>
        </w:trPr>
        <w:tc>
          <w:tcPr>
            <w:tcW w:w="567" w:type="dxa"/>
            <w:tcBorders>
              <w:top w:val="single" w:sz="4" w:space="0" w:color="auto"/>
              <w:left w:val="single" w:sz="4" w:space="0" w:color="auto"/>
              <w:bottom w:val="single" w:sz="4" w:space="0" w:color="auto"/>
              <w:right w:val="single" w:sz="4" w:space="0" w:color="auto"/>
            </w:tcBorders>
          </w:tcPr>
          <w:p w14:paraId="2FE02DA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4643543A"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0030DA3"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3BB76D4E" w14:textId="77777777" w:rsidTr="00121AB5">
        <w:tc>
          <w:tcPr>
            <w:tcW w:w="567" w:type="dxa"/>
            <w:tcBorders>
              <w:top w:val="single" w:sz="4" w:space="0" w:color="auto"/>
              <w:left w:val="single" w:sz="4" w:space="0" w:color="auto"/>
              <w:bottom w:val="single" w:sz="4" w:space="0" w:color="auto"/>
              <w:right w:val="single" w:sz="4" w:space="0" w:color="auto"/>
            </w:tcBorders>
          </w:tcPr>
          <w:p w14:paraId="14673EAD" w14:textId="77777777" w:rsidR="00694C52" w:rsidRPr="00015618" w:rsidRDefault="00DE66B0" w:rsidP="00694C52">
            <w:pPr>
              <w:jc w:val="left"/>
              <w:rPr>
                <w:rFonts w:eastAsia="Calibri"/>
                <w:color w:val="auto"/>
                <w:sz w:val="21"/>
                <w:szCs w:val="21"/>
                <w:shd w:val="clear" w:color="auto" w:fill="auto"/>
                <w:lang w:eastAsia="en-US"/>
              </w:rPr>
            </w:pPr>
            <w:bookmarkStart w:id="20" w:name="_Hlk168918672"/>
            <w:r w:rsidRPr="00015618">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57DC3AB4" w14:textId="77777777" w:rsidR="00694C52" w:rsidRPr="00015618" w:rsidRDefault="00694C52"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6C4ECA6" w14:textId="239E1B4B" w:rsidR="00694C52" w:rsidRPr="00015618" w:rsidRDefault="00B856C8" w:rsidP="00015618">
            <w:pPr>
              <w:rPr>
                <w:rFonts w:eastAsia="Calibri"/>
                <w:color w:val="auto"/>
                <w:sz w:val="21"/>
                <w:szCs w:val="21"/>
                <w:shd w:val="clear" w:color="auto" w:fill="auto"/>
                <w:lang w:eastAsia="en-US"/>
              </w:rPr>
            </w:pPr>
            <w:bookmarkStart w:id="21" w:name="_Hlk172273405"/>
            <w:r w:rsidRPr="00B856C8">
              <w:rPr>
                <w:rFonts w:eastAsia="Times New Roman"/>
                <w:color w:val="000000"/>
                <w:sz w:val="21"/>
                <w:szCs w:val="21"/>
                <w:shd w:val="clear" w:color="auto" w:fill="auto"/>
              </w:rPr>
              <w:t xml:space="preserve">Цена Договора включает в себя все расходы, связанные с выполнением работ, предусмотренных Договором в полном объеме. Стоимость материалов, расходы на перевозку, страхование, уплату таможенных </w:t>
            </w:r>
            <w:r w:rsidRPr="00B856C8">
              <w:rPr>
                <w:rFonts w:eastAsia="Times New Roman"/>
                <w:color w:val="000000"/>
                <w:sz w:val="21"/>
                <w:szCs w:val="21"/>
                <w:shd w:val="clear" w:color="auto" w:fill="auto"/>
              </w:rPr>
              <w:lastRenderedPageBreak/>
              <w:t xml:space="preserve">пошлин, налогов, сборов и других обязательных платежей, а также иные расходы, связанные с исполнением </w:t>
            </w:r>
            <w:r>
              <w:rPr>
                <w:rFonts w:eastAsia="Times New Roman"/>
                <w:color w:val="000000"/>
                <w:sz w:val="21"/>
                <w:szCs w:val="21"/>
                <w:shd w:val="clear" w:color="auto" w:fill="auto"/>
              </w:rPr>
              <w:t>Договора</w:t>
            </w:r>
            <w:r w:rsidRPr="00B856C8">
              <w:rPr>
                <w:rFonts w:eastAsia="Times New Roman"/>
                <w:color w:val="000000"/>
                <w:sz w:val="21"/>
                <w:szCs w:val="21"/>
                <w:shd w:val="clear" w:color="auto" w:fill="auto"/>
              </w:rPr>
              <w:t>.</w:t>
            </w:r>
            <w:bookmarkEnd w:id="21"/>
          </w:p>
        </w:tc>
      </w:tr>
      <w:bookmarkEnd w:id="20"/>
      <w:tr w:rsidR="00416855" w:rsidRPr="0088273A" w14:paraId="33FAAA60" w14:textId="77777777" w:rsidTr="00121AB5">
        <w:tc>
          <w:tcPr>
            <w:tcW w:w="567" w:type="dxa"/>
            <w:tcBorders>
              <w:top w:val="single" w:sz="4" w:space="0" w:color="auto"/>
              <w:left w:val="single" w:sz="4" w:space="0" w:color="auto"/>
              <w:bottom w:val="single" w:sz="4" w:space="0" w:color="auto"/>
              <w:right w:val="single" w:sz="4" w:space="0" w:color="auto"/>
            </w:tcBorders>
          </w:tcPr>
          <w:p w14:paraId="06E90A6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353FD1D4"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17FAA248" w14:textId="77777777" w:rsidR="0078071A" w:rsidRPr="00655CF6" w:rsidRDefault="0078071A" w:rsidP="0078071A">
            <w:pPr>
              <w:rPr>
                <w:rFonts w:eastAsia="Calibri"/>
                <w:color w:val="auto"/>
                <w:sz w:val="21"/>
                <w:szCs w:val="21"/>
                <w:shd w:val="clear" w:color="auto" w:fill="auto"/>
                <w:lang w:eastAsia="en-US"/>
              </w:rPr>
            </w:pPr>
            <w:r w:rsidRPr="00655CF6">
              <w:rPr>
                <w:rFonts w:eastAsia="Calibri"/>
                <w:color w:val="auto"/>
                <w:sz w:val="21"/>
                <w:szCs w:val="21"/>
                <w:shd w:val="clear" w:color="auto" w:fill="auto"/>
                <w:lang w:eastAsia="en-US"/>
              </w:rPr>
              <w:t xml:space="preserve">Начальная (максимальная) цена договора рассчитывается проектно-сметным методом. </w:t>
            </w:r>
          </w:p>
          <w:p w14:paraId="72A1605C" w14:textId="0217CE6D" w:rsidR="00321A2C" w:rsidRPr="0088273A" w:rsidRDefault="00655CF6" w:rsidP="0078071A">
            <w:pPr>
              <w:rPr>
                <w:rFonts w:eastAsia="Calibri"/>
                <w:color w:val="auto"/>
                <w:sz w:val="21"/>
                <w:szCs w:val="21"/>
                <w:shd w:val="clear" w:color="auto" w:fill="auto"/>
                <w:lang w:eastAsia="en-US"/>
              </w:rPr>
            </w:pPr>
            <w:r w:rsidRPr="00655CF6">
              <w:rPr>
                <w:rFonts w:eastAsia="Calibri"/>
                <w:color w:val="auto"/>
                <w:sz w:val="21"/>
                <w:szCs w:val="21"/>
                <w:shd w:val="clear" w:color="auto" w:fill="auto"/>
                <w:lang w:eastAsia="en-US"/>
              </w:rPr>
              <w:t xml:space="preserve">Локальный сметный расчет </w:t>
            </w:r>
            <w:r w:rsidR="0078071A" w:rsidRPr="00655CF6">
              <w:rPr>
                <w:rFonts w:eastAsia="Calibri"/>
                <w:color w:val="auto"/>
                <w:sz w:val="21"/>
                <w:szCs w:val="21"/>
                <w:shd w:val="clear" w:color="auto" w:fill="auto"/>
                <w:lang w:eastAsia="en-US"/>
              </w:rPr>
              <w:t xml:space="preserve">выполнен на основании </w:t>
            </w:r>
            <w:r w:rsidRPr="00655CF6">
              <w:rPr>
                <w:rFonts w:eastAsia="Calibri"/>
                <w:color w:val="auto"/>
                <w:sz w:val="21"/>
                <w:szCs w:val="21"/>
                <w:shd w:val="clear" w:color="auto" w:fill="auto"/>
                <w:lang w:eastAsia="en-US"/>
              </w:rPr>
              <w:t>Рабочих документаций 2023-ПД-78-ОВ и 2023-ПД-79-ОВ</w:t>
            </w:r>
            <w:r w:rsidR="0078071A" w:rsidRPr="00655CF6">
              <w:rPr>
                <w:rFonts w:eastAsia="Calibri"/>
                <w:color w:val="auto"/>
                <w:sz w:val="21"/>
                <w:szCs w:val="21"/>
                <w:shd w:val="clear" w:color="auto" w:fill="auto"/>
                <w:lang w:eastAsia="en-US"/>
              </w:rPr>
              <w:t>.</w:t>
            </w:r>
          </w:p>
        </w:tc>
      </w:tr>
      <w:tr w:rsidR="00416855" w:rsidRPr="0088273A" w14:paraId="20755D53" w14:textId="77777777" w:rsidTr="00121AB5">
        <w:tc>
          <w:tcPr>
            <w:tcW w:w="567" w:type="dxa"/>
            <w:tcBorders>
              <w:top w:val="single" w:sz="4" w:space="0" w:color="auto"/>
              <w:left w:val="single" w:sz="4" w:space="0" w:color="auto"/>
              <w:bottom w:val="single" w:sz="4" w:space="0" w:color="auto"/>
              <w:right w:val="single" w:sz="4" w:space="0" w:color="auto"/>
            </w:tcBorders>
          </w:tcPr>
          <w:p w14:paraId="3266EF94"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01DE47"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0CB917A6" w14:textId="77777777"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14:paraId="33CCE437" w14:textId="77777777"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14:paraId="565BF290" w14:textId="77777777"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14:paraId="7A90DF9D" w14:textId="77777777" w:rsidTr="00121AB5">
        <w:tc>
          <w:tcPr>
            <w:tcW w:w="567" w:type="dxa"/>
            <w:tcBorders>
              <w:top w:val="single" w:sz="4" w:space="0" w:color="auto"/>
              <w:left w:val="single" w:sz="4" w:space="0" w:color="auto"/>
              <w:bottom w:val="single" w:sz="4" w:space="0" w:color="auto"/>
              <w:right w:val="single" w:sz="4" w:space="0" w:color="auto"/>
            </w:tcBorders>
          </w:tcPr>
          <w:p w14:paraId="5189F8EA"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351F18F4"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50D0A5B"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5303FF"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 xml:space="preserve">2) </w:t>
            </w:r>
            <w:proofErr w:type="spellStart"/>
            <w:r w:rsidRPr="00DC19F1">
              <w:rPr>
                <w:rFonts w:eastAsia="Calibri"/>
                <w:bCs/>
                <w:color w:val="auto"/>
                <w:sz w:val="21"/>
                <w:szCs w:val="21"/>
                <w:shd w:val="clear" w:color="auto" w:fill="auto"/>
                <w:lang w:eastAsia="en-US"/>
              </w:rPr>
              <w:t>неприостановление</w:t>
            </w:r>
            <w:proofErr w:type="spellEnd"/>
            <w:r w:rsidRPr="00DC19F1">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BCD3DA7"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BC31EB6"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77E0D73"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 xml:space="preserve">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w:t>
            </w:r>
            <w:r w:rsidRPr="00DC19F1">
              <w:rPr>
                <w:rFonts w:eastAsia="Calibri"/>
                <w:bCs/>
                <w:color w:val="auto"/>
                <w:sz w:val="21"/>
                <w:szCs w:val="21"/>
                <w:shd w:val="clear" w:color="auto" w:fill="auto"/>
                <w:lang w:eastAsia="en-US"/>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p w14:paraId="49D6CCBE" w14:textId="77777777"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Pr="00780BBD">
              <w:rPr>
                <w:rFonts w:eastAsia="Calibri"/>
                <w:bCs/>
                <w:color w:val="auto"/>
                <w:sz w:val="21"/>
                <w:szCs w:val="21"/>
                <w:shd w:val="clear" w:color="auto" w:fill="auto"/>
                <w:lang w:eastAsia="en-US"/>
              </w:rPr>
              <w:t>;</w:t>
            </w:r>
          </w:p>
          <w:p w14:paraId="5079784E" w14:textId="77777777"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14:paraId="5F0915A9" w14:textId="77777777"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14:paraId="5756D338" w14:textId="77777777" w:rsidTr="00121AB5">
        <w:tc>
          <w:tcPr>
            <w:tcW w:w="567" w:type="dxa"/>
            <w:tcBorders>
              <w:top w:val="single" w:sz="4" w:space="0" w:color="auto"/>
              <w:left w:val="single" w:sz="4" w:space="0" w:color="auto"/>
              <w:bottom w:val="single" w:sz="4" w:space="0" w:color="auto"/>
              <w:right w:val="single" w:sz="4" w:space="0" w:color="auto"/>
            </w:tcBorders>
          </w:tcPr>
          <w:p w14:paraId="22DF8778" w14:textId="77777777"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745CBCC4" w14:textId="77777777"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24C2918F" w14:textId="77777777"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14:paraId="0CF7D601" w14:textId="77777777" w:rsidTr="00121AB5">
        <w:tc>
          <w:tcPr>
            <w:tcW w:w="567" w:type="dxa"/>
            <w:tcBorders>
              <w:top w:val="single" w:sz="4" w:space="0" w:color="auto"/>
              <w:left w:val="single" w:sz="4" w:space="0" w:color="auto"/>
              <w:bottom w:val="single" w:sz="4" w:space="0" w:color="auto"/>
              <w:right w:val="single" w:sz="4" w:space="0" w:color="auto"/>
            </w:tcBorders>
          </w:tcPr>
          <w:p w14:paraId="38F1F4FE" w14:textId="77777777"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35509276" w14:textId="77777777"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5926C5A9" w14:textId="77777777" w:rsidR="00D3201E" w:rsidRDefault="001027E8" w:rsidP="005064F6">
            <w:pPr>
              <w:pStyle w:val="a7"/>
              <w:numPr>
                <w:ilvl w:val="0"/>
                <w:numId w:val="24"/>
              </w:numPr>
              <w:spacing w:after="0" w:line="240" w:lineRule="auto"/>
              <w:ind w:left="0" w:firstLine="388"/>
              <w:rPr>
                <w:rFonts w:ascii="Times New Roman" w:eastAsia="Calibri" w:hAnsi="Times New Roman"/>
                <w:bCs/>
                <w:color w:val="auto"/>
                <w:sz w:val="21"/>
                <w:szCs w:val="21"/>
                <w:shd w:val="clear" w:color="auto" w:fill="auto"/>
                <w:lang w:eastAsia="en-US"/>
              </w:rPr>
            </w:pPr>
            <w:r w:rsidRPr="00D3201E">
              <w:rPr>
                <w:rFonts w:ascii="Times New Roman" w:eastAsia="Calibri" w:hAnsi="Times New Roman"/>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BF25F1" w:rsidRPr="00D3201E">
              <w:rPr>
                <w:rFonts w:ascii="Times New Roman" w:eastAsia="Calibri" w:hAnsi="Times New Roman"/>
                <w:bCs/>
                <w:color w:val="auto"/>
                <w:sz w:val="21"/>
                <w:szCs w:val="21"/>
                <w:shd w:val="clear" w:color="auto" w:fill="auto"/>
                <w:lang w:eastAsia="en-US"/>
              </w:rPr>
              <w:t>;</w:t>
            </w:r>
          </w:p>
          <w:p w14:paraId="3F96884D" w14:textId="13F11786" w:rsidR="005064F6" w:rsidRPr="00D94101" w:rsidRDefault="005064F6" w:rsidP="005064F6">
            <w:pPr>
              <w:pStyle w:val="a7"/>
              <w:numPr>
                <w:ilvl w:val="0"/>
                <w:numId w:val="24"/>
              </w:numPr>
              <w:spacing w:after="0" w:line="240" w:lineRule="auto"/>
              <w:ind w:left="0" w:firstLine="388"/>
              <w:rPr>
                <w:rFonts w:ascii="Times New Roman" w:eastAsia="Calibri" w:hAnsi="Times New Roman"/>
                <w:bCs/>
                <w:color w:val="auto"/>
                <w:sz w:val="21"/>
                <w:szCs w:val="21"/>
                <w:shd w:val="clear" w:color="auto" w:fill="auto"/>
                <w:lang w:eastAsia="en-US"/>
              </w:rPr>
            </w:pPr>
            <w:r w:rsidRPr="005064F6">
              <w:rPr>
                <w:rFonts w:ascii="Times New Roman" w:eastAsia="Calibri" w:hAnsi="Times New Roman"/>
                <w:bCs/>
                <w:color w:val="auto"/>
                <w:sz w:val="21"/>
                <w:szCs w:val="21"/>
                <w:shd w:val="clear" w:color="auto" w:fill="auto"/>
                <w:lang w:eastAsia="en-US"/>
              </w:rPr>
              <w:t>Участник закупки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использовать аттестованную технологию сварки в соответствии с требованиями РД 03-615-03 с областью аттестации в отношении группы технических устройств: (КО – Котельное оборудование) п.2. Трубопроводы пара и горячей воды с рабочим давлением пара более 0,07 МПа и температурой воды свыше 115С». Привлекать к работам Сварщиков и специалистов сварочного производства, выполняющих сварочные работы, аттестованных на ОПО Котельное оборудование п.2 Трубопроводов пара и горячей воды с рабочим давлением пара более 0,07 МПа и температурой воды свыше 115°С.</w:t>
            </w:r>
          </w:p>
        </w:tc>
      </w:tr>
      <w:tr w:rsidR="00416855" w:rsidRPr="0088273A" w14:paraId="2623EFD8" w14:textId="77777777" w:rsidTr="00121AB5">
        <w:tc>
          <w:tcPr>
            <w:tcW w:w="567" w:type="dxa"/>
            <w:tcBorders>
              <w:top w:val="single" w:sz="4" w:space="0" w:color="auto"/>
              <w:left w:val="single" w:sz="4" w:space="0" w:color="auto"/>
              <w:bottom w:val="single" w:sz="4" w:space="0" w:color="auto"/>
              <w:right w:val="single" w:sz="4" w:space="0" w:color="auto"/>
            </w:tcBorders>
          </w:tcPr>
          <w:p w14:paraId="1AD9AAA6"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2B746451" w14:textId="77777777"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 xml:space="preserve">Приоритет товаров российского происхождения, работ, </w:t>
            </w:r>
            <w:r w:rsidRPr="009F0DAA">
              <w:rPr>
                <w:rFonts w:eastAsia="Calibri"/>
                <w:color w:val="auto"/>
                <w:sz w:val="20"/>
                <w:szCs w:val="20"/>
                <w:shd w:val="clear" w:color="auto" w:fill="auto"/>
                <w:lang w:eastAsia="en-US"/>
              </w:rPr>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2B39523E" w14:textId="77777777"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lastRenderedPageBreak/>
              <w:t>Установлен</w:t>
            </w:r>
          </w:p>
          <w:p w14:paraId="5114CDB1" w14:textId="77777777"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w:t>
            </w:r>
            <w:r w:rsidRPr="003F78CF">
              <w:rPr>
                <w:rFonts w:eastAsia="Calibri"/>
                <w:bCs/>
                <w:color w:val="auto"/>
                <w:sz w:val="21"/>
                <w:szCs w:val="21"/>
                <w:shd w:val="clear" w:color="auto" w:fill="auto"/>
                <w:lang w:eastAsia="en-US"/>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14:paraId="1ED4F9F9" w14:textId="77777777" w:rsidTr="00121AB5">
        <w:tc>
          <w:tcPr>
            <w:tcW w:w="567" w:type="dxa"/>
            <w:tcBorders>
              <w:top w:val="single" w:sz="4" w:space="0" w:color="auto"/>
              <w:left w:val="single" w:sz="4" w:space="0" w:color="auto"/>
              <w:bottom w:val="single" w:sz="4" w:space="0" w:color="auto"/>
              <w:right w:val="single" w:sz="4" w:space="0" w:color="auto"/>
            </w:tcBorders>
          </w:tcPr>
          <w:p w14:paraId="4BB50490"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7A7CF302"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268386BE"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5FE8680C" w14:textId="77777777" w:rsidTr="00121AB5">
        <w:tc>
          <w:tcPr>
            <w:tcW w:w="567" w:type="dxa"/>
            <w:tcBorders>
              <w:top w:val="single" w:sz="4" w:space="0" w:color="auto"/>
              <w:left w:val="single" w:sz="4" w:space="0" w:color="auto"/>
              <w:bottom w:val="single" w:sz="4" w:space="0" w:color="auto"/>
              <w:right w:val="single" w:sz="4" w:space="0" w:color="auto"/>
            </w:tcBorders>
          </w:tcPr>
          <w:p w14:paraId="6B867BDA" w14:textId="77777777" w:rsidR="00694C52" w:rsidRPr="00015618" w:rsidRDefault="00DE66B0"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214A5574" w14:textId="77777777" w:rsidR="00694C52" w:rsidRPr="00015618" w:rsidRDefault="00694C52" w:rsidP="000C5567">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Форма, сроки и порядок оплаты </w:t>
            </w:r>
            <w:r w:rsidR="00FC02F1" w:rsidRPr="00015618">
              <w:rPr>
                <w:rFonts w:eastAsia="Calibri"/>
                <w:color w:val="auto"/>
                <w:sz w:val="21"/>
                <w:szCs w:val="21"/>
                <w:shd w:val="clear" w:color="auto" w:fill="auto"/>
                <w:lang w:eastAsia="en-US"/>
              </w:rPr>
              <w:t xml:space="preserve">выполненных работ </w:t>
            </w:r>
          </w:p>
        </w:tc>
        <w:tc>
          <w:tcPr>
            <w:tcW w:w="6946" w:type="dxa"/>
            <w:tcBorders>
              <w:top w:val="single" w:sz="4" w:space="0" w:color="auto"/>
              <w:left w:val="single" w:sz="4" w:space="0" w:color="auto"/>
              <w:bottom w:val="single" w:sz="4" w:space="0" w:color="auto"/>
              <w:right w:val="single" w:sz="4" w:space="0" w:color="auto"/>
            </w:tcBorders>
            <w:vAlign w:val="center"/>
          </w:tcPr>
          <w:p w14:paraId="3BBD1556" w14:textId="10F1EA7E" w:rsidR="00780BBD" w:rsidRPr="00015618" w:rsidRDefault="005064F6" w:rsidP="00FC02F1">
            <w:pPr>
              <w:ind w:firstLine="318"/>
              <w:rPr>
                <w:rFonts w:eastAsia="Calibri"/>
                <w:color w:val="auto"/>
                <w:sz w:val="21"/>
                <w:szCs w:val="21"/>
                <w:shd w:val="clear" w:color="auto" w:fill="auto"/>
                <w:lang w:eastAsia="en-US"/>
              </w:rPr>
            </w:pPr>
            <w:bookmarkStart w:id="22" w:name="_Hlk172273429"/>
            <w:r w:rsidRPr="005064F6">
              <w:rPr>
                <w:rFonts w:eastAsia="Calibri"/>
                <w:color w:val="auto"/>
                <w:sz w:val="21"/>
                <w:szCs w:val="21"/>
                <w:shd w:val="clear" w:color="auto" w:fill="auto"/>
                <w:lang w:eastAsia="en-US"/>
              </w:rPr>
              <w:t>Оплата за выполненные работы производится по безналичному расчету путем перечисления на расчетный счет Подрядчика в течение 7 (семи) рабочих дней со дня подписания акта о приемке выполненных работ (форма КС-2) и справок о стоимости выполненных работ (форма КС-3).</w:t>
            </w:r>
            <w:bookmarkEnd w:id="22"/>
          </w:p>
        </w:tc>
      </w:tr>
      <w:tr w:rsidR="004137A7" w:rsidRPr="0088273A" w14:paraId="219934AA" w14:textId="77777777" w:rsidTr="00121AB5">
        <w:tc>
          <w:tcPr>
            <w:tcW w:w="567" w:type="dxa"/>
            <w:tcBorders>
              <w:top w:val="single" w:sz="4" w:space="0" w:color="auto"/>
              <w:left w:val="single" w:sz="4" w:space="0" w:color="auto"/>
              <w:bottom w:val="single" w:sz="4" w:space="0" w:color="auto"/>
              <w:right w:val="single" w:sz="4" w:space="0" w:color="auto"/>
            </w:tcBorders>
          </w:tcPr>
          <w:p w14:paraId="71EC6C19"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15FBEFD3"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D2C2520"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169757D2" w14:textId="77777777" w:rsidTr="00121AB5">
        <w:tc>
          <w:tcPr>
            <w:tcW w:w="567" w:type="dxa"/>
            <w:tcBorders>
              <w:top w:val="single" w:sz="4" w:space="0" w:color="auto"/>
              <w:left w:val="single" w:sz="4" w:space="0" w:color="auto"/>
              <w:bottom w:val="single" w:sz="4" w:space="0" w:color="auto"/>
              <w:right w:val="single" w:sz="4" w:space="0" w:color="auto"/>
            </w:tcBorders>
          </w:tcPr>
          <w:p w14:paraId="0D8610F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6B447CFC"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3D7BB96C" w14:textId="4DD9F41E"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3026E8">
              <w:rPr>
                <w:rFonts w:eastAsia="Calibri"/>
                <w:color w:val="auto"/>
                <w:sz w:val="21"/>
                <w:szCs w:val="21"/>
                <w:shd w:val="clear" w:color="auto" w:fill="auto"/>
                <w:lang w:eastAsia="en-US"/>
              </w:rPr>
              <w:t>22</w:t>
            </w:r>
            <w:r w:rsidRPr="00780BBD">
              <w:rPr>
                <w:rFonts w:eastAsia="Calibri"/>
                <w:color w:val="auto"/>
                <w:sz w:val="21"/>
                <w:szCs w:val="21"/>
                <w:shd w:val="clear" w:color="auto" w:fill="auto"/>
                <w:lang w:eastAsia="en-US"/>
              </w:rPr>
              <w:t xml:space="preserve">» </w:t>
            </w:r>
            <w:r w:rsidR="003026E8">
              <w:rPr>
                <w:rFonts w:eastAsia="Calibri"/>
                <w:color w:val="auto"/>
                <w:sz w:val="21"/>
                <w:szCs w:val="21"/>
                <w:shd w:val="clear" w:color="auto" w:fill="auto"/>
                <w:lang w:eastAsia="en-US"/>
              </w:rPr>
              <w:t>июля</w:t>
            </w:r>
            <w:r w:rsidR="00E00B97">
              <w:rPr>
                <w:rFonts w:eastAsia="Calibri"/>
                <w:color w:val="auto"/>
                <w:sz w:val="21"/>
                <w:szCs w:val="21"/>
                <w:shd w:val="clear" w:color="auto" w:fill="auto"/>
                <w:lang w:eastAsia="en-US"/>
              </w:rPr>
              <w:t xml:space="preserve"> 2024</w:t>
            </w:r>
            <w:r w:rsidRPr="00780BBD">
              <w:rPr>
                <w:rFonts w:eastAsia="Calibri"/>
                <w:color w:val="auto"/>
                <w:sz w:val="21"/>
                <w:szCs w:val="21"/>
                <w:shd w:val="clear" w:color="auto" w:fill="auto"/>
                <w:lang w:eastAsia="en-US"/>
              </w:rPr>
              <w:t>;</w:t>
            </w:r>
          </w:p>
          <w:p w14:paraId="4E853109" w14:textId="73946172"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3026E8">
              <w:rPr>
                <w:rFonts w:eastAsia="Calibri"/>
                <w:color w:val="auto"/>
                <w:sz w:val="21"/>
                <w:szCs w:val="21"/>
                <w:shd w:val="clear" w:color="auto" w:fill="auto"/>
                <w:lang w:eastAsia="en-US"/>
              </w:rPr>
              <w:t>29</w:t>
            </w:r>
            <w:r w:rsidRPr="00780BBD">
              <w:rPr>
                <w:rFonts w:eastAsia="Calibri"/>
                <w:color w:val="auto"/>
                <w:sz w:val="21"/>
                <w:szCs w:val="21"/>
                <w:shd w:val="clear" w:color="auto" w:fill="auto"/>
                <w:lang w:eastAsia="en-US"/>
              </w:rPr>
              <w:t xml:space="preserve">» </w:t>
            </w:r>
            <w:r w:rsidR="003026E8">
              <w:rPr>
                <w:rFonts w:eastAsia="Calibri"/>
                <w:color w:val="auto"/>
                <w:sz w:val="21"/>
                <w:szCs w:val="21"/>
                <w:shd w:val="clear" w:color="auto" w:fill="auto"/>
                <w:lang w:eastAsia="en-US"/>
              </w:rPr>
              <w:t>июля</w:t>
            </w:r>
            <w:r w:rsidR="00E00B97">
              <w:rPr>
                <w:rFonts w:eastAsia="Calibri"/>
                <w:color w:val="auto"/>
                <w:sz w:val="21"/>
                <w:szCs w:val="21"/>
                <w:shd w:val="clear" w:color="auto" w:fill="auto"/>
                <w:lang w:eastAsia="en-US"/>
              </w:rPr>
              <w:t xml:space="preserve"> 2024</w:t>
            </w:r>
            <w:r w:rsidRPr="00780BBD">
              <w:rPr>
                <w:rFonts w:eastAsia="Calibri"/>
                <w:color w:val="auto"/>
                <w:sz w:val="21"/>
                <w:szCs w:val="21"/>
                <w:shd w:val="clear" w:color="auto" w:fill="auto"/>
                <w:lang w:eastAsia="en-US"/>
              </w:rPr>
              <w:t xml:space="preserve"> г. в </w:t>
            </w:r>
            <w:r w:rsidR="00736FFB">
              <w:rPr>
                <w:rFonts w:eastAsia="Calibri"/>
                <w:color w:val="auto"/>
                <w:sz w:val="21"/>
                <w:szCs w:val="21"/>
                <w:shd w:val="clear" w:color="auto" w:fill="auto"/>
                <w:lang w:eastAsia="en-US"/>
              </w:rPr>
              <w:t>17</w:t>
            </w:r>
            <w:r w:rsidRPr="00780BBD">
              <w:rPr>
                <w:rFonts w:eastAsia="Calibri"/>
                <w:color w:val="auto"/>
                <w:sz w:val="21"/>
                <w:szCs w:val="21"/>
                <w:shd w:val="clear" w:color="auto" w:fill="auto"/>
                <w:lang w:eastAsia="en-US"/>
              </w:rPr>
              <w:t xml:space="preserve"> час.00 мин.</w:t>
            </w:r>
          </w:p>
          <w:p w14:paraId="66B70713" w14:textId="77777777"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8DE9957" w14:textId="77777777" w:rsidTr="00121AB5">
        <w:tc>
          <w:tcPr>
            <w:tcW w:w="567" w:type="dxa"/>
            <w:tcBorders>
              <w:top w:val="single" w:sz="4" w:space="0" w:color="auto"/>
              <w:left w:val="single" w:sz="4" w:space="0" w:color="auto"/>
              <w:bottom w:val="single" w:sz="4" w:space="0" w:color="auto"/>
              <w:right w:val="single" w:sz="4" w:space="0" w:color="auto"/>
            </w:tcBorders>
          </w:tcPr>
          <w:p w14:paraId="4710C6B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69A33F01"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6B4E6E0" w14:textId="69D6844F"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3026E8">
              <w:rPr>
                <w:rFonts w:eastAsia="Calibri"/>
                <w:b/>
                <w:color w:val="auto"/>
                <w:sz w:val="21"/>
                <w:szCs w:val="21"/>
                <w:shd w:val="clear" w:color="auto" w:fill="auto"/>
                <w:lang w:eastAsia="en-US"/>
              </w:rPr>
              <w:t>22</w:t>
            </w:r>
            <w:r w:rsidRPr="00780BBD">
              <w:rPr>
                <w:rFonts w:eastAsia="Calibri"/>
                <w:b/>
                <w:color w:val="auto"/>
                <w:sz w:val="21"/>
                <w:szCs w:val="21"/>
                <w:shd w:val="clear" w:color="auto" w:fill="auto"/>
                <w:lang w:eastAsia="en-US"/>
              </w:rPr>
              <w:t xml:space="preserve">» </w:t>
            </w:r>
            <w:r w:rsidR="003026E8">
              <w:rPr>
                <w:rFonts w:eastAsia="Calibri"/>
                <w:b/>
                <w:color w:val="auto"/>
                <w:sz w:val="21"/>
                <w:szCs w:val="21"/>
                <w:shd w:val="clear" w:color="auto" w:fill="auto"/>
                <w:lang w:eastAsia="en-US"/>
              </w:rPr>
              <w:t>июля</w:t>
            </w:r>
            <w:r w:rsidR="00E00B97">
              <w:rPr>
                <w:rFonts w:eastAsia="Calibri"/>
                <w:b/>
                <w:color w:val="auto"/>
                <w:sz w:val="21"/>
                <w:szCs w:val="21"/>
                <w:shd w:val="clear" w:color="auto" w:fill="auto"/>
                <w:lang w:eastAsia="en-US"/>
              </w:rPr>
              <w:t xml:space="preserve"> 2024</w:t>
            </w:r>
            <w:r w:rsidRPr="00780BBD">
              <w:rPr>
                <w:rFonts w:eastAsia="Calibri"/>
                <w:b/>
                <w:color w:val="auto"/>
                <w:sz w:val="21"/>
                <w:szCs w:val="21"/>
                <w:shd w:val="clear" w:color="auto" w:fill="auto"/>
                <w:lang w:eastAsia="en-US"/>
              </w:rPr>
              <w:t xml:space="preserve"> г.</w:t>
            </w:r>
          </w:p>
          <w:p w14:paraId="5509ED39" w14:textId="3A2330E3" w:rsidR="00694C52" w:rsidRPr="005F7ADC" w:rsidRDefault="00602783" w:rsidP="00011F49">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3026E8">
              <w:rPr>
                <w:rFonts w:eastAsia="Calibri"/>
                <w:b/>
                <w:color w:val="auto"/>
                <w:sz w:val="21"/>
                <w:szCs w:val="21"/>
                <w:shd w:val="clear" w:color="auto" w:fill="auto"/>
                <w:lang w:eastAsia="en-US"/>
              </w:rPr>
              <w:t>30</w:t>
            </w:r>
            <w:r w:rsidRPr="00780BBD">
              <w:rPr>
                <w:rFonts w:eastAsia="Calibri"/>
                <w:b/>
                <w:color w:val="auto"/>
                <w:sz w:val="21"/>
                <w:szCs w:val="21"/>
                <w:shd w:val="clear" w:color="auto" w:fill="auto"/>
                <w:lang w:eastAsia="en-US"/>
              </w:rPr>
              <w:t xml:space="preserve">» </w:t>
            </w:r>
            <w:r w:rsidR="003026E8">
              <w:rPr>
                <w:rFonts w:eastAsia="Calibri"/>
                <w:b/>
                <w:color w:val="auto"/>
                <w:sz w:val="21"/>
                <w:szCs w:val="21"/>
                <w:shd w:val="clear" w:color="auto" w:fill="auto"/>
                <w:lang w:eastAsia="en-US"/>
              </w:rPr>
              <w:t>июля</w:t>
            </w:r>
            <w:r w:rsidR="00E00B97">
              <w:rPr>
                <w:rFonts w:eastAsia="Calibri"/>
                <w:b/>
                <w:color w:val="auto"/>
                <w:sz w:val="21"/>
                <w:szCs w:val="21"/>
                <w:shd w:val="clear" w:color="auto" w:fill="auto"/>
                <w:lang w:eastAsia="en-US"/>
              </w:rPr>
              <w:t xml:space="preserve"> 2024</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14:paraId="735AA9C8" w14:textId="77777777" w:rsidTr="00121AB5">
        <w:tc>
          <w:tcPr>
            <w:tcW w:w="567" w:type="dxa"/>
            <w:tcBorders>
              <w:top w:val="single" w:sz="4" w:space="0" w:color="auto"/>
              <w:left w:val="single" w:sz="4" w:space="0" w:color="auto"/>
              <w:bottom w:val="single" w:sz="4" w:space="0" w:color="auto"/>
              <w:right w:val="single" w:sz="4" w:space="0" w:color="auto"/>
            </w:tcBorders>
          </w:tcPr>
          <w:p w14:paraId="0EADA58E"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36B4F14F"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569A2A6E" w14:textId="37C32AA3" w:rsidR="00694C52" w:rsidRPr="005F7ADC" w:rsidRDefault="00416855" w:rsidP="00011F49">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3026E8">
              <w:rPr>
                <w:rFonts w:eastAsia="Calibri"/>
                <w:b/>
                <w:color w:val="auto"/>
                <w:sz w:val="21"/>
                <w:szCs w:val="21"/>
                <w:shd w:val="clear" w:color="auto" w:fill="auto"/>
                <w:lang w:eastAsia="en-US"/>
              </w:rPr>
              <w:t>01</w:t>
            </w:r>
            <w:r w:rsidRPr="00780BBD">
              <w:rPr>
                <w:rFonts w:eastAsia="Calibri"/>
                <w:b/>
                <w:color w:val="auto"/>
                <w:sz w:val="21"/>
                <w:szCs w:val="21"/>
                <w:shd w:val="clear" w:color="auto" w:fill="auto"/>
                <w:lang w:eastAsia="en-US"/>
              </w:rPr>
              <w:t xml:space="preserve">» </w:t>
            </w:r>
            <w:r w:rsidR="003026E8">
              <w:rPr>
                <w:rFonts w:eastAsia="Calibri"/>
                <w:b/>
                <w:color w:val="auto"/>
                <w:sz w:val="21"/>
                <w:szCs w:val="21"/>
                <w:shd w:val="clear" w:color="auto" w:fill="auto"/>
                <w:lang w:eastAsia="en-US"/>
              </w:rPr>
              <w:t>августа</w:t>
            </w:r>
            <w:r w:rsidR="00E00B97">
              <w:rPr>
                <w:rFonts w:eastAsia="Calibri"/>
                <w:b/>
                <w:color w:val="auto"/>
                <w:sz w:val="21"/>
                <w:szCs w:val="21"/>
                <w:shd w:val="clear" w:color="auto" w:fill="auto"/>
                <w:lang w:eastAsia="en-US"/>
              </w:rPr>
              <w:t xml:space="preserve"> 2024</w:t>
            </w:r>
            <w:r w:rsidRPr="00780BBD">
              <w:rPr>
                <w:rFonts w:eastAsia="Calibri"/>
                <w:b/>
                <w:color w:val="auto"/>
                <w:sz w:val="21"/>
                <w:szCs w:val="21"/>
                <w:shd w:val="clear" w:color="auto" w:fill="auto"/>
                <w:lang w:eastAsia="en-US"/>
              </w:rPr>
              <w:t xml:space="preserve"> г.</w:t>
            </w:r>
          </w:p>
        </w:tc>
      </w:tr>
      <w:tr w:rsidR="00694C52" w:rsidRPr="0088273A" w14:paraId="6BD75458" w14:textId="77777777" w:rsidTr="00121AB5">
        <w:trPr>
          <w:trHeight w:val="610"/>
        </w:trPr>
        <w:tc>
          <w:tcPr>
            <w:tcW w:w="567" w:type="dxa"/>
            <w:tcBorders>
              <w:top w:val="single" w:sz="4" w:space="0" w:color="auto"/>
              <w:left w:val="single" w:sz="4" w:space="0" w:color="auto"/>
              <w:bottom w:val="single" w:sz="4" w:space="0" w:color="auto"/>
              <w:right w:val="single" w:sz="4" w:space="0" w:color="auto"/>
            </w:tcBorders>
          </w:tcPr>
          <w:p w14:paraId="7830461A"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6EFE5BBD"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F124B16" w14:textId="364938D5" w:rsidR="00364486" w:rsidRPr="005F7ADC" w:rsidRDefault="003026E8" w:rsidP="00C762D1">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05.08</w:t>
            </w:r>
            <w:r w:rsidR="00E00B97">
              <w:rPr>
                <w:rFonts w:eastAsia="Calibri"/>
                <w:b/>
                <w:color w:val="auto"/>
                <w:sz w:val="21"/>
                <w:szCs w:val="21"/>
                <w:shd w:val="clear" w:color="auto" w:fill="auto"/>
                <w:lang w:eastAsia="en-US"/>
              </w:rPr>
              <w:t>.2024</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14:paraId="7C331231" w14:textId="77777777" w:rsidTr="00121AB5">
        <w:tc>
          <w:tcPr>
            <w:tcW w:w="567" w:type="dxa"/>
            <w:tcBorders>
              <w:top w:val="single" w:sz="4" w:space="0" w:color="auto"/>
              <w:left w:val="single" w:sz="4" w:space="0" w:color="auto"/>
              <w:bottom w:val="single" w:sz="4" w:space="0" w:color="auto"/>
              <w:right w:val="single" w:sz="4" w:space="0" w:color="auto"/>
            </w:tcBorders>
          </w:tcPr>
          <w:p w14:paraId="3ECBAD8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26CBF951" w14:textId="77777777"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7A286EE4" w14:textId="34275921" w:rsidR="00694C52" w:rsidRPr="005F7ADC" w:rsidRDefault="003026E8"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06.08</w:t>
            </w:r>
            <w:r w:rsidR="00E00B97">
              <w:rPr>
                <w:rFonts w:eastAsia="Calibri"/>
                <w:b/>
                <w:color w:val="auto"/>
                <w:sz w:val="21"/>
                <w:szCs w:val="21"/>
                <w:shd w:val="clear" w:color="auto" w:fill="auto"/>
                <w:lang w:eastAsia="en-US"/>
              </w:rPr>
              <w:t>.2024</w:t>
            </w:r>
            <w:r w:rsidR="00CA27DD" w:rsidRPr="00780BBD">
              <w:rPr>
                <w:rFonts w:eastAsia="Calibri"/>
                <w:b/>
                <w:color w:val="auto"/>
                <w:sz w:val="21"/>
                <w:szCs w:val="21"/>
                <w:shd w:val="clear" w:color="auto" w:fill="auto"/>
                <w:lang w:eastAsia="en-US"/>
              </w:rPr>
              <w:t>г.</w:t>
            </w:r>
          </w:p>
        </w:tc>
      </w:tr>
      <w:tr w:rsidR="00694C52" w:rsidRPr="0088273A" w14:paraId="598AB008" w14:textId="77777777" w:rsidTr="00121AB5">
        <w:tc>
          <w:tcPr>
            <w:tcW w:w="567" w:type="dxa"/>
            <w:tcBorders>
              <w:top w:val="single" w:sz="4" w:space="0" w:color="auto"/>
              <w:left w:val="single" w:sz="4" w:space="0" w:color="auto"/>
              <w:bottom w:val="single" w:sz="4" w:space="0" w:color="auto"/>
              <w:right w:val="single" w:sz="4" w:space="0" w:color="auto"/>
            </w:tcBorders>
          </w:tcPr>
          <w:p w14:paraId="4E4DDB4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1BE15DC0"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2FD6625F" w14:textId="77777777"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4E88A543" w14:textId="77777777"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6B38D181" w14:textId="77777777"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14:paraId="7DCA3DB7" w14:textId="77777777"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2AE9F6C" w14:textId="77777777"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026DB83" w14:textId="77777777"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3DBFEBEF" w14:textId="77777777"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lastRenderedPageBreak/>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06CB0446" w14:textId="77777777"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356F99BE" w14:textId="77777777"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1569DD3A"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958AD53"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9FE05EA"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135EE20"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CFD0EE1"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3308BA2"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78697AAC"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1941ADE"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780BBD">
              <w:rPr>
                <w:rFonts w:eastAsia="Calibri"/>
                <w:bCs/>
                <w:color w:val="auto"/>
                <w:sz w:val="21"/>
                <w:szCs w:val="21"/>
                <w:shd w:val="clear" w:color="auto" w:fill="auto"/>
                <w:lang w:eastAsia="en-US"/>
              </w:rPr>
              <w:t>;</w:t>
            </w:r>
          </w:p>
          <w:p w14:paraId="29D75CF0"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w:t>
            </w:r>
            <w:r w:rsidRPr="00B166D5">
              <w:rPr>
                <w:rFonts w:eastAsia="Calibri"/>
                <w:bCs/>
                <w:color w:val="auto"/>
                <w:sz w:val="21"/>
                <w:szCs w:val="21"/>
                <w:shd w:val="clear" w:color="auto" w:fill="auto"/>
                <w:lang w:eastAsia="en-US"/>
              </w:rPr>
              <w:lastRenderedPageBreak/>
              <w:t>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4615360F" w14:textId="77777777"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14:paraId="36C7BEBF" w14:textId="77777777"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CE69AA">
              <w:rPr>
                <w:rFonts w:eastAsia="Calibri"/>
                <w:bCs/>
                <w:color w:val="auto"/>
                <w:sz w:val="21"/>
                <w:szCs w:val="21"/>
                <w:shd w:val="clear" w:color="auto" w:fill="auto"/>
                <w:lang w:eastAsia="en-US"/>
              </w:rPr>
              <w:t>Федерации, в случае, если</w:t>
            </w:r>
            <w:proofErr w:type="gramEnd"/>
            <w:r w:rsidRPr="00CE69AA">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7ED66BA" w14:textId="77777777"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14:paraId="70A8A175" w14:textId="77777777" w:rsidTr="00121AB5">
        <w:tc>
          <w:tcPr>
            <w:tcW w:w="567" w:type="dxa"/>
            <w:tcBorders>
              <w:top w:val="single" w:sz="4" w:space="0" w:color="auto"/>
              <w:left w:val="single" w:sz="4" w:space="0" w:color="auto"/>
              <w:bottom w:val="single" w:sz="4" w:space="0" w:color="auto"/>
              <w:right w:val="single" w:sz="4" w:space="0" w:color="auto"/>
            </w:tcBorders>
          </w:tcPr>
          <w:p w14:paraId="3890012B" w14:textId="77777777" w:rsidR="004965EE" w:rsidRPr="00015618" w:rsidRDefault="00DE66B0" w:rsidP="0092500A">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789956F" w14:textId="77777777" w:rsidR="004965EE" w:rsidRPr="00015618" w:rsidRDefault="004965EE" w:rsidP="0092500A">
            <w:pPr>
              <w:jc w:val="left"/>
              <w:rPr>
                <w:rFonts w:eastAsia="Calibri"/>
                <w:color w:val="auto"/>
                <w:sz w:val="21"/>
                <w:szCs w:val="21"/>
                <w:shd w:val="clear" w:color="auto" w:fill="auto"/>
                <w:lang w:eastAsia="en-US"/>
              </w:rPr>
            </w:pPr>
            <w:r w:rsidRPr="00015618">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4366963" w14:textId="29D34EE2" w:rsidR="004965EE" w:rsidRPr="00015618" w:rsidRDefault="004965EE" w:rsidP="00A91FA5">
            <w:pPr>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5 процентов от начальной (максимальной) цены договора – </w:t>
            </w:r>
            <w:bookmarkStart w:id="23" w:name="_Hlk168918711"/>
            <w:r w:rsidR="005064F6" w:rsidRPr="005064F6">
              <w:rPr>
                <w:rFonts w:eastAsia="Calibri"/>
                <w:color w:val="auto"/>
                <w:sz w:val="21"/>
                <w:szCs w:val="21"/>
                <w:shd w:val="clear" w:color="auto" w:fill="auto"/>
                <w:lang w:eastAsia="en-US"/>
              </w:rPr>
              <w:t>202 985 (Двести две тысячи девятьсот восемьдесят пять) рублей 12 копеек</w:t>
            </w:r>
            <w:r w:rsidR="002F421C" w:rsidRPr="00015618">
              <w:rPr>
                <w:rFonts w:eastAsia="Calibri"/>
                <w:color w:val="auto"/>
                <w:sz w:val="21"/>
                <w:szCs w:val="21"/>
                <w:shd w:val="clear" w:color="auto" w:fill="auto"/>
                <w:lang w:eastAsia="en-US"/>
              </w:rPr>
              <w:t>.</w:t>
            </w:r>
            <w:bookmarkEnd w:id="23"/>
          </w:p>
          <w:p w14:paraId="7675DF4A" w14:textId="77777777" w:rsidR="004965EE" w:rsidRPr="00015618" w:rsidRDefault="004965EE" w:rsidP="00A91FA5">
            <w:pPr>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015618">
              <w:rPr>
                <w:rFonts w:eastAsia="Calibri"/>
                <w:color w:val="auto"/>
                <w:sz w:val="22"/>
                <w:szCs w:val="22"/>
                <w:shd w:val="clear" w:color="auto" w:fill="auto"/>
                <w:lang w:eastAsia="en-US"/>
              </w:rPr>
              <w:t>независимой</w:t>
            </w:r>
            <w:r w:rsidRPr="00015618">
              <w:rPr>
                <w:rFonts w:eastAsia="Calibri"/>
                <w:color w:val="auto"/>
                <w:sz w:val="21"/>
                <w:szCs w:val="21"/>
                <w:shd w:val="clear" w:color="auto" w:fill="auto"/>
                <w:lang w:eastAsia="en-US"/>
              </w:rPr>
              <w:t xml:space="preserve"> гарантией или внесением денежных средств</w:t>
            </w:r>
            <w:r w:rsidR="005F7ADC" w:rsidRPr="00015618">
              <w:rPr>
                <w:rFonts w:eastAsia="Calibri"/>
                <w:color w:val="auto"/>
                <w:sz w:val="21"/>
                <w:szCs w:val="21"/>
                <w:shd w:val="clear" w:color="auto" w:fill="auto"/>
                <w:lang w:eastAsia="en-US"/>
              </w:rPr>
              <w:t xml:space="preserve"> на счет Заказчика</w:t>
            </w:r>
            <w:r w:rsidRPr="00015618">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015618">
              <w:rPr>
                <w:rFonts w:eastAsia="Calibri"/>
                <w:color w:val="auto"/>
                <w:sz w:val="21"/>
                <w:szCs w:val="21"/>
                <w:shd w:val="clear" w:color="auto" w:fill="auto"/>
                <w:lang w:eastAsia="en-US"/>
              </w:rPr>
              <w:t>.</w:t>
            </w:r>
          </w:p>
          <w:p w14:paraId="23042267" w14:textId="7AB48B5E" w:rsidR="005B10DD" w:rsidRPr="0088273A" w:rsidRDefault="005B10DD" w:rsidP="00ED7C5B">
            <w:pPr>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24" w:name="_Hlk172273503"/>
            <w:r w:rsidR="005064F6" w:rsidRPr="005064F6">
              <w:rPr>
                <w:rFonts w:eastAsia="Calibri"/>
                <w:color w:val="auto"/>
                <w:sz w:val="21"/>
                <w:szCs w:val="21"/>
                <w:shd w:val="clear" w:color="auto" w:fill="auto"/>
                <w:lang w:eastAsia="en-US"/>
              </w:rPr>
              <w:t>304 477 (Триста четыре тысячи четыреста семьдесят семь) рублей 68 копеек</w:t>
            </w:r>
            <w:bookmarkEnd w:id="24"/>
            <w:r w:rsidR="00ED7C5B" w:rsidRPr="00015618">
              <w:rPr>
                <w:rFonts w:eastAsia="Calibri"/>
                <w:color w:val="auto"/>
                <w:sz w:val="21"/>
                <w:szCs w:val="21"/>
                <w:shd w:val="clear" w:color="auto" w:fill="auto"/>
                <w:lang w:eastAsia="en-US"/>
              </w:rPr>
              <w:t xml:space="preserve"> </w:t>
            </w:r>
            <w:r w:rsidRPr="00015618">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14:paraId="2B3DE278" w14:textId="77777777" w:rsidTr="00121AB5">
        <w:tc>
          <w:tcPr>
            <w:tcW w:w="567" w:type="dxa"/>
            <w:tcBorders>
              <w:top w:val="single" w:sz="4" w:space="0" w:color="auto"/>
              <w:left w:val="single" w:sz="4" w:space="0" w:color="auto"/>
              <w:bottom w:val="single" w:sz="4" w:space="0" w:color="auto"/>
              <w:right w:val="single" w:sz="4" w:space="0" w:color="auto"/>
            </w:tcBorders>
          </w:tcPr>
          <w:p w14:paraId="1046EFC1" w14:textId="77777777" w:rsidR="0088273A" w:rsidRPr="00015618" w:rsidRDefault="00DE66B0" w:rsidP="0092500A">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0C688879" w14:textId="77777777" w:rsidR="0088273A" w:rsidRPr="00015618" w:rsidRDefault="0088273A" w:rsidP="0092500A">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14836C4" w14:textId="77777777" w:rsidR="00A91FA5" w:rsidRPr="00015618" w:rsidRDefault="00A91FA5" w:rsidP="00A91FA5">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015618">
              <w:rPr>
                <w:rFonts w:eastAsia="Calibri"/>
                <w:b/>
                <w:color w:val="auto"/>
                <w:sz w:val="21"/>
                <w:szCs w:val="21"/>
                <w:shd w:val="clear" w:color="auto" w:fill="auto"/>
                <w:lang w:eastAsia="en-US"/>
              </w:rPr>
              <w:t>г.Йошкар</w:t>
            </w:r>
            <w:proofErr w:type="spellEnd"/>
            <w:r w:rsidRPr="00015618">
              <w:rPr>
                <w:rFonts w:eastAsia="Calibri"/>
                <w:b/>
                <w:color w:val="auto"/>
                <w:sz w:val="21"/>
                <w:szCs w:val="21"/>
                <w:shd w:val="clear" w:color="auto" w:fill="auto"/>
                <w:lang w:eastAsia="en-US"/>
              </w:rPr>
              <w:t>-Олы» муниципального образования «Город Йошкар-Ола»;</w:t>
            </w:r>
          </w:p>
          <w:p w14:paraId="6A69C881"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 xml:space="preserve">ИНН 1215020390 </w:t>
            </w:r>
          </w:p>
          <w:p w14:paraId="773DEBC1"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КПП 121501001</w:t>
            </w:r>
          </w:p>
          <w:p w14:paraId="1D8A44B9"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Расчетный счет 40702810300000050227</w:t>
            </w:r>
          </w:p>
          <w:p w14:paraId="5C7B3F8D"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Банк получателя: Банк ГПБ (АО)</w:t>
            </w:r>
          </w:p>
          <w:p w14:paraId="7F41F5F6"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Корреспондентский счет 30101810200000000823</w:t>
            </w:r>
          </w:p>
          <w:p w14:paraId="2085D43B" w14:textId="77777777" w:rsidR="00A91FA5" w:rsidRPr="00015618" w:rsidRDefault="000D27DF" w:rsidP="000D27DF">
            <w:pPr>
              <w:jc w:val="left"/>
              <w:rPr>
                <w:rFonts w:eastAsia="Calibri"/>
                <w:color w:val="auto"/>
                <w:sz w:val="21"/>
                <w:szCs w:val="21"/>
                <w:shd w:val="clear" w:color="auto" w:fill="auto"/>
                <w:lang w:eastAsia="en-US"/>
              </w:rPr>
            </w:pPr>
            <w:r w:rsidRPr="00015618">
              <w:rPr>
                <w:rFonts w:eastAsia="Calibri"/>
                <w:b/>
                <w:color w:val="auto"/>
                <w:sz w:val="21"/>
                <w:szCs w:val="21"/>
                <w:shd w:val="clear" w:color="auto" w:fill="auto"/>
                <w:lang w:eastAsia="en-US"/>
              </w:rPr>
              <w:t>БИК 044525823</w:t>
            </w:r>
          </w:p>
          <w:p w14:paraId="492BAAA2" w14:textId="4EACB8D5" w:rsidR="0088273A" w:rsidRPr="009A07CE" w:rsidRDefault="00A91FA5" w:rsidP="00AF06B9">
            <w:pPr>
              <w:rPr>
                <w:rFonts w:eastAsia="Calibri"/>
                <w:color w:val="auto"/>
                <w:sz w:val="21"/>
                <w:szCs w:val="21"/>
                <w:shd w:val="clear" w:color="auto" w:fill="auto"/>
                <w:lang w:eastAsia="en-US"/>
              </w:rPr>
            </w:pPr>
            <w:r w:rsidRPr="00015618">
              <w:rPr>
                <w:rFonts w:eastAsia="Calibri"/>
                <w:b/>
                <w:color w:val="auto"/>
                <w:sz w:val="21"/>
                <w:szCs w:val="21"/>
                <w:shd w:val="clear" w:color="auto" w:fill="auto"/>
                <w:lang w:eastAsia="en-US"/>
              </w:rPr>
              <w:t>В назначении платежа указать:</w:t>
            </w:r>
            <w:r w:rsidR="002B4C01" w:rsidRPr="00015618">
              <w:rPr>
                <w:rFonts w:eastAsia="Times New Roman"/>
                <w:color w:val="000000"/>
                <w:sz w:val="22"/>
                <w:szCs w:val="22"/>
                <w:shd w:val="clear" w:color="auto" w:fill="auto"/>
              </w:rPr>
              <w:t xml:space="preserve"> </w:t>
            </w:r>
            <w:r w:rsidR="005064F6" w:rsidRPr="005064F6">
              <w:rPr>
                <w:rFonts w:eastAsia="Calibri"/>
                <w:bCs/>
                <w:color w:val="auto"/>
                <w:sz w:val="21"/>
                <w:szCs w:val="21"/>
                <w:u w:val="single"/>
                <w:shd w:val="clear" w:color="auto" w:fill="auto"/>
                <w:lang w:eastAsia="en-US"/>
              </w:rPr>
              <w:t>«Средства для обеспечения исполнения Договора по объекту закупки: «Выполнение капитального ремонта вентиляции лаборатории МУП "Водоканал"».</w:t>
            </w:r>
          </w:p>
        </w:tc>
      </w:tr>
      <w:tr w:rsidR="00694C52" w:rsidRPr="0088273A" w14:paraId="48858516" w14:textId="77777777" w:rsidTr="00121AB5">
        <w:tc>
          <w:tcPr>
            <w:tcW w:w="567" w:type="dxa"/>
            <w:tcBorders>
              <w:top w:val="single" w:sz="4" w:space="0" w:color="auto"/>
              <w:left w:val="single" w:sz="4" w:space="0" w:color="auto"/>
              <w:bottom w:val="single" w:sz="4" w:space="0" w:color="auto"/>
              <w:right w:val="single" w:sz="4" w:space="0" w:color="auto"/>
            </w:tcBorders>
          </w:tcPr>
          <w:p w14:paraId="0025D25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4603F92D"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217B0074" w14:textId="77777777"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06CD207C" w14:textId="77777777"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w:t>
            </w:r>
            <w:r w:rsidRPr="009A07CE">
              <w:rPr>
                <w:rFonts w:eastAsia="Calibri"/>
                <w:color w:val="auto"/>
                <w:sz w:val="21"/>
                <w:szCs w:val="21"/>
                <w:shd w:val="clear" w:color="auto" w:fill="auto"/>
                <w:lang w:eastAsia="en-US"/>
              </w:rPr>
              <w:lastRenderedPageBreak/>
              <w:t>(работы)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0663ED52" w14:textId="77777777"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14:paraId="42942613" w14:textId="77777777"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454F8332" w14:textId="77777777" w:rsidR="003D240E" w:rsidRDefault="003D240E" w:rsidP="003D240E">
      <w:pPr>
        <w:ind w:firstLine="709"/>
      </w:pPr>
    </w:p>
    <w:p w14:paraId="1668E5B7" w14:textId="77777777" w:rsidR="000C73E6" w:rsidRDefault="000C73E6" w:rsidP="003D240E">
      <w:pPr>
        <w:ind w:firstLine="709"/>
      </w:pPr>
    </w:p>
    <w:p w14:paraId="51415B12" w14:textId="77777777" w:rsidR="009F0127" w:rsidRDefault="009F0127" w:rsidP="003D240E">
      <w:pPr>
        <w:ind w:firstLine="709"/>
      </w:pPr>
    </w:p>
    <w:p w14:paraId="534FA737" w14:textId="77777777"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14:paraId="31CED57A" w14:textId="77777777"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lastRenderedPageBreak/>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14:paraId="34135C19" w14:textId="77777777" w:rsidR="005064F6" w:rsidRDefault="005064F6" w:rsidP="00154089">
      <w:pPr>
        <w:keepNext/>
        <w:keepLines/>
        <w:widowControl w:val="0"/>
        <w:ind w:firstLine="709"/>
        <w:jc w:val="center"/>
        <w:rPr>
          <w:rFonts w:eastAsia="Calibri"/>
          <w:b/>
          <w:color w:val="auto"/>
          <w:shd w:val="clear" w:color="auto" w:fill="auto"/>
          <w:lang w:eastAsia="en-US"/>
        </w:rPr>
      </w:pPr>
    </w:p>
    <w:p w14:paraId="259F684C" w14:textId="77777777" w:rsidR="005064F6" w:rsidRPr="005064F6" w:rsidRDefault="005064F6" w:rsidP="005064F6">
      <w:pPr>
        <w:keepNext/>
        <w:keepLines/>
        <w:spacing w:line="274" w:lineRule="exact"/>
        <w:ind w:right="60"/>
        <w:jc w:val="center"/>
        <w:outlineLvl w:val="0"/>
        <w:rPr>
          <w:rFonts w:eastAsia="Times New Roman"/>
          <w:color w:val="auto"/>
          <w:sz w:val="21"/>
          <w:szCs w:val="21"/>
          <w:shd w:val="clear" w:color="auto" w:fill="auto"/>
        </w:rPr>
      </w:pPr>
      <w:bookmarkStart w:id="25" w:name="bookmark0"/>
      <w:r w:rsidRPr="005064F6">
        <w:rPr>
          <w:rFonts w:eastAsia="Times New Roman"/>
          <w:color w:val="auto"/>
          <w:sz w:val="21"/>
          <w:szCs w:val="21"/>
          <w:shd w:val="clear" w:color="auto" w:fill="auto"/>
        </w:rPr>
        <w:t>Техническое задание на выполнение работ по объекту-</w:t>
      </w:r>
      <w:bookmarkEnd w:id="25"/>
    </w:p>
    <w:p w14:paraId="6F70FEC7" w14:textId="77777777" w:rsidR="005064F6" w:rsidRPr="005064F6" w:rsidRDefault="005064F6" w:rsidP="005064F6">
      <w:pPr>
        <w:spacing w:line="274" w:lineRule="exact"/>
        <w:ind w:right="60"/>
        <w:jc w:val="center"/>
        <w:rPr>
          <w:rFonts w:eastAsia="Times New Roman"/>
          <w:color w:val="auto"/>
          <w:sz w:val="22"/>
          <w:szCs w:val="22"/>
          <w:shd w:val="clear" w:color="auto" w:fill="auto"/>
        </w:rPr>
      </w:pPr>
      <w:r w:rsidRPr="005064F6">
        <w:rPr>
          <w:rFonts w:eastAsia="Times New Roman"/>
          <w:color w:val="auto"/>
          <w:sz w:val="22"/>
          <w:szCs w:val="22"/>
          <w:shd w:val="clear" w:color="auto" w:fill="auto"/>
        </w:rPr>
        <w:t>«Капитальный ремонт вентиляции микробиологической лаборатории питьевых вод АЦККВ;</w:t>
      </w:r>
    </w:p>
    <w:p w14:paraId="3FE9EAF9" w14:textId="70A58312" w:rsidR="005064F6" w:rsidRDefault="005064F6" w:rsidP="005064F6">
      <w:pPr>
        <w:spacing w:line="274" w:lineRule="exact"/>
        <w:ind w:left="20" w:right="60" w:firstLine="560"/>
        <w:jc w:val="left"/>
        <w:rPr>
          <w:rFonts w:eastAsia="Times New Roman"/>
          <w:color w:val="auto"/>
          <w:sz w:val="22"/>
          <w:szCs w:val="22"/>
          <w:shd w:val="clear" w:color="auto" w:fill="auto"/>
        </w:rPr>
      </w:pPr>
      <w:r w:rsidRPr="005064F6">
        <w:rPr>
          <w:rFonts w:eastAsia="Times New Roman"/>
          <w:color w:val="auto"/>
          <w:sz w:val="22"/>
          <w:szCs w:val="22"/>
          <w:shd w:val="clear" w:color="auto" w:fill="auto"/>
        </w:rPr>
        <w:t xml:space="preserve">Капитальный ремонт вентиляции </w:t>
      </w:r>
      <w:proofErr w:type="spellStart"/>
      <w:r w:rsidRPr="005064F6">
        <w:rPr>
          <w:rFonts w:eastAsia="Times New Roman"/>
          <w:color w:val="auto"/>
          <w:sz w:val="22"/>
          <w:szCs w:val="22"/>
          <w:shd w:val="clear" w:color="auto" w:fill="auto"/>
        </w:rPr>
        <w:t>полярографической</w:t>
      </w:r>
      <w:proofErr w:type="spellEnd"/>
      <w:r w:rsidRPr="005064F6">
        <w:rPr>
          <w:rFonts w:eastAsia="Times New Roman"/>
          <w:color w:val="auto"/>
          <w:sz w:val="22"/>
          <w:szCs w:val="22"/>
          <w:shd w:val="clear" w:color="auto" w:fill="auto"/>
        </w:rPr>
        <w:t xml:space="preserve"> лаборатории, склада химреактивов и химической лаборатория питьевых вод АЦККВ МУП «Водоканал» по адресу: РМЭ, г. Йошкар-Ола, ул. Дружбы, д. 2»</w:t>
      </w:r>
    </w:p>
    <w:p w14:paraId="1AE02C06" w14:textId="77777777" w:rsidR="005064F6" w:rsidRPr="005064F6" w:rsidRDefault="005064F6" w:rsidP="005064F6">
      <w:pPr>
        <w:spacing w:line="274" w:lineRule="exact"/>
        <w:ind w:left="20" w:right="60" w:firstLine="560"/>
        <w:jc w:val="left"/>
        <w:rPr>
          <w:rFonts w:eastAsia="Times New Roman"/>
          <w:color w:val="auto"/>
          <w:sz w:val="22"/>
          <w:szCs w:val="22"/>
          <w:shd w:val="clear" w:color="auto" w:fill="auto"/>
        </w:rPr>
      </w:pPr>
    </w:p>
    <w:p w14:paraId="0BE82CAD" w14:textId="77777777" w:rsidR="005064F6" w:rsidRPr="005064F6" w:rsidRDefault="005064F6" w:rsidP="005064F6">
      <w:pPr>
        <w:keepNext/>
        <w:keepLines/>
        <w:spacing w:line="274" w:lineRule="exact"/>
        <w:ind w:left="20" w:firstLine="560"/>
        <w:jc w:val="left"/>
        <w:outlineLvl w:val="0"/>
        <w:rPr>
          <w:rFonts w:eastAsia="Times New Roman"/>
          <w:b/>
          <w:bCs/>
          <w:color w:val="auto"/>
          <w:sz w:val="21"/>
          <w:szCs w:val="21"/>
          <w:shd w:val="clear" w:color="auto" w:fill="auto"/>
        </w:rPr>
      </w:pPr>
      <w:bookmarkStart w:id="26" w:name="bookmark1"/>
      <w:r w:rsidRPr="005064F6">
        <w:rPr>
          <w:rFonts w:eastAsia="Times New Roman"/>
          <w:b/>
          <w:bCs/>
          <w:color w:val="auto"/>
          <w:sz w:val="21"/>
          <w:szCs w:val="21"/>
          <w:shd w:val="clear" w:color="auto" w:fill="auto"/>
        </w:rPr>
        <w:t xml:space="preserve">Предмет </w:t>
      </w:r>
      <w:proofErr w:type="spellStart"/>
      <w:r w:rsidRPr="005064F6">
        <w:rPr>
          <w:rFonts w:eastAsia="Times New Roman"/>
          <w:b/>
          <w:bCs/>
          <w:color w:val="auto"/>
          <w:sz w:val="21"/>
          <w:szCs w:val="21"/>
          <w:shd w:val="clear" w:color="auto" w:fill="auto"/>
        </w:rPr>
        <w:t>закупкн</w:t>
      </w:r>
      <w:proofErr w:type="spellEnd"/>
      <w:r w:rsidRPr="005064F6">
        <w:rPr>
          <w:rFonts w:eastAsia="Times New Roman"/>
          <w:b/>
          <w:bCs/>
          <w:color w:val="auto"/>
          <w:sz w:val="21"/>
          <w:szCs w:val="21"/>
          <w:shd w:val="clear" w:color="auto" w:fill="auto"/>
        </w:rPr>
        <w:t xml:space="preserve"> (полное наименование работ):</w:t>
      </w:r>
      <w:bookmarkEnd w:id="26"/>
    </w:p>
    <w:p w14:paraId="650690A2" w14:textId="77777777" w:rsidR="005064F6" w:rsidRPr="005064F6" w:rsidRDefault="005064F6" w:rsidP="005064F6">
      <w:pPr>
        <w:spacing w:line="274" w:lineRule="exact"/>
        <w:ind w:left="20" w:right="6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 xml:space="preserve">Выполнение работ по капитальному ремонту вентиляции микробиологической лаборатории питьевых вод АЦККВ и капитальному ремонту вентиляции </w:t>
      </w:r>
      <w:proofErr w:type="spellStart"/>
      <w:r w:rsidRPr="005064F6">
        <w:rPr>
          <w:rFonts w:eastAsia="Times New Roman"/>
          <w:color w:val="auto"/>
          <w:sz w:val="22"/>
          <w:szCs w:val="22"/>
          <w:shd w:val="clear" w:color="auto" w:fill="auto"/>
        </w:rPr>
        <w:t>полярографической</w:t>
      </w:r>
      <w:proofErr w:type="spellEnd"/>
      <w:r w:rsidRPr="005064F6">
        <w:rPr>
          <w:rFonts w:eastAsia="Times New Roman"/>
          <w:color w:val="auto"/>
          <w:sz w:val="22"/>
          <w:szCs w:val="22"/>
          <w:shd w:val="clear" w:color="auto" w:fill="auto"/>
        </w:rPr>
        <w:t xml:space="preserve"> лаборатории, склада химреактивов и химической лаборатория питьевых вод АЦККВ </w:t>
      </w:r>
      <w:proofErr w:type="spellStart"/>
      <w:r w:rsidRPr="005064F6">
        <w:rPr>
          <w:rFonts w:eastAsia="Times New Roman"/>
          <w:color w:val="auto"/>
          <w:sz w:val="22"/>
          <w:szCs w:val="22"/>
          <w:shd w:val="clear" w:color="auto" w:fill="auto"/>
        </w:rPr>
        <w:t>производяться</w:t>
      </w:r>
      <w:proofErr w:type="spellEnd"/>
      <w:r w:rsidRPr="005064F6">
        <w:rPr>
          <w:rFonts w:eastAsia="Times New Roman"/>
          <w:color w:val="auto"/>
          <w:sz w:val="22"/>
          <w:szCs w:val="22"/>
          <w:shd w:val="clear" w:color="auto" w:fill="auto"/>
        </w:rPr>
        <w:t xml:space="preserve"> в административном здании МУП «Водоканал» по адресу: РМЭ, г. Йошкар-Ола, ул. Дружбы, д. 2</w:t>
      </w:r>
    </w:p>
    <w:p w14:paraId="4DEF3C7C" w14:textId="77777777" w:rsidR="00E42E0D" w:rsidRDefault="00E42E0D" w:rsidP="005064F6">
      <w:pPr>
        <w:keepNext/>
        <w:keepLines/>
        <w:spacing w:line="274" w:lineRule="exact"/>
        <w:ind w:left="20" w:firstLine="560"/>
        <w:jc w:val="left"/>
        <w:outlineLvl w:val="0"/>
        <w:rPr>
          <w:rFonts w:eastAsia="Times New Roman"/>
          <w:b/>
          <w:bCs/>
          <w:color w:val="auto"/>
          <w:sz w:val="21"/>
          <w:szCs w:val="21"/>
          <w:shd w:val="clear" w:color="auto" w:fill="auto"/>
        </w:rPr>
      </w:pPr>
      <w:bookmarkStart w:id="27" w:name="bookmark2"/>
    </w:p>
    <w:p w14:paraId="47E78200" w14:textId="3A865171" w:rsidR="005064F6" w:rsidRPr="005064F6" w:rsidRDefault="005064F6" w:rsidP="005064F6">
      <w:pPr>
        <w:keepNext/>
        <w:keepLines/>
        <w:spacing w:line="274" w:lineRule="exact"/>
        <w:ind w:left="20" w:firstLine="560"/>
        <w:jc w:val="left"/>
        <w:outlineLvl w:val="0"/>
        <w:rPr>
          <w:rFonts w:eastAsia="Times New Roman"/>
          <w:b/>
          <w:bCs/>
          <w:color w:val="auto"/>
          <w:sz w:val="21"/>
          <w:szCs w:val="21"/>
          <w:shd w:val="clear" w:color="auto" w:fill="auto"/>
        </w:rPr>
      </w:pPr>
      <w:r w:rsidRPr="005064F6">
        <w:rPr>
          <w:rFonts w:eastAsia="Times New Roman"/>
          <w:b/>
          <w:bCs/>
          <w:color w:val="auto"/>
          <w:sz w:val="21"/>
          <w:szCs w:val="21"/>
          <w:shd w:val="clear" w:color="auto" w:fill="auto"/>
        </w:rPr>
        <w:t>Наименование Заказчика и место выполнения работ:</w:t>
      </w:r>
      <w:bookmarkEnd w:id="27"/>
    </w:p>
    <w:p w14:paraId="33574197" w14:textId="73F5DF59" w:rsidR="005064F6" w:rsidRDefault="005064F6" w:rsidP="00E42E0D">
      <w:pPr>
        <w:spacing w:line="274" w:lineRule="exact"/>
        <w:ind w:right="60" w:firstLine="567"/>
        <w:rPr>
          <w:rFonts w:eastAsia="Times New Roman"/>
          <w:color w:val="auto"/>
          <w:sz w:val="22"/>
          <w:szCs w:val="22"/>
          <w:shd w:val="clear" w:color="auto" w:fill="auto"/>
        </w:rPr>
      </w:pPr>
      <w:r w:rsidRPr="005064F6">
        <w:rPr>
          <w:rFonts w:eastAsia="Times New Roman"/>
          <w:color w:val="auto"/>
          <w:sz w:val="22"/>
          <w:szCs w:val="22"/>
          <w:shd w:val="clear" w:color="auto" w:fill="auto"/>
        </w:rPr>
        <w:t xml:space="preserve">Заказчик - МУП «Водоканал», место выполнения работ - РМЭ. г. Йошкар-Ола. ул. </w:t>
      </w:r>
      <w:proofErr w:type="spellStart"/>
      <w:r w:rsidRPr="005064F6">
        <w:rPr>
          <w:rFonts w:eastAsia="Times New Roman"/>
          <w:color w:val="auto"/>
          <w:sz w:val="22"/>
          <w:szCs w:val="22"/>
          <w:shd w:val="clear" w:color="auto" w:fill="auto"/>
        </w:rPr>
        <w:t>Дружбы.д</w:t>
      </w:r>
      <w:proofErr w:type="spellEnd"/>
      <w:r w:rsidRPr="005064F6">
        <w:rPr>
          <w:rFonts w:eastAsia="Times New Roman"/>
          <w:color w:val="auto"/>
          <w:sz w:val="22"/>
          <w:szCs w:val="22"/>
          <w:shd w:val="clear" w:color="auto" w:fill="auto"/>
        </w:rPr>
        <w:t>. 2</w:t>
      </w:r>
    </w:p>
    <w:p w14:paraId="32BF9745" w14:textId="77777777" w:rsidR="00E42E0D" w:rsidRPr="005064F6" w:rsidRDefault="00E42E0D" w:rsidP="00E42E0D">
      <w:pPr>
        <w:spacing w:line="274" w:lineRule="exact"/>
        <w:ind w:right="60" w:firstLine="567"/>
        <w:rPr>
          <w:rFonts w:eastAsia="Times New Roman"/>
          <w:color w:val="auto"/>
          <w:sz w:val="22"/>
          <w:szCs w:val="22"/>
          <w:shd w:val="clear" w:color="auto" w:fill="auto"/>
        </w:rPr>
      </w:pPr>
    </w:p>
    <w:p w14:paraId="357C15E6" w14:textId="77777777" w:rsidR="005064F6" w:rsidRPr="005064F6" w:rsidRDefault="005064F6" w:rsidP="005064F6">
      <w:pPr>
        <w:keepNext/>
        <w:keepLines/>
        <w:numPr>
          <w:ilvl w:val="0"/>
          <w:numId w:val="25"/>
        </w:numPr>
        <w:tabs>
          <w:tab w:val="left" w:pos="803"/>
        </w:tabs>
        <w:spacing w:line="274" w:lineRule="exact"/>
        <w:ind w:left="20" w:firstLine="560"/>
        <w:jc w:val="left"/>
        <w:outlineLvl w:val="0"/>
        <w:rPr>
          <w:rFonts w:eastAsia="Times New Roman"/>
          <w:b/>
          <w:bCs/>
          <w:color w:val="auto"/>
          <w:sz w:val="21"/>
          <w:szCs w:val="21"/>
          <w:shd w:val="clear" w:color="auto" w:fill="auto"/>
        </w:rPr>
      </w:pPr>
      <w:bookmarkStart w:id="28" w:name="bookmark3"/>
      <w:r w:rsidRPr="005064F6">
        <w:rPr>
          <w:rFonts w:eastAsia="Times New Roman"/>
          <w:b/>
          <w:bCs/>
          <w:color w:val="auto"/>
          <w:sz w:val="21"/>
          <w:szCs w:val="21"/>
          <w:shd w:val="clear" w:color="auto" w:fill="auto"/>
        </w:rPr>
        <w:t>Цель и задачи работ:</w:t>
      </w:r>
      <w:bookmarkEnd w:id="28"/>
    </w:p>
    <w:p w14:paraId="7460DC70" w14:textId="77777777" w:rsidR="005064F6" w:rsidRPr="005064F6" w:rsidRDefault="005064F6" w:rsidP="00E42E0D">
      <w:pPr>
        <w:numPr>
          <w:ilvl w:val="1"/>
          <w:numId w:val="25"/>
        </w:numPr>
        <w:tabs>
          <w:tab w:val="left" w:pos="1071"/>
        </w:tabs>
        <w:spacing w:line="274" w:lineRule="exact"/>
        <w:ind w:left="20" w:right="6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 xml:space="preserve">Ремонт вентиляции производится для обеспечения нормативного воздухообмена в </w:t>
      </w:r>
      <w:proofErr w:type="spellStart"/>
      <w:r w:rsidRPr="005064F6">
        <w:rPr>
          <w:rFonts w:eastAsia="Times New Roman"/>
          <w:color w:val="auto"/>
          <w:sz w:val="22"/>
          <w:szCs w:val="22"/>
          <w:shd w:val="clear" w:color="auto" w:fill="auto"/>
        </w:rPr>
        <w:t>помешениях</w:t>
      </w:r>
      <w:proofErr w:type="spellEnd"/>
      <w:r w:rsidRPr="005064F6">
        <w:rPr>
          <w:rFonts w:eastAsia="Times New Roman"/>
          <w:color w:val="auto"/>
          <w:sz w:val="22"/>
          <w:szCs w:val="22"/>
          <w:shd w:val="clear" w:color="auto" w:fill="auto"/>
        </w:rPr>
        <w:t xml:space="preserve">. микробиологической лаборатории, </w:t>
      </w:r>
      <w:proofErr w:type="spellStart"/>
      <w:r w:rsidRPr="005064F6">
        <w:rPr>
          <w:rFonts w:eastAsia="Times New Roman"/>
          <w:color w:val="auto"/>
          <w:sz w:val="22"/>
          <w:szCs w:val="22"/>
          <w:shd w:val="clear" w:color="auto" w:fill="auto"/>
        </w:rPr>
        <w:t>полярографической</w:t>
      </w:r>
      <w:proofErr w:type="spellEnd"/>
      <w:r w:rsidRPr="005064F6">
        <w:rPr>
          <w:rFonts w:eastAsia="Times New Roman"/>
          <w:color w:val="auto"/>
          <w:sz w:val="22"/>
          <w:szCs w:val="22"/>
          <w:shd w:val="clear" w:color="auto" w:fill="auto"/>
        </w:rPr>
        <w:t xml:space="preserve"> лаборатории, склада химреактивов и химической лаборатория питьевых вод АЦККВ</w:t>
      </w:r>
    </w:p>
    <w:p w14:paraId="42F5A442" w14:textId="77777777" w:rsidR="005064F6" w:rsidRPr="005064F6" w:rsidRDefault="005064F6" w:rsidP="00E42E0D">
      <w:pPr>
        <w:numPr>
          <w:ilvl w:val="1"/>
          <w:numId w:val="25"/>
        </w:numPr>
        <w:tabs>
          <w:tab w:val="left" w:pos="992"/>
        </w:tabs>
        <w:spacing w:after="291" w:line="274" w:lineRule="exact"/>
        <w:ind w:left="20" w:right="6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Полный перечень работ (для составления сметного расчёта) указан в ведомости объёмов и основных материалов (Приложение №1 к Техническому Заданию).</w:t>
      </w:r>
    </w:p>
    <w:p w14:paraId="64AB3D49" w14:textId="77777777" w:rsidR="005064F6" w:rsidRPr="005064F6" w:rsidRDefault="005064F6" w:rsidP="005064F6">
      <w:pPr>
        <w:keepNext/>
        <w:keepLines/>
        <w:numPr>
          <w:ilvl w:val="0"/>
          <w:numId w:val="25"/>
        </w:numPr>
        <w:tabs>
          <w:tab w:val="left" w:pos="818"/>
        </w:tabs>
        <w:spacing w:after="8" w:line="210" w:lineRule="exact"/>
        <w:ind w:left="20" w:firstLine="560"/>
        <w:jc w:val="left"/>
        <w:outlineLvl w:val="0"/>
        <w:rPr>
          <w:rFonts w:eastAsia="Times New Roman"/>
          <w:b/>
          <w:bCs/>
          <w:color w:val="auto"/>
          <w:sz w:val="21"/>
          <w:szCs w:val="21"/>
          <w:shd w:val="clear" w:color="auto" w:fill="auto"/>
        </w:rPr>
      </w:pPr>
      <w:bookmarkStart w:id="29" w:name="bookmark4"/>
      <w:r w:rsidRPr="005064F6">
        <w:rPr>
          <w:rFonts w:eastAsia="Times New Roman"/>
          <w:b/>
          <w:bCs/>
          <w:color w:val="auto"/>
          <w:sz w:val="21"/>
          <w:szCs w:val="21"/>
          <w:shd w:val="clear" w:color="auto" w:fill="auto"/>
        </w:rPr>
        <w:t>Цепа договора:</w:t>
      </w:r>
      <w:bookmarkEnd w:id="29"/>
    </w:p>
    <w:p w14:paraId="185AF409" w14:textId="77777777" w:rsidR="005064F6" w:rsidRPr="005064F6" w:rsidRDefault="005064F6" w:rsidP="005064F6">
      <w:pPr>
        <w:spacing w:after="263" w:line="220" w:lineRule="exact"/>
        <w:ind w:left="20" w:firstLine="560"/>
        <w:jc w:val="left"/>
        <w:rPr>
          <w:rFonts w:eastAsia="Times New Roman"/>
          <w:color w:val="auto"/>
          <w:sz w:val="22"/>
          <w:szCs w:val="22"/>
          <w:shd w:val="clear" w:color="auto" w:fill="auto"/>
        </w:rPr>
      </w:pPr>
      <w:r w:rsidRPr="005064F6">
        <w:rPr>
          <w:rFonts w:eastAsia="Times New Roman"/>
          <w:color w:val="auto"/>
          <w:sz w:val="22"/>
          <w:szCs w:val="22"/>
          <w:shd w:val="clear" w:color="auto" w:fill="auto"/>
        </w:rPr>
        <w:t xml:space="preserve">2.1 Начальная (максимальная) цена договора — </w:t>
      </w:r>
      <w:proofErr w:type="gramStart"/>
      <w:r w:rsidRPr="005064F6">
        <w:rPr>
          <w:rFonts w:eastAsia="Times New Roman"/>
          <w:color w:val="auto"/>
          <w:sz w:val="22"/>
          <w:szCs w:val="22"/>
          <w:shd w:val="clear" w:color="auto" w:fill="auto"/>
        </w:rPr>
        <w:t>согласно локального сметного расчета</w:t>
      </w:r>
      <w:proofErr w:type="gramEnd"/>
      <w:r w:rsidRPr="005064F6">
        <w:rPr>
          <w:rFonts w:eastAsia="Times New Roman"/>
          <w:color w:val="auto"/>
          <w:sz w:val="22"/>
          <w:szCs w:val="22"/>
          <w:shd w:val="clear" w:color="auto" w:fill="auto"/>
        </w:rPr>
        <w:t>.</w:t>
      </w:r>
    </w:p>
    <w:p w14:paraId="7450C0ED" w14:textId="77777777" w:rsidR="005064F6" w:rsidRPr="005064F6" w:rsidRDefault="005064F6" w:rsidP="005064F6">
      <w:pPr>
        <w:keepNext/>
        <w:keepLines/>
        <w:numPr>
          <w:ilvl w:val="0"/>
          <w:numId w:val="25"/>
        </w:numPr>
        <w:tabs>
          <w:tab w:val="left" w:pos="818"/>
        </w:tabs>
        <w:spacing w:line="274" w:lineRule="exact"/>
        <w:ind w:left="20" w:firstLine="560"/>
        <w:jc w:val="left"/>
        <w:outlineLvl w:val="0"/>
        <w:rPr>
          <w:rFonts w:eastAsia="Times New Roman"/>
          <w:b/>
          <w:bCs/>
          <w:color w:val="auto"/>
          <w:sz w:val="21"/>
          <w:szCs w:val="21"/>
          <w:shd w:val="clear" w:color="auto" w:fill="auto"/>
        </w:rPr>
      </w:pPr>
      <w:bookmarkStart w:id="30" w:name="bookmark5"/>
      <w:r w:rsidRPr="005064F6">
        <w:rPr>
          <w:rFonts w:eastAsia="Times New Roman"/>
          <w:b/>
          <w:bCs/>
          <w:color w:val="auto"/>
          <w:sz w:val="21"/>
          <w:szCs w:val="21"/>
          <w:shd w:val="clear" w:color="auto" w:fill="auto"/>
        </w:rPr>
        <w:t>Срок выполнения работ:</w:t>
      </w:r>
      <w:bookmarkEnd w:id="30"/>
    </w:p>
    <w:p w14:paraId="5906451F" w14:textId="77777777" w:rsidR="005064F6" w:rsidRPr="005064F6" w:rsidRDefault="005064F6" w:rsidP="005064F6">
      <w:pPr>
        <w:numPr>
          <w:ilvl w:val="1"/>
          <w:numId w:val="25"/>
        </w:numPr>
        <w:tabs>
          <w:tab w:val="left" w:pos="983"/>
        </w:tabs>
        <w:spacing w:line="274" w:lineRule="exact"/>
        <w:ind w:left="20" w:firstLine="560"/>
        <w:jc w:val="left"/>
        <w:rPr>
          <w:rFonts w:eastAsia="Times New Roman"/>
          <w:color w:val="auto"/>
          <w:sz w:val="22"/>
          <w:szCs w:val="22"/>
          <w:shd w:val="clear" w:color="auto" w:fill="auto"/>
        </w:rPr>
      </w:pPr>
      <w:r w:rsidRPr="005064F6">
        <w:rPr>
          <w:rFonts w:eastAsia="Times New Roman"/>
          <w:color w:val="auto"/>
          <w:sz w:val="22"/>
          <w:szCs w:val="22"/>
          <w:shd w:val="clear" w:color="auto" w:fill="auto"/>
        </w:rPr>
        <w:t>Выполнение работ: с момента заключения договора до 30 ноября 2024г.</w:t>
      </w:r>
    </w:p>
    <w:p w14:paraId="6096AE5F" w14:textId="77777777" w:rsidR="005064F6" w:rsidRPr="005064F6" w:rsidRDefault="005064F6" w:rsidP="005064F6">
      <w:pPr>
        <w:numPr>
          <w:ilvl w:val="1"/>
          <w:numId w:val="25"/>
        </w:numPr>
        <w:tabs>
          <w:tab w:val="left" w:pos="985"/>
        </w:tabs>
        <w:spacing w:after="240" w:line="274" w:lineRule="exact"/>
        <w:ind w:left="20" w:right="60" w:firstLine="560"/>
        <w:jc w:val="left"/>
        <w:rPr>
          <w:rFonts w:eastAsia="Times New Roman"/>
          <w:color w:val="auto"/>
          <w:sz w:val="22"/>
          <w:szCs w:val="22"/>
          <w:shd w:val="clear" w:color="auto" w:fill="auto"/>
        </w:rPr>
      </w:pPr>
      <w:r w:rsidRPr="005064F6">
        <w:rPr>
          <w:rFonts w:eastAsia="Times New Roman"/>
          <w:color w:val="auto"/>
          <w:sz w:val="22"/>
          <w:szCs w:val="22"/>
          <w:shd w:val="clear" w:color="auto" w:fill="auto"/>
        </w:rPr>
        <w:t>Перед началом работ Подрядчик должен согласовать с Заказчиком график производства работ.</w:t>
      </w:r>
    </w:p>
    <w:p w14:paraId="0FAC52DF" w14:textId="77777777" w:rsidR="005064F6" w:rsidRPr="005064F6" w:rsidRDefault="005064F6" w:rsidP="00E42E0D">
      <w:pPr>
        <w:keepNext/>
        <w:keepLines/>
        <w:numPr>
          <w:ilvl w:val="0"/>
          <w:numId w:val="25"/>
        </w:numPr>
        <w:tabs>
          <w:tab w:val="left" w:pos="818"/>
        </w:tabs>
        <w:spacing w:line="274" w:lineRule="exact"/>
        <w:ind w:left="20" w:firstLine="560"/>
        <w:outlineLvl w:val="0"/>
        <w:rPr>
          <w:rFonts w:eastAsia="Times New Roman"/>
          <w:b/>
          <w:bCs/>
          <w:color w:val="auto"/>
          <w:sz w:val="21"/>
          <w:szCs w:val="21"/>
          <w:shd w:val="clear" w:color="auto" w:fill="auto"/>
        </w:rPr>
      </w:pPr>
      <w:bookmarkStart w:id="31" w:name="bookmark6"/>
      <w:r w:rsidRPr="005064F6">
        <w:rPr>
          <w:rFonts w:eastAsia="Times New Roman"/>
          <w:b/>
          <w:bCs/>
          <w:color w:val="auto"/>
          <w:sz w:val="21"/>
          <w:szCs w:val="21"/>
          <w:shd w:val="clear" w:color="auto" w:fill="auto"/>
        </w:rPr>
        <w:t>Общие требования:</w:t>
      </w:r>
      <w:bookmarkEnd w:id="31"/>
    </w:p>
    <w:p w14:paraId="60F3FF1D" w14:textId="77777777" w:rsidR="005064F6" w:rsidRPr="005064F6" w:rsidRDefault="005064F6" w:rsidP="00E42E0D">
      <w:pPr>
        <w:numPr>
          <w:ilvl w:val="1"/>
          <w:numId w:val="25"/>
        </w:numPr>
        <w:tabs>
          <w:tab w:val="left" w:pos="1014"/>
        </w:tabs>
        <w:spacing w:line="274" w:lineRule="exact"/>
        <w:ind w:left="20" w:right="6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 xml:space="preserve">Для обоснования заявляемой цены Участник должен на основании ведомости объёмов работ </w:t>
      </w:r>
      <w:proofErr w:type="gramStart"/>
      <w:r w:rsidRPr="005064F6">
        <w:rPr>
          <w:rFonts w:eastAsia="Times New Roman"/>
          <w:color w:val="auto"/>
          <w:sz w:val="22"/>
          <w:szCs w:val="22"/>
          <w:shd w:val="clear" w:color="auto" w:fill="auto"/>
        </w:rPr>
        <w:t>и .материалов</w:t>
      </w:r>
      <w:proofErr w:type="gramEnd"/>
      <w:r w:rsidRPr="005064F6">
        <w:rPr>
          <w:rFonts w:eastAsia="Times New Roman"/>
          <w:color w:val="auto"/>
          <w:sz w:val="22"/>
          <w:szCs w:val="22"/>
          <w:shd w:val="clear" w:color="auto" w:fill="auto"/>
        </w:rPr>
        <w:t xml:space="preserve"> (Приложение №1 настоящего Технического задания), предоставить Заказчику локальный сметный расчет по разделам.</w:t>
      </w:r>
    </w:p>
    <w:p w14:paraId="0B8EEE07" w14:textId="77777777" w:rsidR="005064F6" w:rsidRDefault="005064F6" w:rsidP="00E42E0D">
      <w:pPr>
        <w:numPr>
          <w:ilvl w:val="1"/>
          <w:numId w:val="25"/>
        </w:numPr>
        <w:tabs>
          <w:tab w:val="left" w:pos="992"/>
        </w:tabs>
        <w:spacing w:line="274" w:lineRule="exact"/>
        <w:ind w:left="20" w:right="6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Учтенные Участником в локальном сметном расчете материалы, изделия и оборудование должны соответствовать требованиям к применяемым материалам, изделиям и оборудованию, указанным в Приложении №1 настоящего Технического задания.</w:t>
      </w:r>
    </w:p>
    <w:p w14:paraId="5A82CDF1" w14:textId="77777777" w:rsidR="00E42E0D" w:rsidRPr="005064F6" w:rsidRDefault="00E42E0D" w:rsidP="00E42E0D">
      <w:pPr>
        <w:tabs>
          <w:tab w:val="left" w:pos="992"/>
        </w:tabs>
        <w:spacing w:line="274" w:lineRule="exact"/>
        <w:ind w:left="580" w:right="60"/>
        <w:rPr>
          <w:rFonts w:eastAsia="Times New Roman"/>
          <w:color w:val="auto"/>
          <w:sz w:val="22"/>
          <w:szCs w:val="22"/>
          <w:shd w:val="clear" w:color="auto" w:fill="auto"/>
        </w:rPr>
      </w:pPr>
    </w:p>
    <w:p w14:paraId="27A00B47" w14:textId="77777777" w:rsidR="005064F6" w:rsidRPr="005064F6" w:rsidRDefault="005064F6" w:rsidP="005064F6">
      <w:pPr>
        <w:keepNext/>
        <w:keepLines/>
        <w:numPr>
          <w:ilvl w:val="0"/>
          <w:numId w:val="25"/>
        </w:numPr>
        <w:tabs>
          <w:tab w:val="left" w:pos="810"/>
        </w:tabs>
        <w:spacing w:line="274" w:lineRule="exact"/>
        <w:ind w:left="20" w:firstLine="560"/>
        <w:jc w:val="left"/>
        <w:outlineLvl w:val="0"/>
        <w:rPr>
          <w:rFonts w:eastAsia="Times New Roman"/>
          <w:b/>
          <w:bCs/>
          <w:color w:val="auto"/>
          <w:sz w:val="21"/>
          <w:szCs w:val="21"/>
          <w:shd w:val="clear" w:color="auto" w:fill="auto"/>
        </w:rPr>
      </w:pPr>
      <w:bookmarkStart w:id="32" w:name="bookmark7"/>
      <w:r w:rsidRPr="005064F6">
        <w:rPr>
          <w:rFonts w:eastAsia="Times New Roman"/>
          <w:b/>
          <w:bCs/>
          <w:color w:val="auto"/>
          <w:sz w:val="21"/>
          <w:szCs w:val="21"/>
          <w:shd w:val="clear" w:color="auto" w:fill="auto"/>
        </w:rPr>
        <w:t>Выполнения работ, договор, сроки и порядок оплаты</w:t>
      </w:r>
      <w:bookmarkEnd w:id="32"/>
    </w:p>
    <w:p w14:paraId="41DD792F" w14:textId="77777777" w:rsidR="005064F6" w:rsidRPr="005064F6" w:rsidRDefault="005064F6" w:rsidP="00E42E0D">
      <w:pPr>
        <w:numPr>
          <w:ilvl w:val="1"/>
          <w:numId w:val="25"/>
        </w:numPr>
        <w:tabs>
          <w:tab w:val="left" w:pos="1064"/>
        </w:tabs>
        <w:spacing w:line="274" w:lineRule="exact"/>
        <w:ind w:left="20" w:right="6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Все работы должны выполняться на основании договора подряда, заключенного в результате регламентированной закупочной процедуры.</w:t>
      </w:r>
    </w:p>
    <w:p w14:paraId="687EEA78" w14:textId="77777777" w:rsidR="005064F6" w:rsidRPr="005064F6" w:rsidRDefault="005064F6" w:rsidP="00E42E0D">
      <w:pPr>
        <w:numPr>
          <w:ilvl w:val="1"/>
          <w:numId w:val="25"/>
        </w:numPr>
        <w:tabs>
          <w:tab w:val="left" w:pos="1006"/>
        </w:tabs>
        <w:spacing w:line="274" w:lineRule="exact"/>
        <w:ind w:left="20" w:right="6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Оплата по договору производится путем безналичного перечисления денежных средств на расчетный счет Подрядчика.</w:t>
      </w:r>
    </w:p>
    <w:p w14:paraId="67F5FB19" w14:textId="77777777" w:rsidR="005064F6" w:rsidRPr="005064F6" w:rsidRDefault="005064F6" w:rsidP="00E42E0D">
      <w:pPr>
        <w:spacing w:line="266" w:lineRule="exact"/>
        <w:ind w:left="20" w:right="6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5.3 Расчеты по договору производятся в течение 7 рабочих дней после подписания обеими Сторонами соответствующих актов о приемке выполненных работ (форма КС-2) и справок о стоимости выполненных работ (форма КС-3).</w:t>
      </w:r>
    </w:p>
    <w:p w14:paraId="62AED16F" w14:textId="77777777" w:rsidR="005064F6" w:rsidRDefault="005064F6" w:rsidP="00E42E0D">
      <w:pPr>
        <w:numPr>
          <w:ilvl w:val="2"/>
          <w:numId w:val="25"/>
        </w:numPr>
        <w:tabs>
          <w:tab w:val="left" w:pos="1050"/>
        </w:tabs>
        <w:spacing w:line="274" w:lineRule="exact"/>
        <w:ind w:left="20" w:right="6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Цена договора включает в себя общую стоимость выполнения всех работ, включая стоимость строительных материалов, инструментов, расходов на перевозку, отгрузку, вывоз строительного мусора, складирование оборудования и строительных материалов, гарантийные обязательства, а также расходы по оплате всех необходимых налогов, пошлин и сборов и иные расходы, возникающие у Подрядчика в связи с исполнением обязательств по договору.</w:t>
      </w:r>
    </w:p>
    <w:p w14:paraId="372F4559" w14:textId="77777777" w:rsidR="00E42E0D" w:rsidRPr="005064F6" w:rsidRDefault="00E42E0D" w:rsidP="00E42E0D">
      <w:pPr>
        <w:tabs>
          <w:tab w:val="left" w:pos="1050"/>
        </w:tabs>
        <w:spacing w:line="274" w:lineRule="exact"/>
        <w:ind w:left="580" w:right="60"/>
        <w:jc w:val="left"/>
        <w:rPr>
          <w:rFonts w:eastAsia="Times New Roman"/>
          <w:color w:val="auto"/>
          <w:sz w:val="22"/>
          <w:szCs w:val="22"/>
          <w:shd w:val="clear" w:color="auto" w:fill="auto"/>
        </w:rPr>
      </w:pPr>
    </w:p>
    <w:p w14:paraId="67A589FB" w14:textId="77777777" w:rsidR="005064F6" w:rsidRPr="005064F6" w:rsidRDefault="005064F6" w:rsidP="005064F6">
      <w:pPr>
        <w:keepNext/>
        <w:keepLines/>
        <w:numPr>
          <w:ilvl w:val="3"/>
          <w:numId w:val="25"/>
        </w:numPr>
        <w:tabs>
          <w:tab w:val="left" w:pos="858"/>
        </w:tabs>
        <w:spacing w:line="210" w:lineRule="exact"/>
        <w:ind w:left="60" w:firstLine="560"/>
        <w:jc w:val="left"/>
        <w:outlineLvl w:val="0"/>
        <w:rPr>
          <w:rFonts w:eastAsia="Times New Roman"/>
          <w:b/>
          <w:bCs/>
          <w:color w:val="auto"/>
          <w:sz w:val="21"/>
          <w:szCs w:val="21"/>
          <w:shd w:val="clear" w:color="auto" w:fill="auto"/>
        </w:rPr>
      </w:pPr>
      <w:bookmarkStart w:id="33" w:name="bookmark8"/>
      <w:r w:rsidRPr="005064F6">
        <w:rPr>
          <w:rFonts w:eastAsia="Times New Roman"/>
          <w:b/>
          <w:bCs/>
          <w:color w:val="auto"/>
          <w:sz w:val="21"/>
          <w:szCs w:val="21"/>
          <w:shd w:val="clear" w:color="auto" w:fill="auto"/>
        </w:rPr>
        <w:lastRenderedPageBreak/>
        <w:t>Требования к оформлению результатов работ:</w:t>
      </w:r>
      <w:bookmarkEnd w:id="33"/>
    </w:p>
    <w:p w14:paraId="54AB4949" w14:textId="77777777" w:rsidR="005064F6" w:rsidRPr="005064F6" w:rsidRDefault="005064F6" w:rsidP="00E42E0D">
      <w:pPr>
        <w:numPr>
          <w:ilvl w:val="4"/>
          <w:numId w:val="25"/>
        </w:numPr>
        <w:tabs>
          <w:tab w:val="left" w:pos="1140"/>
        </w:tabs>
        <w:spacing w:line="302" w:lineRule="exact"/>
        <w:ind w:left="60" w:right="4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При проведении скрытых работ, Подрядчик предоставляет акты скрытых работ. Подрядчик приступает к выполнению последующих работ только после приемки Заказчиком скрытых работ.</w:t>
      </w:r>
    </w:p>
    <w:p w14:paraId="4A274CF6" w14:textId="77777777" w:rsidR="005064F6" w:rsidRPr="005064F6" w:rsidRDefault="005064F6" w:rsidP="00E42E0D">
      <w:pPr>
        <w:numPr>
          <w:ilvl w:val="4"/>
          <w:numId w:val="25"/>
        </w:numPr>
        <w:tabs>
          <w:tab w:val="left" w:pos="1025"/>
        </w:tabs>
        <w:spacing w:after="297" w:line="281" w:lineRule="exact"/>
        <w:ind w:left="60" w:right="4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После завершения работ Подрядчик предоставляет Заказчику акт о приемке выполненных работ по форме КС-2</w:t>
      </w:r>
      <w:proofErr w:type="gramStart"/>
      <w:r w:rsidRPr="005064F6">
        <w:rPr>
          <w:rFonts w:eastAsia="Times New Roman"/>
          <w:color w:val="auto"/>
          <w:sz w:val="22"/>
          <w:szCs w:val="22"/>
          <w:shd w:val="clear" w:color="auto" w:fill="auto"/>
        </w:rPr>
        <w:t>.</w:t>
      </w:r>
      <w:proofErr w:type="gramEnd"/>
      <w:r w:rsidRPr="005064F6">
        <w:rPr>
          <w:rFonts w:eastAsia="Times New Roman"/>
          <w:color w:val="auto"/>
          <w:sz w:val="22"/>
          <w:szCs w:val="22"/>
          <w:shd w:val="clear" w:color="auto" w:fill="auto"/>
        </w:rPr>
        <w:t xml:space="preserve"> подписанный со своей стороны, справку о стоимости выполненных работ по форме КС-3 и счет-фактуру, если Подрядчик осуществляет деятельность по общей системе налогообложения. Документы предоставляются в бумажном виде. Формы КС-2 и КС-3 утверждены Постановлением Госкомстата № 100 от 11.11.1999 г.</w:t>
      </w:r>
    </w:p>
    <w:p w14:paraId="60C0523B" w14:textId="77777777" w:rsidR="005064F6" w:rsidRPr="005064F6" w:rsidRDefault="005064F6" w:rsidP="005064F6">
      <w:pPr>
        <w:keepNext/>
        <w:keepLines/>
        <w:numPr>
          <w:ilvl w:val="3"/>
          <w:numId w:val="25"/>
        </w:numPr>
        <w:tabs>
          <w:tab w:val="left" w:pos="850"/>
        </w:tabs>
        <w:spacing w:line="210" w:lineRule="exact"/>
        <w:ind w:left="60" w:firstLine="560"/>
        <w:jc w:val="left"/>
        <w:outlineLvl w:val="0"/>
        <w:rPr>
          <w:rFonts w:eastAsia="Times New Roman"/>
          <w:b/>
          <w:bCs/>
          <w:color w:val="auto"/>
          <w:sz w:val="21"/>
          <w:szCs w:val="21"/>
          <w:shd w:val="clear" w:color="auto" w:fill="auto"/>
        </w:rPr>
      </w:pPr>
      <w:bookmarkStart w:id="34" w:name="bookmark9"/>
      <w:r w:rsidRPr="005064F6">
        <w:rPr>
          <w:rFonts w:eastAsia="Times New Roman"/>
          <w:b/>
          <w:bCs/>
          <w:color w:val="auto"/>
          <w:sz w:val="21"/>
          <w:szCs w:val="21"/>
          <w:shd w:val="clear" w:color="auto" w:fill="auto"/>
        </w:rPr>
        <w:t>Требования к материалам и изделиям:</w:t>
      </w:r>
      <w:bookmarkEnd w:id="34"/>
    </w:p>
    <w:p w14:paraId="4D1F8B9B" w14:textId="0CF3EE94" w:rsidR="005064F6" w:rsidRPr="005064F6" w:rsidRDefault="005064F6" w:rsidP="00E42E0D">
      <w:pPr>
        <w:numPr>
          <w:ilvl w:val="4"/>
          <w:numId w:val="25"/>
        </w:numPr>
        <w:tabs>
          <w:tab w:val="left" w:pos="1126"/>
        </w:tabs>
        <w:spacing w:line="295" w:lineRule="exact"/>
        <w:ind w:left="60" w:right="4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 xml:space="preserve">Подрядчик при выполнении работ должен использовать основные материалы в соответствии с ведомостью объёмов работ и материалов (Приложение №1). </w:t>
      </w:r>
      <w:r w:rsidRPr="005C2F09">
        <w:rPr>
          <w:rFonts w:eastAsia="Times New Roman"/>
          <w:color w:val="auto"/>
          <w:sz w:val="22"/>
          <w:szCs w:val="22"/>
          <w:shd w:val="clear" w:color="auto" w:fill="auto"/>
        </w:rPr>
        <w:t>Поставляемое оборудование должно иметь технические характеристики и энергоэффективность не хуже проектного решения</w:t>
      </w:r>
      <w:r w:rsidR="00E42E0D" w:rsidRPr="005C2F09">
        <w:rPr>
          <w:rFonts w:eastAsia="Times New Roman"/>
          <w:color w:val="auto"/>
          <w:sz w:val="22"/>
          <w:szCs w:val="22"/>
          <w:shd w:val="clear" w:color="auto" w:fill="auto"/>
        </w:rPr>
        <w:t xml:space="preserve"> (Рабочая документация)</w:t>
      </w:r>
      <w:r w:rsidRPr="005C2F09">
        <w:rPr>
          <w:rFonts w:eastAsia="Times New Roman"/>
          <w:color w:val="auto"/>
          <w:sz w:val="22"/>
          <w:szCs w:val="22"/>
          <w:shd w:val="clear" w:color="auto" w:fill="auto"/>
        </w:rPr>
        <w:t>.</w:t>
      </w:r>
      <w:r w:rsidRPr="005064F6">
        <w:rPr>
          <w:rFonts w:eastAsia="Times New Roman"/>
          <w:color w:val="auto"/>
          <w:sz w:val="22"/>
          <w:szCs w:val="22"/>
          <w:shd w:val="clear" w:color="auto" w:fill="auto"/>
        </w:rPr>
        <w:t xml:space="preserve"> </w:t>
      </w:r>
    </w:p>
    <w:p w14:paraId="4E3BA1E8" w14:textId="77777777" w:rsidR="005064F6" w:rsidRPr="005064F6" w:rsidRDefault="005064F6" w:rsidP="00E42E0D">
      <w:pPr>
        <w:numPr>
          <w:ilvl w:val="4"/>
          <w:numId w:val="25"/>
        </w:numPr>
        <w:tabs>
          <w:tab w:val="left" w:pos="1054"/>
        </w:tabs>
        <w:spacing w:line="288" w:lineRule="exact"/>
        <w:ind w:left="60" w:right="4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Используемые материалы, изделия должны соответствовать государственным стандартам и техническим условиям,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Российской Федерации.</w:t>
      </w:r>
    </w:p>
    <w:p w14:paraId="21C7A02C" w14:textId="41364EBE" w:rsidR="005064F6" w:rsidRPr="005064F6" w:rsidRDefault="005064F6" w:rsidP="00F3521F">
      <w:pPr>
        <w:numPr>
          <w:ilvl w:val="4"/>
          <w:numId w:val="25"/>
        </w:numPr>
        <w:tabs>
          <w:tab w:val="left" w:pos="1052"/>
        </w:tabs>
        <w:spacing w:line="220" w:lineRule="exact"/>
        <w:ind w:left="6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Контроль за соответствием применяемых материалов и изделий является обязанностью</w:t>
      </w:r>
      <w:r w:rsidR="00E42E0D">
        <w:rPr>
          <w:rFonts w:eastAsia="Times New Roman"/>
          <w:color w:val="auto"/>
          <w:sz w:val="22"/>
          <w:szCs w:val="22"/>
          <w:shd w:val="clear" w:color="auto" w:fill="auto"/>
        </w:rPr>
        <w:t xml:space="preserve"> </w:t>
      </w:r>
      <w:r w:rsidRPr="005064F6">
        <w:rPr>
          <w:rFonts w:eastAsia="Times New Roman"/>
          <w:color w:val="auto"/>
          <w:sz w:val="22"/>
          <w:szCs w:val="22"/>
          <w:shd w:val="clear" w:color="auto" w:fill="auto"/>
        </w:rPr>
        <w:t>лица, осуществляющего выполнение работ.</w:t>
      </w:r>
    </w:p>
    <w:p w14:paraId="0258834B" w14:textId="77777777" w:rsidR="005064F6" w:rsidRPr="005064F6" w:rsidRDefault="005064F6" w:rsidP="00E42E0D">
      <w:pPr>
        <w:spacing w:after="269" w:line="302" w:lineRule="exact"/>
        <w:ind w:left="60" w:right="4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7.5. Обеспечение оборудованием, материалами для производства работ и их доставка осуществляется за счет Подрядчика и его силами.</w:t>
      </w:r>
    </w:p>
    <w:p w14:paraId="18B1766B" w14:textId="77777777" w:rsidR="005064F6" w:rsidRPr="005064F6" w:rsidRDefault="005064F6" w:rsidP="005064F6">
      <w:pPr>
        <w:keepNext/>
        <w:keepLines/>
        <w:numPr>
          <w:ilvl w:val="3"/>
          <w:numId w:val="25"/>
        </w:numPr>
        <w:tabs>
          <w:tab w:val="left" w:pos="858"/>
        </w:tabs>
        <w:spacing w:line="266" w:lineRule="exact"/>
        <w:ind w:left="60" w:firstLine="560"/>
        <w:jc w:val="left"/>
        <w:outlineLvl w:val="0"/>
        <w:rPr>
          <w:rFonts w:eastAsia="Times New Roman"/>
          <w:b/>
          <w:bCs/>
          <w:color w:val="auto"/>
          <w:sz w:val="21"/>
          <w:szCs w:val="21"/>
          <w:shd w:val="clear" w:color="auto" w:fill="auto"/>
        </w:rPr>
      </w:pPr>
      <w:bookmarkStart w:id="35" w:name="bookmark10"/>
      <w:r w:rsidRPr="005064F6">
        <w:rPr>
          <w:rFonts w:eastAsia="Times New Roman"/>
          <w:b/>
          <w:bCs/>
          <w:color w:val="auto"/>
          <w:sz w:val="21"/>
          <w:szCs w:val="21"/>
          <w:shd w:val="clear" w:color="auto" w:fill="auto"/>
        </w:rPr>
        <w:t>Контроль выполнения работ со стороны Заказчика:</w:t>
      </w:r>
      <w:bookmarkEnd w:id="35"/>
    </w:p>
    <w:p w14:paraId="6B1893C1" w14:textId="77777777" w:rsidR="005064F6" w:rsidRPr="005064F6" w:rsidRDefault="005064F6" w:rsidP="00E42E0D">
      <w:pPr>
        <w:numPr>
          <w:ilvl w:val="4"/>
          <w:numId w:val="25"/>
        </w:numPr>
        <w:tabs>
          <w:tab w:val="left" w:pos="1003"/>
        </w:tabs>
        <w:spacing w:line="266" w:lineRule="exact"/>
        <w:ind w:left="60" w:right="4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Заказчик назначает своего уполномоченного представителя, который от его имени совместно с Подрядчиком осуществляет приемку выполненных работ, технический надзор и контроль выполнения Работ по договору, их качество, а также производит проверку соответствия используемых Подрядчиком</w:t>
      </w:r>
    </w:p>
    <w:p w14:paraId="28E93C64" w14:textId="77777777" w:rsidR="005064F6" w:rsidRPr="005064F6" w:rsidRDefault="005064F6" w:rsidP="00E42E0D">
      <w:pPr>
        <w:spacing w:line="220" w:lineRule="exact"/>
        <w:ind w:left="60"/>
        <w:rPr>
          <w:rFonts w:eastAsia="Times New Roman"/>
          <w:color w:val="auto"/>
          <w:sz w:val="22"/>
          <w:szCs w:val="22"/>
          <w:shd w:val="clear" w:color="auto" w:fill="auto"/>
        </w:rPr>
      </w:pPr>
      <w:r w:rsidRPr="005064F6">
        <w:rPr>
          <w:rFonts w:eastAsia="Times New Roman"/>
          <w:color w:val="auto"/>
          <w:sz w:val="22"/>
          <w:szCs w:val="22"/>
          <w:shd w:val="clear" w:color="auto" w:fill="auto"/>
        </w:rPr>
        <w:t>материалов условиям Договора.</w:t>
      </w:r>
    </w:p>
    <w:p w14:paraId="16BE83C0" w14:textId="0431353D" w:rsidR="005064F6" w:rsidRPr="005064F6" w:rsidRDefault="005064F6" w:rsidP="00E42E0D">
      <w:pPr>
        <w:numPr>
          <w:ilvl w:val="4"/>
          <w:numId w:val="25"/>
        </w:numPr>
        <w:tabs>
          <w:tab w:val="left" w:pos="1032"/>
        </w:tabs>
        <w:spacing w:line="281" w:lineRule="exact"/>
        <w:ind w:left="60" w:right="4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Определяет объемы дополнительных работ по результатам осмотра с составлением актов и дефектных ведомостей. Работы, в</w:t>
      </w:r>
      <w:r w:rsidR="00E42E0D">
        <w:rPr>
          <w:rFonts w:eastAsia="Times New Roman"/>
          <w:color w:val="auto"/>
          <w:sz w:val="22"/>
          <w:szCs w:val="22"/>
          <w:shd w:val="clear" w:color="auto" w:fill="auto"/>
        </w:rPr>
        <w:t>ы</w:t>
      </w:r>
      <w:r w:rsidRPr="005064F6">
        <w:rPr>
          <w:rFonts w:eastAsia="Times New Roman"/>
          <w:color w:val="auto"/>
          <w:sz w:val="22"/>
          <w:szCs w:val="22"/>
          <w:shd w:val="clear" w:color="auto" w:fill="auto"/>
        </w:rPr>
        <w:t>полненные с изменением или отклонением от Работ, указанных в сметном расчёте, не оформленные в установленном порядке, оплате не подлежат.</w:t>
      </w:r>
    </w:p>
    <w:p w14:paraId="25D111CD" w14:textId="77777777" w:rsidR="005064F6" w:rsidRPr="005064F6" w:rsidRDefault="005064F6" w:rsidP="00E42E0D">
      <w:pPr>
        <w:numPr>
          <w:ilvl w:val="4"/>
          <w:numId w:val="25"/>
        </w:numPr>
        <w:tabs>
          <w:tab w:val="left" w:pos="1030"/>
        </w:tabs>
        <w:spacing w:line="281" w:lineRule="exact"/>
        <w:ind w:left="6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Обеспечивает доступ на объект сотрудников Подрядчика.</w:t>
      </w:r>
    </w:p>
    <w:p w14:paraId="60A4B006" w14:textId="77777777" w:rsidR="005064F6" w:rsidRPr="005064F6" w:rsidRDefault="005064F6" w:rsidP="00E42E0D">
      <w:pPr>
        <w:numPr>
          <w:ilvl w:val="4"/>
          <w:numId w:val="25"/>
        </w:numPr>
        <w:tabs>
          <w:tab w:val="left" w:pos="1169"/>
        </w:tabs>
        <w:spacing w:line="288" w:lineRule="exact"/>
        <w:ind w:left="60" w:right="4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Обеспечить Подрядчику возможность подключения к имеющимся у Заказчика источникам электроснабжения, водоснабжения, канализации для целей выполнения работ, предусмотренных настоящим Техническим заданием.</w:t>
      </w:r>
    </w:p>
    <w:p w14:paraId="2901CC1E" w14:textId="5C2EDAF3" w:rsidR="005064F6" w:rsidRPr="005064F6" w:rsidRDefault="005064F6" w:rsidP="00E42E0D">
      <w:pPr>
        <w:numPr>
          <w:ilvl w:val="4"/>
          <w:numId w:val="25"/>
        </w:numPr>
        <w:tabs>
          <w:tab w:val="left" w:pos="1133"/>
        </w:tabs>
        <w:spacing w:after="240" w:line="274" w:lineRule="exact"/>
        <w:ind w:left="60" w:right="4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В случае обнаружения Заказчиком недостатков в в</w:t>
      </w:r>
      <w:r w:rsidR="00E42E0D">
        <w:rPr>
          <w:rFonts w:eastAsia="Times New Roman"/>
          <w:color w:val="auto"/>
          <w:sz w:val="22"/>
          <w:szCs w:val="22"/>
          <w:shd w:val="clear" w:color="auto" w:fill="auto"/>
        </w:rPr>
        <w:t>ы</w:t>
      </w:r>
      <w:r w:rsidRPr="005064F6">
        <w:rPr>
          <w:rFonts w:eastAsia="Times New Roman"/>
          <w:color w:val="auto"/>
          <w:sz w:val="22"/>
          <w:szCs w:val="22"/>
          <w:shd w:val="clear" w:color="auto" w:fill="auto"/>
        </w:rPr>
        <w:t>полненных работах или некачественно в</w:t>
      </w:r>
      <w:r w:rsidR="00E42E0D">
        <w:rPr>
          <w:rFonts w:eastAsia="Times New Roman"/>
          <w:color w:val="auto"/>
          <w:sz w:val="22"/>
          <w:szCs w:val="22"/>
          <w:shd w:val="clear" w:color="auto" w:fill="auto"/>
        </w:rPr>
        <w:t>ы</w:t>
      </w:r>
      <w:r w:rsidRPr="005064F6">
        <w:rPr>
          <w:rFonts w:eastAsia="Times New Roman"/>
          <w:color w:val="auto"/>
          <w:sz w:val="22"/>
          <w:szCs w:val="22"/>
          <w:shd w:val="clear" w:color="auto" w:fill="auto"/>
        </w:rPr>
        <w:t>полненных работ в течение 5 (пяти) рабочих дней составляется Акт с перечислением выявленн</w:t>
      </w:r>
      <w:r w:rsidR="00E42E0D">
        <w:rPr>
          <w:rFonts w:eastAsia="Times New Roman"/>
          <w:color w:val="auto"/>
          <w:sz w:val="22"/>
          <w:szCs w:val="22"/>
          <w:shd w:val="clear" w:color="auto" w:fill="auto"/>
        </w:rPr>
        <w:t>ы</w:t>
      </w:r>
      <w:r w:rsidRPr="005064F6">
        <w:rPr>
          <w:rFonts w:eastAsia="Times New Roman"/>
          <w:color w:val="auto"/>
          <w:sz w:val="22"/>
          <w:szCs w:val="22"/>
          <w:shd w:val="clear" w:color="auto" w:fill="auto"/>
        </w:rPr>
        <w:t>х недостатков, необходимых доработок и сроком их устранения. После подписания Акта Подрядчик обязан в согласованный сторонами срок своими силами и без увеличения цены Договора переделать работы для устранения недостатков в</w:t>
      </w:r>
      <w:r w:rsidR="00E42E0D">
        <w:rPr>
          <w:rFonts w:eastAsia="Times New Roman"/>
          <w:color w:val="auto"/>
          <w:sz w:val="22"/>
          <w:szCs w:val="22"/>
          <w:shd w:val="clear" w:color="auto" w:fill="auto"/>
        </w:rPr>
        <w:t>ы</w:t>
      </w:r>
      <w:r w:rsidRPr="005064F6">
        <w:rPr>
          <w:rFonts w:eastAsia="Times New Roman"/>
          <w:color w:val="auto"/>
          <w:sz w:val="22"/>
          <w:szCs w:val="22"/>
          <w:shd w:val="clear" w:color="auto" w:fill="auto"/>
        </w:rPr>
        <w:t>полненных работ и обеспечения их надлежащего качества.</w:t>
      </w:r>
    </w:p>
    <w:p w14:paraId="450070FE" w14:textId="77777777" w:rsidR="005064F6" w:rsidRPr="005064F6" w:rsidRDefault="005064F6" w:rsidP="005064F6">
      <w:pPr>
        <w:keepNext/>
        <w:keepLines/>
        <w:numPr>
          <w:ilvl w:val="3"/>
          <w:numId w:val="25"/>
        </w:numPr>
        <w:tabs>
          <w:tab w:val="left" w:pos="858"/>
        </w:tabs>
        <w:spacing w:line="274" w:lineRule="exact"/>
        <w:ind w:left="60" w:firstLine="560"/>
        <w:jc w:val="left"/>
        <w:outlineLvl w:val="0"/>
        <w:rPr>
          <w:rFonts w:eastAsia="Times New Roman"/>
          <w:b/>
          <w:bCs/>
          <w:color w:val="auto"/>
          <w:sz w:val="21"/>
          <w:szCs w:val="21"/>
          <w:shd w:val="clear" w:color="auto" w:fill="auto"/>
        </w:rPr>
      </w:pPr>
      <w:bookmarkStart w:id="36" w:name="bookmark11"/>
      <w:r w:rsidRPr="005064F6">
        <w:rPr>
          <w:rFonts w:eastAsia="Times New Roman"/>
          <w:b/>
          <w:bCs/>
          <w:color w:val="auto"/>
          <w:sz w:val="21"/>
          <w:szCs w:val="21"/>
          <w:shd w:val="clear" w:color="auto" w:fill="auto"/>
        </w:rPr>
        <w:t>При производстве работ Подрядчик обязан:</w:t>
      </w:r>
      <w:bookmarkEnd w:id="36"/>
    </w:p>
    <w:p w14:paraId="3CFB8ECC" w14:textId="77777777" w:rsidR="005064F6" w:rsidRPr="005064F6" w:rsidRDefault="005064F6" w:rsidP="00E42E0D">
      <w:pPr>
        <w:numPr>
          <w:ilvl w:val="4"/>
          <w:numId w:val="25"/>
        </w:numPr>
        <w:tabs>
          <w:tab w:val="left" w:pos="1061"/>
        </w:tabs>
        <w:spacing w:line="274" w:lineRule="exact"/>
        <w:ind w:left="60" w:right="4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Организовать и координировать работы на объекте, обеспечить соблюдение требований законодательства, технических регламентов, настоящего Технического задания и нести ответственность за</w:t>
      </w:r>
      <w:r w:rsidRPr="005064F6">
        <w:rPr>
          <w:rFonts w:eastAsia="Times New Roman"/>
          <w:color w:val="auto"/>
          <w:sz w:val="20"/>
          <w:szCs w:val="20"/>
          <w:shd w:val="clear" w:color="auto" w:fill="FFFFFF"/>
        </w:rPr>
        <w:t xml:space="preserve"> качество</w:t>
      </w:r>
      <w:r w:rsidRPr="005064F6">
        <w:rPr>
          <w:rFonts w:eastAsia="Times New Roman"/>
          <w:color w:val="auto"/>
          <w:sz w:val="22"/>
          <w:szCs w:val="22"/>
          <w:shd w:val="clear" w:color="auto" w:fill="auto"/>
        </w:rPr>
        <w:t xml:space="preserve"> выполняемых работ и</w:t>
      </w:r>
      <w:r w:rsidRPr="005064F6">
        <w:rPr>
          <w:rFonts w:eastAsia="Times New Roman"/>
          <w:color w:val="auto"/>
          <w:sz w:val="20"/>
          <w:szCs w:val="20"/>
          <w:shd w:val="clear" w:color="auto" w:fill="FFFFFF"/>
        </w:rPr>
        <w:t xml:space="preserve"> 'Применяемых материалов</w:t>
      </w:r>
      <w:r w:rsidRPr="005064F6">
        <w:rPr>
          <w:rFonts w:eastAsia="Times New Roman"/>
          <w:color w:val="auto"/>
          <w:sz w:val="22"/>
          <w:szCs w:val="22"/>
          <w:shd w:val="clear" w:color="auto" w:fill="auto"/>
        </w:rPr>
        <w:t xml:space="preserve"> и их</w:t>
      </w:r>
      <w:r w:rsidRPr="005064F6">
        <w:rPr>
          <w:rFonts w:eastAsia="Times New Roman"/>
          <w:color w:val="auto"/>
          <w:sz w:val="20"/>
          <w:szCs w:val="20"/>
          <w:shd w:val="clear" w:color="auto" w:fill="FFFFFF"/>
        </w:rPr>
        <w:t xml:space="preserve"> соответствие </w:t>
      </w:r>
      <w:r w:rsidRPr="005064F6">
        <w:rPr>
          <w:rFonts w:eastAsia="Times New Roman"/>
          <w:color w:val="auto"/>
          <w:sz w:val="22"/>
          <w:szCs w:val="22"/>
          <w:shd w:val="clear" w:color="auto" w:fill="auto"/>
        </w:rPr>
        <w:t>требованиям настоящего Технического задания.</w:t>
      </w:r>
    </w:p>
    <w:p w14:paraId="19A20FBD" w14:textId="77777777" w:rsidR="005064F6" w:rsidRPr="005064F6" w:rsidRDefault="005064F6" w:rsidP="00E42E0D">
      <w:pPr>
        <w:numPr>
          <w:ilvl w:val="4"/>
          <w:numId w:val="25"/>
        </w:numPr>
        <w:tabs>
          <w:tab w:val="left" w:pos="1212"/>
        </w:tabs>
        <w:spacing w:line="274" w:lineRule="exact"/>
        <w:ind w:left="60" w:right="4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 xml:space="preserve">При выполнении работ Подрядчик должен руководствоваться действующими строительными нормами и правилами, правилами пожарной безопасности и безопасной эксплуатации строительных машин и механизмов, экологическими, </w:t>
      </w:r>
      <w:proofErr w:type="spellStart"/>
      <w:r w:rsidRPr="005064F6">
        <w:rPr>
          <w:rFonts w:eastAsia="Times New Roman"/>
          <w:color w:val="auto"/>
          <w:sz w:val="22"/>
          <w:szCs w:val="22"/>
          <w:shd w:val="clear" w:color="auto" w:fill="auto"/>
        </w:rPr>
        <w:t>саниторно</w:t>
      </w:r>
      <w:proofErr w:type="spellEnd"/>
      <w:r w:rsidRPr="005064F6">
        <w:rPr>
          <w:rFonts w:eastAsia="Times New Roman"/>
          <w:color w:val="auto"/>
          <w:sz w:val="22"/>
          <w:szCs w:val="22"/>
          <w:shd w:val="clear" w:color="auto" w:fill="auto"/>
        </w:rPr>
        <w:t>-гигиеническим и другими нормами, действующие на территории Российской Федерации и обеспечивающие безопасную для жизни и здоровья людей эксплуатацию объектов.</w:t>
      </w:r>
    </w:p>
    <w:p w14:paraId="79428126" w14:textId="77777777" w:rsidR="005064F6" w:rsidRPr="005064F6" w:rsidRDefault="005064F6" w:rsidP="00E42E0D">
      <w:pPr>
        <w:spacing w:line="274" w:lineRule="exact"/>
        <w:ind w:left="60" w:right="4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Подрядчик несёт ответственность за соблюдение правил пожарной безопасности, правил охраны труда и техники безопасности при проведении работ.</w:t>
      </w:r>
    </w:p>
    <w:p w14:paraId="0761978D" w14:textId="0C929464" w:rsidR="005064F6" w:rsidRPr="005064F6" w:rsidRDefault="005064F6" w:rsidP="00E42E0D">
      <w:pPr>
        <w:numPr>
          <w:ilvl w:val="4"/>
          <w:numId w:val="25"/>
        </w:numPr>
        <w:spacing w:line="274" w:lineRule="exact"/>
        <w:ind w:left="60" w:right="40" w:firstLine="560"/>
        <w:rPr>
          <w:rFonts w:eastAsia="Times New Roman"/>
          <w:color w:val="auto"/>
          <w:sz w:val="22"/>
          <w:szCs w:val="22"/>
          <w:shd w:val="clear" w:color="auto" w:fill="auto"/>
        </w:rPr>
      </w:pPr>
      <w:r w:rsidRPr="00397F6E">
        <w:rPr>
          <w:rFonts w:eastAsia="Times New Roman"/>
          <w:color w:val="auto"/>
          <w:sz w:val="22"/>
          <w:szCs w:val="22"/>
          <w:shd w:val="clear" w:color="auto" w:fill="auto"/>
        </w:rPr>
        <w:t xml:space="preserve">Являться членом саморегулируемой организации в области строительства, реконструкции, капитального ремонта объектов капитального строительства; использовать аттестованную технологию сварки в соответствии с требованиями РД 03-615-03 с областью аттестации в отношении группы технических </w:t>
      </w:r>
      <w:r w:rsidRPr="00397F6E">
        <w:rPr>
          <w:rFonts w:eastAsia="Times New Roman"/>
          <w:color w:val="auto"/>
          <w:sz w:val="22"/>
          <w:szCs w:val="22"/>
          <w:shd w:val="clear" w:color="auto" w:fill="auto"/>
        </w:rPr>
        <w:lastRenderedPageBreak/>
        <w:t>устройств: (КО – Котельное оборудование) п.2. Трубопроводы пара и горячей воды с рабочим давлением пара более 0,07 МПа и температурой воды свыше 115С». Привлекать к работам Сварщиков и специалистов сварочного производства, выполняющих сварочные работы, аттестован</w:t>
      </w:r>
      <w:r w:rsidR="00E42E0D" w:rsidRPr="00397F6E">
        <w:rPr>
          <w:rFonts w:eastAsia="Times New Roman"/>
          <w:color w:val="auto"/>
          <w:sz w:val="22"/>
          <w:szCs w:val="22"/>
          <w:shd w:val="clear" w:color="auto" w:fill="auto"/>
        </w:rPr>
        <w:t>н</w:t>
      </w:r>
      <w:r w:rsidRPr="00397F6E">
        <w:rPr>
          <w:rFonts w:eastAsia="Times New Roman"/>
          <w:color w:val="auto"/>
          <w:sz w:val="22"/>
          <w:szCs w:val="22"/>
          <w:shd w:val="clear" w:color="auto" w:fill="auto"/>
        </w:rPr>
        <w:t xml:space="preserve">ых на ОПО Котельное оборудование п.2 Трубопроводов пара и горячей воды с рабочим давлением пара более 0,07 МПа и температурой воды свыше 115°С. </w:t>
      </w:r>
    </w:p>
    <w:p w14:paraId="45FFC2BB" w14:textId="77777777" w:rsidR="005064F6" w:rsidRPr="005064F6" w:rsidRDefault="005064F6" w:rsidP="00E42E0D">
      <w:pPr>
        <w:numPr>
          <w:ilvl w:val="4"/>
          <w:numId w:val="25"/>
        </w:numPr>
        <w:spacing w:line="274" w:lineRule="exact"/>
        <w:ind w:left="60" w:right="4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Руководствоваться нормативно-правовыми актами РФ в области строительства: СП 60.13330.2020 «Свод правил. Отопление, вентиляция и кондиционирование воздуха. СНиП 41-01- 2003». Федеральным законом № 384-ФЗ от 30.12.2009 г. «Технический регламент о безопасности зданий и сооружений»; ФЗ-№190 Градостроительный кодекс РФ от 29.12.2004</w:t>
      </w:r>
      <w:proofErr w:type="gramStart"/>
      <w:r w:rsidRPr="005064F6">
        <w:rPr>
          <w:rFonts w:eastAsia="Times New Roman"/>
          <w:color w:val="auto"/>
          <w:sz w:val="22"/>
          <w:szCs w:val="22"/>
          <w:shd w:val="clear" w:color="auto" w:fill="auto"/>
        </w:rPr>
        <w:t>г..</w:t>
      </w:r>
      <w:proofErr w:type="gramEnd"/>
      <w:r w:rsidRPr="005064F6">
        <w:rPr>
          <w:rFonts w:eastAsia="Times New Roman"/>
          <w:color w:val="auto"/>
          <w:sz w:val="22"/>
          <w:szCs w:val="22"/>
          <w:shd w:val="clear" w:color="auto" w:fill="auto"/>
        </w:rPr>
        <w:t xml:space="preserve"> СП 48.13330.2019 «Организация строительства», СНиП 12-03-2001, СНиП 12-04-2002 «Безопасность труда в строительстве»; Федерального закона № 123-ФЗ от 22.07.2008 г. «Технический регламент о требованиях пожарной безопасности», СП 71.13330.2017 «Изоляционные и отделочные покрытия»; монтаж сетей электроснабжения - по СП 76.13330.2016 «Электротехнические устройства», </w:t>
      </w:r>
      <w:r w:rsidRPr="00397F6E">
        <w:rPr>
          <w:rFonts w:eastAsia="Times New Roman"/>
          <w:color w:val="auto"/>
          <w:sz w:val="22"/>
          <w:szCs w:val="22"/>
          <w:shd w:val="clear" w:color="auto" w:fill="auto"/>
        </w:rPr>
        <w:t>«Требования к производству сварочных работ на опасных производственных объектах», утверждённых Приказом Ростехнадзора от 11.12.2020 № 519,</w:t>
      </w:r>
      <w:r w:rsidRPr="005064F6">
        <w:rPr>
          <w:rFonts w:eastAsia="Times New Roman"/>
          <w:color w:val="auto"/>
          <w:sz w:val="22"/>
          <w:szCs w:val="22"/>
          <w:shd w:val="clear" w:color="auto" w:fill="auto"/>
        </w:rPr>
        <w:t xml:space="preserve"> основными положениями и другими нормативными документами, регламентирующими данный вид деятельности.</w:t>
      </w:r>
    </w:p>
    <w:p w14:paraId="7FDE56D9" w14:textId="77777777" w:rsidR="005064F6" w:rsidRPr="005064F6" w:rsidRDefault="005064F6" w:rsidP="00E42E0D">
      <w:pPr>
        <w:numPr>
          <w:ilvl w:val="5"/>
          <w:numId w:val="25"/>
        </w:numPr>
        <w:tabs>
          <w:tab w:val="left" w:pos="1071"/>
        </w:tabs>
        <w:spacing w:line="274" w:lineRule="exact"/>
        <w:ind w:left="20" w:right="2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Контролировать качество выполнения работ и вести учет выявленных нарушений требований технического регламента о безопасности зданий и сооружений.</w:t>
      </w:r>
    </w:p>
    <w:p w14:paraId="0FB6B7A6" w14:textId="77777777" w:rsidR="005064F6" w:rsidRPr="005064F6" w:rsidRDefault="005064F6" w:rsidP="00E42E0D">
      <w:pPr>
        <w:numPr>
          <w:ilvl w:val="5"/>
          <w:numId w:val="25"/>
        </w:numPr>
        <w:tabs>
          <w:tab w:val="left" w:pos="983"/>
        </w:tabs>
        <w:spacing w:line="274" w:lineRule="exact"/>
        <w:ind w:left="2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Нести ответственность за повреждения имущества Заказчика.</w:t>
      </w:r>
    </w:p>
    <w:p w14:paraId="6FB015AC" w14:textId="77777777" w:rsidR="005064F6" w:rsidRPr="005064F6" w:rsidRDefault="005064F6" w:rsidP="00E42E0D">
      <w:pPr>
        <w:numPr>
          <w:ilvl w:val="5"/>
          <w:numId w:val="25"/>
        </w:numPr>
        <w:tabs>
          <w:tab w:val="left" w:pos="1129"/>
        </w:tabs>
        <w:spacing w:line="274" w:lineRule="exact"/>
        <w:ind w:left="20" w:right="2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Любой строительный мусор, жидкие отходы (включая, но не ограничиваясь, лакокрасочные материалы, цемент, масла, растворители и строительные смеси), иные строительные отходы (далее - отходы), которые остаются во время выполнения работ по Договору, подлежат вывозу с Объекта Заказчика незамедлительно с момента их образования. Сброс (выброс) любых отходов в систему канализации Заказчика, прилегающую к Объекту территорию или иные не предусмотренные для этого места, строго запрещен.</w:t>
      </w:r>
    </w:p>
    <w:p w14:paraId="513C546E" w14:textId="77777777" w:rsidR="005064F6" w:rsidRPr="005064F6" w:rsidRDefault="005064F6" w:rsidP="00E42E0D">
      <w:pPr>
        <w:numPr>
          <w:ilvl w:val="5"/>
          <w:numId w:val="25"/>
        </w:numPr>
        <w:tabs>
          <w:tab w:val="left" w:pos="1078"/>
        </w:tabs>
        <w:spacing w:after="240" w:line="274" w:lineRule="exact"/>
        <w:ind w:left="20" w:right="2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По окончании работ Подрядчик обязан произвести уборку и очистку Объекта и территории, прилегающей к Объекту от строительного и иного мусора.</w:t>
      </w:r>
    </w:p>
    <w:p w14:paraId="127FDE00" w14:textId="77777777" w:rsidR="005064F6" w:rsidRPr="005064F6" w:rsidRDefault="005064F6" w:rsidP="005064F6">
      <w:pPr>
        <w:keepNext/>
        <w:keepLines/>
        <w:spacing w:line="274" w:lineRule="exact"/>
        <w:ind w:left="20" w:firstLine="560"/>
        <w:outlineLvl w:val="0"/>
        <w:rPr>
          <w:rFonts w:eastAsia="Times New Roman"/>
          <w:b/>
          <w:bCs/>
          <w:color w:val="auto"/>
          <w:sz w:val="21"/>
          <w:szCs w:val="21"/>
          <w:shd w:val="clear" w:color="auto" w:fill="auto"/>
        </w:rPr>
      </w:pPr>
      <w:bookmarkStart w:id="37" w:name="bookmark12"/>
      <w:r w:rsidRPr="005064F6">
        <w:rPr>
          <w:rFonts w:eastAsia="Times New Roman"/>
          <w:b/>
          <w:bCs/>
          <w:color w:val="auto"/>
          <w:sz w:val="21"/>
          <w:szCs w:val="21"/>
          <w:shd w:val="clear" w:color="auto" w:fill="auto"/>
        </w:rPr>
        <w:t>10. Гарантийные требования</w:t>
      </w:r>
      <w:bookmarkEnd w:id="37"/>
    </w:p>
    <w:p w14:paraId="4E7457E7" w14:textId="77777777" w:rsidR="005064F6" w:rsidRPr="005064F6" w:rsidRDefault="005064F6" w:rsidP="00E42E0D">
      <w:pPr>
        <w:numPr>
          <w:ilvl w:val="0"/>
          <w:numId w:val="26"/>
        </w:numPr>
        <w:tabs>
          <w:tab w:val="left" w:pos="1086"/>
        </w:tabs>
        <w:spacing w:line="274" w:lineRule="exact"/>
        <w:ind w:left="20" w:right="2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Подрядчик гарантирует качество выполнения всех Работ в соответствии с действующими нормами и техническими условиями, своевременное устранение недостатков и дефектов, выявленных при приемке Работ;</w:t>
      </w:r>
    </w:p>
    <w:p w14:paraId="605D11B5" w14:textId="77777777" w:rsidR="005064F6" w:rsidRPr="005064F6" w:rsidRDefault="005064F6" w:rsidP="00E42E0D">
      <w:pPr>
        <w:numPr>
          <w:ilvl w:val="0"/>
          <w:numId w:val="26"/>
        </w:numPr>
        <w:tabs>
          <w:tab w:val="left" w:pos="1251"/>
        </w:tabs>
        <w:spacing w:line="274" w:lineRule="exact"/>
        <w:ind w:left="20" w:right="2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Гарантийный срок на выполняемые по настоящему договору Работы составляет 12 месяца с даты подписания Сторонами Акта о приемке выполненных работ.</w:t>
      </w:r>
    </w:p>
    <w:p w14:paraId="6D7D2FF5" w14:textId="77777777" w:rsidR="005064F6" w:rsidRPr="005064F6" w:rsidRDefault="005064F6" w:rsidP="00E42E0D">
      <w:pPr>
        <w:numPr>
          <w:ilvl w:val="0"/>
          <w:numId w:val="26"/>
        </w:numPr>
        <w:tabs>
          <w:tab w:val="left" w:pos="1129"/>
        </w:tabs>
        <w:spacing w:after="283" w:line="274" w:lineRule="exact"/>
        <w:ind w:left="20" w:right="2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неправильной эксплуатации.</w:t>
      </w:r>
    </w:p>
    <w:p w14:paraId="76A5B6B9" w14:textId="77777777" w:rsidR="005064F6" w:rsidRPr="005064F6" w:rsidRDefault="005064F6" w:rsidP="005064F6">
      <w:pPr>
        <w:spacing w:line="220" w:lineRule="exact"/>
        <w:ind w:left="20" w:firstLine="560"/>
        <w:rPr>
          <w:rFonts w:eastAsia="Times New Roman"/>
          <w:color w:val="auto"/>
          <w:sz w:val="22"/>
          <w:szCs w:val="22"/>
          <w:shd w:val="clear" w:color="auto" w:fill="auto"/>
        </w:rPr>
      </w:pPr>
      <w:r w:rsidRPr="005064F6">
        <w:rPr>
          <w:rFonts w:eastAsia="Times New Roman"/>
          <w:color w:val="auto"/>
          <w:sz w:val="22"/>
          <w:szCs w:val="22"/>
          <w:shd w:val="clear" w:color="auto" w:fill="auto"/>
        </w:rPr>
        <w:t>Приложение №1. Ведомость объемов работ и основных материалов.</w:t>
      </w:r>
    </w:p>
    <w:p w14:paraId="0EB83A17" w14:textId="77777777" w:rsidR="00611BB2" w:rsidRDefault="00611BB2" w:rsidP="00675778">
      <w:pPr>
        <w:ind w:firstLine="709"/>
        <w:jc w:val="center"/>
        <w:rPr>
          <w:rFonts w:eastAsia="Calibri"/>
          <w:b/>
          <w:color w:val="auto"/>
          <w:highlight w:val="yellow"/>
          <w:shd w:val="clear" w:color="auto" w:fill="auto"/>
          <w:lang w:eastAsia="en-US"/>
        </w:rPr>
      </w:pPr>
    </w:p>
    <w:p w14:paraId="1BC18B86" w14:textId="77777777" w:rsidR="00B51FE9" w:rsidRDefault="00B51FE9" w:rsidP="00675778">
      <w:pPr>
        <w:ind w:firstLine="709"/>
        <w:jc w:val="center"/>
        <w:rPr>
          <w:rFonts w:eastAsia="Calibri"/>
          <w:b/>
          <w:color w:val="auto"/>
          <w:shd w:val="clear" w:color="auto" w:fill="auto"/>
          <w:lang w:eastAsia="en-US"/>
        </w:rPr>
      </w:pPr>
    </w:p>
    <w:p w14:paraId="13888C42" w14:textId="77777777" w:rsidR="00E42E0D" w:rsidRDefault="00E42E0D" w:rsidP="00675778">
      <w:pPr>
        <w:ind w:firstLine="709"/>
        <w:jc w:val="center"/>
        <w:rPr>
          <w:rFonts w:eastAsia="Calibri"/>
          <w:b/>
          <w:color w:val="auto"/>
          <w:shd w:val="clear" w:color="auto" w:fill="auto"/>
          <w:lang w:eastAsia="en-US"/>
        </w:rPr>
      </w:pPr>
    </w:p>
    <w:p w14:paraId="6A039022" w14:textId="77777777" w:rsidR="00E42E0D" w:rsidRDefault="00E42E0D" w:rsidP="00675778">
      <w:pPr>
        <w:ind w:firstLine="709"/>
        <w:jc w:val="center"/>
        <w:rPr>
          <w:rFonts w:eastAsia="Calibri"/>
          <w:b/>
          <w:color w:val="auto"/>
          <w:shd w:val="clear" w:color="auto" w:fill="auto"/>
          <w:lang w:eastAsia="en-US"/>
        </w:rPr>
      </w:pPr>
    </w:p>
    <w:p w14:paraId="6BBA7FC7" w14:textId="77777777" w:rsidR="00E42E0D" w:rsidRDefault="00E42E0D" w:rsidP="00675778">
      <w:pPr>
        <w:ind w:firstLine="709"/>
        <w:jc w:val="center"/>
        <w:rPr>
          <w:rFonts w:eastAsia="Calibri"/>
          <w:b/>
          <w:color w:val="auto"/>
          <w:shd w:val="clear" w:color="auto" w:fill="auto"/>
          <w:lang w:eastAsia="en-US"/>
        </w:rPr>
      </w:pPr>
    </w:p>
    <w:p w14:paraId="573F4698" w14:textId="77777777" w:rsidR="00E42E0D" w:rsidRDefault="00E42E0D" w:rsidP="00675778">
      <w:pPr>
        <w:ind w:firstLine="709"/>
        <w:jc w:val="center"/>
        <w:rPr>
          <w:rFonts w:eastAsia="Calibri"/>
          <w:b/>
          <w:color w:val="auto"/>
          <w:shd w:val="clear" w:color="auto" w:fill="auto"/>
          <w:lang w:eastAsia="en-US"/>
        </w:rPr>
      </w:pPr>
    </w:p>
    <w:p w14:paraId="3505A44F" w14:textId="77777777" w:rsidR="00E42E0D" w:rsidRDefault="00E42E0D" w:rsidP="00675778">
      <w:pPr>
        <w:ind w:firstLine="709"/>
        <w:jc w:val="center"/>
        <w:rPr>
          <w:rFonts w:eastAsia="Calibri"/>
          <w:b/>
          <w:color w:val="auto"/>
          <w:shd w:val="clear" w:color="auto" w:fill="auto"/>
          <w:lang w:eastAsia="en-US"/>
        </w:rPr>
      </w:pPr>
    </w:p>
    <w:p w14:paraId="423750C6" w14:textId="77777777" w:rsidR="00E42E0D" w:rsidRDefault="00E42E0D" w:rsidP="00675778">
      <w:pPr>
        <w:ind w:firstLine="709"/>
        <w:jc w:val="center"/>
        <w:rPr>
          <w:rFonts w:eastAsia="Calibri"/>
          <w:b/>
          <w:color w:val="auto"/>
          <w:shd w:val="clear" w:color="auto" w:fill="auto"/>
          <w:lang w:eastAsia="en-US"/>
        </w:rPr>
      </w:pPr>
    </w:p>
    <w:p w14:paraId="4D2334E0" w14:textId="77777777" w:rsidR="00E42E0D" w:rsidRDefault="00E42E0D" w:rsidP="00675778">
      <w:pPr>
        <w:ind w:firstLine="709"/>
        <w:jc w:val="center"/>
        <w:rPr>
          <w:rFonts w:eastAsia="Calibri"/>
          <w:b/>
          <w:color w:val="auto"/>
          <w:shd w:val="clear" w:color="auto" w:fill="auto"/>
          <w:lang w:eastAsia="en-US"/>
        </w:rPr>
      </w:pPr>
    </w:p>
    <w:p w14:paraId="39FB35B8" w14:textId="77777777" w:rsidR="00E42E0D" w:rsidRDefault="00E42E0D" w:rsidP="00675778">
      <w:pPr>
        <w:ind w:firstLine="709"/>
        <w:jc w:val="center"/>
        <w:rPr>
          <w:rFonts w:eastAsia="Calibri"/>
          <w:b/>
          <w:color w:val="auto"/>
          <w:shd w:val="clear" w:color="auto" w:fill="auto"/>
          <w:lang w:eastAsia="en-US"/>
        </w:rPr>
      </w:pPr>
    </w:p>
    <w:p w14:paraId="01A613F5" w14:textId="77777777" w:rsidR="00E42E0D" w:rsidRDefault="00E42E0D" w:rsidP="00675778">
      <w:pPr>
        <w:ind w:firstLine="709"/>
        <w:jc w:val="center"/>
        <w:rPr>
          <w:rFonts w:eastAsia="Calibri"/>
          <w:b/>
          <w:color w:val="auto"/>
          <w:shd w:val="clear" w:color="auto" w:fill="auto"/>
          <w:lang w:eastAsia="en-US"/>
        </w:rPr>
      </w:pPr>
    </w:p>
    <w:p w14:paraId="6315D191" w14:textId="77777777" w:rsidR="00E42E0D" w:rsidRDefault="00E42E0D" w:rsidP="00675778">
      <w:pPr>
        <w:ind w:firstLine="709"/>
        <w:jc w:val="center"/>
        <w:rPr>
          <w:rFonts w:eastAsia="Calibri"/>
          <w:b/>
          <w:color w:val="auto"/>
          <w:shd w:val="clear" w:color="auto" w:fill="auto"/>
          <w:lang w:eastAsia="en-US"/>
        </w:rPr>
      </w:pPr>
    </w:p>
    <w:p w14:paraId="712FFE70" w14:textId="77777777" w:rsidR="00E42E0D" w:rsidRDefault="00E42E0D" w:rsidP="00675778">
      <w:pPr>
        <w:ind w:firstLine="709"/>
        <w:jc w:val="center"/>
        <w:rPr>
          <w:rFonts w:eastAsia="Calibri"/>
          <w:b/>
          <w:color w:val="auto"/>
          <w:shd w:val="clear" w:color="auto" w:fill="auto"/>
          <w:lang w:eastAsia="en-US"/>
        </w:rPr>
      </w:pPr>
    </w:p>
    <w:p w14:paraId="2F527919" w14:textId="77777777" w:rsidR="00E42E0D" w:rsidRDefault="00E42E0D" w:rsidP="00675778">
      <w:pPr>
        <w:ind w:firstLine="709"/>
        <w:jc w:val="center"/>
        <w:rPr>
          <w:rFonts w:eastAsia="Calibri"/>
          <w:b/>
          <w:color w:val="auto"/>
          <w:shd w:val="clear" w:color="auto" w:fill="auto"/>
          <w:lang w:eastAsia="en-US"/>
        </w:rPr>
      </w:pPr>
    </w:p>
    <w:p w14:paraId="35CCABB7" w14:textId="77777777" w:rsidR="00E42E0D" w:rsidRDefault="00E42E0D" w:rsidP="00675778">
      <w:pPr>
        <w:ind w:firstLine="709"/>
        <w:jc w:val="center"/>
        <w:rPr>
          <w:rFonts w:eastAsia="Calibri"/>
          <w:b/>
          <w:color w:val="auto"/>
          <w:shd w:val="clear" w:color="auto" w:fill="auto"/>
          <w:lang w:eastAsia="en-US"/>
        </w:rPr>
      </w:pPr>
    </w:p>
    <w:p w14:paraId="5C1ED9DA" w14:textId="77777777" w:rsidR="00E42E0D" w:rsidRDefault="00E42E0D" w:rsidP="00675778">
      <w:pPr>
        <w:ind w:firstLine="709"/>
        <w:jc w:val="center"/>
        <w:rPr>
          <w:rFonts w:eastAsia="Calibri"/>
          <w:b/>
          <w:color w:val="auto"/>
          <w:shd w:val="clear" w:color="auto" w:fill="auto"/>
          <w:lang w:eastAsia="en-US"/>
        </w:rPr>
      </w:pPr>
    </w:p>
    <w:p w14:paraId="41BF4F08" w14:textId="77777777" w:rsidR="00E42E0D" w:rsidRDefault="00E42E0D" w:rsidP="00675778">
      <w:pPr>
        <w:ind w:firstLine="709"/>
        <w:jc w:val="center"/>
        <w:rPr>
          <w:rFonts w:eastAsia="Calibri"/>
          <w:b/>
          <w:color w:val="auto"/>
          <w:shd w:val="clear" w:color="auto" w:fill="auto"/>
          <w:lang w:eastAsia="en-US"/>
        </w:rPr>
      </w:pPr>
    </w:p>
    <w:p w14:paraId="51BC3DC2" w14:textId="77777777" w:rsidR="00E42E0D" w:rsidRDefault="00E42E0D" w:rsidP="00675778">
      <w:pPr>
        <w:ind w:firstLine="709"/>
        <w:jc w:val="center"/>
        <w:rPr>
          <w:rFonts w:eastAsia="Calibri"/>
          <w:b/>
          <w:color w:val="auto"/>
          <w:shd w:val="clear" w:color="auto" w:fill="auto"/>
          <w:lang w:eastAsia="en-US"/>
        </w:rPr>
      </w:pPr>
    </w:p>
    <w:p w14:paraId="39369845" w14:textId="77777777" w:rsidR="00E42E0D" w:rsidRPr="00397F6E" w:rsidRDefault="00E42E0D" w:rsidP="00D95895">
      <w:pPr>
        <w:pStyle w:val="affe"/>
        <w:jc w:val="right"/>
        <w:rPr>
          <w:rFonts w:ascii="Times New Roman" w:hAnsi="Times New Roman"/>
          <w:sz w:val="22"/>
          <w:szCs w:val="22"/>
          <w:lang w:val="ru-RU"/>
        </w:rPr>
      </w:pPr>
      <w:bookmarkStart w:id="38" w:name="_Hlk172207885"/>
      <w:r w:rsidRPr="00397F6E">
        <w:rPr>
          <w:rFonts w:ascii="Times New Roman" w:hAnsi="Times New Roman"/>
          <w:sz w:val="22"/>
          <w:szCs w:val="22"/>
          <w:lang w:val="ru-RU"/>
        </w:rPr>
        <w:lastRenderedPageBreak/>
        <w:t>Приложение № 1 к Техническому заданию</w:t>
      </w:r>
    </w:p>
    <w:p w14:paraId="7E7C6CB9" w14:textId="77777777" w:rsidR="00E42E0D" w:rsidRPr="00397F6E" w:rsidRDefault="00E42E0D" w:rsidP="00D95895">
      <w:pPr>
        <w:pStyle w:val="affe"/>
        <w:jc w:val="right"/>
        <w:rPr>
          <w:rFonts w:ascii="Times New Roman" w:hAnsi="Times New Roman"/>
          <w:sz w:val="22"/>
          <w:szCs w:val="22"/>
          <w:lang w:val="ru-RU"/>
        </w:rPr>
      </w:pPr>
    </w:p>
    <w:p w14:paraId="0663F75C" w14:textId="3F0B342F" w:rsidR="00E42E0D" w:rsidRPr="00397F6E" w:rsidRDefault="00E42E0D" w:rsidP="00D95895">
      <w:pPr>
        <w:pStyle w:val="affe"/>
        <w:jc w:val="center"/>
        <w:rPr>
          <w:rFonts w:ascii="Times New Roman" w:hAnsi="Times New Roman"/>
          <w:b/>
          <w:bCs/>
          <w:sz w:val="22"/>
          <w:szCs w:val="22"/>
          <w:lang w:val="ru-RU"/>
        </w:rPr>
      </w:pPr>
      <w:r w:rsidRPr="00397F6E">
        <w:rPr>
          <w:rFonts w:ascii="Times New Roman" w:hAnsi="Times New Roman"/>
          <w:b/>
          <w:bCs/>
          <w:sz w:val="22"/>
          <w:szCs w:val="22"/>
          <w:lang w:val="ru-RU"/>
        </w:rPr>
        <w:t>Ведомость объемов работ и основных материалов</w:t>
      </w:r>
    </w:p>
    <w:p w14:paraId="44154B87" w14:textId="77777777" w:rsidR="00E42E0D" w:rsidRPr="00397F6E" w:rsidRDefault="00E42E0D" w:rsidP="00D95895">
      <w:pPr>
        <w:pStyle w:val="affe"/>
        <w:jc w:val="center"/>
        <w:rPr>
          <w:rFonts w:ascii="Times New Roman" w:hAnsi="Times New Roman"/>
          <w:sz w:val="22"/>
          <w:szCs w:val="22"/>
          <w:lang w:val="ru-RU"/>
        </w:rPr>
      </w:pPr>
      <w:r w:rsidRPr="00397F6E">
        <w:rPr>
          <w:rFonts w:ascii="Times New Roman" w:hAnsi="Times New Roman"/>
          <w:b/>
          <w:bCs/>
          <w:sz w:val="22"/>
          <w:szCs w:val="22"/>
          <w:lang w:val="ru-RU"/>
        </w:rPr>
        <w:t>на выполнение работ по объекту «Капитальный ремонт вентиляции микробиологической лаборатории питьевых вод АЦККВ.»</w:t>
      </w:r>
    </w:p>
    <w:p w14:paraId="7FFF6257" w14:textId="77777777" w:rsidR="00E42E0D" w:rsidRPr="00397F6E" w:rsidRDefault="00E42E0D" w:rsidP="00D95895">
      <w:pPr>
        <w:pStyle w:val="affe"/>
        <w:rPr>
          <w:rFonts w:ascii="Times New Roman" w:hAnsi="Times New Roman"/>
          <w:sz w:val="22"/>
          <w:szCs w:val="22"/>
          <w:lang w:val="ru-RU"/>
        </w:rPr>
      </w:pPr>
    </w:p>
    <w:tbl>
      <w:tblPr>
        <w:tblW w:w="10392" w:type="dxa"/>
        <w:tblInd w:w="93" w:type="dxa"/>
        <w:tblLayout w:type="fixed"/>
        <w:tblLook w:val="04A0" w:firstRow="1" w:lastRow="0" w:firstColumn="1" w:lastColumn="0" w:noHBand="0" w:noVBand="1"/>
      </w:tblPr>
      <w:tblGrid>
        <w:gridCol w:w="596"/>
        <w:gridCol w:w="6082"/>
        <w:gridCol w:w="2296"/>
        <w:gridCol w:w="1418"/>
      </w:tblGrid>
      <w:tr w:rsidR="00E42E0D" w:rsidRPr="00D95895" w14:paraId="5C5D161E" w14:textId="77777777" w:rsidTr="00D95895">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C9DD1" w14:textId="77777777" w:rsidR="00E42E0D" w:rsidRPr="00D95895" w:rsidRDefault="00E42E0D" w:rsidP="00D95895">
            <w:pPr>
              <w:pStyle w:val="affe"/>
              <w:jc w:val="center"/>
              <w:rPr>
                <w:rFonts w:ascii="Times New Roman" w:hAnsi="Times New Roman"/>
                <w:sz w:val="22"/>
                <w:szCs w:val="22"/>
              </w:rPr>
            </w:pPr>
            <w:r w:rsidRPr="00D95895">
              <w:rPr>
                <w:rFonts w:ascii="Times New Roman" w:hAnsi="Times New Roman"/>
                <w:sz w:val="22"/>
                <w:szCs w:val="22"/>
              </w:rPr>
              <w:t>№ п/п</w:t>
            </w:r>
          </w:p>
        </w:tc>
        <w:tc>
          <w:tcPr>
            <w:tcW w:w="6082" w:type="dxa"/>
            <w:tcBorders>
              <w:top w:val="single" w:sz="4" w:space="0" w:color="auto"/>
              <w:left w:val="nil"/>
              <w:bottom w:val="single" w:sz="4" w:space="0" w:color="auto"/>
              <w:right w:val="single" w:sz="4" w:space="0" w:color="auto"/>
            </w:tcBorders>
            <w:shd w:val="clear" w:color="auto" w:fill="auto"/>
            <w:vAlign w:val="center"/>
            <w:hideMark/>
          </w:tcPr>
          <w:p w14:paraId="78EF184A" w14:textId="77777777" w:rsidR="00E42E0D" w:rsidRPr="00D95895" w:rsidRDefault="00E42E0D" w:rsidP="00D95895">
            <w:pPr>
              <w:pStyle w:val="affe"/>
              <w:jc w:val="center"/>
              <w:rPr>
                <w:rFonts w:ascii="Times New Roman" w:hAnsi="Times New Roman"/>
                <w:sz w:val="22"/>
                <w:szCs w:val="22"/>
              </w:rPr>
            </w:pPr>
            <w:proofErr w:type="spellStart"/>
            <w:r w:rsidRPr="00D95895">
              <w:rPr>
                <w:rFonts w:ascii="Times New Roman" w:hAnsi="Times New Roman"/>
                <w:sz w:val="22"/>
                <w:szCs w:val="22"/>
              </w:rPr>
              <w:t>Наименование</w:t>
            </w:r>
            <w:proofErr w:type="spellEnd"/>
          </w:p>
        </w:tc>
        <w:tc>
          <w:tcPr>
            <w:tcW w:w="2296" w:type="dxa"/>
            <w:tcBorders>
              <w:top w:val="single" w:sz="4" w:space="0" w:color="auto"/>
              <w:left w:val="nil"/>
              <w:bottom w:val="single" w:sz="4" w:space="0" w:color="auto"/>
              <w:right w:val="single" w:sz="4" w:space="0" w:color="auto"/>
            </w:tcBorders>
            <w:shd w:val="clear" w:color="auto" w:fill="auto"/>
            <w:vAlign w:val="center"/>
            <w:hideMark/>
          </w:tcPr>
          <w:p w14:paraId="0783C606" w14:textId="77777777" w:rsidR="00E42E0D" w:rsidRPr="00D95895" w:rsidRDefault="00E42E0D" w:rsidP="00D95895">
            <w:pPr>
              <w:pStyle w:val="affe"/>
              <w:jc w:val="center"/>
              <w:rPr>
                <w:rFonts w:ascii="Times New Roman" w:hAnsi="Times New Roman"/>
                <w:sz w:val="22"/>
                <w:szCs w:val="22"/>
              </w:rPr>
            </w:pPr>
            <w:proofErr w:type="spellStart"/>
            <w:r w:rsidRPr="00D95895">
              <w:rPr>
                <w:rFonts w:ascii="Times New Roman" w:hAnsi="Times New Roman"/>
                <w:sz w:val="22"/>
                <w:szCs w:val="22"/>
              </w:rPr>
              <w:t>Ед</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изм</w:t>
            </w:r>
            <w:proofErr w:type="spellEnd"/>
            <w:r w:rsidRPr="00D95895">
              <w:rPr>
                <w:rFonts w:ascii="Times New Roman" w:hAnsi="Times New Roman"/>
                <w:sz w:val="22"/>
                <w:szCs w:val="22"/>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5508076" w14:textId="77777777" w:rsidR="00E42E0D" w:rsidRPr="00D95895" w:rsidRDefault="00E42E0D" w:rsidP="00D95895">
            <w:pPr>
              <w:pStyle w:val="affe"/>
              <w:jc w:val="center"/>
              <w:rPr>
                <w:rFonts w:ascii="Times New Roman" w:hAnsi="Times New Roman"/>
                <w:sz w:val="22"/>
                <w:szCs w:val="22"/>
              </w:rPr>
            </w:pPr>
            <w:proofErr w:type="spellStart"/>
            <w:r w:rsidRPr="00D95895">
              <w:rPr>
                <w:rFonts w:ascii="Times New Roman" w:hAnsi="Times New Roman"/>
                <w:sz w:val="22"/>
                <w:szCs w:val="22"/>
              </w:rPr>
              <w:t>Кол</w:t>
            </w:r>
            <w:proofErr w:type="spellEnd"/>
            <w:r w:rsidRPr="00D95895">
              <w:rPr>
                <w:rFonts w:ascii="Times New Roman" w:hAnsi="Times New Roman"/>
                <w:sz w:val="22"/>
                <w:szCs w:val="22"/>
              </w:rPr>
              <w:t>.</w:t>
            </w:r>
          </w:p>
        </w:tc>
      </w:tr>
      <w:tr w:rsidR="00E42E0D" w:rsidRPr="00D95895" w14:paraId="3168B8D3" w14:textId="77777777" w:rsidTr="00D95895">
        <w:trPr>
          <w:trHeight w:val="30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A26624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c>
          <w:tcPr>
            <w:tcW w:w="6082" w:type="dxa"/>
            <w:tcBorders>
              <w:top w:val="nil"/>
              <w:left w:val="nil"/>
              <w:bottom w:val="single" w:sz="4" w:space="0" w:color="auto"/>
              <w:right w:val="single" w:sz="4" w:space="0" w:color="auto"/>
            </w:tcBorders>
            <w:shd w:val="clear" w:color="auto" w:fill="auto"/>
            <w:noWrap/>
            <w:vAlign w:val="center"/>
            <w:hideMark/>
          </w:tcPr>
          <w:p w14:paraId="2D950E6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c>
          <w:tcPr>
            <w:tcW w:w="2296" w:type="dxa"/>
            <w:tcBorders>
              <w:top w:val="nil"/>
              <w:left w:val="nil"/>
              <w:bottom w:val="single" w:sz="4" w:space="0" w:color="auto"/>
              <w:right w:val="single" w:sz="4" w:space="0" w:color="auto"/>
            </w:tcBorders>
            <w:shd w:val="clear" w:color="auto" w:fill="auto"/>
            <w:noWrap/>
            <w:vAlign w:val="center"/>
            <w:hideMark/>
          </w:tcPr>
          <w:p w14:paraId="4A56E36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c>
          <w:tcPr>
            <w:tcW w:w="1418" w:type="dxa"/>
            <w:tcBorders>
              <w:top w:val="nil"/>
              <w:left w:val="nil"/>
              <w:bottom w:val="single" w:sz="4" w:space="0" w:color="auto"/>
              <w:right w:val="single" w:sz="4" w:space="0" w:color="auto"/>
            </w:tcBorders>
            <w:shd w:val="clear" w:color="auto" w:fill="auto"/>
            <w:noWrap/>
            <w:vAlign w:val="center"/>
            <w:hideMark/>
          </w:tcPr>
          <w:p w14:paraId="025FD48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w:t>
            </w:r>
          </w:p>
        </w:tc>
      </w:tr>
      <w:tr w:rsidR="00E42E0D" w:rsidRPr="00D95895" w14:paraId="76B7BF7D" w14:textId="77777777" w:rsidTr="00D95895">
        <w:trPr>
          <w:trHeight w:val="300"/>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hideMark/>
          </w:tcPr>
          <w:p w14:paraId="19874D93" w14:textId="77777777" w:rsidR="00E42E0D" w:rsidRPr="00D95895" w:rsidRDefault="00E42E0D" w:rsidP="00D95895">
            <w:pPr>
              <w:pStyle w:val="affe"/>
              <w:rPr>
                <w:rFonts w:ascii="Times New Roman" w:hAnsi="Times New Roman"/>
                <w:b/>
                <w:bCs/>
                <w:sz w:val="22"/>
                <w:szCs w:val="22"/>
              </w:rPr>
            </w:pPr>
            <w:proofErr w:type="spellStart"/>
            <w:r w:rsidRPr="00D95895">
              <w:rPr>
                <w:rFonts w:ascii="Times New Roman" w:hAnsi="Times New Roman"/>
                <w:b/>
                <w:bCs/>
                <w:sz w:val="22"/>
                <w:szCs w:val="22"/>
              </w:rPr>
              <w:t>Раздел</w:t>
            </w:r>
            <w:proofErr w:type="spellEnd"/>
            <w:r w:rsidRPr="00D95895">
              <w:rPr>
                <w:rFonts w:ascii="Times New Roman" w:hAnsi="Times New Roman"/>
                <w:b/>
                <w:bCs/>
                <w:sz w:val="22"/>
                <w:szCs w:val="22"/>
              </w:rPr>
              <w:t xml:space="preserve"> 1. </w:t>
            </w:r>
            <w:proofErr w:type="spellStart"/>
            <w:r w:rsidRPr="00D95895">
              <w:rPr>
                <w:rFonts w:ascii="Times New Roman" w:hAnsi="Times New Roman"/>
                <w:b/>
                <w:bCs/>
                <w:sz w:val="22"/>
                <w:szCs w:val="22"/>
              </w:rPr>
              <w:t>Вентиляция</w:t>
            </w:r>
            <w:proofErr w:type="spellEnd"/>
          </w:p>
        </w:tc>
      </w:tr>
      <w:tr w:rsidR="00E42E0D" w:rsidRPr="00D95895" w14:paraId="0A5F02AA" w14:textId="77777777" w:rsidTr="00D95895">
        <w:trPr>
          <w:trHeight w:val="300"/>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23A1C5E" w14:textId="77777777" w:rsidR="00E42E0D" w:rsidRPr="00D95895" w:rsidRDefault="00E42E0D" w:rsidP="00D95895">
            <w:pPr>
              <w:pStyle w:val="affe"/>
              <w:rPr>
                <w:rFonts w:ascii="Times New Roman" w:hAnsi="Times New Roman"/>
                <w:b/>
                <w:bCs/>
                <w:sz w:val="22"/>
                <w:szCs w:val="22"/>
              </w:rPr>
            </w:pPr>
            <w:proofErr w:type="spellStart"/>
            <w:r w:rsidRPr="00D95895">
              <w:rPr>
                <w:rFonts w:ascii="Times New Roman" w:hAnsi="Times New Roman"/>
                <w:b/>
                <w:bCs/>
                <w:sz w:val="22"/>
                <w:szCs w:val="22"/>
              </w:rPr>
              <w:t>Демонтаж</w:t>
            </w:r>
            <w:proofErr w:type="spellEnd"/>
          </w:p>
        </w:tc>
      </w:tr>
      <w:tr w:rsidR="00E42E0D" w:rsidRPr="00D95895" w14:paraId="53384417" w14:textId="77777777" w:rsidTr="00D95895">
        <w:trPr>
          <w:trHeight w:val="413"/>
        </w:trPr>
        <w:tc>
          <w:tcPr>
            <w:tcW w:w="596" w:type="dxa"/>
            <w:tcBorders>
              <w:top w:val="nil"/>
              <w:left w:val="single" w:sz="4" w:space="0" w:color="auto"/>
              <w:bottom w:val="single" w:sz="4" w:space="0" w:color="auto"/>
              <w:right w:val="single" w:sz="4" w:space="0" w:color="auto"/>
            </w:tcBorders>
            <w:shd w:val="clear" w:color="auto" w:fill="auto"/>
            <w:hideMark/>
          </w:tcPr>
          <w:p w14:paraId="79F5F64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c>
          <w:tcPr>
            <w:tcW w:w="6082" w:type="dxa"/>
            <w:tcBorders>
              <w:top w:val="nil"/>
              <w:left w:val="nil"/>
              <w:bottom w:val="single" w:sz="4" w:space="0" w:color="auto"/>
              <w:right w:val="single" w:sz="4" w:space="0" w:color="auto"/>
            </w:tcBorders>
            <w:shd w:val="clear" w:color="auto" w:fill="auto"/>
            <w:vAlign w:val="center"/>
            <w:hideMark/>
          </w:tcPr>
          <w:p w14:paraId="6BF69777"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Демонтаж воздуховодов из листовой, оцинкованной стали и алюминия класса Н (нормальные) толщиной: 0,6 мм, диаметром до 355 мм</w:t>
            </w:r>
          </w:p>
        </w:tc>
        <w:tc>
          <w:tcPr>
            <w:tcW w:w="2296" w:type="dxa"/>
            <w:tcBorders>
              <w:top w:val="nil"/>
              <w:left w:val="nil"/>
              <w:bottom w:val="single" w:sz="4" w:space="0" w:color="auto"/>
              <w:right w:val="single" w:sz="4" w:space="0" w:color="auto"/>
            </w:tcBorders>
            <w:shd w:val="clear" w:color="auto" w:fill="auto"/>
            <w:hideMark/>
          </w:tcPr>
          <w:p w14:paraId="6E1DA77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02AD739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0,5539</w:t>
            </w:r>
          </w:p>
        </w:tc>
      </w:tr>
      <w:tr w:rsidR="00E42E0D" w:rsidRPr="00D95895" w14:paraId="12FAE9EC" w14:textId="77777777" w:rsidTr="00D95895">
        <w:trPr>
          <w:trHeight w:val="300"/>
        </w:trPr>
        <w:tc>
          <w:tcPr>
            <w:tcW w:w="596" w:type="dxa"/>
            <w:tcBorders>
              <w:top w:val="nil"/>
              <w:left w:val="single" w:sz="4" w:space="0" w:color="auto"/>
              <w:bottom w:val="single" w:sz="4" w:space="0" w:color="auto"/>
              <w:right w:val="single" w:sz="4" w:space="0" w:color="auto"/>
            </w:tcBorders>
            <w:shd w:val="clear" w:color="auto" w:fill="auto"/>
            <w:hideMark/>
          </w:tcPr>
          <w:p w14:paraId="3099173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c>
          <w:tcPr>
            <w:tcW w:w="6082" w:type="dxa"/>
            <w:tcBorders>
              <w:top w:val="nil"/>
              <w:left w:val="nil"/>
              <w:bottom w:val="single" w:sz="4" w:space="0" w:color="auto"/>
              <w:right w:val="single" w:sz="4" w:space="0" w:color="auto"/>
            </w:tcBorders>
            <w:shd w:val="clear" w:color="auto" w:fill="auto"/>
            <w:vAlign w:val="center"/>
            <w:hideMark/>
          </w:tcPr>
          <w:p w14:paraId="7C1BDF22"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Демонтаж центробежных вентиляторов весом: до 0,05 т</w:t>
            </w:r>
          </w:p>
        </w:tc>
        <w:tc>
          <w:tcPr>
            <w:tcW w:w="2296" w:type="dxa"/>
            <w:tcBorders>
              <w:top w:val="nil"/>
              <w:left w:val="nil"/>
              <w:bottom w:val="single" w:sz="4" w:space="0" w:color="auto"/>
              <w:right w:val="single" w:sz="4" w:space="0" w:color="auto"/>
            </w:tcBorders>
            <w:shd w:val="clear" w:color="auto" w:fill="auto"/>
            <w:hideMark/>
          </w:tcPr>
          <w:p w14:paraId="544C12D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057C775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0,02</w:t>
            </w:r>
          </w:p>
        </w:tc>
      </w:tr>
      <w:tr w:rsidR="00E42E0D" w:rsidRPr="00D95895" w14:paraId="1CB7A907" w14:textId="77777777" w:rsidTr="00D95895">
        <w:trPr>
          <w:trHeight w:val="300"/>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EECC7BE" w14:textId="77777777" w:rsidR="00E42E0D" w:rsidRPr="00D95895" w:rsidRDefault="00E42E0D" w:rsidP="00D95895">
            <w:pPr>
              <w:pStyle w:val="affe"/>
              <w:rPr>
                <w:rFonts w:ascii="Times New Roman" w:hAnsi="Times New Roman"/>
                <w:b/>
                <w:bCs/>
                <w:sz w:val="22"/>
                <w:szCs w:val="22"/>
              </w:rPr>
            </w:pPr>
            <w:proofErr w:type="spellStart"/>
            <w:r w:rsidRPr="00D95895">
              <w:rPr>
                <w:rFonts w:ascii="Times New Roman" w:hAnsi="Times New Roman"/>
                <w:b/>
                <w:bCs/>
                <w:sz w:val="22"/>
                <w:szCs w:val="22"/>
              </w:rPr>
              <w:t>Система</w:t>
            </w:r>
            <w:proofErr w:type="spellEnd"/>
            <w:r w:rsidRPr="00D95895">
              <w:rPr>
                <w:rFonts w:ascii="Times New Roman" w:hAnsi="Times New Roman"/>
                <w:b/>
                <w:bCs/>
                <w:sz w:val="22"/>
                <w:szCs w:val="22"/>
              </w:rPr>
              <w:t xml:space="preserve"> П-1</w:t>
            </w:r>
          </w:p>
        </w:tc>
      </w:tr>
      <w:tr w:rsidR="00E42E0D" w:rsidRPr="00D95895" w14:paraId="580257A9" w14:textId="77777777" w:rsidTr="00D95895">
        <w:trPr>
          <w:trHeight w:val="45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CDC45B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c>
          <w:tcPr>
            <w:tcW w:w="6082" w:type="dxa"/>
            <w:tcBorders>
              <w:top w:val="nil"/>
              <w:left w:val="nil"/>
              <w:bottom w:val="single" w:sz="4" w:space="0" w:color="auto"/>
              <w:right w:val="single" w:sz="4" w:space="0" w:color="auto"/>
            </w:tcBorders>
            <w:shd w:val="clear" w:color="auto" w:fill="auto"/>
            <w:vAlign w:val="center"/>
            <w:hideMark/>
          </w:tcPr>
          <w:p w14:paraId="396A4A1A"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Установка камер приточных типовых: без секции орошения производительностью до 10 </w:t>
            </w:r>
            <w:proofErr w:type="gramStart"/>
            <w:r w:rsidRPr="00D95895">
              <w:rPr>
                <w:rFonts w:ascii="Times New Roman" w:hAnsi="Times New Roman"/>
                <w:sz w:val="22"/>
                <w:szCs w:val="22"/>
                <w:lang w:val="ru-RU"/>
              </w:rPr>
              <w:t>тыс.м</w:t>
            </w:r>
            <w:proofErr w:type="gramEnd"/>
            <w:r w:rsidRPr="00D95895">
              <w:rPr>
                <w:rFonts w:ascii="Times New Roman" w:hAnsi="Times New Roman"/>
                <w:sz w:val="22"/>
                <w:szCs w:val="22"/>
                <w:lang w:val="ru-RU"/>
              </w:rPr>
              <w:t>3/час</w:t>
            </w:r>
          </w:p>
        </w:tc>
        <w:tc>
          <w:tcPr>
            <w:tcW w:w="2296" w:type="dxa"/>
            <w:tcBorders>
              <w:top w:val="nil"/>
              <w:left w:val="nil"/>
              <w:bottom w:val="single" w:sz="4" w:space="0" w:color="auto"/>
              <w:right w:val="single" w:sz="4" w:space="0" w:color="auto"/>
            </w:tcBorders>
            <w:shd w:val="clear" w:color="auto" w:fill="auto"/>
            <w:hideMark/>
          </w:tcPr>
          <w:p w14:paraId="3DA9A72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камера</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307D751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642D0949" w14:textId="77777777" w:rsidTr="00D95895">
        <w:trPr>
          <w:trHeight w:val="21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CE9D9D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w:t>
            </w:r>
          </w:p>
        </w:tc>
        <w:tc>
          <w:tcPr>
            <w:tcW w:w="6082" w:type="dxa"/>
            <w:tcBorders>
              <w:top w:val="nil"/>
              <w:left w:val="nil"/>
              <w:bottom w:val="single" w:sz="4" w:space="0" w:color="auto"/>
              <w:right w:val="single" w:sz="4" w:space="0" w:color="auto"/>
            </w:tcBorders>
            <w:shd w:val="clear" w:color="auto" w:fill="auto"/>
            <w:vAlign w:val="center"/>
            <w:hideMark/>
          </w:tcPr>
          <w:p w14:paraId="6256F913"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решеток жалюзийных площадью в свету: до 0,5 м2</w:t>
            </w:r>
          </w:p>
        </w:tc>
        <w:tc>
          <w:tcPr>
            <w:tcW w:w="2296" w:type="dxa"/>
            <w:tcBorders>
              <w:top w:val="nil"/>
              <w:left w:val="nil"/>
              <w:bottom w:val="single" w:sz="4" w:space="0" w:color="auto"/>
              <w:right w:val="single" w:sz="4" w:space="0" w:color="auto"/>
            </w:tcBorders>
            <w:shd w:val="clear" w:color="auto" w:fill="auto"/>
            <w:hideMark/>
          </w:tcPr>
          <w:p w14:paraId="3D9E445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решетка</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7BB1844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w:t>
            </w:r>
          </w:p>
        </w:tc>
      </w:tr>
      <w:tr w:rsidR="00E42E0D" w:rsidRPr="00D95895" w14:paraId="0B31F1FD" w14:textId="77777777" w:rsidTr="00D95895">
        <w:trPr>
          <w:trHeight w:val="46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ECA1FD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w:t>
            </w:r>
          </w:p>
        </w:tc>
        <w:tc>
          <w:tcPr>
            <w:tcW w:w="6082" w:type="dxa"/>
            <w:tcBorders>
              <w:top w:val="nil"/>
              <w:left w:val="nil"/>
              <w:bottom w:val="single" w:sz="4" w:space="0" w:color="auto"/>
              <w:right w:val="single" w:sz="4" w:space="0" w:color="auto"/>
            </w:tcBorders>
            <w:shd w:val="clear" w:color="auto" w:fill="auto"/>
            <w:vAlign w:val="center"/>
            <w:hideMark/>
          </w:tcPr>
          <w:p w14:paraId="1B3471A5"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заслонок воздушных и клапанов воздушных КВР с электрическим или пневматическим приводом: периметром до 1600 мм</w:t>
            </w:r>
          </w:p>
        </w:tc>
        <w:tc>
          <w:tcPr>
            <w:tcW w:w="2296" w:type="dxa"/>
            <w:tcBorders>
              <w:top w:val="nil"/>
              <w:left w:val="nil"/>
              <w:bottom w:val="single" w:sz="4" w:space="0" w:color="auto"/>
              <w:right w:val="single" w:sz="4" w:space="0" w:color="auto"/>
            </w:tcBorders>
            <w:shd w:val="clear" w:color="auto" w:fill="auto"/>
            <w:hideMark/>
          </w:tcPr>
          <w:p w14:paraId="45F8880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6A88550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7ABE2D42" w14:textId="77777777" w:rsidTr="00D95895">
        <w:trPr>
          <w:trHeight w:val="34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61D3C9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w:t>
            </w:r>
          </w:p>
        </w:tc>
        <w:tc>
          <w:tcPr>
            <w:tcW w:w="6082" w:type="dxa"/>
            <w:tcBorders>
              <w:top w:val="nil"/>
              <w:left w:val="nil"/>
              <w:bottom w:val="single" w:sz="4" w:space="0" w:color="auto"/>
              <w:right w:val="single" w:sz="4" w:space="0" w:color="auto"/>
            </w:tcBorders>
            <w:shd w:val="clear" w:color="auto" w:fill="auto"/>
            <w:vAlign w:val="center"/>
            <w:hideMark/>
          </w:tcPr>
          <w:p w14:paraId="7AAA6A35"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заслонок воздушных и клапанов воздушных КВР с электрическим или пневматическим приводом: периметром до 1000 мм</w:t>
            </w:r>
          </w:p>
        </w:tc>
        <w:tc>
          <w:tcPr>
            <w:tcW w:w="2296" w:type="dxa"/>
            <w:tcBorders>
              <w:top w:val="nil"/>
              <w:left w:val="nil"/>
              <w:bottom w:val="single" w:sz="4" w:space="0" w:color="auto"/>
              <w:right w:val="single" w:sz="4" w:space="0" w:color="auto"/>
            </w:tcBorders>
            <w:shd w:val="clear" w:color="auto" w:fill="auto"/>
            <w:hideMark/>
          </w:tcPr>
          <w:p w14:paraId="76B96F0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42E588C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39F033E5" w14:textId="77777777" w:rsidTr="00D95895">
        <w:trPr>
          <w:trHeight w:val="45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CDB48C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w:t>
            </w:r>
          </w:p>
        </w:tc>
        <w:tc>
          <w:tcPr>
            <w:tcW w:w="6082" w:type="dxa"/>
            <w:tcBorders>
              <w:top w:val="nil"/>
              <w:left w:val="nil"/>
              <w:bottom w:val="single" w:sz="4" w:space="0" w:color="auto"/>
              <w:right w:val="single" w:sz="4" w:space="0" w:color="auto"/>
            </w:tcBorders>
            <w:shd w:val="clear" w:color="auto" w:fill="auto"/>
            <w:vAlign w:val="center"/>
            <w:hideMark/>
          </w:tcPr>
          <w:p w14:paraId="33846B7D"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заслонок воздушных и клапанов воздушных КВР с ручным приводом: периметром до 1000 мм</w:t>
            </w:r>
          </w:p>
        </w:tc>
        <w:tc>
          <w:tcPr>
            <w:tcW w:w="2296" w:type="dxa"/>
            <w:tcBorders>
              <w:top w:val="nil"/>
              <w:left w:val="nil"/>
              <w:bottom w:val="single" w:sz="4" w:space="0" w:color="auto"/>
              <w:right w:val="single" w:sz="4" w:space="0" w:color="auto"/>
            </w:tcBorders>
            <w:shd w:val="clear" w:color="auto" w:fill="auto"/>
            <w:hideMark/>
          </w:tcPr>
          <w:p w14:paraId="7A1C68D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2EEFA09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05A35029" w14:textId="77777777" w:rsidTr="00D95895">
        <w:trPr>
          <w:trHeight w:val="45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F03A1C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w:t>
            </w:r>
          </w:p>
        </w:tc>
        <w:tc>
          <w:tcPr>
            <w:tcW w:w="6082" w:type="dxa"/>
            <w:tcBorders>
              <w:top w:val="nil"/>
              <w:left w:val="nil"/>
              <w:bottom w:val="single" w:sz="4" w:space="0" w:color="auto"/>
              <w:right w:val="single" w:sz="4" w:space="0" w:color="auto"/>
            </w:tcBorders>
            <w:shd w:val="clear" w:color="auto" w:fill="auto"/>
            <w:vAlign w:val="center"/>
            <w:hideMark/>
          </w:tcPr>
          <w:p w14:paraId="5961EAA4"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заслонок воздушных и клапанов воздушных КВР с ручным приводом: диаметром до 250 мм</w:t>
            </w:r>
          </w:p>
        </w:tc>
        <w:tc>
          <w:tcPr>
            <w:tcW w:w="2296" w:type="dxa"/>
            <w:tcBorders>
              <w:top w:val="nil"/>
              <w:left w:val="nil"/>
              <w:bottom w:val="single" w:sz="4" w:space="0" w:color="auto"/>
              <w:right w:val="single" w:sz="4" w:space="0" w:color="auto"/>
            </w:tcBorders>
            <w:shd w:val="clear" w:color="auto" w:fill="auto"/>
            <w:hideMark/>
          </w:tcPr>
          <w:p w14:paraId="1C737AE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153DF9C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03AB8F4B" w14:textId="77777777" w:rsidTr="00D95895">
        <w:trPr>
          <w:trHeight w:val="44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546EFB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w:t>
            </w:r>
          </w:p>
        </w:tc>
        <w:tc>
          <w:tcPr>
            <w:tcW w:w="6082" w:type="dxa"/>
            <w:tcBorders>
              <w:top w:val="nil"/>
              <w:left w:val="nil"/>
              <w:bottom w:val="single" w:sz="4" w:space="0" w:color="auto"/>
              <w:right w:val="single" w:sz="4" w:space="0" w:color="auto"/>
            </w:tcBorders>
            <w:shd w:val="clear" w:color="auto" w:fill="auto"/>
            <w:vAlign w:val="center"/>
            <w:hideMark/>
          </w:tcPr>
          <w:p w14:paraId="6D67098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lang w:val="ru-RU"/>
              </w:rPr>
              <w:t xml:space="preserve">Установка воздухораспределителей, предназначенных для подачи воздуха: в верхнюю </w:t>
            </w:r>
            <w:proofErr w:type="spellStart"/>
            <w:r w:rsidRPr="00D95895">
              <w:rPr>
                <w:rFonts w:ascii="Times New Roman" w:hAnsi="Times New Roman"/>
                <w:sz w:val="22"/>
                <w:szCs w:val="22"/>
              </w:rPr>
              <w:t>зону</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массой</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до</w:t>
            </w:r>
            <w:proofErr w:type="spellEnd"/>
            <w:r w:rsidRPr="00D95895">
              <w:rPr>
                <w:rFonts w:ascii="Times New Roman" w:hAnsi="Times New Roman"/>
                <w:sz w:val="22"/>
                <w:szCs w:val="22"/>
              </w:rPr>
              <w:t xml:space="preserve"> 30 </w:t>
            </w:r>
            <w:proofErr w:type="spellStart"/>
            <w:r w:rsidRPr="00D95895">
              <w:rPr>
                <w:rFonts w:ascii="Times New Roman" w:hAnsi="Times New Roman"/>
                <w:sz w:val="22"/>
                <w:szCs w:val="22"/>
              </w:rPr>
              <w:t>кг</w:t>
            </w:r>
            <w:proofErr w:type="spellEnd"/>
          </w:p>
        </w:tc>
        <w:tc>
          <w:tcPr>
            <w:tcW w:w="2296" w:type="dxa"/>
            <w:tcBorders>
              <w:top w:val="nil"/>
              <w:left w:val="nil"/>
              <w:bottom w:val="single" w:sz="4" w:space="0" w:color="auto"/>
              <w:right w:val="single" w:sz="4" w:space="0" w:color="auto"/>
            </w:tcBorders>
            <w:shd w:val="clear" w:color="auto" w:fill="auto"/>
            <w:hideMark/>
          </w:tcPr>
          <w:p w14:paraId="24E4ABC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воздухораспределитель</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739DB16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6885E88B" w14:textId="77777777" w:rsidTr="00D95895">
        <w:trPr>
          <w:trHeight w:val="31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7A4DFD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w:t>
            </w:r>
          </w:p>
        </w:tc>
        <w:tc>
          <w:tcPr>
            <w:tcW w:w="6082" w:type="dxa"/>
            <w:tcBorders>
              <w:top w:val="nil"/>
              <w:left w:val="nil"/>
              <w:bottom w:val="single" w:sz="4" w:space="0" w:color="auto"/>
              <w:right w:val="single" w:sz="4" w:space="0" w:color="auto"/>
            </w:tcBorders>
            <w:shd w:val="clear" w:color="auto" w:fill="auto"/>
            <w:vAlign w:val="center"/>
            <w:hideMark/>
          </w:tcPr>
          <w:p w14:paraId="3B2B889B"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Установка</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фильтров</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ячейковых</w:t>
            </w:r>
            <w:proofErr w:type="spellEnd"/>
          </w:p>
        </w:tc>
        <w:tc>
          <w:tcPr>
            <w:tcW w:w="2296" w:type="dxa"/>
            <w:tcBorders>
              <w:top w:val="nil"/>
              <w:left w:val="nil"/>
              <w:bottom w:val="single" w:sz="4" w:space="0" w:color="auto"/>
              <w:right w:val="single" w:sz="4" w:space="0" w:color="auto"/>
            </w:tcBorders>
            <w:shd w:val="clear" w:color="auto" w:fill="auto"/>
            <w:hideMark/>
          </w:tcPr>
          <w:p w14:paraId="10246BD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в </w:t>
            </w:r>
            <w:proofErr w:type="spellStart"/>
            <w:r w:rsidRPr="00D95895">
              <w:rPr>
                <w:rFonts w:ascii="Times New Roman" w:hAnsi="Times New Roman"/>
                <w:sz w:val="22"/>
                <w:szCs w:val="22"/>
              </w:rPr>
              <w:t>свету</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6048EBA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0,93</w:t>
            </w:r>
          </w:p>
        </w:tc>
      </w:tr>
      <w:tr w:rsidR="00E42E0D" w:rsidRPr="00D95895" w14:paraId="1B2E1F20" w14:textId="77777777" w:rsidTr="00D95895">
        <w:trPr>
          <w:trHeight w:val="52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4370C2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11</w:t>
            </w:r>
          </w:p>
        </w:tc>
        <w:tc>
          <w:tcPr>
            <w:tcW w:w="6082" w:type="dxa"/>
            <w:tcBorders>
              <w:top w:val="nil"/>
              <w:left w:val="nil"/>
              <w:bottom w:val="single" w:sz="4" w:space="0" w:color="auto"/>
              <w:right w:val="single" w:sz="4" w:space="0" w:color="auto"/>
            </w:tcBorders>
            <w:shd w:val="clear" w:color="auto" w:fill="auto"/>
            <w:vAlign w:val="center"/>
            <w:hideMark/>
          </w:tcPr>
          <w:p w14:paraId="7ED98D47"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0,6 мм, диаметром до 250 мм</w:t>
            </w:r>
          </w:p>
        </w:tc>
        <w:tc>
          <w:tcPr>
            <w:tcW w:w="2296" w:type="dxa"/>
            <w:tcBorders>
              <w:top w:val="nil"/>
              <w:left w:val="nil"/>
              <w:bottom w:val="single" w:sz="4" w:space="0" w:color="auto"/>
              <w:right w:val="single" w:sz="4" w:space="0" w:color="auto"/>
            </w:tcBorders>
            <w:shd w:val="clear" w:color="auto" w:fill="auto"/>
            <w:hideMark/>
          </w:tcPr>
          <w:p w14:paraId="7B0DD2A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5C57463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0,0874</w:t>
            </w:r>
          </w:p>
        </w:tc>
      </w:tr>
      <w:tr w:rsidR="00E42E0D" w:rsidRPr="00D95895" w14:paraId="5CCDCB12" w14:textId="77777777" w:rsidTr="00D95895">
        <w:trPr>
          <w:trHeight w:val="51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36CD25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w:t>
            </w:r>
          </w:p>
        </w:tc>
        <w:tc>
          <w:tcPr>
            <w:tcW w:w="6082" w:type="dxa"/>
            <w:tcBorders>
              <w:top w:val="nil"/>
              <w:left w:val="nil"/>
              <w:bottom w:val="single" w:sz="4" w:space="0" w:color="auto"/>
              <w:right w:val="single" w:sz="4" w:space="0" w:color="auto"/>
            </w:tcBorders>
            <w:shd w:val="clear" w:color="auto" w:fill="auto"/>
            <w:vAlign w:val="center"/>
            <w:hideMark/>
          </w:tcPr>
          <w:p w14:paraId="10CEF50F"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0,5 мм, периметром до 600 мм</w:t>
            </w:r>
          </w:p>
        </w:tc>
        <w:tc>
          <w:tcPr>
            <w:tcW w:w="2296" w:type="dxa"/>
            <w:tcBorders>
              <w:top w:val="nil"/>
              <w:left w:val="nil"/>
              <w:bottom w:val="single" w:sz="4" w:space="0" w:color="auto"/>
              <w:right w:val="single" w:sz="4" w:space="0" w:color="auto"/>
            </w:tcBorders>
            <w:shd w:val="clear" w:color="auto" w:fill="auto"/>
            <w:hideMark/>
          </w:tcPr>
          <w:p w14:paraId="6E9BE78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6E0F521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0,03</w:t>
            </w:r>
          </w:p>
        </w:tc>
      </w:tr>
      <w:tr w:rsidR="00E42E0D" w:rsidRPr="00D95895" w14:paraId="666E044F" w14:textId="77777777" w:rsidTr="00D95895">
        <w:trPr>
          <w:trHeight w:val="39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DF455B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13</w:t>
            </w:r>
          </w:p>
        </w:tc>
        <w:tc>
          <w:tcPr>
            <w:tcW w:w="6082" w:type="dxa"/>
            <w:tcBorders>
              <w:top w:val="nil"/>
              <w:left w:val="nil"/>
              <w:bottom w:val="single" w:sz="4" w:space="0" w:color="auto"/>
              <w:right w:val="single" w:sz="4" w:space="0" w:color="auto"/>
            </w:tcBorders>
            <w:shd w:val="clear" w:color="auto" w:fill="auto"/>
            <w:vAlign w:val="center"/>
            <w:hideMark/>
          </w:tcPr>
          <w:p w14:paraId="0189481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0,5 мм, периметром 800, 1000 мм</w:t>
            </w:r>
          </w:p>
        </w:tc>
        <w:tc>
          <w:tcPr>
            <w:tcW w:w="2296" w:type="dxa"/>
            <w:tcBorders>
              <w:top w:val="nil"/>
              <w:left w:val="nil"/>
              <w:bottom w:val="single" w:sz="4" w:space="0" w:color="auto"/>
              <w:right w:val="single" w:sz="4" w:space="0" w:color="auto"/>
            </w:tcBorders>
            <w:shd w:val="clear" w:color="auto" w:fill="auto"/>
            <w:hideMark/>
          </w:tcPr>
          <w:p w14:paraId="0A9E6DF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7AECB87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0,0907</w:t>
            </w:r>
          </w:p>
        </w:tc>
      </w:tr>
      <w:tr w:rsidR="00E42E0D" w:rsidRPr="00D95895" w14:paraId="41D255D7" w14:textId="77777777" w:rsidTr="00D95895">
        <w:trPr>
          <w:trHeight w:val="53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5A8472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w:t>
            </w:r>
          </w:p>
        </w:tc>
        <w:tc>
          <w:tcPr>
            <w:tcW w:w="6082" w:type="dxa"/>
            <w:tcBorders>
              <w:top w:val="nil"/>
              <w:left w:val="nil"/>
              <w:bottom w:val="single" w:sz="4" w:space="0" w:color="auto"/>
              <w:right w:val="single" w:sz="4" w:space="0" w:color="auto"/>
            </w:tcBorders>
            <w:shd w:val="clear" w:color="auto" w:fill="auto"/>
            <w:vAlign w:val="center"/>
            <w:hideMark/>
          </w:tcPr>
          <w:p w14:paraId="43BE980E"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0,7 мм, периметром от 1100 до 1600 мм</w:t>
            </w:r>
          </w:p>
        </w:tc>
        <w:tc>
          <w:tcPr>
            <w:tcW w:w="2296" w:type="dxa"/>
            <w:tcBorders>
              <w:top w:val="nil"/>
              <w:left w:val="nil"/>
              <w:bottom w:val="single" w:sz="4" w:space="0" w:color="auto"/>
              <w:right w:val="single" w:sz="4" w:space="0" w:color="auto"/>
            </w:tcBorders>
            <w:shd w:val="clear" w:color="auto" w:fill="auto"/>
            <w:hideMark/>
          </w:tcPr>
          <w:p w14:paraId="01DC38B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78787FF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0,2727</w:t>
            </w:r>
          </w:p>
        </w:tc>
      </w:tr>
      <w:tr w:rsidR="00E42E0D" w:rsidRPr="00D95895" w14:paraId="43E565FB" w14:textId="77777777" w:rsidTr="00D95895">
        <w:trPr>
          <w:trHeight w:val="53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D33F68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w:t>
            </w:r>
          </w:p>
        </w:tc>
        <w:tc>
          <w:tcPr>
            <w:tcW w:w="6082" w:type="dxa"/>
            <w:tcBorders>
              <w:top w:val="nil"/>
              <w:left w:val="nil"/>
              <w:bottom w:val="single" w:sz="4" w:space="0" w:color="auto"/>
              <w:right w:val="single" w:sz="4" w:space="0" w:color="auto"/>
            </w:tcBorders>
            <w:shd w:val="clear" w:color="auto" w:fill="auto"/>
            <w:vAlign w:val="center"/>
            <w:hideMark/>
          </w:tcPr>
          <w:p w14:paraId="0D85F962"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0,7 мм, периметром до 2400 мм</w:t>
            </w:r>
          </w:p>
        </w:tc>
        <w:tc>
          <w:tcPr>
            <w:tcW w:w="2296" w:type="dxa"/>
            <w:tcBorders>
              <w:top w:val="nil"/>
              <w:left w:val="nil"/>
              <w:bottom w:val="single" w:sz="4" w:space="0" w:color="auto"/>
              <w:right w:val="single" w:sz="4" w:space="0" w:color="auto"/>
            </w:tcBorders>
            <w:shd w:val="clear" w:color="auto" w:fill="auto"/>
            <w:hideMark/>
          </w:tcPr>
          <w:p w14:paraId="67BCD1A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51C3140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0,2164</w:t>
            </w:r>
          </w:p>
        </w:tc>
      </w:tr>
      <w:tr w:rsidR="00E42E0D" w:rsidRPr="00D95895" w14:paraId="29D7FBA9" w14:textId="77777777" w:rsidTr="00D95895">
        <w:trPr>
          <w:trHeight w:val="39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286228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lastRenderedPageBreak/>
              <w:t>16</w:t>
            </w:r>
          </w:p>
        </w:tc>
        <w:tc>
          <w:tcPr>
            <w:tcW w:w="6082" w:type="dxa"/>
            <w:tcBorders>
              <w:top w:val="nil"/>
              <w:left w:val="nil"/>
              <w:bottom w:val="single" w:sz="4" w:space="0" w:color="auto"/>
              <w:right w:val="single" w:sz="4" w:space="0" w:color="auto"/>
            </w:tcBorders>
            <w:shd w:val="clear" w:color="auto" w:fill="auto"/>
            <w:vAlign w:val="center"/>
            <w:hideMark/>
          </w:tcPr>
          <w:p w14:paraId="7EE8694A"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0,7 мм, периметром до 3200 мм</w:t>
            </w:r>
          </w:p>
        </w:tc>
        <w:tc>
          <w:tcPr>
            <w:tcW w:w="2296" w:type="dxa"/>
            <w:tcBorders>
              <w:top w:val="nil"/>
              <w:left w:val="nil"/>
              <w:bottom w:val="single" w:sz="4" w:space="0" w:color="auto"/>
              <w:right w:val="single" w:sz="4" w:space="0" w:color="auto"/>
            </w:tcBorders>
            <w:shd w:val="clear" w:color="auto" w:fill="auto"/>
            <w:hideMark/>
          </w:tcPr>
          <w:p w14:paraId="351C359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163FD4E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0,0192</w:t>
            </w:r>
          </w:p>
        </w:tc>
      </w:tr>
      <w:tr w:rsidR="00E42E0D" w:rsidRPr="00D95895" w14:paraId="7A7820E6" w14:textId="77777777" w:rsidTr="00D95895">
        <w:trPr>
          <w:trHeight w:val="41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DDE566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17</w:t>
            </w:r>
          </w:p>
        </w:tc>
        <w:tc>
          <w:tcPr>
            <w:tcW w:w="6082" w:type="dxa"/>
            <w:tcBorders>
              <w:top w:val="nil"/>
              <w:left w:val="nil"/>
              <w:bottom w:val="single" w:sz="4" w:space="0" w:color="auto"/>
              <w:right w:val="single" w:sz="4" w:space="0" w:color="auto"/>
            </w:tcBorders>
            <w:shd w:val="clear" w:color="auto" w:fill="auto"/>
            <w:vAlign w:val="center"/>
            <w:hideMark/>
          </w:tcPr>
          <w:p w14:paraId="35A5058F"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0,7 мм, периметром до 3600 мм</w:t>
            </w:r>
          </w:p>
        </w:tc>
        <w:tc>
          <w:tcPr>
            <w:tcW w:w="2296" w:type="dxa"/>
            <w:tcBorders>
              <w:top w:val="nil"/>
              <w:left w:val="nil"/>
              <w:bottom w:val="single" w:sz="4" w:space="0" w:color="auto"/>
              <w:right w:val="single" w:sz="4" w:space="0" w:color="auto"/>
            </w:tcBorders>
            <w:shd w:val="clear" w:color="auto" w:fill="auto"/>
            <w:hideMark/>
          </w:tcPr>
          <w:p w14:paraId="16D3008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37C778F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0,023</w:t>
            </w:r>
          </w:p>
        </w:tc>
      </w:tr>
      <w:tr w:rsidR="00E42E0D" w:rsidRPr="00D95895" w14:paraId="0B571AC9" w14:textId="77777777" w:rsidTr="00D95895">
        <w:trPr>
          <w:trHeight w:val="40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D9305D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18</w:t>
            </w:r>
          </w:p>
        </w:tc>
        <w:tc>
          <w:tcPr>
            <w:tcW w:w="6082" w:type="dxa"/>
            <w:tcBorders>
              <w:top w:val="nil"/>
              <w:left w:val="nil"/>
              <w:bottom w:val="single" w:sz="4" w:space="0" w:color="auto"/>
              <w:right w:val="single" w:sz="4" w:space="0" w:color="auto"/>
            </w:tcBorders>
            <w:shd w:val="clear" w:color="auto" w:fill="auto"/>
            <w:vAlign w:val="center"/>
            <w:hideMark/>
          </w:tcPr>
          <w:p w14:paraId="3C543E0F"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Изоляция плоских и криволинейных поверхностей пластинами (плитами) из вспененного каучука, вспененного полиэтилена</w:t>
            </w:r>
          </w:p>
        </w:tc>
        <w:tc>
          <w:tcPr>
            <w:tcW w:w="2296" w:type="dxa"/>
            <w:tcBorders>
              <w:top w:val="nil"/>
              <w:left w:val="nil"/>
              <w:bottom w:val="single" w:sz="4" w:space="0" w:color="auto"/>
              <w:right w:val="single" w:sz="4" w:space="0" w:color="auto"/>
            </w:tcBorders>
            <w:shd w:val="clear" w:color="auto" w:fill="auto"/>
            <w:hideMark/>
          </w:tcPr>
          <w:p w14:paraId="06DD926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 м2 </w:t>
            </w:r>
            <w:proofErr w:type="spellStart"/>
            <w:r w:rsidRPr="00D95895">
              <w:rPr>
                <w:rFonts w:ascii="Times New Roman" w:hAnsi="Times New Roman"/>
                <w:sz w:val="22"/>
                <w:szCs w:val="22"/>
              </w:rPr>
              <w:t>изолируемой</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поверхности</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7D4641C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0,42</w:t>
            </w:r>
          </w:p>
        </w:tc>
      </w:tr>
      <w:tr w:rsidR="00E42E0D" w:rsidRPr="00D95895" w14:paraId="708C4C83" w14:textId="77777777" w:rsidTr="00D95895">
        <w:trPr>
          <w:trHeight w:val="143"/>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7AB453F" w14:textId="77777777" w:rsidR="00E42E0D" w:rsidRPr="00D95895" w:rsidRDefault="00E42E0D" w:rsidP="00D95895">
            <w:pPr>
              <w:pStyle w:val="affe"/>
              <w:rPr>
                <w:rFonts w:ascii="Times New Roman" w:hAnsi="Times New Roman"/>
                <w:b/>
                <w:bCs/>
                <w:sz w:val="22"/>
                <w:szCs w:val="22"/>
              </w:rPr>
            </w:pPr>
            <w:proofErr w:type="spellStart"/>
            <w:r w:rsidRPr="00D95895">
              <w:rPr>
                <w:rFonts w:ascii="Times New Roman" w:hAnsi="Times New Roman"/>
                <w:b/>
                <w:bCs/>
                <w:sz w:val="22"/>
                <w:szCs w:val="22"/>
              </w:rPr>
              <w:t>Оборудование</w:t>
            </w:r>
            <w:proofErr w:type="spellEnd"/>
            <w:r w:rsidRPr="00D95895">
              <w:rPr>
                <w:rFonts w:ascii="Times New Roman" w:hAnsi="Times New Roman"/>
                <w:b/>
                <w:bCs/>
                <w:sz w:val="22"/>
                <w:szCs w:val="22"/>
              </w:rPr>
              <w:t xml:space="preserve"> и </w:t>
            </w:r>
            <w:proofErr w:type="spellStart"/>
            <w:r w:rsidRPr="00D95895">
              <w:rPr>
                <w:rFonts w:ascii="Times New Roman" w:hAnsi="Times New Roman"/>
                <w:b/>
                <w:bCs/>
                <w:sz w:val="22"/>
                <w:szCs w:val="22"/>
              </w:rPr>
              <w:t>материалы</w:t>
            </w:r>
            <w:proofErr w:type="spellEnd"/>
          </w:p>
        </w:tc>
      </w:tr>
      <w:tr w:rsidR="00E42E0D" w:rsidRPr="00D95895" w14:paraId="4F507A23" w14:textId="77777777" w:rsidTr="00D95895">
        <w:trPr>
          <w:trHeight w:val="10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1603A7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19</w:t>
            </w:r>
          </w:p>
        </w:tc>
        <w:tc>
          <w:tcPr>
            <w:tcW w:w="6082" w:type="dxa"/>
            <w:tcBorders>
              <w:top w:val="nil"/>
              <w:left w:val="nil"/>
              <w:bottom w:val="single" w:sz="4" w:space="0" w:color="auto"/>
              <w:right w:val="single" w:sz="4" w:space="0" w:color="auto"/>
            </w:tcBorders>
            <w:shd w:val="clear" w:color="auto" w:fill="auto"/>
            <w:vAlign w:val="center"/>
            <w:hideMark/>
          </w:tcPr>
          <w:p w14:paraId="73B0EC2E"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Приточная установка (</w:t>
            </w:r>
            <w:r w:rsidRPr="00D95895">
              <w:rPr>
                <w:rFonts w:ascii="Times New Roman" w:hAnsi="Times New Roman"/>
                <w:sz w:val="22"/>
                <w:szCs w:val="22"/>
              </w:rPr>
              <w:t>L</w:t>
            </w:r>
            <w:r w:rsidRPr="00D95895">
              <w:rPr>
                <w:rFonts w:ascii="Times New Roman" w:hAnsi="Times New Roman"/>
                <w:sz w:val="22"/>
                <w:szCs w:val="22"/>
                <w:lang w:val="ru-RU"/>
              </w:rPr>
              <w:t xml:space="preserve"> = 3720 м3/ч, </w:t>
            </w:r>
            <w:r w:rsidRPr="00D95895">
              <w:rPr>
                <w:rFonts w:ascii="Times New Roman" w:hAnsi="Times New Roman"/>
                <w:sz w:val="22"/>
                <w:szCs w:val="22"/>
              </w:rPr>
              <w:t>P</w:t>
            </w:r>
            <w:r w:rsidRPr="00D95895">
              <w:rPr>
                <w:rFonts w:ascii="Times New Roman" w:hAnsi="Times New Roman"/>
                <w:sz w:val="22"/>
                <w:szCs w:val="22"/>
                <w:lang w:val="ru-RU"/>
              </w:rPr>
              <w:t xml:space="preserve"> сети = 740 Па) с водяным нагревателем, с комплектом автоматики</w:t>
            </w:r>
          </w:p>
        </w:tc>
        <w:tc>
          <w:tcPr>
            <w:tcW w:w="2296" w:type="dxa"/>
            <w:tcBorders>
              <w:top w:val="nil"/>
              <w:left w:val="nil"/>
              <w:bottom w:val="single" w:sz="4" w:space="0" w:color="auto"/>
              <w:right w:val="single" w:sz="4" w:space="0" w:color="auto"/>
            </w:tcBorders>
            <w:shd w:val="clear" w:color="auto" w:fill="auto"/>
            <w:vAlign w:val="center"/>
            <w:hideMark/>
          </w:tcPr>
          <w:p w14:paraId="65619CF1"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компл</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6CCEA9A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33C6F8BA" w14:textId="77777777" w:rsidTr="00D95895">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D6A695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20</w:t>
            </w:r>
          </w:p>
        </w:tc>
        <w:tc>
          <w:tcPr>
            <w:tcW w:w="6082" w:type="dxa"/>
            <w:tcBorders>
              <w:top w:val="nil"/>
              <w:left w:val="nil"/>
              <w:bottom w:val="single" w:sz="4" w:space="0" w:color="auto"/>
              <w:right w:val="single" w:sz="4" w:space="0" w:color="auto"/>
            </w:tcBorders>
            <w:shd w:val="clear" w:color="auto" w:fill="auto"/>
            <w:vAlign w:val="center"/>
            <w:hideMark/>
          </w:tcPr>
          <w:p w14:paraId="56589D53"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Решетка</w:t>
            </w:r>
            <w:proofErr w:type="spellEnd"/>
            <w:r w:rsidRPr="00D95895">
              <w:rPr>
                <w:rFonts w:ascii="Times New Roman" w:hAnsi="Times New Roman"/>
                <w:sz w:val="22"/>
                <w:szCs w:val="22"/>
              </w:rPr>
              <w:t xml:space="preserve"> ВР-Н3 900х500</w:t>
            </w:r>
          </w:p>
        </w:tc>
        <w:tc>
          <w:tcPr>
            <w:tcW w:w="2296" w:type="dxa"/>
            <w:tcBorders>
              <w:top w:val="nil"/>
              <w:left w:val="nil"/>
              <w:bottom w:val="single" w:sz="4" w:space="0" w:color="auto"/>
              <w:right w:val="single" w:sz="4" w:space="0" w:color="auto"/>
            </w:tcBorders>
            <w:shd w:val="clear" w:color="auto" w:fill="auto"/>
            <w:vAlign w:val="center"/>
            <w:hideMark/>
          </w:tcPr>
          <w:p w14:paraId="20986E1E"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12C53D2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477C4E4C" w14:textId="77777777" w:rsidTr="00D95895">
        <w:trPr>
          <w:trHeight w:val="15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340B3F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21</w:t>
            </w:r>
          </w:p>
        </w:tc>
        <w:tc>
          <w:tcPr>
            <w:tcW w:w="6082" w:type="dxa"/>
            <w:tcBorders>
              <w:top w:val="nil"/>
              <w:left w:val="nil"/>
              <w:bottom w:val="single" w:sz="4" w:space="0" w:color="auto"/>
              <w:right w:val="single" w:sz="4" w:space="0" w:color="auto"/>
            </w:tcBorders>
            <w:shd w:val="clear" w:color="auto" w:fill="auto"/>
            <w:vAlign w:val="center"/>
            <w:hideMark/>
          </w:tcPr>
          <w:p w14:paraId="1444CDA5"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Решетка ВР-К(</w:t>
            </w:r>
            <w:r w:rsidRPr="00D95895">
              <w:rPr>
                <w:rFonts w:ascii="Times New Roman" w:hAnsi="Times New Roman"/>
                <w:sz w:val="22"/>
                <w:szCs w:val="22"/>
              </w:rPr>
              <w:t>N</w:t>
            </w:r>
            <w:r w:rsidRPr="00D95895">
              <w:rPr>
                <w:rFonts w:ascii="Times New Roman" w:hAnsi="Times New Roman"/>
                <w:sz w:val="22"/>
                <w:szCs w:val="22"/>
                <w:lang w:val="ru-RU"/>
              </w:rPr>
              <w:t>) 400х150</w:t>
            </w:r>
          </w:p>
        </w:tc>
        <w:tc>
          <w:tcPr>
            <w:tcW w:w="2296" w:type="dxa"/>
            <w:tcBorders>
              <w:top w:val="nil"/>
              <w:left w:val="nil"/>
              <w:bottom w:val="single" w:sz="4" w:space="0" w:color="auto"/>
              <w:right w:val="single" w:sz="4" w:space="0" w:color="auto"/>
            </w:tcBorders>
            <w:shd w:val="clear" w:color="auto" w:fill="auto"/>
            <w:vAlign w:val="center"/>
            <w:hideMark/>
          </w:tcPr>
          <w:p w14:paraId="2E91EE5C"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2F721AD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1F00B309" w14:textId="77777777" w:rsidTr="00D95895">
        <w:trPr>
          <w:trHeight w:val="1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6D4893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22</w:t>
            </w:r>
          </w:p>
        </w:tc>
        <w:tc>
          <w:tcPr>
            <w:tcW w:w="6082" w:type="dxa"/>
            <w:tcBorders>
              <w:top w:val="nil"/>
              <w:left w:val="nil"/>
              <w:bottom w:val="single" w:sz="4" w:space="0" w:color="auto"/>
              <w:right w:val="single" w:sz="4" w:space="0" w:color="auto"/>
            </w:tcBorders>
            <w:shd w:val="clear" w:color="auto" w:fill="auto"/>
            <w:vAlign w:val="center"/>
            <w:hideMark/>
          </w:tcPr>
          <w:p w14:paraId="229FA62B"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Решетка ВР-К(</w:t>
            </w:r>
            <w:r w:rsidRPr="00D95895">
              <w:rPr>
                <w:rFonts w:ascii="Times New Roman" w:hAnsi="Times New Roman"/>
                <w:sz w:val="22"/>
                <w:szCs w:val="22"/>
              </w:rPr>
              <w:t>N</w:t>
            </w:r>
            <w:r w:rsidRPr="00D95895">
              <w:rPr>
                <w:rFonts w:ascii="Times New Roman" w:hAnsi="Times New Roman"/>
                <w:sz w:val="22"/>
                <w:szCs w:val="22"/>
                <w:lang w:val="ru-RU"/>
              </w:rPr>
              <w:t>) 400х150 с КРВ-1</w:t>
            </w:r>
          </w:p>
        </w:tc>
        <w:tc>
          <w:tcPr>
            <w:tcW w:w="2296" w:type="dxa"/>
            <w:tcBorders>
              <w:top w:val="nil"/>
              <w:left w:val="nil"/>
              <w:bottom w:val="single" w:sz="4" w:space="0" w:color="auto"/>
              <w:right w:val="single" w:sz="4" w:space="0" w:color="auto"/>
            </w:tcBorders>
            <w:shd w:val="clear" w:color="auto" w:fill="auto"/>
            <w:vAlign w:val="center"/>
            <w:hideMark/>
          </w:tcPr>
          <w:p w14:paraId="61B68E25"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378091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w:t>
            </w:r>
          </w:p>
        </w:tc>
      </w:tr>
      <w:tr w:rsidR="00E42E0D" w:rsidRPr="00D95895" w14:paraId="120A0EA5" w14:textId="77777777" w:rsidTr="00D95895">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8E11C4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23</w:t>
            </w:r>
          </w:p>
        </w:tc>
        <w:tc>
          <w:tcPr>
            <w:tcW w:w="6082" w:type="dxa"/>
            <w:tcBorders>
              <w:top w:val="nil"/>
              <w:left w:val="nil"/>
              <w:bottom w:val="single" w:sz="4" w:space="0" w:color="auto"/>
              <w:right w:val="single" w:sz="4" w:space="0" w:color="auto"/>
            </w:tcBorders>
            <w:shd w:val="clear" w:color="auto" w:fill="auto"/>
            <w:vAlign w:val="center"/>
            <w:hideMark/>
          </w:tcPr>
          <w:p w14:paraId="6F070950"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Решетка ВР-К(</w:t>
            </w:r>
            <w:r w:rsidRPr="00D95895">
              <w:rPr>
                <w:rFonts w:ascii="Times New Roman" w:hAnsi="Times New Roman"/>
                <w:sz w:val="22"/>
                <w:szCs w:val="22"/>
              </w:rPr>
              <w:t>N</w:t>
            </w:r>
            <w:r w:rsidRPr="00D95895">
              <w:rPr>
                <w:rFonts w:ascii="Times New Roman" w:hAnsi="Times New Roman"/>
                <w:sz w:val="22"/>
                <w:szCs w:val="22"/>
                <w:lang w:val="ru-RU"/>
              </w:rPr>
              <w:t>) 200х200</w:t>
            </w:r>
          </w:p>
        </w:tc>
        <w:tc>
          <w:tcPr>
            <w:tcW w:w="2296" w:type="dxa"/>
            <w:tcBorders>
              <w:top w:val="nil"/>
              <w:left w:val="nil"/>
              <w:bottom w:val="single" w:sz="4" w:space="0" w:color="auto"/>
              <w:right w:val="single" w:sz="4" w:space="0" w:color="auto"/>
            </w:tcBorders>
            <w:shd w:val="clear" w:color="auto" w:fill="auto"/>
            <w:vAlign w:val="center"/>
            <w:hideMark/>
          </w:tcPr>
          <w:p w14:paraId="7BFD385F"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C688D8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428F7232" w14:textId="77777777" w:rsidTr="00D95895">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6E095E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24</w:t>
            </w:r>
          </w:p>
        </w:tc>
        <w:tc>
          <w:tcPr>
            <w:tcW w:w="6082" w:type="dxa"/>
            <w:tcBorders>
              <w:top w:val="nil"/>
              <w:left w:val="nil"/>
              <w:bottom w:val="single" w:sz="4" w:space="0" w:color="auto"/>
              <w:right w:val="single" w:sz="4" w:space="0" w:color="auto"/>
            </w:tcBorders>
            <w:shd w:val="clear" w:color="auto" w:fill="auto"/>
            <w:vAlign w:val="center"/>
            <w:hideMark/>
          </w:tcPr>
          <w:p w14:paraId="10E4719A"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Заслонка </w:t>
            </w:r>
            <w:r w:rsidRPr="00D95895">
              <w:rPr>
                <w:rFonts w:ascii="Times New Roman" w:hAnsi="Times New Roman"/>
                <w:sz w:val="22"/>
                <w:szCs w:val="22"/>
              </w:rPr>
              <w:t>VKZ</w:t>
            </w:r>
            <w:r w:rsidRPr="00D95895">
              <w:rPr>
                <w:rFonts w:ascii="Times New Roman" w:hAnsi="Times New Roman"/>
                <w:sz w:val="22"/>
                <w:szCs w:val="22"/>
                <w:lang w:val="ru-RU"/>
              </w:rPr>
              <w:t>(А) 500</w:t>
            </w:r>
            <w:r w:rsidRPr="00D95895">
              <w:rPr>
                <w:rFonts w:ascii="Times New Roman" w:hAnsi="Times New Roman"/>
                <w:sz w:val="22"/>
                <w:szCs w:val="22"/>
              </w:rPr>
              <w:t>x</w:t>
            </w:r>
            <w:r w:rsidRPr="00D95895">
              <w:rPr>
                <w:rFonts w:ascii="Times New Roman" w:hAnsi="Times New Roman"/>
                <w:sz w:val="22"/>
                <w:szCs w:val="22"/>
                <w:lang w:val="ru-RU"/>
              </w:rPr>
              <w:t xml:space="preserve">300 </w:t>
            </w:r>
            <w:r w:rsidRPr="00D95895">
              <w:rPr>
                <w:rFonts w:ascii="Times New Roman" w:hAnsi="Times New Roman"/>
                <w:sz w:val="22"/>
                <w:szCs w:val="22"/>
              </w:rPr>
              <w:t>BLE</w:t>
            </w:r>
            <w:r w:rsidRPr="00D95895">
              <w:rPr>
                <w:rFonts w:ascii="Times New Roman" w:hAnsi="Times New Roman"/>
                <w:sz w:val="22"/>
                <w:szCs w:val="22"/>
                <w:lang w:val="ru-RU"/>
              </w:rPr>
              <w:t>230.1</w:t>
            </w:r>
          </w:p>
        </w:tc>
        <w:tc>
          <w:tcPr>
            <w:tcW w:w="2296" w:type="dxa"/>
            <w:tcBorders>
              <w:top w:val="nil"/>
              <w:left w:val="nil"/>
              <w:bottom w:val="single" w:sz="4" w:space="0" w:color="auto"/>
              <w:right w:val="single" w:sz="4" w:space="0" w:color="auto"/>
            </w:tcBorders>
            <w:shd w:val="clear" w:color="auto" w:fill="auto"/>
            <w:vAlign w:val="center"/>
            <w:hideMark/>
          </w:tcPr>
          <w:p w14:paraId="26E6E5E2"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030DC6C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0E357F9A" w14:textId="77777777" w:rsidTr="00D95895">
        <w:trPr>
          <w:trHeight w:val="8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41CC0F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25</w:t>
            </w:r>
          </w:p>
        </w:tc>
        <w:tc>
          <w:tcPr>
            <w:tcW w:w="6082" w:type="dxa"/>
            <w:tcBorders>
              <w:top w:val="nil"/>
              <w:left w:val="nil"/>
              <w:bottom w:val="single" w:sz="4" w:space="0" w:color="auto"/>
              <w:right w:val="single" w:sz="4" w:space="0" w:color="auto"/>
            </w:tcBorders>
            <w:shd w:val="clear" w:color="auto" w:fill="auto"/>
            <w:vAlign w:val="center"/>
            <w:hideMark/>
          </w:tcPr>
          <w:p w14:paraId="2E234ADA"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Заслонка </w:t>
            </w:r>
            <w:r w:rsidRPr="00D95895">
              <w:rPr>
                <w:rFonts w:ascii="Times New Roman" w:hAnsi="Times New Roman"/>
                <w:sz w:val="22"/>
                <w:szCs w:val="22"/>
              </w:rPr>
              <w:t>VKZ</w:t>
            </w:r>
            <w:r w:rsidRPr="00D95895">
              <w:rPr>
                <w:rFonts w:ascii="Times New Roman" w:hAnsi="Times New Roman"/>
                <w:sz w:val="22"/>
                <w:szCs w:val="22"/>
                <w:lang w:val="ru-RU"/>
              </w:rPr>
              <w:t>(А) 200</w:t>
            </w:r>
            <w:r w:rsidRPr="00D95895">
              <w:rPr>
                <w:rFonts w:ascii="Times New Roman" w:hAnsi="Times New Roman"/>
                <w:sz w:val="22"/>
                <w:szCs w:val="22"/>
              </w:rPr>
              <w:t>x</w:t>
            </w:r>
            <w:r w:rsidRPr="00D95895">
              <w:rPr>
                <w:rFonts w:ascii="Times New Roman" w:hAnsi="Times New Roman"/>
                <w:sz w:val="22"/>
                <w:szCs w:val="22"/>
                <w:lang w:val="ru-RU"/>
              </w:rPr>
              <w:t xml:space="preserve">200 </w:t>
            </w:r>
            <w:r w:rsidRPr="00D95895">
              <w:rPr>
                <w:rFonts w:ascii="Times New Roman" w:hAnsi="Times New Roman"/>
                <w:sz w:val="22"/>
                <w:szCs w:val="22"/>
              </w:rPr>
              <w:t>BLE</w:t>
            </w:r>
            <w:r w:rsidRPr="00D95895">
              <w:rPr>
                <w:rFonts w:ascii="Times New Roman" w:hAnsi="Times New Roman"/>
                <w:sz w:val="22"/>
                <w:szCs w:val="22"/>
                <w:lang w:val="ru-RU"/>
              </w:rPr>
              <w:t>230.1</w:t>
            </w:r>
          </w:p>
        </w:tc>
        <w:tc>
          <w:tcPr>
            <w:tcW w:w="2296" w:type="dxa"/>
            <w:tcBorders>
              <w:top w:val="nil"/>
              <w:left w:val="nil"/>
              <w:bottom w:val="single" w:sz="4" w:space="0" w:color="auto"/>
              <w:right w:val="single" w:sz="4" w:space="0" w:color="auto"/>
            </w:tcBorders>
            <w:shd w:val="clear" w:color="auto" w:fill="auto"/>
            <w:vAlign w:val="center"/>
            <w:hideMark/>
          </w:tcPr>
          <w:p w14:paraId="1AFB4A7D"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565673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64870C71" w14:textId="77777777" w:rsidTr="00D95895">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56CE98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26</w:t>
            </w:r>
          </w:p>
        </w:tc>
        <w:tc>
          <w:tcPr>
            <w:tcW w:w="6082" w:type="dxa"/>
            <w:tcBorders>
              <w:top w:val="nil"/>
              <w:left w:val="nil"/>
              <w:bottom w:val="single" w:sz="4" w:space="0" w:color="auto"/>
              <w:right w:val="single" w:sz="4" w:space="0" w:color="auto"/>
            </w:tcBorders>
            <w:shd w:val="clear" w:color="auto" w:fill="auto"/>
            <w:vAlign w:val="center"/>
            <w:hideMark/>
          </w:tcPr>
          <w:p w14:paraId="2E478476"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Дроссель-клапан</w:t>
            </w:r>
            <w:proofErr w:type="spellEnd"/>
            <w:r w:rsidRPr="00D95895">
              <w:rPr>
                <w:rFonts w:ascii="Times New Roman" w:hAnsi="Times New Roman"/>
                <w:sz w:val="22"/>
                <w:szCs w:val="22"/>
              </w:rPr>
              <w:t xml:space="preserve"> 200х200</w:t>
            </w:r>
          </w:p>
        </w:tc>
        <w:tc>
          <w:tcPr>
            <w:tcW w:w="2296" w:type="dxa"/>
            <w:tcBorders>
              <w:top w:val="nil"/>
              <w:left w:val="nil"/>
              <w:bottom w:val="single" w:sz="4" w:space="0" w:color="auto"/>
              <w:right w:val="single" w:sz="4" w:space="0" w:color="auto"/>
            </w:tcBorders>
            <w:shd w:val="clear" w:color="auto" w:fill="auto"/>
            <w:vAlign w:val="center"/>
            <w:hideMark/>
          </w:tcPr>
          <w:p w14:paraId="08B160FD"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17E26D4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30D355B5" w14:textId="77777777" w:rsidTr="00D95895">
        <w:trPr>
          <w:trHeight w:val="1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BF5281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27</w:t>
            </w:r>
          </w:p>
        </w:tc>
        <w:tc>
          <w:tcPr>
            <w:tcW w:w="6082" w:type="dxa"/>
            <w:tcBorders>
              <w:top w:val="nil"/>
              <w:left w:val="nil"/>
              <w:bottom w:val="single" w:sz="4" w:space="0" w:color="auto"/>
              <w:right w:val="single" w:sz="4" w:space="0" w:color="auto"/>
            </w:tcBorders>
            <w:shd w:val="clear" w:color="auto" w:fill="auto"/>
            <w:vAlign w:val="center"/>
            <w:hideMark/>
          </w:tcPr>
          <w:p w14:paraId="7710AAF0"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Дроссель-клапан</w:t>
            </w:r>
            <w:proofErr w:type="spellEnd"/>
            <w:r w:rsidRPr="00D95895">
              <w:rPr>
                <w:rFonts w:ascii="Times New Roman" w:hAnsi="Times New Roman"/>
                <w:sz w:val="22"/>
                <w:szCs w:val="22"/>
              </w:rPr>
              <w:t xml:space="preserve"> 150х150</w:t>
            </w:r>
          </w:p>
        </w:tc>
        <w:tc>
          <w:tcPr>
            <w:tcW w:w="2296" w:type="dxa"/>
            <w:tcBorders>
              <w:top w:val="nil"/>
              <w:left w:val="nil"/>
              <w:bottom w:val="single" w:sz="4" w:space="0" w:color="auto"/>
              <w:right w:val="single" w:sz="4" w:space="0" w:color="auto"/>
            </w:tcBorders>
            <w:shd w:val="clear" w:color="auto" w:fill="auto"/>
            <w:vAlign w:val="center"/>
            <w:hideMark/>
          </w:tcPr>
          <w:p w14:paraId="557AA130"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5C868CC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3D701072" w14:textId="77777777" w:rsidTr="00D95895">
        <w:trPr>
          <w:trHeight w:val="2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68BC91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28</w:t>
            </w:r>
          </w:p>
        </w:tc>
        <w:tc>
          <w:tcPr>
            <w:tcW w:w="6082" w:type="dxa"/>
            <w:tcBorders>
              <w:top w:val="nil"/>
              <w:left w:val="nil"/>
              <w:bottom w:val="single" w:sz="4" w:space="0" w:color="auto"/>
              <w:right w:val="single" w:sz="4" w:space="0" w:color="auto"/>
            </w:tcBorders>
            <w:shd w:val="clear" w:color="auto" w:fill="auto"/>
            <w:vAlign w:val="center"/>
            <w:hideMark/>
          </w:tcPr>
          <w:p w14:paraId="2BAD2928"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Дроссель-клапан</w:t>
            </w:r>
            <w:proofErr w:type="spellEnd"/>
            <w:r w:rsidRPr="00D95895">
              <w:rPr>
                <w:rFonts w:ascii="Times New Roman" w:hAnsi="Times New Roman"/>
                <w:sz w:val="22"/>
                <w:szCs w:val="22"/>
              </w:rPr>
              <w:t xml:space="preserve"> ф250</w:t>
            </w:r>
          </w:p>
        </w:tc>
        <w:tc>
          <w:tcPr>
            <w:tcW w:w="2296" w:type="dxa"/>
            <w:tcBorders>
              <w:top w:val="nil"/>
              <w:left w:val="nil"/>
              <w:bottom w:val="single" w:sz="4" w:space="0" w:color="auto"/>
              <w:right w:val="single" w:sz="4" w:space="0" w:color="auto"/>
            </w:tcBorders>
            <w:shd w:val="clear" w:color="auto" w:fill="auto"/>
            <w:vAlign w:val="center"/>
            <w:hideMark/>
          </w:tcPr>
          <w:p w14:paraId="2D109BCE"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7135F11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4872412B" w14:textId="77777777" w:rsidTr="00D95895">
        <w:trPr>
          <w:trHeight w:val="26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F33CBB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29</w:t>
            </w:r>
          </w:p>
        </w:tc>
        <w:tc>
          <w:tcPr>
            <w:tcW w:w="6082" w:type="dxa"/>
            <w:tcBorders>
              <w:top w:val="nil"/>
              <w:left w:val="nil"/>
              <w:bottom w:val="single" w:sz="4" w:space="0" w:color="auto"/>
              <w:right w:val="single" w:sz="4" w:space="0" w:color="auto"/>
            </w:tcBorders>
            <w:shd w:val="clear" w:color="auto" w:fill="auto"/>
            <w:vAlign w:val="center"/>
            <w:hideMark/>
          </w:tcPr>
          <w:p w14:paraId="511A1CD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Модуль </w:t>
            </w:r>
            <w:proofErr w:type="spellStart"/>
            <w:r w:rsidRPr="00D95895">
              <w:rPr>
                <w:rFonts w:ascii="Times New Roman" w:hAnsi="Times New Roman"/>
                <w:sz w:val="22"/>
                <w:szCs w:val="22"/>
              </w:rPr>
              <w:t>воздухораспределительный</w:t>
            </w:r>
            <w:proofErr w:type="spellEnd"/>
            <w:r w:rsidRPr="00D95895">
              <w:rPr>
                <w:rFonts w:ascii="Times New Roman" w:hAnsi="Times New Roman"/>
                <w:sz w:val="22"/>
                <w:szCs w:val="22"/>
              </w:rPr>
              <w:t xml:space="preserve"> МВ-ГЩ 06</w:t>
            </w:r>
          </w:p>
        </w:tc>
        <w:tc>
          <w:tcPr>
            <w:tcW w:w="2296" w:type="dxa"/>
            <w:tcBorders>
              <w:top w:val="nil"/>
              <w:left w:val="nil"/>
              <w:bottom w:val="single" w:sz="4" w:space="0" w:color="auto"/>
              <w:right w:val="single" w:sz="4" w:space="0" w:color="auto"/>
            </w:tcBorders>
            <w:shd w:val="clear" w:color="auto" w:fill="auto"/>
            <w:vAlign w:val="center"/>
            <w:hideMark/>
          </w:tcPr>
          <w:p w14:paraId="71D05DC2"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61A9C18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46CF6C25" w14:textId="77777777" w:rsidTr="00D95895">
        <w:trPr>
          <w:trHeight w:val="12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23AE26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30</w:t>
            </w:r>
          </w:p>
        </w:tc>
        <w:tc>
          <w:tcPr>
            <w:tcW w:w="6082" w:type="dxa"/>
            <w:tcBorders>
              <w:top w:val="nil"/>
              <w:left w:val="nil"/>
              <w:bottom w:val="single" w:sz="4" w:space="0" w:color="auto"/>
              <w:right w:val="single" w:sz="4" w:space="0" w:color="auto"/>
            </w:tcBorders>
            <w:shd w:val="clear" w:color="auto" w:fill="auto"/>
            <w:vAlign w:val="center"/>
            <w:hideMark/>
          </w:tcPr>
          <w:p w14:paraId="080BF305"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Фильтр</w:t>
            </w:r>
            <w:proofErr w:type="spellEnd"/>
            <w:r w:rsidRPr="00D95895">
              <w:rPr>
                <w:rFonts w:ascii="Times New Roman" w:hAnsi="Times New Roman"/>
                <w:sz w:val="22"/>
                <w:szCs w:val="22"/>
              </w:rPr>
              <w:t xml:space="preserve"> ФяС-Э11Н06.1П</w:t>
            </w:r>
          </w:p>
        </w:tc>
        <w:tc>
          <w:tcPr>
            <w:tcW w:w="2296" w:type="dxa"/>
            <w:tcBorders>
              <w:top w:val="nil"/>
              <w:left w:val="nil"/>
              <w:bottom w:val="single" w:sz="4" w:space="0" w:color="auto"/>
              <w:right w:val="single" w:sz="4" w:space="0" w:color="auto"/>
            </w:tcBorders>
            <w:shd w:val="clear" w:color="auto" w:fill="auto"/>
            <w:vAlign w:val="center"/>
            <w:hideMark/>
          </w:tcPr>
          <w:p w14:paraId="4D76AE61"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5D0C957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61F113BB" w14:textId="77777777" w:rsidTr="00D95895">
        <w:trPr>
          <w:trHeight w:val="2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E74A6D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31</w:t>
            </w:r>
          </w:p>
        </w:tc>
        <w:tc>
          <w:tcPr>
            <w:tcW w:w="6082" w:type="dxa"/>
            <w:tcBorders>
              <w:top w:val="nil"/>
              <w:left w:val="nil"/>
              <w:bottom w:val="single" w:sz="4" w:space="0" w:color="auto"/>
              <w:right w:val="single" w:sz="4" w:space="0" w:color="auto"/>
            </w:tcBorders>
            <w:shd w:val="clear" w:color="auto" w:fill="auto"/>
            <w:vAlign w:val="center"/>
            <w:hideMark/>
          </w:tcPr>
          <w:p w14:paraId="7C30CF4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Фильтр бокс канальный с фильтром ФВА-НС-610-305-292-Н11</w:t>
            </w:r>
          </w:p>
        </w:tc>
        <w:tc>
          <w:tcPr>
            <w:tcW w:w="2296" w:type="dxa"/>
            <w:tcBorders>
              <w:top w:val="nil"/>
              <w:left w:val="nil"/>
              <w:bottom w:val="single" w:sz="4" w:space="0" w:color="auto"/>
              <w:right w:val="single" w:sz="4" w:space="0" w:color="auto"/>
            </w:tcBorders>
            <w:shd w:val="clear" w:color="auto" w:fill="auto"/>
            <w:vAlign w:val="center"/>
            <w:hideMark/>
          </w:tcPr>
          <w:p w14:paraId="778BF250"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4EDBD11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48365CF7" w14:textId="77777777" w:rsidTr="00D95895">
        <w:trPr>
          <w:trHeight w:val="13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88EC57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32</w:t>
            </w:r>
          </w:p>
        </w:tc>
        <w:tc>
          <w:tcPr>
            <w:tcW w:w="6082" w:type="dxa"/>
            <w:tcBorders>
              <w:top w:val="nil"/>
              <w:left w:val="nil"/>
              <w:bottom w:val="single" w:sz="4" w:space="0" w:color="auto"/>
              <w:right w:val="single" w:sz="4" w:space="0" w:color="auto"/>
            </w:tcBorders>
            <w:shd w:val="clear" w:color="auto" w:fill="auto"/>
            <w:vAlign w:val="center"/>
            <w:hideMark/>
          </w:tcPr>
          <w:p w14:paraId="183B8DCE"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Воздуховоды круглые из оцинкованной стали 0,55 мм</w:t>
            </w:r>
          </w:p>
        </w:tc>
        <w:tc>
          <w:tcPr>
            <w:tcW w:w="2296" w:type="dxa"/>
            <w:tcBorders>
              <w:top w:val="nil"/>
              <w:left w:val="nil"/>
              <w:bottom w:val="single" w:sz="4" w:space="0" w:color="auto"/>
              <w:right w:val="single" w:sz="4" w:space="0" w:color="auto"/>
            </w:tcBorders>
            <w:shd w:val="clear" w:color="auto" w:fill="auto"/>
            <w:vAlign w:val="center"/>
            <w:hideMark/>
          </w:tcPr>
          <w:p w14:paraId="3FBBC44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216559E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7,46</w:t>
            </w:r>
          </w:p>
        </w:tc>
      </w:tr>
      <w:tr w:rsidR="00E42E0D" w:rsidRPr="00D95895" w14:paraId="70540C32" w14:textId="77777777" w:rsidTr="00D95895">
        <w:trPr>
          <w:trHeight w:val="21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899411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33</w:t>
            </w:r>
          </w:p>
        </w:tc>
        <w:tc>
          <w:tcPr>
            <w:tcW w:w="6082" w:type="dxa"/>
            <w:tcBorders>
              <w:top w:val="nil"/>
              <w:left w:val="nil"/>
              <w:bottom w:val="single" w:sz="4" w:space="0" w:color="auto"/>
              <w:right w:val="single" w:sz="4" w:space="0" w:color="auto"/>
            </w:tcBorders>
            <w:shd w:val="clear" w:color="auto" w:fill="auto"/>
            <w:vAlign w:val="center"/>
            <w:hideMark/>
          </w:tcPr>
          <w:p w14:paraId="5A636653"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Воздуховоды прямоугольные из оцинкованной стали 0,55 мм</w:t>
            </w:r>
          </w:p>
        </w:tc>
        <w:tc>
          <w:tcPr>
            <w:tcW w:w="2296" w:type="dxa"/>
            <w:tcBorders>
              <w:top w:val="nil"/>
              <w:left w:val="nil"/>
              <w:bottom w:val="single" w:sz="4" w:space="0" w:color="auto"/>
              <w:right w:val="single" w:sz="4" w:space="0" w:color="auto"/>
            </w:tcBorders>
            <w:shd w:val="clear" w:color="auto" w:fill="auto"/>
            <w:vAlign w:val="center"/>
            <w:hideMark/>
          </w:tcPr>
          <w:p w14:paraId="32595CD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294C548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9,4</w:t>
            </w:r>
          </w:p>
        </w:tc>
      </w:tr>
      <w:tr w:rsidR="00E42E0D" w:rsidRPr="00D95895" w14:paraId="4CB2FF72" w14:textId="77777777" w:rsidTr="00D95895">
        <w:trPr>
          <w:trHeight w:val="13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364C0B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34</w:t>
            </w:r>
          </w:p>
        </w:tc>
        <w:tc>
          <w:tcPr>
            <w:tcW w:w="6082" w:type="dxa"/>
            <w:tcBorders>
              <w:top w:val="nil"/>
              <w:left w:val="nil"/>
              <w:bottom w:val="single" w:sz="4" w:space="0" w:color="auto"/>
              <w:right w:val="single" w:sz="4" w:space="0" w:color="auto"/>
            </w:tcBorders>
            <w:shd w:val="clear" w:color="auto" w:fill="auto"/>
            <w:vAlign w:val="center"/>
            <w:hideMark/>
          </w:tcPr>
          <w:p w14:paraId="2B430620"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Воздуховоды прямоугольные из оцинкованной стали 0,7 мм</w:t>
            </w:r>
          </w:p>
        </w:tc>
        <w:tc>
          <w:tcPr>
            <w:tcW w:w="2296" w:type="dxa"/>
            <w:tcBorders>
              <w:top w:val="nil"/>
              <w:left w:val="nil"/>
              <w:bottom w:val="single" w:sz="4" w:space="0" w:color="auto"/>
              <w:right w:val="single" w:sz="4" w:space="0" w:color="auto"/>
            </w:tcBorders>
            <w:shd w:val="clear" w:color="auto" w:fill="auto"/>
            <w:vAlign w:val="center"/>
            <w:hideMark/>
          </w:tcPr>
          <w:p w14:paraId="454ECFF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7B8C33F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44,07</w:t>
            </w:r>
          </w:p>
        </w:tc>
      </w:tr>
      <w:tr w:rsidR="00E42E0D" w:rsidRPr="00D95895" w14:paraId="6C8A2E84" w14:textId="77777777" w:rsidTr="00D95895">
        <w:trPr>
          <w:trHeight w:val="8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9FE9B8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35</w:t>
            </w:r>
          </w:p>
        </w:tc>
        <w:tc>
          <w:tcPr>
            <w:tcW w:w="6082" w:type="dxa"/>
            <w:tcBorders>
              <w:top w:val="nil"/>
              <w:left w:val="nil"/>
              <w:bottom w:val="single" w:sz="4" w:space="0" w:color="auto"/>
              <w:right w:val="single" w:sz="4" w:space="0" w:color="auto"/>
            </w:tcBorders>
            <w:shd w:val="clear" w:color="auto" w:fill="auto"/>
            <w:vAlign w:val="center"/>
            <w:hideMark/>
          </w:tcPr>
          <w:p w14:paraId="07A2094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Фасонные части круглого сечения из оцинкованной стали 0,55 мм</w:t>
            </w:r>
          </w:p>
        </w:tc>
        <w:tc>
          <w:tcPr>
            <w:tcW w:w="2296" w:type="dxa"/>
            <w:tcBorders>
              <w:top w:val="nil"/>
              <w:left w:val="nil"/>
              <w:bottom w:val="single" w:sz="4" w:space="0" w:color="auto"/>
              <w:right w:val="single" w:sz="4" w:space="0" w:color="auto"/>
            </w:tcBorders>
            <w:shd w:val="clear" w:color="auto" w:fill="auto"/>
            <w:vAlign w:val="center"/>
            <w:hideMark/>
          </w:tcPr>
          <w:p w14:paraId="6E49A95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1AF2B80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1,28</w:t>
            </w:r>
          </w:p>
        </w:tc>
      </w:tr>
      <w:tr w:rsidR="00E42E0D" w:rsidRPr="00D95895" w14:paraId="0DDD01C6" w14:textId="77777777" w:rsidTr="00D95895">
        <w:trPr>
          <w:trHeight w:val="1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C277F9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36</w:t>
            </w:r>
          </w:p>
        </w:tc>
        <w:tc>
          <w:tcPr>
            <w:tcW w:w="6082" w:type="dxa"/>
            <w:tcBorders>
              <w:top w:val="nil"/>
              <w:left w:val="nil"/>
              <w:bottom w:val="single" w:sz="4" w:space="0" w:color="auto"/>
              <w:right w:val="single" w:sz="4" w:space="0" w:color="auto"/>
            </w:tcBorders>
            <w:shd w:val="clear" w:color="auto" w:fill="auto"/>
            <w:vAlign w:val="center"/>
            <w:hideMark/>
          </w:tcPr>
          <w:p w14:paraId="625633E5"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Фасонные части прямоугольного сечения из оцинкованной стали 0,55 мм</w:t>
            </w:r>
          </w:p>
        </w:tc>
        <w:tc>
          <w:tcPr>
            <w:tcW w:w="2296" w:type="dxa"/>
            <w:tcBorders>
              <w:top w:val="nil"/>
              <w:left w:val="nil"/>
              <w:bottom w:val="single" w:sz="4" w:space="0" w:color="auto"/>
              <w:right w:val="single" w:sz="4" w:space="0" w:color="auto"/>
            </w:tcBorders>
            <w:shd w:val="clear" w:color="auto" w:fill="auto"/>
            <w:vAlign w:val="center"/>
            <w:hideMark/>
          </w:tcPr>
          <w:p w14:paraId="2011BDF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63B0BA0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2,67</w:t>
            </w:r>
          </w:p>
        </w:tc>
      </w:tr>
      <w:tr w:rsidR="00E42E0D" w:rsidRPr="00D95895" w14:paraId="389D7A9E" w14:textId="77777777" w:rsidTr="00D95895">
        <w:trPr>
          <w:trHeight w:val="100"/>
        </w:trPr>
        <w:tc>
          <w:tcPr>
            <w:tcW w:w="596" w:type="dxa"/>
            <w:tcBorders>
              <w:top w:val="nil"/>
              <w:left w:val="single" w:sz="4" w:space="0" w:color="auto"/>
              <w:bottom w:val="single" w:sz="4" w:space="0" w:color="auto"/>
              <w:right w:val="single" w:sz="4" w:space="0" w:color="auto"/>
            </w:tcBorders>
            <w:shd w:val="clear" w:color="auto" w:fill="auto"/>
            <w:hideMark/>
          </w:tcPr>
          <w:p w14:paraId="7299C5F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37</w:t>
            </w:r>
          </w:p>
        </w:tc>
        <w:tc>
          <w:tcPr>
            <w:tcW w:w="6082" w:type="dxa"/>
            <w:tcBorders>
              <w:top w:val="nil"/>
              <w:left w:val="nil"/>
              <w:bottom w:val="single" w:sz="4" w:space="0" w:color="auto"/>
              <w:right w:val="single" w:sz="4" w:space="0" w:color="auto"/>
            </w:tcBorders>
            <w:shd w:val="clear" w:color="auto" w:fill="auto"/>
            <w:vAlign w:val="center"/>
            <w:hideMark/>
          </w:tcPr>
          <w:p w14:paraId="104DA2E7"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Фасонные части прямоугольного сечения из оцинкованной стали 0,7 мм</w:t>
            </w:r>
          </w:p>
        </w:tc>
        <w:tc>
          <w:tcPr>
            <w:tcW w:w="2296" w:type="dxa"/>
            <w:tcBorders>
              <w:top w:val="nil"/>
              <w:left w:val="nil"/>
              <w:bottom w:val="single" w:sz="4" w:space="0" w:color="auto"/>
              <w:right w:val="single" w:sz="4" w:space="0" w:color="auto"/>
            </w:tcBorders>
            <w:shd w:val="clear" w:color="auto" w:fill="auto"/>
            <w:vAlign w:val="center"/>
            <w:hideMark/>
          </w:tcPr>
          <w:p w14:paraId="0D6F34B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7E45035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6,76</w:t>
            </w:r>
          </w:p>
        </w:tc>
      </w:tr>
      <w:tr w:rsidR="00E42E0D" w:rsidRPr="00D95895" w14:paraId="042B8187" w14:textId="77777777" w:rsidTr="00D95895">
        <w:trPr>
          <w:trHeight w:val="125"/>
        </w:trPr>
        <w:tc>
          <w:tcPr>
            <w:tcW w:w="596" w:type="dxa"/>
            <w:tcBorders>
              <w:top w:val="nil"/>
              <w:left w:val="single" w:sz="4" w:space="0" w:color="auto"/>
              <w:bottom w:val="single" w:sz="4" w:space="0" w:color="auto"/>
              <w:right w:val="single" w:sz="4" w:space="0" w:color="auto"/>
            </w:tcBorders>
            <w:shd w:val="clear" w:color="auto" w:fill="auto"/>
            <w:hideMark/>
          </w:tcPr>
          <w:p w14:paraId="0C75D5C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38</w:t>
            </w:r>
          </w:p>
        </w:tc>
        <w:tc>
          <w:tcPr>
            <w:tcW w:w="6082" w:type="dxa"/>
            <w:tcBorders>
              <w:top w:val="nil"/>
              <w:left w:val="nil"/>
              <w:bottom w:val="single" w:sz="4" w:space="0" w:color="auto"/>
              <w:right w:val="single" w:sz="4" w:space="0" w:color="auto"/>
            </w:tcBorders>
            <w:shd w:val="clear" w:color="auto" w:fill="auto"/>
            <w:hideMark/>
          </w:tcPr>
          <w:p w14:paraId="1F9790C9"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Фасонные части прямоугольного сечения из оцинкованной стали 1,0 мм</w:t>
            </w:r>
          </w:p>
        </w:tc>
        <w:tc>
          <w:tcPr>
            <w:tcW w:w="2296" w:type="dxa"/>
            <w:tcBorders>
              <w:top w:val="nil"/>
              <w:left w:val="nil"/>
              <w:bottom w:val="single" w:sz="4" w:space="0" w:color="auto"/>
              <w:right w:val="single" w:sz="4" w:space="0" w:color="auto"/>
            </w:tcBorders>
            <w:shd w:val="clear" w:color="auto" w:fill="auto"/>
            <w:vAlign w:val="center"/>
            <w:hideMark/>
          </w:tcPr>
          <w:p w14:paraId="149A1FC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77C2B87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2,3</w:t>
            </w:r>
          </w:p>
        </w:tc>
      </w:tr>
      <w:tr w:rsidR="00E42E0D" w:rsidRPr="00D95895" w14:paraId="2A2998D5" w14:textId="77777777" w:rsidTr="00D95895">
        <w:trPr>
          <w:trHeight w:val="125"/>
        </w:trPr>
        <w:tc>
          <w:tcPr>
            <w:tcW w:w="596" w:type="dxa"/>
            <w:tcBorders>
              <w:top w:val="nil"/>
              <w:left w:val="single" w:sz="4" w:space="0" w:color="auto"/>
              <w:bottom w:val="single" w:sz="4" w:space="0" w:color="auto"/>
              <w:right w:val="single" w:sz="4" w:space="0" w:color="auto"/>
            </w:tcBorders>
            <w:shd w:val="clear" w:color="auto" w:fill="auto"/>
            <w:hideMark/>
          </w:tcPr>
          <w:p w14:paraId="1414D8D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39</w:t>
            </w:r>
          </w:p>
        </w:tc>
        <w:tc>
          <w:tcPr>
            <w:tcW w:w="6082" w:type="dxa"/>
            <w:tcBorders>
              <w:top w:val="nil"/>
              <w:left w:val="nil"/>
              <w:bottom w:val="single" w:sz="4" w:space="0" w:color="auto"/>
              <w:right w:val="single" w:sz="4" w:space="0" w:color="auto"/>
            </w:tcBorders>
            <w:shd w:val="clear" w:color="auto" w:fill="auto"/>
            <w:hideMark/>
          </w:tcPr>
          <w:p w14:paraId="7ED027F7"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Крепления</w:t>
            </w:r>
            <w:proofErr w:type="spellEnd"/>
          </w:p>
        </w:tc>
        <w:tc>
          <w:tcPr>
            <w:tcW w:w="2296" w:type="dxa"/>
            <w:tcBorders>
              <w:top w:val="nil"/>
              <w:left w:val="nil"/>
              <w:bottom w:val="single" w:sz="4" w:space="0" w:color="auto"/>
              <w:right w:val="single" w:sz="4" w:space="0" w:color="auto"/>
            </w:tcBorders>
            <w:shd w:val="clear" w:color="auto" w:fill="auto"/>
            <w:hideMark/>
          </w:tcPr>
          <w:p w14:paraId="129A29D7"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кг</w:t>
            </w:r>
            <w:proofErr w:type="spellEnd"/>
          </w:p>
        </w:tc>
        <w:tc>
          <w:tcPr>
            <w:tcW w:w="1418" w:type="dxa"/>
            <w:tcBorders>
              <w:top w:val="nil"/>
              <w:left w:val="nil"/>
              <w:bottom w:val="single" w:sz="4" w:space="0" w:color="auto"/>
              <w:right w:val="single" w:sz="4" w:space="0" w:color="auto"/>
            </w:tcBorders>
            <w:shd w:val="clear" w:color="auto" w:fill="auto"/>
            <w:hideMark/>
          </w:tcPr>
          <w:p w14:paraId="3F43E15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105,95312</w:t>
            </w:r>
          </w:p>
        </w:tc>
      </w:tr>
      <w:tr w:rsidR="00E42E0D" w:rsidRPr="00D95895" w14:paraId="3E7C9965" w14:textId="77777777" w:rsidTr="00D95895">
        <w:trPr>
          <w:trHeight w:val="85"/>
        </w:trPr>
        <w:tc>
          <w:tcPr>
            <w:tcW w:w="596" w:type="dxa"/>
            <w:tcBorders>
              <w:top w:val="nil"/>
              <w:left w:val="single" w:sz="4" w:space="0" w:color="auto"/>
              <w:bottom w:val="single" w:sz="4" w:space="0" w:color="auto"/>
              <w:right w:val="single" w:sz="4" w:space="0" w:color="auto"/>
            </w:tcBorders>
            <w:shd w:val="clear" w:color="auto" w:fill="auto"/>
            <w:hideMark/>
          </w:tcPr>
          <w:p w14:paraId="18D8FA6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40</w:t>
            </w:r>
          </w:p>
        </w:tc>
        <w:tc>
          <w:tcPr>
            <w:tcW w:w="6082" w:type="dxa"/>
            <w:tcBorders>
              <w:top w:val="nil"/>
              <w:left w:val="nil"/>
              <w:bottom w:val="single" w:sz="4" w:space="0" w:color="auto"/>
              <w:right w:val="single" w:sz="4" w:space="0" w:color="auto"/>
            </w:tcBorders>
            <w:shd w:val="clear" w:color="auto" w:fill="auto"/>
            <w:hideMark/>
          </w:tcPr>
          <w:p w14:paraId="5709E3EE"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Изоляция</w:t>
            </w:r>
            <w:proofErr w:type="spellEnd"/>
            <w:r w:rsidRPr="00D95895">
              <w:rPr>
                <w:rFonts w:ascii="Times New Roman" w:hAnsi="Times New Roman"/>
                <w:sz w:val="22"/>
                <w:szCs w:val="22"/>
              </w:rPr>
              <w:t xml:space="preserve"> ENERGOMAX 25/1-4</w:t>
            </w:r>
          </w:p>
        </w:tc>
        <w:tc>
          <w:tcPr>
            <w:tcW w:w="2296" w:type="dxa"/>
            <w:tcBorders>
              <w:top w:val="nil"/>
              <w:left w:val="nil"/>
              <w:bottom w:val="single" w:sz="4" w:space="0" w:color="auto"/>
              <w:right w:val="single" w:sz="4" w:space="0" w:color="auto"/>
            </w:tcBorders>
            <w:shd w:val="clear" w:color="auto" w:fill="auto"/>
            <w:hideMark/>
          </w:tcPr>
          <w:p w14:paraId="3179FE0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hideMark/>
          </w:tcPr>
          <w:p w14:paraId="301205F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4,62</w:t>
            </w:r>
          </w:p>
        </w:tc>
      </w:tr>
      <w:tr w:rsidR="00E42E0D" w:rsidRPr="00D95895" w14:paraId="4FC4BCD8" w14:textId="77777777" w:rsidTr="00D95895">
        <w:trPr>
          <w:trHeight w:val="186"/>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hideMark/>
          </w:tcPr>
          <w:p w14:paraId="4D159367" w14:textId="77777777" w:rsidR="00E42E0D" w:rsidRPr="00D95895" w:rsidRDefault="00E42E0D" w:rsidP="00D95895">
            <w:pPr>
              <w:pStyle w:val="affe"/>
              <w:rPr>
                <w:rFonts w:ascii="Times New Roman" w:hAnsi="Times New Roman"/>
                <w:b/>
                <w:bCs/>
                <w:sz w:val="22"/>
                <w:szCs w:val="22"/>
              </w:rPr>
            </w:pPr>
            <w:proofErr w:type="spellStart"/>
            <w:r w:rsidRPr="00D95895">
              <w:rPr>
                <w:rFonts w:ascii="Times New Roman" w:hAnsi="Times New Roman"/>
                <w:b/>
                <w:bCs/>
                <w:sz w:val="22"/>
                <w:szCs w:val="22"/>
              </w:rPr>
              <w:t>Система</w:t>
            </w:r>
            <w:proofErr w:type="spellEnd"/>
            <w:r w:rsidRPr="00D95895">
              <w:rPr>
                <w:rFonts w:ascii="Times New Roman" w:hAnsi="Times New Roman"/>
                <w:b/>
                <w:bCs/>
                <w:sz w:val="22"/>
                <w:szCs w:val="22"/>
              </w:rPr>
              <w:t xml:space="preserve"> В-1</w:t>
            </w:r>
          </w:p>
        </w:tc>
      </w:tr>
      <w:tr w:rsidR="00E42E0D" w:rsidRPr="00D95895" w14:paraId="39DB8264" w14:textId="77777777" w:rsidTr="00D95895">
        <w:trPr>
          <w:trHeight w:val="274"/>
        </w:trPr>
        <w:tc>
          <w:tcPr>
            <w:tcW w:w="596" w:type="dxa"/>
            <w:tcBorders>
              <w:top w:val="nil"/>
              <w:left w:val="single" w:sz="4" w:space="0" w:color="auto"/>
              <w:bottom w:val="single" w:sz="4" w:space="0" w:color="auto"/>
              <w:right w:val="single" w:sz="4" w:space="0" w:color="auto"/>
            </w:tcBorders>
            <w:shd w:val="clear" w:color="auto" w:fill="auto"/>
            <w:hideMark/>
          </w:tcPr>
          <w:p w14:paraId="498D8FE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41</w:t>
            </w:r>
          </w:p>
        </w:tc>
        <w:tc>
          <w:tcPr>
            <w:tcW w:w="6082" w:type="dxa"/>
            <w:tcBorders>
              <w:top w:val="nil"/>
              <w:left w:val="nil"/>
              <w:bottom w:val="single" w:sz="4" w:space="0" w:color="auto"/>
              <w:right w:val="single" w:sz="4" w:space="0" w:color="auto"/>
            </w:tcBorders>
            <w:shd w:val="clear" w:color="auto" w:fill="auto"/>
            <w:hideMark/>
          </w:tcPr>
          <w:p w14:paraId="56D72853"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заслонок воздушных и клапанов воздушных КВР с электрическим или пневматическим приводом: диаметром до 355 мм</w:t>
            </w:r>
          </w:p>
        </w:tc>
        <w:tc>
          <w:tcPr>
            <w:tcW w:w="2296" w:type="dxa"/>
            <w:tcBorders>
              <w:top w:val="nil"/>
              <w:left w:val="nil"/>
              <w:bottom w:val="single" w:sz="4" w:space="0" w:color="auto"/>
              <w:right w:val="single" w:sz="4" w:space="0" w:color="auto"/>
            </w:tcBorders>
            <w:shd w:val="clear" w:color="auto" w:fill="auto"/>
            <w:vAlign w:val="center"/>
            <w:hideMark/>
          </w:tcPr>
          <w:p w14:paraId="1732DEF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15A0189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5680A4F0" w14:textId="77777777" w:rsidTr="00D95895">
        <w:trPr>
          <w:trHeight w:val="179"/>
        </w:trPr>
        <w:tc>
          <w:tcPr>
            <w:tcW w:w="596" w:type="dxa"/>
            <w:tcBorders>
              <w:top w:val="nil"/>
              <w:left w:val="single" w:sz="4" w:space="0" w:color="auto"/>
              <w:bottom w:val="single" w:sz="4" w:space="0" w:color="auto"/>
              <w:right w:val="single" w:sz="4" w:space="0" w:color="auto"/>
            </w:tcBorders>
            <w:shd w:val="clear" w:color="auto" w:fill="auto"/>
            <w:hideMark/>
          </w:tcPr>
          <w:p w14:paraId="3525F8A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42</w:t>
            </w:r>
          </w:p>
        </w:tc>
        <w:tc>
          <w:tcPr>
            <w:tcW w:w="6082" w:type="dxa"/>
            <w:tcBorders>
              <w:top w:val="nil"/>
              <w:left w:val="nil"/>
              <w:bottom w:val="single" w:sz="4" w:space="0" w:color="auto"/>
              <w:right w:val="single" w:sz="4" w:space="0" w:color="auto"/>
            </w:tcBorders>
            <w:shd w:val="clear" w:color="auto" w:fill="auto"/>
            <w:hideMark/>
          </w:tcPr>
          <w:p w14:paraId="0CC07BE8"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вентиляторов осевых массой: до 0,025 т</w:t>
            </w:r>
          </w:p>
        </w:tc>
        <w:tc>
          <w:tcPr>
            <w:tcW w:w="2296" w:type="dxa"/>
            <w:tcBorders>
              <w:top w:val="nil"/>
              <w:left w:val="nil"/>
              <w:bottom w:val="single" w:sz="4" w:space="0" w:color="auto"/>
              <w:right w:val="single" w:sz="4" w:space="0" w:color="auto"/>
            </w:tcBorders>
            <w:shd w:val="clear" w:color="auto" w:fill="auto"/>
            <w:vAlign w:val="center"/>
            <w:hideMark/>
          </w:tcPr>
          <w:p w14:paraId="4F5E1BF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вентилятор</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6863C4C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24D3B423" w14:textId="77777777" w:rsidTr="00D95895">
        <w:trPr>
          <w:trHeight w:val="268"/>
        </w:trPr>
        <w:tc>
          <w:tcPr>
            <w:tcW w:w="596" w:type="dxa"/>
            <w:tcBorders>
              <w:top w:val="nil"/>
              <w:left w:val="single" w:sz="4" w:space="0" w:color="auto"/>
              <w:bottom w:val="single" w:sz="4" w:space="0" w:color="auto"/>
              <w:right w:val="single" w:sz="4" w:space="0" w:color="auto"/>
            </w:tcBorders>
            <w:shd w:val="clear" w:color="auto" w:fill="auto"/>
            <w:hideMark/>
          </w:tcPr>
          <w:p w14:paraId="2044703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43</w:t>
            </w:r>
          </w:p>
        </w:tc>
        <w:tc>
          <w:tcPr>
            <w:tcW w:w="6082" w:type="dxa"/>
            <w:tcBorders>
              <w:top w:val="nil"/>
              <w:left w:val="nil"/>
              <w:bottom w:val="single" w:sz="4" w:space="0" w:color="auto"/>
              <w:right w:val="single" w:sz="4" w:space="0" w:color="auto"/>
            </w:tcBorders>
            <w:shd w:val="clear" w:color="auto" w:fill="auto"/>
            <w:hideMark/>
          </w:tcPr>
          <w:p w14:paraId="7C90DBF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шумоглушителей вентиляционных трубчатых круглого сечения типа: ГТК 1-4, диаметр обечайки 315 мм</w:t>
            </w:r>
          </w:p>
        </w:tc>
        <w:tc>
          <w:tcPr>
            <w:tcW w:w="2296" w:type="dxa"/>
            <w:tcBorders>
              <w:top w:val="nil"/>
              <w:left w:val="nil"/>
              <w:bottom w:val="single" w:sz="4" w:space="0" w:color="auto"/>
              <w:right w:val="single" w:sz="4" w:space="0" w:color="auto"/>
            </w:tcBorders>
            <w:shd w:val="clear" w:color="auto" w:fill="auto"/>
            <w:vAlign w:val="center"/>
            <w:hideMark/>
          </w:tcPr>
          <w:p w14:paraId="5C52AC1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6AA05B1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0C245464" w14:textId="77777777" w:rsidTr="00D95895">
        <w:trPr>
          <w:trHeight w:val="174"/>
        </w:trPr>
        <w:tc>
          <w:tcPr>
            <w:tcW w:w="596" w:type="dxa"/>
            <w:tcBorders>
              <w:top w:val="nil"/>
              <w:left w:val="single" w:sz="4" w:space="0" w:color="auto"/>
              <w:bottom w:val="single" w:sz="4" w:space="0" w:color="auto"/>
              <w:right w:val="single" w:sz="4" w:space="0" w:color="auto"/>
            </w:tcBorders>
            <w:shd w:val="clear" w:color="auto" w:fill="auto"/>
            <w:hideMark/>
          </w:tcPr>
          <w:p w14:paraId="68B2655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44</w:t>
            </w:r>
          </w:p>
        </w:tc>
        <w:tc>
          <w:tcPr>
            <w:tcW w:w="6082" w:type="dxa"/>
            <w:tcBorders>
              <w:top w:val="nil"/>
              <w:left w:val="nil"/>
              <w:bottom w:val="single" w:sz="4" w:space="0" w:color="auto"/>
              <w:right w:val="single" w:sz="4" w:space="0" w:color="auto"/>
            </w:tcBorders>
            <w:shd w:val="clear" w:color="auto" w:fill="auto"/>
            <w:hideMark/>
          </w:tcPr>
          <w:p w14:paraId="1EE60D5A"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Установка клапанов: </w:t>
            </w:r>
            <w:proofErr w:type="spellStart"/>
            <w:r w:rsidRPr="00D95895">
              <w:rPr>
                <w:rFonts w:ascii="Times New Roman" w:hAnsi="Times New Roman"/>
                <w:sz w:val="22"/>
                <w:szCs w:val="22"/>
                <w:lang w:val="ru-RU"/>
              </w:rPr>
              <w:t>огнезадерживающих</w:t>
            </w:r>
            <w:proofErr w:type="spellEnd"/>
            <w:r w:rsidRPr="00D95895">
              <w:rPr>
                <w:rFonts w:ascii="Times New Roman" w:hAnsi="Times New Roman"/>
                <w:sz w:val="22"/>
                <w:szCs w:val="22"/>
                <w:lang w:val="ru-RU"/>
              </w:rPr>
              <w:t xml:space="preserve"> периметром до 1600 мм</w:t>
            </w:r>
          </w:p>
        </w:tc>
        <w:tc>
          <w:tcPr>
            <w:tcW w:w="2296" w:type="dxa"/>
            <w:tcBorders>
              <w:top w:val="nil"/>
              <w:left w:val="nil"/>
              <w:bottom w:val="single" w:sz="4" w:space="0" w:color="auto"/>
              <w:right w:val="single" w:sz="4" w:space="0" w:color="auto"/>
            </w:tcBorders>
            <w:shd w:val="clear" w:color="auto" w:fill="auto"/>
            <w:vAlign w:val="center"/>
            <w:hideMark/>
          </w:tcPr>
          <w:p w14:paraId="7A9AF44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клапан</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25997B8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4E766072" w14:textId="77777777" w:rsidTr="00D95895">
        <w:trPr>
          <w:trHeight w:val="262"/>
        </w:trPr>
        <w:tc>
          <w:tcPr>
            <w:tcW w:w="596" w:type="dxa"/>
            <w:tcBorders>
              <w:top w:val="nil"/>
              <w:left w:val="single" w:sz="4" w:space="0" w:color="auto"/>
              <w:bottom w:val="single" w:sz="4" w:space="0" w:color="auto"/>
              <w:right w:val="single" w:sz="4" w:space="0" w:color="auto"/>
            </w:tcBorders>
            <w:shd w:val="clear" w:color="auto" w:fill="auto"/>
            <w:hideMark/>
          </w:tcPr>
          <w:p w14:paraId="68C6473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45</w:t>
            </w:r>
          </w:p>
        </w:tc>
        <w:tc>
          <w:tcPr>
            <w:tcW w:w="6082" w:type="dxa"/>
            <w:tcBorders>
              <w:top w:val="nil"/>
              <w:left w:val="nil"/>
              <w:bottom w:val="single" w:sz="4" w:space="0" w:color="auto"/>
              <w:right w:val="single" w:sz="4" w:space="0" w:color="auto"/>
            </w:tcBorders>
            <w:shd w:val="clear" w:color="auto" w:fill="auto"/>
            <w:hideMark/>
          </w:tcPr>
          <w:p w14:paraId="19A6B604"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заслонок воздушных и клапанов воздушных КВР с ручным приводом: периметром до 1000 мм</w:t>
            </w:r>
          </w:p>
        </w:tc>
        <w:tc>
          <w:tcPr>
            <w:tcW w:w="2296" w:type="dxa"/>
            <w:tcBorders>
              <w:top w:val="nil"/>
              <w:left w:val="nil"/>
              <w:bottom w:val="single" w:sz="4" w:space="0" w:color="auto"/>
              <w:right w:val="single" w:sz="4" w:space="0" w:color="auto"/>
            </w:tcBorders>
            <w:shd w:val="clear" w:color="auto" w:fill="auto"/>
            <w:vAlign w:val="center"/>
            <w:hideMark/>
          </w:tcPr>
          <w:p w14:paraId="2BA1714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6B84532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4CA37E21" w14:textId="77777777" w:rsidTr="00D95895">
        <w:trPr>
          <w:trHeight w:val="153"/>
        </w:trPr>
        <w:tc>
          <w:tcPr>
            <w:tcW w:w="596" w:type="dxa"/>
            <w:tcBorders>
              <w:top w:val="nil"/>
              <w:left w:val="single" w:sz="4" w:space="0" w:color="auto"/>
              <w:bottom w:val="single" w:sz="4" w:space="0" w:color="auto"/>
              <w:right w:val="single" w:sz="4" w:space="0" w:color="auto"/>
            </w:tcBorders>
            <w:shd w:val="clear" w:color="auto" w:fill="auto"/>
            <w:hideMark/>
          </w:tcPr>
          <w:p w14:paraId="2E5EE3A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lastRenderedPageBreak/>
              <w:t>46</w:t>
            </w:r>
          </w:p>
        </w:tc>
        <w:tc>
          <w:tcPr>
            <w:tcW w:w="6082" w:type="dxa"/>
            <w:tcBorders>
              <w:top w:val="nil"/>
              <w:left w:val="nil"/>
              <w:bottom w:val="single" w:sz="4" w:space="0" w:color="auto"/>
              <w:right w:val="single" w:sz="4" w:space="0" w:color="auto"/>
            </w:tcBorders>
            <w:shd w:val="clear" w:color="auto" w:fill="auto"/>
            <w:hideMark/>
          </w:tcPr>
          <w:p w14:paraId="094F9F1D"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решеток жалюзийных площадью в свету: до 0,5 м2</w:t>
            </w:r>
          </w:p>
        </w:tc>
        <w:tc>
          <w:tcPr>
            <w:tcW w:w="2296" w:type="dxa"/>
            <w:tcBorders>
              <w:top w:val="nil"/>
              <w:left w:val="nil"/>
              <w:bottom w:val="single" w:sz="4" w:space="0" w:color="auto"/>
              <w:right w:val="single" w:sz="4" w:space="0" w:color="auto"/>
            </w:tcBorders>
            <w:shd w:val="clear" w:color="auto" w:fill="auto"/>
            <w:vAlign w:val="center"/>
            <w:hideMark/>
          </w:tcPr>
          <w:p w14:paraId="4E97C62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решетка</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2F9A470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w:t>
            </w:r>
          </w:p>
        </w:tc>
      </w:tr>
      <w:tr w:rsidR="00E42E0D" w:rsidRPr="00D95895" w14:paraId="088C60BB" w14:textId="77777777" w:rsidTr="00D95895">
        <w:trPr>
          <w:trHeight w:val="398"/>
        </w:trPr>
        <w:tc>
          <w:tcPr>
            <w:tcW w:w="596" w:type="dxa"/>
            <w:tcBorders>
              <w:top w:val="nil"/>
              <w:left w:val="single" w:sz="4" w:space="0" w:color="auto"/>
              <w:bottom w:val="single" w:sz="4" w:space="0" w:color="auto"/>
              <w:right w:val="single" w:sz="4" w:space="0" w:color="auto"/>
            </w:tcBorders>
            <w:shd w:val="clear" w:color="auto" w:fill="auto"/>
            <w:hideMark/>
          </w:tcPr>
          <w:p w14:paraId="372AA6B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47</w:t>
            </w:r>
          </w:p>
        </w:tc>
        <w:tc>
          <w:tcPr>
            <w:tcW w:w="6082" w:type="dxa"/>
            <w:tcBorders>
              <w:top w:val="nil"/>
              <w:left w:val="nil"/>
              <w:bottom w:val="single" w:sz="4" w:space="0" w:color="auto"/>
              <w:right w:val="single" w:sz="4" w:space="0" w:color="auto"/>
            </w:tcBorders>
            <w:shd w:val="clear" w:color="auto" w:fill="auto"/>
            <w:hideMark/>
          </w:tcPr>
          <w:p w14:paraId="7A4B3F9A"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0,6 мм, диаметром до 355 мм</w:t>
            </w:r>
          </w:p>
        </w:tc>
        <w:tc>
          <w:tcPr>
            <w:tcW w:w="2296" w:type="dxa"/>
            <w:tcBorders>
              <w:top w:val="nil"/>
              <w:left w:val="nil"/>
              <w:bottom w:val="single" w:sz="4" w:space="0" w:color="auto"/>
              <w:right w:val="single" w:sz="4" w:space="0" w:color="auto"/>
            </w:tcBorders>
            <w:shd w:val="clear" w:color="auto" w:fill="auto"/>
            <w:vAlign w:val="center"/>
            <w:hideMark/>
          </w:tcPr>
          <w:p w14:paraId="33D3F7D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65D71D5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0,1667</w:t>
            </w:r>
          </w:p>
        </w:tc>
      </w:tr>
      <w:tr w:rsidR="00E42E0D" w:rsidRPr="00D95895" w14:paraId="502821B3" w14:textId="77777777" w:rsidTr="00D95895">
        <w:trPr>
          <w:trHeight w:val="534"/>
        </w:trPr>
        <w:tc>
          <w:tcPr>
            <w:tcW w:w="596" w:type="dxa"/>
            <w:tcBorders>
              <w:top w:val="nil"/>
              <w:left w:val="single" w:sz="4" w:space="0" w:color="auto"/>
              <w:bottom w:val="single" w:sz="4" w:space="0" w:color="auto"/>
              <w:right w:val="single" w:sz="4" w:space="0" w:color="auto"/>
            </w:tcBorders>
            <w:shd w:val="clear" w:color="auto" w:fill="auto"/>
            <w:hideMark/>
          </w:tcPr>
          <w:p w14:paraId="0C67912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48</w:t>
            </w:r>
          </w:p>
        </w:tc>
        <w:tc>
          <w:tcPr>
            <w:tcW w:w="6082" w:type="dxa"/>
            <w:tcBorders>
              <w:top w:val="nil"/>
              <w:left w:val="nil"/>
              <w:bottom w:val="single" w:sz="4" w:space="0" w:color="auto"/>
              <w:right w:val="single" w:sz="4" w:space="0" w:color="auto"/>
            </w:tcBorders>
            <w:shd w:val="clear" w:color="auto" w:fill="auto"/>
            <w:hideMark/>
          </w:tcPr>
          <w:p w14:paraId="7C38F10A"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0,5 мм, периметром 800, 1000 мм</w:t>
            </w:r>
          </w:p>
        </w:tc>
        <w:tc>
          <w:tcPr>
            <w:tcW w:w="2296" w:type="dxa"/>
            <w:tcBorders>
              <w:top w:val="nil"/>
              <w:left w:val="nil"/>
              <w:bottom w:val="single" w:sz="4" w:space="0" w:color="auto"/>
              <w:right w:val="single" w:sz="4" w:space="0" w:color="auto"/>
            </w:tcBorders>
            <w:shd w:val="clear" w:color="auto" w:fill="auto"/>
            <w:vAlign w:val="center"/>
            <w:hideMark/>
          </w:tcPr>
          <w:p w14:paraId="2F84055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76CDCC6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0,1694</w:t>
            </w:r>
          </w:p>
        </w:tc>
      </w:tr>
      <w:tr w:rsidR="00E42E0D" w:rsidRPr="00D95895" w14:paraId="66F2278A" w14:textId="77777777" w:rsidTr="00D95895">
        <w:trPr>
          <w:trHeight w:val="272"/>
        </w:trPr>
        <w:tc>
          <w:tcPr>
            <w:tcW w:w="596" w:type="dxa"/>
            <w:tcBorders>
              <w:top w:val="nil"/>
              <w:left w:val="single" w:sz="4" w:space="0" w:color="auto"/>
              <w:bottom w:val="single" w:sz="4" w:space="0" w:color="auto"/>
              <w:right w:val="single" w:sz="4" w:space="0" w:color="auto"/>
            </w:tcBorders>
            <w:shd w:val="clear" w:color="auto" w:fill="auto"/>
            <w:hideMark/>
          </w:tcPr>
          <w:p w14:paraId="2EA1C18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49</w:t>
            </w:r>
          </w:p>
        </w:tc>
        <w:tc>
          <w:tcPr>
            <w:tcW w:w="6082" w:type="dxa"/>
            <w:tcBorders>
              <w:top w:val="nil"/>
              <w:left w:val="nil"/>
              <w:bottom w:val="single" w:sz="4" w:space="0" w:color="auto"/>
              <w:right w:val="single" w:sz="4" w:space="0" w:color="auto"/>
            </w:tcBorders>
            <w:shd w:val="clear" w:color="auto" w:fill="auto"/>
            <w:hideMark/>
          </w:tcPr>
          <w:p w14:paraId="0E8AD275"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зонтов над шахтами из листовой стали круглого сечения диаметром: 315 мм</w:t>
            </w:r>
          </w:p>
        </w:tc>
        <w:tc>
          <w:tcPr>
            <w:tcW w:w="2296" w:type="dxa"/>
            <w:tcBorders>
              <w:top w:val="nil"/>
              <w:left w:val="nil"/>
              <w:bottom w:val="single" w:sz="4" w:space="0" w:color="auto"/>
              <w:right w:val="single" w:sz="4" w:space="0" w:color="auto"/>
            </w:tcBorders>
            <w:shd w:val="clear" w:color="auto" w:fill="auto"/>
            <w:vAlign w:val="center"/>
            <w:hideMark/>
          </w:tcPr>
          <w:p w14:paraId="7EB887A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зонт</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0837FD0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428AE632" w14:textId="77777777" w:rsidTr="00D95895">
        <w:trPr>
          <w:trHeight w:val="305"/>
        </w:trPr>
        <w:tc>
          <w:tcPr>
            <w:tcW w:w="596" w:type="dxa"/>
            <w:tcBorders>
              <w:top w:val="nil"/>
              <w:left w:val="single" w:sz="4" w:space="0" w:color="auto"/>
              <w:bottom w:val="single" w:sz="4" w:space="0" w:color="auto"/>
              <w:right w:val="single" w:sz="4" w:space="0" w:color="auto"/>
            </w:tcBorders>
            <w:shd w:val="clear" w:color="auto" w:fill="auto"/>
            <w:hideMark/>
          </w:tcPr>
          <w:p w14:paraId="72E3D5F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50</w:t>
            </w:r>
          </w:p>
        </w:tc>
        <w:tc>
          <w:tcPr>
            <w:tcW w:w="6082" w:type="dxa"/>
            <w:tcBorders>
              <w:top w:val="nil"/>
              <w:left w:val="nil"/>
              <w:bottom w:val="single" w:sz="4" w:space="0" w:color="auto"/>
              <w:right w:val="single" w:sz="4" w:space="0" w:color="auto"/>
            </w:tcBorders>
            <w:shd w:val="clear" w:color="auto" w:fill="auto"/>
            <w:hideMark/>
          </w:tcPr>
          <w:p w14:paraId="29942FBC"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Изоляция плоских и криволинейных поверхностей пластинами (плитами) из вспененного каучука, вспененного полиэтилена</w:t>
            </w:r>
          </w:p>
        </w:tc>
        <w:tc>
          <w:tcPr>
            <w:tcW w:w="2296" w:type="dxa"/>
            <w:tcBorders>
              <w:top w:val="nil"/>
              <w:left w:val="nil"/>
              <w:bottom w:val="single" w:sz="4" w:space="0" w:color="auto"/>
              <w:right w:val="single" w:sz="4" w:space="0" w:color="auto"/>
            </w:tcBorders>
            <w:shd w:val="clear" w:color="auto" w:fill="auto"/>
            <w:vAlign w:val="center"/>
            <w:hideMark/>
          </w:tcPr>
          <w:p w14:paraId="34F8126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 м2 </w:t>
            </w:r>
            <w:proofErr w:type="spellStart"/>
            <w:r w:rsidRPr="00D95895">
              <w:rPr>
                <w:rFonts w:ascii="Times New Roman" w:hAnsi="Times New Roman"/>
                <w:sz w:val="22"/>
                <w:szCs w:val="22"/>
              </w:rPr>
              <w:t>изолируемой</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поверхности</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2BE6710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0,6</w:t>
            </w:r>
          </w:p>
        </w:tc>
      </w:tr>
      <w:tr w:rsidR="00E42E0D" w:rsidRPr="00D95895" w14:paraId="5A523210" w14:textId="77777777" w:rsidTr="00D95895">
        <w:trPr>
          <w:trHeight w:val="212"/>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hideMark/>
          </w:tcPr>
          <w:p w14:paraId="65ADDF08" w14:textId="77777777" w:rsidR="00E42E0D" w:rsidRPr="00D95895" w:rsidRDefault="00E42E0D" w:rsidP="00D95895">
            <w:pPr>
              <w:pStyle w:val="affe"/>
              <w:rPr>
                <w:rFonts w:ascii="Times New Roman" w:hAnsi="Times New Roman"/>
                <w:b/>
                <w:bCs/>
                <w:sz w:val="22"/>
                <w:szCs w:val="22"/>
              </w:rPr>
            </w:pPr>
            <w:proofErr w:type="spellStart"/>
            <w:r w:rsidRPr="00D95895">
              <w:rPr>
                <w:rFonts w:ascii="Times New Roman" w:hAnsi="Times New Roman"/>
                <w:b/>
                <w:bCs/>
                <w:sz w:val="22"/>
                <w:szCs w:val="22"/>
              </w:rPr>
              <w:t>Оборудование</w:t>
            </w:r>
            <w:proofErr w:type="spellEnd"/>
            <w:r w:rsidRPr="00D95895">
              <w:rPr>
                <w:rFonts w:ascii="Times New Roman" w:hAnsi="Times New Roman"/>
                <w:b/>
                <w:bCs/>
                <w:sz w:val="22"/>
                <w:szCs w:val="22"/>
              </w:rPr>
              <w:t xml:space="preserve"> и </w:t>
            </w:r>
            <w:proofErr w:type="spellStart"/>
            <w:r w:rsidRPr="00D95895">
              <w:rPr>
                <w:rFonts w:ascii="Times New Roman" w:hAnsi="Times New Roman"/>
                <w:b/>
                <w:bCs/>
                <w:sz w:val="22"/>
                <w:szCs w:val="22"/>
              </w:rPr>
              <w:t>материалы</w:t>
            </w:r>
            <w:proofErr w:type="spellEnd"/>
          </w:p>
        </w:tc>
      </w:tr>
      <w:tr w:rsidR="00E42E0D" w:rsidRPr="00D95895" w14:paraId="78AA7FFA" w14:textId="77777777" w:rsidTr="00D95895">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E5768D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51</w:t>
            </w:r>
          </w:p>
        </w:tc>
        <w:tc>
          <w:tcPr>
            <w:tcW w:w="6082" w:type="dxa"/>
            <w:tcBorders>
              <w:top w:val="nil"/>
              <w:left w:val="nil"/>
              <w:bottom w:val="single" w:sz="4" w:space="0" w:color="auto"/>
              <w:right w:val="single" w:sz="4" w:space="0" w:color="auto"/>
            </w:tcBorders>
            <w:shd w:val="clear" w:color="auto" w:fill="auto"/>
            <w:vAlign w:val="center"/>
            <w:hideMark/>
          </w:tcPr>
          <w:p w14:paraId="1A5D5EC4"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Клапан воздушный ф315 с электроприводом 230 вольт на 5 </w:t>
            </w:r>
            <w:r w:rsidRPr="00D95895">
              <w:rPr>
                <w:rFonts w:ascii="Times New Roman" w:hAnsi="Times New Roman"/>
                <w:sz w:val="22"/>
                <w:szCs w:val="22"/>
              </w:rPr>
              <w:t>Hm</w:t>
            </w:r>
          </w:p>
        </w:tc>
        <w:tc>
          <w:tcPr>
            <w:tcW w:w="2296" w:type="dxa"/>
            <w:tcBorders>
              <w:top w:val="nil"/>
              <w:left w:val="nil"/>
              <w:bottom w:val="single" w:sz="4" w:space="0" w:color="auto"/>
              <w:right w:val="single" w:sz="4" w:space="0" w:color="auto"/>
            </w:tcBorders>
            <w:shd w:val="clear" w:color="auto" w:fill="auto"/>
            <w:vAlign w:val="center"/>
            <w:hideMark/>
          </w:tcPr>
          <w:p w14:paraId="0B093F34"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7CCA51A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54CF9A31" w14:textId="77777777" w:rsidTr="00D95895">
        <w:trPr>
          <w:trHeight w:val="14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FFC88A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52</w:t>
            </w:r>
          </w:p>
        </w:tc>
        <w:tc>
          <w:tcPr>
            <w:tcW w:w="6082" w:type="dxa"/>
            <w:tcBorders>
              <w:top w:val="nil"/>
              <w:left w:val="nil"/>
              <w:bottom w:val="single" w:sz="4" w:space="0" w:color="auto"/>
              <w:right w:val="single" w:sz="4" w:space="0" w:color="auto"/>
            </w:tcBorders>
            <w:shd w:val="clear" w:color="auto" w:fill="auto"/>
            <w:vAlign w:val="center"/>
            <w:hideMark/>
          </w:tcPr>
          <w:p w14:paraId="5612C7EE"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Круглый канальный вентилятор ф315 (</w:t>
            </w:r>
            <w:r w:rsidRPr="00D95895">
              <w:rPr>
                <w:rFonts w:ascii="Times New Roman" w:hAnsi="Times New Roman"/>
                <w:sz w:val="22"/>
                <w:szCs w:val="22"/>
              </w:rPr>
              <w:t>L</w:t>
            </w:r>
            <w:r w:rsidRPr="00D95895">
              <w:rPr>
                <w:rFonts w:ascii="Times New Roman" w:hAnsi="Times New Roman"/>
                <w:sz w:val="22"/>
                <w:szCs w:val="22"/>
                <w:lang w:val="ru-RU"/>
              </w:rPr>
              <w:t xml:space="preserve"> = 960 м3/ч, </w:t>
            </w:r>
            <w:r w:rsidRPr="00D95895">
              <w:rPr>
                <w:rFonts w:ascii="Times New Roman" w:hAnsi="Times New Roman"/>
                <w:sz w:val="22"/>
                <w:szCs w:val="22"/>
              </w:rPr>
              <w:t>P</w:t>
            </w:r>
            <w:r w:rsidRPr="00D95895">
              <w:rPr>
                <w:rFonts w:ascii="Times New Roman" w:hAnsi="Times New Roman"/>
                <w:sz w:val="22"/>
                <w:szCs w:val="22"/>
                <w:lang w:val="ru-RU"/>
              </w:rPr>
              <w:t xml:space="preserve"> сети = 200 Па)</w:t>
            </w:r>
          </w:p>
        </w:tc>
        <w:tc>
          <w:tcPr>
            <w:tcW w:w="2296" w:type="dxa"/>
            <w:tcBorders>
              <w:top w:val="nil"/>
              <w:left w:val="nil"/>
              <w:bottom w:val="single" w:sz="4" w:space="0" w:color="auto"/>
              <w:right w:val="single" w:sz="4" w:space="0" w:color="auto"/>
            </w:tcBorders>
            <w:shd w:val="clear" w:color="auto" w:fill="auto"/>
            <w:vAlign w:val="center"/>
            <w:hideMark/>
          </w:tcPr>
          <w:p w14:paraId="298CD2D3"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1A80A89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79D6B11B" w14:textId="77777777" w:rsidTr="00D95895">
        <w:trPr>
          <w:trHeight w:val="9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B5B29A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53</w:t>
            </w:r>
          </w:p>
        </w:tc>
        <w:tc>
          <w:tcPr>
            <w:tcW w:w="6082" w:type="dxa"/>
            <w:tcBorders>
              <w:top w:val="nil"/>
              <w:left w:val="nil"/>
              <w:bottom w:val="single" w:sz="4" w:space="0" w:color="auto"/>
              <w:right w:val="single" w:sz="4" w:space="0" w:color="auto"/>
            </w:tcBorders>
            <w:shd w:val="clear" w:color="auto" w:fill="auto"/>
            <w:vAlign w:val="center"/>
            <w:hideMark/>
          </w:tcPr>
          <w:p w14:paraId="335911E8"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Хомут</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быстроразъемный</w:t>
            </w:r>
            <w:proofErr w:type="spellEnd"/>
            <w:r w:rsidRPr="00D95895">
              <w:rPr>
                <w:rFonts w:ascii="Times New Roman" w:hAnsi="Times New Roman"/>
                <w:sz w:val="22"/>
                <w:szCs w:val="22"/>
              </w:rPr>
              <w:t xml:space="preserve"> ф315</w:t>
            </w:r>
          </w:p>
        </w:tc>
        <w:tc>
          <w:tcPr>
            <w:tcW w:w="2296" w:type="dxa"/>
            <w:tcBorders>
              <w:top w:val="nil"/>
              <w:left w:val="nil"/>
              <w:bottom w:val="single" w:sz="4" w:space="0" w:color="auto"/>
              <w:right w:val="single" w:sz="4" w:space="0" w:color="auto"/>
            </w:tcBorders>
            <w:shd w:val="clear" w:color="auto" w:fill="auto"/>
            <w:vAlign w:val="center"/>
            <w:hideMark/>
          </w:tcPr>
          <w:p w14:paraId="7B10B3E4"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4AD21E0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491CA231" w14:textId="77777777" w:rsidTr="00D95895">
        <w:trPr>
          <w:trHeight w:val="18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C554C5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54</w:t>
            </w:r>
          </w:p>
        </w:tc>
        <w:tc>
          <w:tcPr>
            <w:tcW w:w="6082" w:type="dxa"/>
            <w:tcBorders>
              <w:top w:val="nil"/>
              <w:left w:val="nil"/>
              <w:bottom w:val="single" w:sz="4" w:space="0" w:color="auto"/>
              <w:right w:val="single" w:sz="4" w:space="0" w:color="auto"/>
            </w:tcBorders>
            <w:shd w:val="clear" w:color="auto" w:fill="auto"/>
            <w:vAlign w:val="center"/>
            <w:hideMark/>
          </w:tcPr>
          <w:p w14:paraId="2F5ECFC5"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Короб</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под</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вентилятор</w:t>
            </w:r>
            <w:proofErr w:type="spellEnd"/>
            <w:r w:rsidRPr="00D95895">
              <w:rPr>
                <w:rFonts w:ascii="Times New Roman" w:hAnsi="Times New Roman"/>
                <w:sz w:val="22"/>
                <w:szCs w:val="22"/>
              </w:rPr>
              <w:t xml:space="preserve"> ф315</w:t>
            </w:r>
          </w:p>
        </w:tc>
        <w:tc>
          <w:tcPr>
            <w:tcW w:w="2296" w:type="dxa"/>
            <w:tcBorders>
              <w:top w:val="nil"/>
              <w:left w:val="nil"/>
              <w:bottom w:val="single" w:sz="4" w:space="0" w:color="auto"/>
              <w:right w:val="single" w:sz="4" w:space="0" w:color="auto"/>
            </w:tcBorders>
            <w:shd w:val="clear" w:color="auto" w:fill="auto"/>
            <w:vAlign w:val="center"/>
            <w:hideMark/>
          </w:tcPr>
          <w:p w14:paraId="63557F72"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6207322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15A56265" w14:textId="77777777" w:rsidTr="00D95895">
        <w:trPr>
          <w:trHeight w:val="12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A87145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55</w:t>
            </w:r>
          </w:p>
        </w:tc>
        <w:tc>
          <w:tcPr>
            <w:tcW w:w="6082" w:type="dxa"/>
            <w:tcBorders>
              <w:top w:val="nil"/>
              <w:left w:val="nil"/>
              <w:bottom w:val="single" w:sz="4" w:space="0" w:color="auto"/>
              <w:right w:val="single" w:sz="4" w:space="0" w:color="auto"/>
            </w:tcBorders>
            <w:shd w:val="clear" w:color="auto" w:fill="auto"/>
            <w:vAlign w:val="center"/>
            <w:hideMark/>
          </w:tcPr>
          <w:p w14:paraId="5B23D53F"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Шумоглушитель</w:t>
            </w:r>
            <w:proofErr w:type="spellEnd"/>
            <w:r w:rsidRPr="00D95895">
              <w:rPr>
                <w:rFonts w:ascii="Times New Roman" w:hAnsi="Times New Roman"/>
                <w:sz w:val="22"/>
                <w:szCs w:val="22"/>
              </w:rPr>
              <w:t xml:space="preserve"> ф315 </w:t>
            </w:r>
            <w:proofErr w:type="spellStart"/>
            <w:r w:rsidRPr="00D95895">
              <w:rPr>
                <w:rFonts w:ascii="Times New Roman" w:hAnsi="Times New Roman"/>
                <w:sz w:val="22"/>
                <w:szCs w:val="22"/>
              </w:rPr>
              <w:t>длина</w:t>
            </w:r>
            <w:proofErr w:type="spellEnd"/>
            <w:r w:rsidRPr="00D95895">
              <w:rPr>
                <w:rFonts w:ascii="Times New Roman" w:hAnsi="Times New Roman"/>
                <w:sz w:val="22"/>
                <w:szCs w:val="22"/>
              </w:rPr>
              <w:t xml:space="preserve"> 900мм</w:t>
            </w:r>
          </w:p>
        </w:tc>
        <w:tc>
          <w:tcPr>
            <w:tcW w:w="2296" w:type="dxa"/>
            <w:tcBorders>
              <w:top w:val="nil"/>
              <w:left w:val="nil"/>
              <w:bottom w:val="single" w:sz="4" w:space="0" w:color="auto"/>
              <w:right w:val="single" w:sz="4" w:space="0" w:color="auto"/>
            </w:tcBorders>
            <w:shd w:val="clear" w:color="auto" w:fill="auto"/>
            <w:vAlign w:val="center"/>
            <w:hideMark/>
          </w:tcPr>
          <w:p w14:paraId="08B8BFF6"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2A8ED5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5F9D0AE6" w14:textId="77777777" w:rsidTr="00D95895">
        <w:trPr>
          <w:trHeight w:val="2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4BC7CF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56</w:t>
            </w:r>
          </w:p>
        </w:tc>
        <w:tc>
          <w:tcPr>
            <w:tcW w:w="6082" w:type="dxa"/>
            <w:tcBorders>
              <w:top w:val="nil"/>
              <w:left w:val="nil"/>
              <w:bottom w:val="single" w:sz="4" w:space="0" w:color="auto"/>
              <w:right w:val="single" w:sz="4" w:space="0" w:color="auto"/>
            </w:tcBorders>
            <w:shd w:val="clear" w:color="auto" w:fill="auto"/>
            <w:vAlign w:val="center"/>
            <w:hideMark/>
          </w:tcPr>
          <w:p w14:paraId="4E137D2D"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rPr>
              <w:t>SRE</w:t>
            </w:r>
            <w:r w:rsidRPr="00D95895">
              <w:rPr>
                <w:rFonts w:ascii="Times New Roman" w:hAnsi="Times New Roman"/>
                <w:sz w:val="22"/>
                <w:szCs w:val="22"/>
                <w:lang w:val="ru-RU"/>
              </w:rPr>
              <w:t>-2,5 плавный регулятор скорости (в корпусе)</w:t>
            </w:r>
          </w:p>
        </w:tc>
        <w:tc>
          <w:tcPr>
            <w:tcW w:w="2296" w:type="dxa"/>
            <w:tcBorders>
              <w:top w:val="nil"/>
              <w:left w:val="nil"/>
              <w:bottom w:val="single" w:sz="4" w:space="0" w:color="auto"/>
              <w:right w:val="single" w:sz="4" w:space="0" w:color="auto"/>
            </w:tcBorders>
            <w:shd w:val="clear" w:color="auto" w:fill="auto"/>
            <w:vAlign w:val="center"/>
            <w:hideMark/>
          </w:tcPr>
          <w:p w14:paraId="5CB618F0"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50E7971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59A816E9" w14:textId="77777777" w:rsidTr="00D95895">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6B811D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57</w:t>
            </w:r>
          </w:p>
        </w:tc>
        <w:tc>
          <w:tcPr>
            <w:tcW w:w="6082" w:type="dxa"/>
            <w:tcBorders>
              <w:top w:val="nil"/>
              <w:left w:val="nil"/>
              <w:bottom w:val="single" w:sz="4" w:space="0" w:color="auto"/>
              <w:right w:val="single" w:sz="4" w:space="0" w:color="auto"/>
            </w:tcBorders>
            <w:shd w:val="clear" w:color="auto" w:fill="auto"/>
            <w:vAlign w:val="center"/>
            <w:hideMark/>
          </w:tcPr>
          <w:p w14:paraId="7E9046DA"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Клапан</w:t>
            </w:r>
            <w:proofErr w:type="spellEnd"/>
            <w:r w:rsidRPr="00D95895">
              <w:rPr>
                <w:rFonts w:ascii="Times New Roman" w:hAnsi="Times New Roman"/>
                <w:sz w:val="22"/>
                <w:szCs w:val="22"/>
              </w:rPr>
              <w:t xml:space="preserve"> SHFDO-60-O-300_200-MB230-0-0-0-0</w:t>
            </w:r>
          </w:p>
        </w:tc>
        <w:tc>
          <w:tcPr>
            <w:tcW w:w="2296" w:type="dxa"/>
            <w:tcBorders>
              <w:top w:val="nil"/>
              <w:left w:val="nil"/>
              <w:bottom w:val="single" w:sz="4" w:space="0" w:color="auto"/>
              <w:right w:val="single" w:sz="4" w:space="0" w:color="auto"/>
            </w:tcBorders>
            <w:shd w:val="clear" w:color="auto" w:fill="auto"/>
            <w:vAlign w:val="center"/>
            <w:hideMark/>
          </w:tcPr>
          <w:p w14:paraId="7FFB27C8"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613216F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6E9C7111" w14:textId="77777777" w:rsidTr="00D95895">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083DB4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58</w:t>
            </w:r>
          </w:p>
        </w:tc>
        <w:tc>
          <w:tcPr>
            <w:tcW w:w="6082" w:type="dxa"/>
            <w:tcBorders>
              <w:top w:val="nil"/>
              <w:left w:val="nil"/>
              <w:bottom w:val="single" w:sz="4" w:space="0" w:color="auto"/>
              <w:right w:val="single" w:sz="4" w:space="0" w:color="auto"/>
            </w:tcBorders>
            <w:shd w:val="clear" w:color="auto" w:fill="auto"/>
            <w:vAlign w:val="center"/>
            <w:hideMark/>
          </w:tcPr>
          <w:p w14:paraId="7D8055E9"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Дроссель-клапан</w:t>
            </w:r>
            <w:proofErr w:type="spellEnd"/>
            <w:r w:rsidRPr="00D95895">
              <w:rPr>
                <w:rFonts w:ascii="Times New Roman" w:hAnsi="Times New Roman"/>
                <w:sz w:val="22"/>
                <w:szCs w:val="22"/>
              </w:rPr>
              <w:t xml:space="preserve"> 200х150</w:t>
            </w:r>
          </w:p>
        </w:tc>
        <w:tc>
          <w:tcPr>
            <w:tcW w:w="2296" w:type="dxa"/>
            <w:tcBorders>
              <w:top w:val="nil"/>
              <w:left w:val="nil"/>
              <w:bottom w:val="single" w:sz="4" w:space="0" w:color="auto"/>
              <w:right w:val="single" w:sz="4" w:space="0" w:color="auto"/>
            </w:tcBorders>
            <w:shd w:val="clear" w:color="auto" w:fill="auto"/>
            <w:vAlign w:val="center"/>
            <w:hideMark/>
          </w:tcPr>
          <w:p w14:paraId="3F6CB60B"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48909B2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02321516" w14:textId="77777777" w:rsidTr="00D95895">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2AA93D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59</w:t>
            </w:r>
          </w:p>
        </w:tc>
        <w:tc>
          <w:tcPr>
            <w:tcW w:w="6082" w:type="dxa"/>
            <w:tcBorders>
              <w:top w:val="nil"/>
              <w:left w:val="nil"/>
              <w:bottom w:val="single" w:sz="4" w:space="0" w:color="auto"/>
              <w:right w:val="single" w:sz="4" w:space="0" w:color="auto"/>
            </w:tcBorders>
            <w:shd w:val="clear" w:color="auto" w:fill="auto"/>
            <w:vAlign w:val="center"/>
            <w:hideMark/>
          </w:tcPr>
          <w:p w14:paraId="64F6398E"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Решетка ВР-К(</w:t>
            </w:r>
            <w:r w:rsidRPr="00D95895">
              <w:rPr>
                <w:rFonts w:ascii="Times New Roman" w:hAnsi="Times New Roman"/>
                <w:sz w:val="22"/>
                <w:szCs w:val="22"/>
              </w:rPr>
              <w:t>N</w:t>
            </w:r>
            <w:r w:rsidRPr="00D95895">
              <w:rPr>
                <w:rFonts w:ascii="Times New Roman" w:hAnsi="Times New Roman"/>
                <w:sz w:val="22"/>
                <w:szCs w:val="22"/>
                <w:lang w:val="ru-RU"/>
              </w:rPr>
              <w:t>) 300х100</w:t>
            </w:r>
          </w:p>
        </w:tc>
        <w:tc>
          <w:tcPr>
            <w:tcW w:w="2296" w:type="dxa"/>
            <w:tcBorders>
              <w:top w:val="nil"/>
              <w:left w:val="nil"/>
              <w:bottom w:val="single" w:sz="4" w:space="0" w:color="auto"/>
              <w:right w:val="single" w:sz="4" w:space="0" w:color="auto"/>
            </w:tcBorders>
            <w:shd w:val="clear" w:color="auto" w:fill="auto"/>
            <w:vAlign w:val="center"/>
            <w:hideMark/>
          </w:tcPr>
          <w:p w14:paraId="550ADAFF"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1C80546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128F0783" w14:textId="77777777" w:rsidTr="00D95895">
        <w:trPr>
          <w:trHeight w:val="2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65FAC8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60</w:t>
            </w:r>
          </w:p>
        </w:tc>
        <w:tc>
          <w:tcPr>
            <w:tcW w:w="6082" w:type="dxa"/>
            <w:tcBorders>
              <w:top w:val="nil"/>
              <w:left w:val="nil"/>
              <w:bottom w:val="single" w:sz="4" w:space="0" w:color="auto"/>
              <w:right w:val="single" w:sz="4" w:space="0" w:color="auto"/>
            </w:tcBorders>
            <w:shd w:val="clear" w:color="auto" w:fill="auto"/>
            <w:vAlign w:val="center"/>
            <w:hideMark/>
          </w:tcPr>
          <w:p w14:paraId="2F6AB873"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Решетка ВР-К(</w:t>
            </w:r>
            <w:r w:rsidRPr="00D95895">
              <w:rPr>
                <w:rFonts w:ascii="Times New Roman" w:hAnsi="Times New Roman"/>
                <w:sz w:val="22"/>
                <w:szCs w:val="22"/>
              </w:rPr>
              <w:t>N</w:t>
            </w:r>
            <w:r w:rsidRPr="00D95895">
              <w:rPr>
                <w:rFonts w:ascii="Times New Roman" w:hAnsi="Times New Roman"/>
                <w:sz w:val="22"/>
                <w:szCs w:val="22"/>
                <w:lang w:val="ru-RU"/>
              </w:rPr>
              <w:t>) 150х300</w:t>
            </w:r>
          </w:p>
        </w:tc>
        <w:tc>
          <w:tcPr>
            <w:tcW w:w="2296" w:type="dxa"/>
            <w:tcBorders>
              <w:top w:val="nil"/>
              <w:left w:val="nil"/>
              <w:bottom w:val="single" w:sz="4" w:space="0" w:color="auto"/>
              <w:right w:val="single" w:sz="4" w:space="0" w:color="auto"/>
            </w:tcBorders>
            <w:shd w:val="clear" w:color="auto" w:fill="auto"/>
            <w:vAlign w:val="center"/>
            <w:hideMark/>
          </w:tcPr>
          <w:p w14:paraId="2C32D27E"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4C206E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2A46E748" w14:textId="77777777" w:rsidTr="00D95895">
        <w:trPr>
          <w:trHeight w:val="14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41FE64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61</w:t>
            </w:r>
          </w:p>
        </w:tc>
        <w:tc>
          <w:tcPr>
            <w:tcW w:w="6082" w:type="dxa"/>
            <w:tcBorders>
              <w:top w:val="nil"/>
              <w:left w:val="nil"/>
              <w:bottom w:val="single" w:sz="4" w:space="0" w:color="auto"/>
              <w:right w:val="single" w:sz="4" w:space="0" w:color="auto"/>
            </w:tcBorders>
            <w:shd w:val="clear" w:color="auto" w:fill="auto"/>
            <w:vAlign w:val="center"/>
            <w:hideMark/>
          </w:tcPr>
          <w:p w14:paraId="26D2531E"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Воздуховоды круглые из оцинкованной стали 0,7 мм</w:t>
            </w:r>
          </w:p>
        </w:tc>
        <w:tc>
          <w:tcPr>
            <w:tcW w:w="2296" w:type="dxa"/>
            <w:tcBorders>
              <w:top w:val="nil"/>
              <w:left w:val="nil"/>
              <w:bottom w:val="single" w:sz="4" w:space="0" w:color="auto"/>
              <w:right w:val="single" w:sz="4" w:space="0" w:color="auto"/>
            </w:tcBorders>
            <w:shd w:val="clear" w:color="auto" w:fill="auto"/>
            <w:vAlign w:val="center"/>
            <w:hideMark/>
          </w:tcPr>
          <w:p w14:paraId="6DCB5C2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2D9AE4C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15,83</w:t>
            </w:r>
          </w:p>
        </w:tc>
      </w:tr>
      <w:tr w:rsidR="00E42E0D" w:rsidRPr="00D95895" w14:paraId="3C23CD3C" w14:textId="77777777" w:rsidTr="00D95895">
        <w:trPr>
          <w:trHeight w:val="23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D2371D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62</w:t>
            </w:r>
          </w:p>
        </w:tc>
        <w:tc>
          <w:tcPr>
            <w:tcW w:w="6082" w:type="dxa"/>
            <w:tcBorders>
              <w:top w:val="nil"/>
              <w:left w:val="nil"/>
              <w:bottom w:val="single" w:sz="4" w:space="0" w:color="auto"/>
              <w:right w:val="single" w:sz="4" w:space="0" w:color="auto"/>
            </w:tcBorders>
            <w:shd w:val="clear" w:color="auto" w:fill="auto"/>
            <w:vAlign w:val="center"/>
            <w:hideMark/>
          </w:tcPr>
          <w:p w14:paraId="53D3709E"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Воздуховоды прямоугольные из оцинкованной стали 0,55 мм</w:t>
            </w:r>
          </w:p>
        </w:tc>
        <w:tc>
          <w:tcPr>
            <w:tcW w:w="2296" w:type="dxa"/>
            <w:tcBorders>
              <w:top w:val="nil"/>
              <w:left w:val="nil"/>
              <w:bottom w:val="single" w:sz="4" w:space="0" w:color="auto"/>
              <w:right w:val="single" w:sz="4" w:space="0" w:color="auto"/>
            </w:tcBorders>
            <w:shd w:val="clear" w:color="auto" w:fill="auto"/>
            <w:vAlign w:val="center"/>
            <w:hideMark/>
          </w:tcPr>
          <w:p w14:paraId="71942EB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5CD03F9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13,45</w:t>
            </w:r>
          </w:p>
        </w:tc>
      </w:tr>
      <w:tr w:rsidR="00E42E0D" w:rsidRPr="00D95895" w14:paraId="5EA9872D" w14:textId="77777777" w:rsidTr="00D95895">
        <w:trPr>
          <w:trHeight w:val="25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48540A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63</w:t>
            </w:r>
          </w:p>
        </w:tc>
        <w:tc>
          <w:tcPr>
            <w:tcW w:w="6082" w:type="dxa"/>
            <w:tcBorders>
              <w:top w:val="nil"/>
              <w:left w:val="nil"/>
              <w:bottom w:val="single" w:sz="4" w:space="0" w:color="auto"/>
              <w:right w:val="single" w:sz="4" w:space="0" w:color="auto"/>
            </w:tcBorders>
            <w:shd w:val="clear" w:color="auto" w:fill="auto"/>
            <w:vAlign w:val="center"/>
            <w:hideMark/>
          </w:tcPr>
          <w:p w14:paraId="470F0A6F"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Фасонные части круглого сечения из оцинкованной стали 0,7 мм</w:t>
            </w:r>
          </w:p>
        </w:tc>
        <w:tc>
          <w:tcPr>
            <w:tcW w:w="2296" w:type="dxa"/>
            <w:tcBorders>
              <w:top w:val="nil"/>
              <w:left w:val="nil"/>
              <w:bottom w:val="single" w:sz="4" w:space="0" w:color="auto"/>
              <w:right w:val="single" w:sz="4" w:space="0" w:color="auto"/>
            </w:tcBorders>
            <w:shd w:val="clear" w:color="auto" w:fill="auto"/>
            <w:vAlign w:val="center"/>
            <w:hideMark/>
          </w:tcPr>
          <w:p w14:paraId="2710192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2FA16B9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0,84</w:t>
            </w:r>
          </w:p>
        </w:tc>
      </w:tr>
      <w:tr w:rsidR="00E42E0D" w:rsidRPr="00D95895" w14:paraId="31775B01" w14:textId="77777777" w:rsidTr="00D95895">
        <w:trPr>
          <w:trHeight w:val="14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8B3A4D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64</w:t>
            </w:r>
          </w:p>
        </w:tc>
        <w:tc>
          <w:tcPr>
            <w:tcW w:w="6082" w:type="dxa"/>
            <w:tcBorders>
              <w:top w:val="nil"/>
              <w:left w:val="nil"/>
              <w:bottom w:val="single" w:sz="4" w:space="0" w:color="auto"/>
              <w:right w:val="single" w:sz="4" w:space="0" w:color="auto"/>
            </w:tcBorders>
            <w:shd w:val="clear" w:color="auto" w:fill="auto"/>
            <w:vAlign w:val="center"/>
            <w:hideMark/>
          </w:tcPr>
          <w:p w14:paraId="0EC77744"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Фасонные части прямоугольного сечения из оцинкованной стали 0,55 мм</w:t>
            </w:r>
          </w:p>
        </w:tc>
        <w:tc>
          <w:tcPr>
            <w:tcW w:w="2296" w:type="dxa"/>
            <w:tcBorders>
              <w:top w:val="nil"/>
              <w:left w:val="nil"/>
              <w:bottom w:val="single" w:sz="4" w:space="0" w:color="auto"/>
              <w:right w:val="single" w:sz="4" w:space="0" w:color="auto"/>
            </w:tcBorders>
            <w:shd w:val="clear" w:color="auto" w:fill="auto"/>
            <w:vAlign w:val="center"/>
            <w:hideMark/>
          </w:tcPr>
          <w:p w14:paraId="1537372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024BD00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3,49</w:t>
            </w:r>
          </w:p>
        </w:tc>
      </w:tr>
      <w:tr w:rsidR="00E42E0D" w:rsidRPr="00D95895" w14:paraId="573143D2" w14:textId="77777777" w:rsidTr="00D95895">
        <w:trPr>
          <w:trHeight w:val="23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AEB086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65</w:t>
            </w:r>
          </w:p>
        </w:tc>
        <w:tc>
          <w:tcPr>
            <w:tcW w:w="6082" w:type="dxa"/>
            <w:tcBorders>
              <w:top w:val="nil"/>
              <w:left w:val="nil"/>
              <w:bottom w:val="single" w:sz="4" w:space="0" w:color="auto"/>
              <w:right w:val="single" w:sz="4" w:space="0" w:color="auto"/>
            </w:tcBorders>
            <w:shd w:val="clear" w:color="auto" w:fill="auto"/>
            <w:vAlign w:val="center"/>
            <w:hideMark/>
          </w:tcPr>
          <w:p w14:paraId="35AD9256"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Крепления</w:t>
            </w:r>
            <w:proofErr w:type="spellEnd"/>
          </w:p>
        </w:tc>
        <w:tc>
          <w:tcPr>
            <w:tcW w:w="2296" w:type="dxa"/>
            <w:tcBorders>
              <w:top w:val="nil"/>
              <w:left w:val="nil"/>
              <w:bottom w:val="single" w:sz="4" w:space="0" w:color="auto"/>
              <w:right w:val="single" w:sz="4" w:space="0" w:color="auto"/>
            </w:tcBorders>
            <w:shd w:val="clear" w:color="auto" w:fill="auto"/>
            <w:vAlign w:val="center"/>
            <w:hideMark/>
          </w:tcPr>
          <w:p w14:paraId="5ED3B4F2"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кг</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7AD1A19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32,39868</w:t>
            </w:r>
          </w:p>
        </w:tc>
      </w:tr>
      <w:tr w:rsidR="00E42E0D" w:rsidRPr="00D95895" w14:paraId="750E5D1B" w14:textId="77777777" w:rsidTr="00D95895">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803B60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66</w:t>
            </w:r>
          </w:p>
        </w:tc>
        <w:tc>
          <w:tcPr>
            <w:tcW w:w="6082" w:type="dxa"/>
            <w:tcBorders>
              <w:top w:val="nil"/>
              <w:left w:val="nil"/>
              <w:bottom w:val="single" w:sz="4" w:space="0" w:color="auto"/>
              <w:right w:val="single" w:sz="4" w:space="0" w:color="auto"/>
            </w:tcBorders>
            <w:shd w:val="clear" w:color="auto" w:fill="auto"/>
            <w:vAlign w:val="center"/>
            <w:hideMark/>
          </w:tcPr>
          <w:p w14:paraId="616A926A"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Зонт</w:t>
            </w:r>
            <w:proofErr w:type="spellEnd"/>
            <w:r w:rsidRPr="00D95895">
              <w:rPr>
                <w:rFonts w:ascii="Times New Roman" w:hAnsi="Times New Roman"/>
                <w:sz w:val="22"/>
                <w:szCs w:val="22"/>
              </w:rPr>
              <w:t xml:space="preserve"> ф315</w:t>
            </w:r>
          </w:p>
        </w:tc>
        <w:tc>
          <w:tcPr>
            <w:tcW w:w="2296" w:type="dxa"/>
            <w:tcBorders>
              <w:top w:val="nil"/>
              <w:left w:val="nil"/>
              <w:bottom w:val="single" w:sz="4" w:space="0" w:color="auto"/>
              <w:right w:val="single" w:sz="4" w:space="0" w:color="auto"/>
            </w:tcBorders>
            <w:shd w:val="clear" w:color="auto" w:fill="auto"/>
            <w:vAlign w:val="center"/>
            <w:hideMark/>
          </w:tcPr>
          <w:p w14:paraId="507FD9FA"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53DA341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28C483F8" w14:textId="77777777" w:rsidTr="00D95895">
        <w:trPr>
          <w:trHeight w:val="7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316B87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67</w:t>
            </w:r>
          </w:p>
        </w:tc>
        <w:tc>
          <w:tcPr>
            <w:tcW w:w="6082" w:type="dxa"/>
            <w:tcBorders>
              <w:top w:val="nil"/>
              <w:left w:val="nil"/>
              <w:bottom w:val="single" w:sz="4" w:space="0" w:color="auto"/>
              <w:right w:val="single" w:sz="4" w:space="0" w:color="auto"/>
            </w:tcBorders>
            <w:shd w:val="clear" w:color="auto" w:fill="auto"/>
            <w:vAlign w:val="center"/>
            <w:hideMark/>
          </w:tcPr>
          <w:p w14:paraId="59AF772F"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Изоляция</w:t>
            </w:r>
            <w:proofErr w:type="spellEnd"/>
            <w:r w:rsidRPr="00D95895">
              <w:rPr>
                <w:rFonts w:ascii="Times New Roman" w:hAnsi="Times New Roman"/>
                <w:sz w:val="22"/>
                <w:szCs w:val="22"/>
              </w:rPr>
              <w:t xml:space="preserve"> ENERGOMAX 25/1-4</w:t>
            </w:r>
          </w:p>
        </w:tc>
        <w:tc>
          <w:tcPr>
            <w:tcW w:w="2296" w:type="dxa"/>
            <w:tcBorders>
              <w:top w:val="nil"/>
              <w:left w:val="nil"/>
              <w:bottom w:val="single" w:sz="4" w:space="0" w:color="auto"/>
              <w:right w:val="single" w:sz="4" w:space="0" w:color="auto"/>
            </w:tcBorders>
            <w:shd w:val="clear" w:color="auto" w:fill="auto"/>
            <w:vAlign w:val="center"/>
            <w:hideMark/>
          </w:tcPr>
          <w:p w14:paraId="3B7C2AA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257C333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6,6</w:t>
            </w:r>
          </w:p>
        </w:tc>
      </w:tr>
      <w:tr w:rsidR="00E42E0D" w:rsidRPr="00D95895" w14:paraId="3799D081" w14:textId="77777777" w:rsidTr="00D95895">
        <w:trPr>
          <w:trHeight w:val="300"/>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607782B" w14:textId="77777777" w:rsidR="00E42E0D" w:rsidRPr="00D95895" w:rsidRDefault="00E42E0D" w:rsidP="00D95895">
            <w:pPr>
              <w:pStyle w:val="affe"/>
              <w:rPr>
                <w:rFonts w:ascii="Times New Roman" w:hAnsi="Times New Roman"/>
                <w:b/>
                <w:bCs/>
                <w:sz w:val="22"/>
                <w:szCs w:val="22"/>
              </w:rPr>
            </w:pPr>
            <w:proofErr w:type="spellStart"/>
            <w:r w:rsidRPr="00D95895">
              <w:rPr>
                <w:rFonts w:ascii="Times New Roman" w:hAnsi="Times New Roman"/>
                <w:b/>
                <w:bCs/>
                <w:sz w:val="22"/>
                <w:szCs w:val="22"/>
              </w:rPr>
              <w:t>Система</w:t>
            </w:r>
            <w:proofErr w:type="spellEnd"/>
            <w:r w:rsidRPr="00D95895">
              <w:rPr>
                <w:rFonts w:ascii="Times New Roman" w:hAnsi="Times New Roman"/>
                <w:b/>
                <w:bCs/>
                <w:sz w:val="22"/>
                <w:szCs w:val="22"/>
              </w:rPr>
              <w:t xml:space="preserve"> В-2+резерв</w:t>
            </w:r>
          </w:p>
        </w:tc>
      </w:tr>
      <w:tr w:rsidR="00E42E0D" w:rsidRPr="00D95895" w14:paraId="5D0211EA" w14:textId="77777777" w:rsidTr="00D95895">
        <w:trPr>
          <w:trHeight w:val="36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2E0B84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68</w:t>
            </w:r>
          </w:p>
        </w:tc>
        <w:tc>
          <w:tcPr>
            <w:tcW w:w="6082" w:type="dxa"/>
            <w:tcBorders>
              <w:top w:val="nil"/>
              <w:left w:val="nil"/>
              <w:bottom w:val="single" w:sz="4" w:space="0" w:color="auto"/>
              <w:right w:val="single" w:sz="4" w:space="0" w:color="auto"/>
            </w:tcBorders>
            <w:shd w:val="clear" w:color="auto" w:fill="auto"/>
            <w:vAlign w:val="center"/>
            <w:hideMark/>
          </w:tcPr>
          <w:p w14:paraId="22099C30"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заслонок воздушных и клапанов воздушных КВР с электрическим или пневматическим приводом: периметром до 2400 мм</w:t>
            </w:r>
          </w:p>
        </w:tc>
        <w:tc>
          <w:tcPr>
            <w:tcW w:w="2296" w:type="dxa"/>
            <w:tcBorders>
              <w:top w:val="nil"/>
              <w:left w:val="nil"/>
              <w:bottom w:val="single" w:sz="4" w:space="0" w:color="auto"/>
              <w:right w:val="single" w:sz="4" w:space="0" w:color="auto"/>
            </w:tcBorders>
            <w:shd w:val="clear" w:color="auto" w:fill="auto"/>
            <w:vAlign w:val="center"/>
            <w:hideMark/>
          </w:tcPr>
          <w:p w14:paraId="65B9999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1C46A3A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w:t>
            </w:r>
          </w:p>
        </w:tc>
      </w:tr>
      <w:tr w:rsidR="00E42E0D" w:rsidRPr="00D95895" w14:paraId="67FBA1AE" w14:textId="77777777" w:rsidTr="00D95895">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37637B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69</w:t>
            </w:r>
          </w:p>
        </w:tc>
        <w:tc>
          <w:tcPr>
            <w:tcW w:w="6082" w:type="dxa"/>
            <w:tcBorders>
              <w:top w:val="nil"/>
              <w:left w:val="nil"/>
              <w:bottom w:val="single" w:sz="4" w:space="0" w:color="auto"/>
              <w:right w:val="single" w:sz="4" w:space="0" w:color="auto"/>
            </w:tcBorders>
            <w:shd w:val="clear" w:color="auto" w:fill="auto"/>
            <w:vAlign w:val="center"/>
            <w:hideMark/>
          </w:tcPr>
          <w:p w14:paraId="59435A8A"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вставок гибких к радиальным вентиляторам</w:t>
            </w:r>
          </w:p>
        </w:tc>
        <w:tc>
          <w:tcPr>
            <w:tcW w:w="2296" w:type="dxa"/>
            <w:tcBorders>
              <w:top w:val="nil"/>
              <w:left w:val="nil"/>
              <w:bottom w:val="single" w:sz="4" w:space="0" w:color="auto"/>
              <w:right w:val="single" w:sz="4" w:space="0" w:color="auto"/>
            </w:tcBorders>
            <w:shd w:val="clear" w:color="auto" w:fill="auto"/>
            <w:vAlign w:val="center"/>
            <w:hideMark/>
          </w:tcPr>
          <w:p w14:paraId="07F546C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 м2</w:t>
            </w:r>
          </w:p>
        </w:tc>
        <w:tc>
          <w:tcPr>
            <w:tcW w:w="1418" w:type="dxa"/>
            <w:tcBorders>
              <w:top w:val="nil"/>
              <w:left w:val="nil"/>
              <w:bottom w:val="single" w:sz="4" w:space="0" w:color="auto"/>
              <w:right w:val="single" w:sz="4" w:space="0" w:color="auto"/>
            </w:tcBorders>
            <w:shd w:val="clear" w:color="auto" w:fill="auto"/>
            <w:vAlign w:val="center"/>
            <w:hideMark/>
          </w:tcPr>
          <w:p w14:paraId="67A9610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2,11</w:t>
            </w:r>
          </w:p>
        </w:tc>
      </w:tr>
      <w:tr w:rsidR="00E42E0D" w:rsidRPr="00D95895" w14:paraId="2EEA47AF" w14:textId="77777777" w:rsidTr="00D95895">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B76782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70</w:t>
            </w:r>
          </w:p>
        </w:tc>
        <w:tc>
          <w:tcPr>
            <w:tcW w:w="6082" w:type="dxa"/>
            <w:tcBorders>
              <w:top w:val="nil"/>
              <w:left w:val="nil"/>
              <w:bottom w:val="single" w:sz="4" w:space="0" w:color="auto"/>
              <w:right w:val="single" w:sz="4" w:space="0" w:color="auto"/>
            </w:tcBorders>
            <w:shd w:val="clear" w:color="auto" w:fill="auto"/>
            <w:vAlign w:val="center"/>
            <w:hideMark/>
          </w:tcPr>
          <w:p w14:paraId="4AEBAE15"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вентиляторов радиальных массой: до 0,05 т</w:t>
            </w:r>
          </w:p>
        </w:tc>
        <w:tc>
          <w:tcPr>
            <w:tcW w:w="2296" w:type="dxa"/>
            <w:tcBorders>
              <w:top w:val="nil"/>
              <w:left w:val="nil"/>
              <w:bottom w:val="single" w:sz="4" w:space="0" w:color="auto"/>
              <w:right w:val="single" w:sz="4" w:space="0" w:color="auto"/>
            </w:tcBorders>
            <w:shd w:val="clear" w:color="auto" w:fill="auto"/>
            <w:vAlign w:val="center"/>
            <w:hideMark/>
          </w:tcPr>
          <w:p w14:paraId="4E822D8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вентилятор</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73195BF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3BCEA9B4" w14:textId="77777777" w:rsidTr="00D95895">
        <w:trPr>
          <w:trHeight w:val="28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CCCD18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71</w:t>
            </w:r>
          </w:p>
        </w:tc>
        <w:tc>
          <w:tcPr>
            <w:tcW w:w="6082" w:type="dxa"/>
            <w:tcBorders>
              <w:top w:val="nil"/>
              <w:left w:val="nil"/>
              <w:bottom w:val="single" w:sz="4" w:space="0" w:color="auto"/>
              <w:right w:val="single" w:sz="4" w:space="0" w:color="auto"/>
            </w:tcBorders>
            <w:shd w:val="clear" w:color="auto" w:fill="auto"/>
            <w:vAlign w:val="center"/>
            <w:hideMark/>
          </w:tcPr>
          <w:p w14:paraId="088EF06D"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шумоглушителей вентиляционных трубчатых типа: ГТП 1-5 сечением 700х400 мм</w:t>
            </w:r>
          </w:p>
        </w:tc>
        <w:tc>
          <w:tcPr>
            <w:tcW w:w="2296" w:type="dxa"/>
            <w:tcBorders>
              <w:top w:val="nil"/>
              <w:left w:val="nil"/>
              <w:bottom w:val="single" w:sz="4" w:space="0" w:color="auto"/>
              <w:right w:val="single" w:sz="4" w:space="0" w:color="auto"/>
            </w:tcBorders>
            <w:shd w:val="clear" w:color="auto" w:fill="auto"/>
            <w:vAlign w:val="center"/>
            <w:hideMark/>
          </w:tcPr>
          <w:p w14:paraId="6EAA4B0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160E408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7CF7B47D" w14:textId="77777777" w:rsidTr="00D95895">
        <w:trPr>
          <w:trHeight w:val="18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251216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72</w:t>
            </w:r>
          </w:p>
        </w:tc>
        <w:tc>
          <w:tcPr>
            <w:tcW w:w="6082" w:type="dxa"/>
            <w:tcBorders>
              <w:top w:val="nil"/>
              <w:left w:val="nil"/>
              <w:bottom w:val="single" w:sz="4" w:space="0" w:color="auto"/>
              <w:right w:val="single" w:sz="4" w:space="0" w:color="auto"/>
            </w:tcBorders>
            <w:shd w:val="clear" w:color="auto" w:fill="auto"/>
            <w:vAlign w:val="center"/>
            <w:hideMark/>
          </w:tcPr>
          <w:p w14:paraId="7D7A488C"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Установка</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фильтров</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ячейковых</w:t>
            </w:r>
            <w:proofErr w:type="spellEnd"/>
          </w:p>
        </w:tc>
        <w:tc>
          <w:tcPr>
            <w:tcW w:w="2296" w:type="dxa"/>
            <w:tcBorders>
              <w:top w:val="nil"/>
              <w:left w:val="nil"/>
              <w:bottom w:val="single" w:sz="4" w:space="0" w:color="auto"/>
              <w:right w:val="single" w:sz="4" w:space="0" w:color="auto"/>
            </w:tcBorders>
            <w:shd w:val="clear" w:color="auto" w:fill="auto"/>
            <w:vAlign w:val="center"/>
            <w:hideMark/>
          </w:tcPr>
          <w:p w14:paraId="573E198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в </w:t>
            </w:r>
            <w:proofErr w:type="spellStart"/>
            <w:r w:rsidRPr="00D95895">
              <w:rPr>
                <w:rFonts w:ascii="Times New Roman" w:hAnsi="Times New Roman"/>
                <w:sz w:val="22"/>
                <w:szCs w:val="22"/>
              </w:rPr>
              <w:t>свету</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0466F5F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0,28</w:t>
            </w:r>
          </w:p>
        </w:tc>
      </w:tr>
      <w:tr w:rsidR="00E42E0D" w:rsidRPr="00D95895" w14:paraId="2257B443" w14:textId="77777777" w:rsidTr="00D95895">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5D4077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73</w:t>
            </w:r>
          </w:p>
        </w:tc>
        <w:tc>
          <w:tcPr>
            <w:tcW w:w="6082" w:type="dxa"/>
            <w:tcBorders>
              <w:top w:val="nil"/>
              <w:left w:val="nil"/>
              <w:bottom w:val="single" w:sz="4" w:space="0" w:color="auto"/>
              <w:right w:val="single" w:sz="4" w:space="0" w:color="auto"/>
            </w:tcBorders>
            <w:shd w:val="clear" w:color="auto" w:fill="auto"/>
            <w:vAlign w:val="center"/>
            <w:hideMark/>
          </w:tcPr>
          <w:p w14:paraId="7230056C"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Установка клапанов: </w:t>
            </w:r>
            <w:proofErr w:type="spellStart"/>
            <w:r w:rsidRPr="00D95895">
              <w:rPr>
                <w:rFonts w:ascii="Times New Roman" w:hAnsi="Times New Roman"/>
                <w:sz w:val="22"/>
                <w:szCs w:val="22"/>
                <w:lang w:val="ru-RU"/>
              </w:rPr>
              <w:t>огнезадерживающих</w:t>
            </w:r>
            <w:proofErr w:type="spellEnd"/>
            <w:r w:rsidRPr="00D95895">
              <w:rPr>
                <w:rFonts w:ascii="Times New Roman" w:hAnsi="Times New Roman"/>
                <w:sz w:val="22"/>
                <w:szCs w:val="22"/>
                <w:lang w:val="ru-RU"/>
              </w:rPr>
              <w:t xml:space="preserve"> периметром до 1600 мм</w:t>
            </w:r>
          </w:p>
        </w:tc>
        <w:tc>
          <w:tcPr>
            <w:tcW w:w="2296" w:type="dxa"/>
            <w:tcBorders>
              <w:top w:val="nil"/>
              <w:left w:val="nil"/>
              <w:bottom w:val="single" w:sz="4" w:space="0" w:color="auto"/>
              <w:right w:val="single" w:sz="4" w:space="0" w:color="auto"/>
            </w:tcBorders>
            <w:shd w:val="clear" w:color="auto" w:fill="auto"/>
            <w:vAlign w:val="center"/>
            <w:hideMark/>
          </w:tcPr>
          <w:p w14:paraId="374CF73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клапан</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1EB50A4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3DDBB10D" w14:textId="77777777" w:rsidTr="00D95895">
        <w:trPr>
          <w:trHeight w:val="42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9AB34D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74</w:t>
            </w:r>
          </w:p>
        </w:tc>
        <w:tc>
          <w:tcPr>
            <w:tcW w:w="6082" w:type="dxa"/>
            <w:tcBorders>
              <w:top w:val="nil"/>
              <w:left w:val="nil"/>
              <w:bottom w:val="single" w:sz="4" w:space="0" w:color="auto"/>
              <w:right w:val="single" w:sz="4" w:space="0" w:color="auto"/>
            </w:tcBorders>
            <w:shd w:val="clear" w:color="auto" w:fill="auto"/>
            <w:vAlign w:val="center"/>
            <w:hideMark/>
          </w:tcPr>
          <w:p w14:paraId="58173FBF"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заслонок воздушных и клапанов воздушных КВР с ручным приводом: периметром до 1600 мм</w:t>
            </w:r>
          </w:p>
        </w:tc>
        <w:tc>
          <w:tcPr>
            <w:tcW w:w="2296" w:type="dxa"/>
            <w:tcBorders>
              <w:top w:val="nil"/>
              <w:left w:val="nil"/>
              <w:bottom w:val="single" w:sz="4" w:space="0" w:color="auto"/>
              <w:right w:val="single" w:sz="4" w:space="0" w:color="auto"/>
            </w:tcBorders>
            <w:shd w:val="clear" w:color="auto" w:fill="auto"/>
            <w:vAlign w:val="center"/>
            <w:hideMark/>
          </w:tcPr>
          <w:p w14:paraId="0EF5773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79EAC02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473587B8" w14:textId="77777777" w:rsidTr="00D95895">
        <w:trPr>
          <w:trHeight w:val="41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02421C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lastRenderedPageBreak/>
              <w:t>75</w:t>
            </w:r>
          </w:p>
        </w:tc>
        <w:tc>
          <w:tcPr>
            <w:tcW w:w="6082" w:type="dxa"/>
            <w:tcBorders>
              <w:top w:val="nil"/>
              <w:left w:val="nil"/>
              <w:bottom w:val="single" w:sz="4" w:space="0" w:color="auto"/>
              <w:right w:val="single" w:sz="4" w:space="0" w:color="auto"/>
            </w:tcBorders>
            <w:shd w:val="clear" w:color="auto" w:fill="auto"/>
            <w:vAlign w:val="center"/>
            <w:hideMark/>
          </w:tcPr>
          <w:p w14:paraId="7531ACC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заслонок воздушных и клапанов воздушных КВР с ручным приводом: периметром до 1000 мм</w:t>
            </w:r>
          </w:p>
        </w:tc>
        <w:tc>
          <w:tcPr>
            <w:tcW w:w="2296" w:type="dxa"/>
            <w:tcBorders>
              <w:top w:val="nil"/>
              <w:left w:val="nil"/>
              <w:bottom w:val="single" w:sz="4" w:space="0" w:color="auto"/>
              <w:right w:val="single" w:sz="4" w:space="0" w:color="auto"/>
            </w:tcBorders>
            <w:shd w:val="clear" w:color="auto" w:fill="auto"/>
            <w:vAlign w:val="center"/>
            <w:hideMark/>
          </w:tcPr>
          <w:p w14:paraId="0DBD6EE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754B1C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w:t>
            </w:r>
          </w:p>
        </w:tc>
      </w:tr>
      <w:tr w:rsidR="00E42E0D" w:rsidRPr="00D95895" w14:paraId="57A2EC70" w14:textId="77777777" w:rsidTr="00D95895">
        <w:trPr>
          <w:trHeight w:val="23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BA488E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76</w:t>
            </w:r>
          </w:p>
        </w:tc>
        <w:tc>
          <w:tcPr>
            <w:tcW w:w="6082" w:type="dxa"/>
            <w:tcBorders>
              <w:top w:val="nil"/>
              <w:left w:val="nil"/>
              <w:bottom w:val="single" w:sz="4" w:space="0" w:color="auto"/>
              <w:right w:val="single" w:sz="4" w:space="0" w:color="auto"/>
            </w:tcBorders>
            <w:shd w:val="clear" w:color="auto" w:fill="auto"/>
            <w:vAlign w:val="center"/>
            <w:hideMark/>
          </w:tcPr>
          <w:p w14:paraId="2225688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решеток жалюзийных площадью в свету: до 0,5 м2</w:t>
            </w:r>
          </w:p>
        </w:tc>
        <w:tc>
          <w:tcPr>
            <w:tcW w:w="2296" w:type="dxa"/>
            <w:tcBorders>
              <w:top w:val="nil"/>
              <w:left w:val="nil"/>
              <w:bottom w:val="single" w:sz="4" w:space="0" w:color="auto"/>
              <w:right w:val="single" w:sz="4" w:space="0" w:color="auto"/>
            </w:tcBorders>
            <w:shd w:val="clear" w:color="auto" w:fill="auto"/>
            <w:vAlign w:val="center"/>
            <w:hideMark/>
          </w:tcPr>
          <w:p w14:paraId="1026DB2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решетка</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3DB158A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w:t>
            </w:r>
          </w:p>
        </w:tc>
      </w:tr>
      <w:tr w:rsidR="00E42E0D" w:rsidRPr="00D95895" w14:paraId="7ABB6277" w14:textId="77777777" w:rsidTr="00D95895">
        <w:trPr>
          <w:trHeight w:val="45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055628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77</w:t>
            </w:r>
          </w:p>
        </w:tc>
        <w:tc>
          <w:tcPr>
            <w:tcW w:w="6082" w:type="dxa"/>
            <w:tcBorders>
              <w:top w:val="nil"/>
              <w:left w:val="nil"/>
              <w:bottom w:val="single" w:sz="4" w:space="0" w:color="auto"/>
              <w:right w:val="single" w:sz="4" w:space="0" w:color="auto"/>
            </w:tcBorders>
            <w:shd w:val="clear" w:color="auto" w:fill="auto"/>
            <w:vAlign w:val="center"/>
            <w:hideMark/>
          </w:tcPr>
          <w:p w14:paraId="06B08BDD"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0,5 мм, периметром до 600 мм</w:t>
            </w:r>
          </w:p>
        </w:tc>
        <w:tc>
          <w:tcPr>
            <w:tcW w:w="2296" w:type="dxa"/>
            <w:tcBorders>
              <w:top w:val="nil"/>
              <w:left w:val="nil"/>
              <w:bottom w:val="single" w:sz="4" w:space="0" w:color="auto"/>
              <w:right w:val="single" w:sz="4" w:space="0" w:color="auto"/>
            </w:tcBorders>
            <w:shd w:val="clear" w:color="auto" w:fill="auto"/>
            <w:vAlign w:val="center"/>
            <w:hideMark/>
          </w:tcPr>
          <w:p w14:paraId="3DF25C1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15C326F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0,0474</w:t>
            </w:r>
          </w:p>
        </w:tc>
      </w:tr>
      <w:tr w:rsidR="00E42E0D" w:rsidRPr="00D95895" w14:paraId="1F3AC24B" w14:textId="77777777" w:rsidTr="00D95895">
        <w:trPr>
          <w:trHeight w:val="46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1BD760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78</w:t>
            </w:r>
          </w:p>
        </w:tc>
        <w:tc>
          <w:tcPr>
            <w:tcW w:w="6082" w:type="dxa"/>
            <w:tcBorders>
              <w:top w:val="nil"/>
              <w:left w:val="nil"/>
              <w:bottom w:val="single" w:sz="4" w:space="0" w:color="auto"/>
              <w:right w:val="single" w:sz="4" w:space="0" w:color="auto"/>
            </w:tcBorders>
            <w:shd w:val="clear" w:color="auto" w:fill="auto"/>
            <w:vAlign w:val="center"/>
            <w:hideMark/>
          </w:tcPr>
          <w:p w14:paraId="5C65BBB0"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0,5 мм, периметром 800, 1000 мм</w:t>
            </w:r>
          </w:p>
        </w:tc>
        <w:tc>
          <w:tcPr>
            <w:tcW w:w="2296" w:type="dxa"/>
            <w:tcBorders>
              <w:top w:val="nil"/>
              <w:left w:val="nil"/>
              <w:bottom w:val="single" w:sz="4" w:space="0" w:color="auto"/>
              <w:right w:val="single" w:sz="4" w:space="0" w:color="auto"/>
            </w:tcBorders>
            <w:shd w:val="clear" w:color="auto" w:fill="auto"/>
            <w:vAlign w:val="center"/>
            <w:hideMark/>
          </w:tcPr>
          <w:p w14:paraId="45DE444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7AEE338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0,1177</w:t>
            </w:r>
          </w:p>
        </w:tc>
      </w:tr>
      <w:tr w:rsidR="00E42E0D" w:rsidRPr="00D95895" w14:paraId="223B1C4C" w14:textId="77777777" w:rsidTr="00D95895">
        <w:trPr>
          <w:trHeight w:val="45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C3C766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79</w:t>
            </w:r>
          </w:p>
        </w:tc>
        <w:tc>
          <w:tcPr>
            <w:tcW w:w="6082" w:type="dxa"/>
            <w:tcBorders>
              <w:top w:val="nil"/>
              <w:left w:val="nil"/>
              <w:bottom w:val="single" w:sz="4" w:space="0" w:color="auto"/>
              <w:right w:val="single" w:sz="4" w:space="0" w:color="auto"/>
            </w:tcBorders>
            <w:shd w:val="clear" w:color="auto" w:fill="auto"/>
            <w:vAlign w:val="center"/>
            <w:hideMark/>
          </w:tcPr>
          <w:p w14:paraId="269778B5"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0,7 мм, периметром от 1100 до 1600 мм</w:t>
            </w:r>
          </w:p>
        </w:tc>
        <w:tc>
          <w:tcPr>
            <w:tcW w:w="2296" w:type="dxa"/>
            <w:tcBorders>
              <w:top w:val="nil"/>
              <w:left w:val="nil"/>
              <w:bottom w:val="single" w:sz="4" w:space="0" w:color="auto"/>
              <w:right w:val="single" w:sz="4" w:space="0" w:color="auto"/>
            </w:tcBorders>
            <w:shd w:val="clear" w:color="auto" w:fill="auto"/>
            <w:vAlign w:val="center"/>
            <w:hideMark/>
          </w:tcPr>
          <w:p w14:paraId="1BFE741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0BB7B8D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0,587</w:t>
            </w:r>
          </w:p>
        </w:tc>
      </w:tr>
      <w:tr w:rsidR="00E42E0D" w:rsidRPr="00D95895" w14:paraId="529FE32C" w14:textId="77777777" w:rsidTr="00D95895">
        <w:trPr>
          <w:trHeight w:val="47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0B963A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80</w:t>
            </w:r>
          </w:p>
        </w:tc>
        <w:tc>
          <w:tcPr>
            <w:tcW w:w="6082" w:type="dxa"/>
            <w:tcBorders>
              <w:top w:val="nil"/>
              <w:left w:val="nil"/>
              <w:bottom w:val="single" w:sz="4" w:space="0" w:color="auto"/>
              <w:right w:val="single" w:sz="4" w:space="0" w:color="auto"/>
            </w:tcBorders>
            <w:shd w:val="clear" w:color="auto" w:fill="auto"/>
            <w:vAlign w:val="center"/>
            <w:hideMark/>
          </w:tcPr>
          <w:p w14:paraId="7331DC68"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0,7 мм, периметром до 2400 мм</w:t>
            </w:r>
          </w:p>
        </w:tc>
        <w:tc>
          <w:tcPr>
            <w:tcW w:w="2296" w:type="dxa"/>
            <w:tcBorders>
              <w:top w:val="nil"/>
              <w:left w:val="nil"/>
              <w:bottom w:val="single" w:sz="4" w:space="0" w:color="auto"/>
              <w:right w:val="single" w:sz="4" w:space="0" w:color="auto"/>
            </w:tcBorders>
            <w:shd w:val="clear" w:color="auto" w:fill="auto"/>
            <w:vAlign w:val="center"/>
            <w:hideMark/>
          </w:tcPr>
          <w:p w14:paraId="5AE1659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1403033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0,0302</w:t>
            </w:r>
          </w:p>
        </w:tc>
      </w:tr>
      <w:tr w:rsidR="00E42E0D" w:rsidRPr="00D95895" w14:paraId="1F579939" w14:textId="77777777" w:rsidTr="00D95895">
        <w:trPr>
          <w:trHeight w:val="32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ADAE8A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81</w:t>
            </w:r>
          </w:p>
        </w:tc>
        <w:tc>
          <w:tcPr>
            <w:tcW w:w="6082" w:type="dxa"/>
            <w:tcBorders>
              <w:top w:val="nil"/>
              <w:left w:val="nil"/>
              <w:bottom w:val="single" w:sz="4" w:space="0" w:color="auto"/>
              <w:right w:val="single" w:sz="4" w:space="0" w:color="auto"/>
            </w:tcBorders>
            <w:shd w:val="clear" w:color="auto" w:fill="auto"/>
            <w:vAlign w:val="center"/>
            <w:hideMark/>
          </w:tcPr>
          <w:p w14:paraId="1B1CF896"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зонтов над шахтами из листовой стали прямоугольного сечения периметром: 1600 мм</w:t>
            </w:r>
          </w:p>
        </w:tc>
        <w:tc>
          <w:tcPr>
            <w:tcW w:w="2296" w:type="dxa"/>
            <w:tcBorders>
              <w:top w:val="nil"/>
              <w:left w:val="nil"/>
              <w:bottom w:val="single" w:sz="4" w:space="0" w:color="auto"/>
              <w:right w:val="single" w:sz="4" w:space="0" w:color="auto"/>
            </w:tcBorders>
            <w:shd w:val="clear" w:color="auto" w:fill="auto"/>
            <w:vAlign w:val="center"/>
            <w:hideMark/>
          </w:tcPr>
          <w:p w14:paraId="41794DC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зонт</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65A8FF5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461F1CCB" w14:textId="77777777" w:rsidTr="00D95895">
        <w:trPr>
          <w:trHeight w:val="37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E9DEE8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82</w:t>
            </w:r>
          </w:p>
        </w:tc>
        <w:tc>
          <w:tcPr>
            <w:tcW w:w="6082" w:type="dxa"/>
            <w:tcBorders>
              <w:top w:val="nil"/>
              <w:left w:val="nil"/>
              <w:bottom w:val="single" w:sz="4" w:space="0" w:color="auto"/>
              <w:right w:val="single" w:sz="4" w:space="0" w:color="auto"/>
            </w:tcBorders>
            <w:shd w:val="clear" w:color="auto" w:fill="auto"/>
            <w:vAlign w:val="center"/>
            <w:hideMark/>
          </w:tcPr>
          <w:p w14:paraId="0BD4B48C"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Изоляция плоских и криволинейных поверхностей пластинами (плитами) из вспененного каучука, вспененного полиэтилена</w:t>
            </w:r>
          </w:p>
        </w:tc>
        <w:tc>
          <w:tcPr>
            <w:tcW w:w="2296" w:type="dxa"/>
            <w:tcBorders>
              <w:top w:val="nil"/>
              <w:left w:val="nil"/>
              <w:bottom w:val="single" w:sz="4" w:space="0" w:color="auto"/>
              <w:right w:val="single" w:sz="4" w:space="0" w:color="auto"/>
            </w:tcBorders>
            <w:shd w:val="clear" w:color="auto" w:fill="auto"/>
            <w:vAlign w:val="center"/>
            <w:hideMark/>
          </w:tcPr>
          <w:p w14:paraId="7A1F09F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 м2 </w:t>
            </w:r>
            <w:proofErr w:type="spellStart"/>
            <w:r w:rsidRPr="00D95895">
              <w:rPr>
                <w:rFonts w:ascii="Times New Roman" w:hAnsi="Times New Roman"/>
                <w:sz w:val="22"/>
                <w:szCs w:val="22"/>
              </w:rPr>
              <w:t>изолируемой</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поверхности</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13CD4D6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1,6</w:t>
            </w:r>
          </w:p>
        </w:tc>
      </w:tr>
      <w:tr w:rsidR="00E42E0D" w:rsidRPr="00D95895" w14:paraId="50017B5D" w14:textId="77777777" w:rsidTr="00D95895">
        <w:trPr>
          <w:trHeight w:val="139"/>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hideMark/>
          </w:tcPr>
          <w:p w14:paraId="32A07050" w14:textId="77777777" w:rsidR="00E42E0D" w:rsidRPr="00D95895" w:rsidRDefault="00E42E0D" w:rsidP="00D95895">
            <w:pPr>
              <w:pStyle w:val="affe"/>
              <w:rPr>
                <w:rFonts w:ascii="Times New Roman" w:hAnsi="Times New Roman"/>
                <w:b/>
                <w:bCs/>
                <w:sz w:val="22"/>
                <w:szCs w:val="22"/>
              </w:rPr>
            </w:pPr>
            <w:proofErr w:type="spellStart"/>
            <w:r w:rsidRPr="00D95895">
              <w:rPr>
                <w:rFonts w:ascii="Times New Roman" w:hAnsi="Times New Roman"/>
                <w:b/>
                <w:bCs/>
                <w:sz w:val="22"/>
                <w:szCs w:val="22"/>
              </w:rPr>
              <w:t>Оборудование</w:t>
            </w:r>
            <w:proofErr w:type="spellEnd"/>
            <w:r w:rsidRPr="00D95895">
              <w:rPr>
                <w:rFonts w:ascii="Times New Roman" w:hAnsi="Times New Roman"/>
                <w:b/>
                <w:bCs/>
                <w:sz w:val="22"/>
                <w:szCs w:val="22"/>
              </w:rPr>
              <w:t xml:space="preserve"> и </w:t>
            </w:r>
            <w:proofErr w:type="spellStart"/>
            <w:r w:rsidRPr="00D95895">
              <w:rPr>
                <w:rFonts w:ascii="Times New Roman" w:hAnsi="Times New Roman"/>
                <w:b/>
                <w:bCs/>
                <w:sz w:val="22"/>
                <w:szCs w:val="22"/>
              </w:rPr>
              <w:t>материалы</w:t>
            </w:r>
            <w:proofErr w:type="spellEnd"/>
          </w:p>
        </w:tc>
      </w:tr>
      <w:tr w:rsidR="00E42E0D" w:rsidRPr="00D95895" w14:paraId="58553D44" w14:textId="77777777" w:rsidTr="00D95895">
        <w:trPr>
          <w:trHeight w:val="2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3E6718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83</w:t>
            </w:r>
          </w:p>
        </w:tc>
        <w:tc>
          <w:tcPr>
            <w:tcW w:w="6082" w:type="dxa"/>
            <w:tcBorders>
              <w:top w:val="nil"/>
              <w:left w:val="nil"/>
              <w:bottom w:val="single" w:sz="4" w:space="0" w:color="auto"/>
              <w:right w:val="single" w:sz="4" w:space="0" w:color="auto"/>
            </w:tcBorders>
            <w:shd w:val="clear" w:color="auto" w:fill="auto"/>
            <w:vAlign w:val="center"/>
            <w:hideMark/>
          </w:tcPr>
          <w:p w14:paraId="1A9D5016"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воздушный клапан сечением 500х300 с подставкой под электропривод</w:t>
            </w:r>
          </w:p>
        </w:tc>
        <w:tc>
          <w:tcPr>
            <w:tcW w:w="2296" w:type="dxa"/>
            <w:tcBorders>
              <w:top w:val="nil"/>
              <w:left w:val="nil"/>
              <w:bottom w:val="single" w:sz="4" w:space="0" w:color="auto"/>
              <w:right w:val="single" w:sz="4" w:space="0" w:color="auto"/>
            </w:tcBorders>
            <w:shd w:val="clear" w:color="auto" w:fill="auto"/>
            <w:vAlign w:val="center"/>
            <w:hideMark/>
          </w:tcPr>
          <w:p w14:paraId="201616E3"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0A78D37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459559A3" w14:textId="77777777" w:rsidTr="00D95895">
        <w:trPr>
          <w:trHeight w:val="13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91C4D0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84</w:t>
            </w:r>
          </w:p>
        </w:tc>
        <w:tc>
          <w:tcPr>
            <w:tcW w:w="6082" w:type="dxa"/>
            <w:tcBorders>
              <w:top w:val="nil"/>
              <w:left w:val="nil"/>
              <w:bottom w:val="single" w:sz="4" w:space="0" w:color="auto"/>
              <w:right w:val="single" w:sz="4" w:space="0" w:color="auto"/>
            </w:tcBorders>
            <w:shd w:val="clear" w:color="auto" w:fill="auto"/>
            <w:vAlign w:val="center"/>
            <w:hideMark/>
          </w:tcPr>
          <w:p w14:paraId="2DC38133"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Гибкая</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вставка</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сечением</w:t>
            </w:r>
            <w:proofErr w:type="spellEnd"/>
            <w:r w:rsidRPr="00D95895">
              <w:rPr>
                <w:rFonts w:ascii="Times New Roman" w:hAnsi="Times New Roman"/>
                <w:sz w:val="22"/>
                <w:szCs w:val="22"/>
              </w:rPr>
              <w:t xml:space="preserve"> 500x300</w:t>
            </w:r>
          </w:p>
        </w:tc>
        <w:tc>
          <w:tcPr>
            <w:tcW w:w="2296" w:type="dxa"/>
            <w:tcBorders>
              <w:top w:val="nil"/>
              <w:left w:val="nil"/>
              <w:bottom w:val="single" w:sz="4" w:space="0" w:color="auto"/>
              <w:right w:val="single" w:sz="4" w:space="0" w:color="auto"/>
            </w:tcBorders>
            <w:shd w:val="clear" w:color="auto" w:fill="auto"/>
            <w:vAlign w:val="center"/>
            <w:hideMark/>
          </w:tcPr>
          <w:p w14:paraId="404046D6"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7CEA5A4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6843708E" w14:textId="77777777" w:rsidTr="00D95895">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D9C9CF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85</w:t>
            </w:r>
          </w:p>
        </w:tc>
        <w:tc>
          <w:tcPr>
            <w:tcW w:w="6082" w:type="dxa"/>
            <w:tcBorders>
              <w:top w:val="nil"/>
              <w:left w:val="nil"/>
              <w:bottom w:val="single" w:sz="4" w:space="0" w:color="auto"/>
              <w:right w:val="single" w:sz="4" w:space="0" w:color="auto"/>
            </w:tcBorders>
            <w:shd w:val="clear" w:color="auto" w:fill="auto"/>
            <w:vAlign w:val="center"/>
            <w:hideMark/>
          </w:tcPr>
          <w:p w14:paraId="4C3E1535"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Вытяжная установка с резервным вентилятором (</w:t>
            </w:r>
            <w:r w:rsidRPr="00D95895">
              <w:rPr>
                <w:rFonts w:ascii="Times New Roman" w:hAnsi="Times New Roman"/>
                <w:sz w:val="22"/>
                <w:szCs w:val="22"/>
              </w:rPr>
              <w:t>L</w:t>
            </w:r>
            <w:r w:rsidRPr="00D95895">
              <w:rPr>
                <w:rFonts w:ascii="Times New Roman" w:hAnsi="Times New Roman"/>
                <w:sz w:val="22"/>
                <w:szCs w:val="22"/>
                <w:lang w:val="ru-RU"/>
              </w:rPr>
              <w:t xml:space="preserve"> = 2100 м3/ч, </w:t>
            </w:r>
            <w:r w:rsidRPr="00D95895">
              <w:rPr>
                <w:rFonts w:ascii="Times New Roman" w:hAnsi="Times New Roman"/>
                <w:sz w:val="22"/>
                <w:szCs w:val="22"/>
              </w:rPr>
              <w:t>P</w:t>
            </w:r>
            <w:r w:rsidRPr="00D95895">
              <w:rPr>
                <w:rFonts w:ascii="Times New Roman" w:hAnsi="Times New Roman"/>
                <w:sz w:val="22"/>
                <w:szCs w:val="22"/>
                <w:lang w:val="ru-RU"/>
              </w:rPr>
              <w:t xml:space="preserve"> сети = 500 Па)</w:t>
            </w:r>
          </w:p>
        </w:tc>
        <w:tc>
          <w:tcPr>
            <w:tcW w:w="2296" w:type="dxa"/>
            <w:tcBorders>
              <w:top w:val="nil"/>
              <w:left w:val="nil"/>
              <w:bottom w:val="single" w:sz="4" w:space="0" w:color="auto"/>
              <w:right w:val="single" w:sz="4" w:space="0" w:color="auto"/>
            </w:tcBorders>
            <w:shd w:val="clear" w:color="auto" w:fill="auto"/>
            <w:vAlign w:val="center"/>
            <w:hideMark/>
          </w:tcPr>
          <w:p w14:paraId="04C0608F"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6344FA4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49ECD71B" w14:textId="77777777" w:rsidTr="00D95895">
        <w:trPr>
          <w:trHeight w:val="14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E41D8D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86</w:t>
            </w:r>
          </w:p>
        </w:tc>
        <w:tc>
          <w:tcPr>
            <w:tcW w:w="6082" w:type="dxa"/>
            <w:tcBorders>
              <w:top w:val="nil"/>
              <w:left w:val="nil"/>
              <w:bottom w:val="single" w:sz="4" w:space="0" w:color="auto"/>
              <w:right w:val="single" w:sz="4" w:space="0" w:color="auto"/>
            </w:tcBorders>
            <w:shd w:val="clear" w:color="auto" w:fill="auto"/>
            <w:vAlign w:val="center"/>
            <w:hideMark/>
          </w:tcPr>
          <w:p w14:paraId="3F28A777"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Шумоглушитель сечением 700*400мм длина 1000мм</w:t>
            </w:r>
          </w:p>
        </w:tc>
        <w:tc>
          <w:tcPr>
            <w:tcW w:w="2296" w:type="dxa"/>
            <w:tcBorders>
              <w:top w:val="nil"/>
              <w:left w:val="nil"/>
              <w:bottom w:val="single" w:sz="4" w:space="0" w:color="auto"/>
              <w:right w:val="single" w:sz="4" w:space="0" w:color="auto"/>
            </w:tcBorders>
            <w:shd w:val="clear" w:color="auto" w:fill="auto"/>
            <w:vAlign w:val="center"/>
            <w:hideMark/>
          </w:tcPr>
          <w:p w14:paraId="15AD67B6"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8705EA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68190EF6" w14:textId="77777777" w:rsidTr="00D95895">
        <w:trPr>
          <w:trHeight w:val="10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E0512D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87</w:t>
            </w:r>
          </w:p>
        </w:tc>
        <w:tc>
          <w:tcPr>
            <w:tcW w:w="6082" w:type="dxa"/>
            <w:tcBorders>
              <w:top w:val="nil"/>
              <w:left w:val="nil"/>
              <w:bottom w:val="single" w:sz="4" w:space="0" w:color="auto"/>
              <w:right w:val="single" w:sz="4" w:space="0" w:color="auto"/>
            </w:tcBorders>
            <w:shd w:val="clear" w:color="auto" w:fill="auto"/>
            <w:vAlign w:val="center"/>
            <w:hideMark/>
          </w:tcPr>
          <w:p w14:paraId="43B1328D"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Фильтр воздушный ФВА-НС-400-700-292-</w:t>
            </w:r>
            <w:r w:rsidRPr="00D95895">
              <w:rPr>
                <w:rFonts w:ascii="Times New Roman" w:hAnsi="Times New Roman"/>
                <w:sz w:val="22"/>
                <w:szCs w:val="22"/>
              </w:rPr>
              <w:t>H</w:t>
            </w:r>
            <w:r w:rsidRPr="00D95895">
              <w:rPr>
                <w:rFonts w:ascii="Times New Roman" w:hAnsi="Times New Roman"/>
                <w:sz w:val="22"/>
                <w:szCs w:val="22"/>
                <w:lang w:val="ru-RU"/>
              </w:rPr>
              <w:t>14/К7/У2</w:t>
            </w:r>
          </w:p>
        </w:tc>
        <w:tc>
          <w:tcPr>
            <w:tcW w:w="2296" w:type="dxa"/>
            <w:tcBorders>
              <w:top w:val="nil"/>
              <w:left w:val="nil"/>
              <w:bottom w:val="single" w:sz="4" w:space="0" w:color="auto"/>
              <w:right w:val="single" w:sz="4" w:space="0" w:color="auto"/>
            </w:tcBorders>
            <w:shd w:val="clear" w:color="auto" w:fill="auto"/>
            <w:vAlign w:val="center"/>
            <w:hideMark/>
          </w:tcPr>
          <w:p w14:paraId="7FED20A3"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470A101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1A9D902A" w14:textId="77777777" w:rsidTr="00D95895">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45FD8D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88</w:t>
            </w:r>
          </w:p>
        </w:tc>
        <w:tc>
          <w:tcPr>
            <w:tcW w:w="6082" w:type="dxa"/>
            <w:tcBorders>
              <w:top w:val="nil"/>
              <w:left w:val="nil"/>
              <w:bottom w:val="single" w:sz="4" w:space="0" w:color="auto"/>
              <w:right w:val="single" w:sz="4" w:space="0" w:color="auto"/>
            </w:tcBorders>
            <w:shd w:val="clear" w:color="auto" w:fill="auto"/>
            <w:vAlign w:val="center"/>
            <w:hideMark/>
          </w:tcPr>
          <w:p w14:paraId="0C0DC7E2"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Фильтр-бокс для </w:t>
            </w:r>
            <w:r w:rsidRPr="00D95895">
              <w:rPr>
                <w:rFonts w:ascii="Times New Roman" w:hAnsi="Times New Roman"/>
                <w:sz w:val="22"/>
                <w:szCs w:val="22"/>
              </w:rPr>
              <w:t>HEPA</w:t>
            </w:r>
            <w:r w:rsidRPr="00D95895">
              <w:rPr>
                <w:rFonts w:ascii="Times New Roman" w:hAnsi="Times New Roman"/>
                <w:sz w:val="22"/>
                <w:szCs w:val="22"/>
                <w:lang w:val="ru-RU"/>
              </w:rPr>
              <w:t xml:space="preserve"> ФВА-НС-400-700-292</w:t>
            </w:r>
          </w:p>
        </w:tc>
        <w:tc>
          <w:tcPr>
            <w:tcW w:w="2296" w:type="dxa"/>
            <w:tcBorders>
              <w:top w:val="nil"/>
              <w:left w:val="nil"/>
              <w:bottom w:val="single" w:sz="4" w:space="0" w:color="auto"/>
              <w:right w:val="single" w:sz="4" w:space="0" w:color="auto"/>
            </w:tcBorders>
            <w:shd w:val="clear" w:color="auto" w:fill="auto"/>
            <w:vAlign w:val="center"/>
            <w:hideMark/>
          </w:tcPr>
          <w:p w14:paraId="07B9E98B"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0241351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0362BB50" w14:textId="77777777" w:rsidTr="00D95895">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9B05D9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89</w:t>
            </w:r>
          </w:p>
        </w:tc>
        <w:tc>
          <w:tcPr>
            <w:tcW w:w="6082" w:type="dxa"/>
            <w:tcBorders>
              <w:top w:val="nil"/>
              <w:left w:val="nil"/>
              <w:bottom w:val="single" w:sz="4" w:space="0" w:color="auto"/>
              <w:right w:val="single" w:sz="4" w:space="0" w:color="auto"/>
            </w:tcBorders>
            <w:shd w:val="clear" w:color="auto" w:fill="auto"/>
            <w:vAlign w:val="center"/>
            <w:hideMark/>
          </w:tcPr>
          <w:p w14:paraId="6E02915D"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Преобразователь</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частоты</w:t>
            </w:r>
            <w:proofErr w:type="spellEnd"/>
            <w:r w:rsidRPr="00D95895">
              <w:rPr>
                <w:rFonts w:ascii="Times New Roman" w:hAnsi="Times New Roman"/>
                <w:sz w:val="22"/>
                <w:szCs w:val="22"/>
              </w:rPr>
              <w:t xml:space="preserve"> 0,75 </w:t>
            </w:r>
            <w:proofErr w:type="spellStart"/>
            <w:r w:rsidRPr="00D95895">
              <w:rPr>
                <w:rFonts w:ascii="Times New Roman" w:hAnsi="Times New Roman"/>
                <w:sz w:val="22"/>
                <w:szCs w:val="22"/>
              </w:rPr>
              <w:t>кВт</w:t>
            </w:r>
            <w:proofErr w:type="spellEnd"/>
            <w:r w:rsidRPr="00D95895">
              <w:rPr>
                <w:rFonts w:ascii="Times New Roman" w:hAnsi="Times New Roman"/>
                <w:sz w:val="22"/>
                <w:szCs w:val="22"/>
              </w:rPr>
              <w:t>, 380В</w:t>
            </w:r>
          </w:p>
        </w:tc>
        <w:tc>
          <w:tcPr>
            <w:tcW w:w="2296" w:type="dxa"/>
            <w:tcBorders>
              <w:top w:val="nil"/>
              <w:left w:val="nil"/>
              <w:bottom w:val="single" w:sz="4" w:space="0" w:color="auto"/>
              <w:right w:val="single" w:sz="4" w:space="0" w:color="auto"/>
            </w:tcBorders>
            <w:shd w:val="clear" w:color="auto" w:fill="auto"/>
            <w:vAlign w:val="center"/>
            <w:hideMark/>
          </w:tcPr>
          <w:p w14:paraId="738F8921"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648CAA0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23464DA5" w14:textId="77777777" w:rsidTr="00D95895">
        <w:trPr>
          <w:trHeight w:val="8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DB8A27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90</w:t>
            </w:r>
          </w:p>
        </w:tc>
        <w:tc>
          <w:tcPr>
            <w:tcW w:w="6082" w:type="dxa"/>
            <w:tcBorders>
              <w:top w:val="nil"/>
              <w:left w:val="nil"/>
              <w:bottom w:val="single" w:sz="4" w:space="0" w:color="auto"/>
              <w:right w:val="single" w:sz="4" w:space="0" w:color="auto"/>
            </w:tcBorders>
            <w:shd w:val="clear" w:color="auto" w:fill="auto"/>
            <w:vAlign w:val="center"/>
            <w:hideMark/>
          </w:tcPr>
          <w:p w14:paraId="2F3D5DC3"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Реле давления дифференциальное </w:t>
            </w:r>
            <w:r w:rsidRPr="00D95895">
              <w:rPr>
                <w:rFonts w:ascii="Times New Roman" w:hAnsi="Times New Roman"/>
                <w:sz w:val="22"/>
                <w:szCs w:val="22"/>
              </w:rPr>
              <w:t>PS</w:t>
            </w:r>
            <w:r w:rsidRPr="00D95895">
              <w:rPr>
                <w:rFonts w:ascii="Times New Roman" w:hAnsi="Times New Roman"/>
                <w:sz w:val="22"/>
                <w:szCs w:val="22"/>
                <w:lang w:val="ru-RU"/>
              </w:rPr>
              <w:t>-2000-</w:t>
            </w:r>
            <w:r w:rsidRPr="00D95895">
              <w:rPr>
                <w:rFonts w:ascii="Times New Roman" w:hAnsi="Times New Roman"/>
                <w:sz w:val="22"/>
                <w:szCs w:val="22"/>
              </w:rPr>
              <w:t>L</w:t>
            </w:r>
          </w:p>
        </w:tc>
        <w:tc>
          <w:tcPr>
            <w:tcW w:w="2296" w:type="dxa"/>
            <w:tcBorders>
              <w:top w:val="nil"/>
              <w:left w:val="nil"/>
              <w:bottom w:val="single" w:sz="4" w:space="0" w:color="auto"/>
              <w:right w:val="single" w:sz="4" w:space="0" w:color="auto"/>
            </w:tcBorders>
            <w:shd w:val="clear" w:color="auto" w:fill="auto"/>
            <w:vAlign w:val="center"/>
            <w:hideMark/>
          </w:tcPr>
          <w:p w14:paraId="6042D409"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7ECD411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3498D5E5" w14:textId="77777777" w:rsidTr="00D95895">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B1D816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91</w:t>
            </w:r>
          </w:p>
        </w:tc>
        <w:tc>
          <w:tcPr>
            <w:tcW w:w="6082" w:type="dxa"/>
            <w:tcBorders>
              <w:top w:val="nil"/>
              <w:left w:val="nil"/>
              <w:bottom w:val="single" w:sz="4" w:space="0" w:color="auto"/>
              <w:right w:val="single" w:sz="4" w:space="0" w:color="auto"/>
            </w:tcBorders>
            <w:shd w:val="clear" w:color="auto" w:fill="auto"/>
            <w:vAlign w:val="center"/>
            <w:hideMark/>
          </w:tcPr>
          <w:p w14:paraId="15F9B9FD"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Реле давления дифференциальное </w:t>
            </w:r>
            <w:r w:rsidRPr="00D95895">
              <w:rPr>
                <w:rFonts w:ascii="Times New Roman" w:hAnsi="Times New Roman"/>
                <w:sz w:val="22"/>
                <w:szCs w:val="22"/>
              </w:rPr>
              <w:t>PS</w:t>
            </w:r>
            <w:r w:rsidRPr="00D95895">
              <w:rPr>
                <w:rFonts w:ascii="Times New Roman" w:hAnsi="Times New Roman"/>
                <w:sz w:val="22"/>
                <w:szCs w:val="22"/>
                <w:lang w:val="ru-RU"/>
              </w:rPr>
              <w:t>-500-</w:t>
            </w:r>
            <w:r w:rsidRPr="00D95895">
              <w:rPr>
                <w:rFonts w:ascii="Times New Roman" w:hAnsi="Times New Roman"/>
                <w:sz w:val="22"/>
                <w:szCs w:val="22"/>
              </w:rPr>
              <w:t>L</w:t>
            </w:r>
          </w:p>
        </w:tc>
        <w:tc>
          <w:tcPr>
            <w:tcW w:w="2296" w:type="dxa"/>
            <w:tcBorders>
              <w:top w:val="nil"/>
              <w:left w:val="nil"/>
              <w:bottom w:val="single" w:sz="4" w:space="0" w:color="auto"/>
              <w:right w:val="single" w:sz="4" w:space="0" w:color="auto"/>
            </w:tcBorders>
            <w:shd w:val="clear" w:color="auto" w:fill="auto"/>
            <w:vAlign w:val="center"/>
            <w:hideMark/>
          </w:tcPr>
          <w:p w14:paraId="2860DE87"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27459CB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17396A13" w14:textId="77777777" w:rsidTr="00D95895">
        <w:trPr>
          <w:trHeight w:val="13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652706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92</w:t>
            </w:r>
          </w:p>
        </w:tc>
        <w:tc>
          <w:tcPr>
            <w:tcW w:w="6082" w:type="dxa"/>
            <w:tcBorders>
              <w:top w:val="nil"/>
              <w:left w:val="nil"/>
              <w:bottom w:val="single" w:sz="4" w:space="0" w:color="auto"/>
              <w:right w:val="single" w:sz="4" w:space="0" w:color="auto"/>
            </w:tcBorders>
            <w:shd w:val="clear" w:color="auto" w:fill="auto"/>
            <w:vAlign w:val="center"/>
            <w:hideMark/>
          </w:tcPr>
          <w:p w14:paraId="03AE304E"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Электропривод</w:t>
            </w:r>
            <w:proofErr w:type="spellEnd"/>
            <w:r w:rsidRPr="00D95895">
              <w:rPr>
                <w:rFonts w:ascii="Times New Roman" w:hAnsi="Times New Roman"/>
                <w:sz w:val="22"/>
                <w:szCs w:val="22"/>
              </w:rPr>
              <w:t xml:space="preserve"> 230 </w:t>
            </w:r>
            <w:proofErr w:type="spellStart"/>
            <w:r w:rsidRPr="00D95895">
              <w:rPr>
                <w:rFonts w:ascii="Times New Roman" w:hAnsi="Times New Roman"/>
                <w:sz w:val="22"/>
                <w:szCs w:val="22"/>
              </w:rPr>
              <w:t>вольт</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на</w:t>
            </w:r>
            <w:proofErr w:type="spellEnd"/>
            <w:r w:rsidRPr="00D95895">
              <w:rPr>
                <w:rFonts w:ascii="Times New Roman" w:hAnsi="Times New Roman"/>
                <w:sz w:val="22"/>
                <w:szCs w:val="22"/>
              </w:rPr>
              <w:t xml:space="preserve"> 5 Hm</w:t>
            </w:r>
          </w:p>
        </w:tc>
        <w:tc>
          <w:tcPr>
            <w:tcW w:w="2296" w:type="dxa"/>
            <w:tcBorders>
              <w:top w:val="nil"/>
              <w:left w:val="nil"/>
              <w:bottom w:val="single" w:sz="4" w:space="0" w:color="auto"/>
              <w:right w:val="single" w:sz="4" w:space="0" w:color="auto"/>
            </w:tcBorders>
            <w:shd w:val="clear" w:color="auto" w:fill="auto"/>
            <w:vAlign w:val="center"/>
            <w:hideMark/>
          </w:tcPr>
          <w:p w14:paraId="4C7FC580"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5CC89CE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w:t>
            </w:r>
          </w:p>
        </w:tc>
      </w:tr>
      <w:tr w:rsidR="00E42E0D" w:rsidRPr="00D95895" w14:paraId="4A1A9907" w14:textId="77777777" w:rsidTr="00D95895">
        <w:trPr>
          <w:trHeight w:val="22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0A707F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93</w:t>
            </w:r>
          </w:p>
        </w:tc>
        <w:tc>
          <w:tcPr>
            <w:tcW w:w="6082" w:type="dxa"/>
            <w:tcBorders>
              <w:top w:val="nil"/>
              <w:left w:val="nil"/>
              <w:bottom w:val="single" w:sz="4" w:space="0" w:color="auto"/>
              <w:right w:val="single" w:sz="4" w:space="0" w:color="auto"/>
            </w:tcBorders>
            <w:shd w:val="clear" w:color="auto" w:fill="auto"/>
            <w:vAlign w:val="center"/>
            <w:hideMark/>
          </w:tcPr>
          <w:p w14:paraId="72E83C08"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Шкаф</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управления</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класс</w:t>
            </w:r>
            <w:proofErr w:type="spellEnd"/>
            <w:r w:rsidRPr="00D95895">
              <w:rPr>
                <w:rFonts w:ascii="Times New Roman" w:hAnsi="Times New Roman"/>
                <w:sz w:val="22"/>
                <w:szCs w:val="22"/>
              </w:rPr>
              <w:t xml:space="preserve"> IP31</w:t>
            </w:r>
          </w:p>
        </w:tc>
        <w:tc>
          <w:tcPr>
            <w:tcW w:w="2296" w:type="dxa"/>
            <w:tcBorders>
              <w:top w:val="nil"/>
              <w:left w:val="nil"/>
              <w:bottom w:val="single" w:sz="4" w:space="0" w:color="auto"/>
              <w:right w:val="single" w:sz="4" w:space="0" w:color="auto"/>
            </w:tcBorders>
            <w:shd w:val="clear" w:color="auto" w:fill="auto"/>
            <w:vAlign w:val="center"/>
            <w:hideMark/>
          </w:tcPr>
          <w:p w14:paraId="5253E170"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76FC5A2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593463B2" w14:textId="77777777" w:rsidTr="00D95895">
        <w:trPr>
          <w:trHeight w:val="13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96D70E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94</w:t>
            </w:r>
          </w:p>
        </w:tc>
        <w:tc>
          <w:tcPr>
            <w:tcW w:w="6082" w:type="dxa"/>
            <w:tcBorders>
              <w:top w:val="nil"/>
              <w:left w:val="nil"/>
              <w:bottom w:val="single" w:sz="4" w:space="0" w:color="auto"/>
              <w:right w:val="single" w:sz="4" w:space="0" w:color="auto"/>
            </w:tcBorders>
            <w:shd w:val="clear" w:color="auto" w:fill="auto"/>
            <w:vAlign w:val="center"/>
            <w:hideMark/>
          </w:tcPr>
          <w:p w14:paraId="7690C260"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Клапан</w:t>
            </w:r>
            <w:proofErr w:type="spellEnd"/>
            <w:r w:rsidRPr="00D95895">
              <w:rPr>
                <w:rFonts w:ascii="Times New Roman" w:hAnsi="Times New Roman"/>
                <w:sz w:val="22"/>
                <w:szCs w:val="22"/>
              </w:rPr>
              <w:t xml:space="preserve"> SHFDO-60-O-400_300-MB230-0-0-0-0</w:t>
            </w:r>
          </w:p>
        </w:tc>
        <w:tc>
          <w:tcPr>
            <w:tcW w:w="2296" w:type="dxa"/>
            <w:tcBorders>
              <w:top w:val="nil"/>
              <w:left w:val="nil"/>
              <w:bottom w:val="single" w:sz="4" w:space="0" w:color="auto"/>
              <w:right w:val="single" w:sz="4" w:space="0" w:color="auto"/>
            </w:tcBorders>
            <w:shd w:val="clear" w:color="auto" w:fill="auto"/>
            <w:vAlign w:val="center"/>
            <w:hideMark/>
          </w:tcPr>
          <w:p w14:paraId="2A7DDE47"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9C517F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178EEAD8" w14:textId="77777777" w:rsidTr="00D95895">
        <w:trPr>
          <w:trHeight w:val="22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9E19A2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95</w:t>
            </w:r>
          </w:p>
        </w:tc>
        <w:tc>
          <w:tcPr>
            <w:tcW w:w="6082" w:type="dxa"/>
            <w:tcBorders>
              <w:top w:val="nil"/>
              <w:left w:val="nil"/>
              <w:bottom w:val="single" w:sz="4" w:space="0" w:color="auto"/>
              <w:right w:val="single" w:sz="4" w:space="0" w:color="auto"/>
            </w:tcBorders>
            <w:shd w:val="clear" w:color="auto" w:fill="auto"/>
            <w:vAlign w:val="center"/>
            <w:hideMark/>
          </w:tcPr>
          <w:p w14:paraId="6EE29E21"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Дроссель-клапан</w:t>
            </w:r>
            <w:proofErr w:type="spellEnd"/>
            <w:r w:rsidRPr="00D95895">
              <w:rPr>
                <w:rFonts w:ascii="Times New Roman" w:hAnsi="Times New Roman"/>
                <w:sz w:val="22"/>
                <w:szCs w:val="22"/>
              </w:rPr>
              <w:t xml:space="preserve"> 400х200</w:t>
            </w:r>
          </w:p>
        </w:tc>
        <w:tc>
          <w:tcPr>
            <w:tcW w:w="2296" w:type="dxa"/>
            <w:tcBorders>
              <w:top w:val="nil"/>
              <w:left w:val="nil"/>
              <w:bottom w:val="single" w:sz="4" w:space="0" w:color="auto"/>
              <w:right w:val="single" w:sz="4" w:space="0" w:color="auto"/>
            </w:tcBorders>
            <w:shd w:val="clear" w:color="auto" w:fill="auto"/>
            <w:vAlign w:val="center"/>
            <w:hideMark/>
          </w:tcPr>
          <w:p w14:paraId="06D95665"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5AD424A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5F181293" w14:textId="77777777" w:rsidTr="00D95895">
        <w:trPr>
          <w:trHeight w:val="1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0D4219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96</w:t>
            </w:r>
          </w:p>
        </w:tc>
        <w:tc>
          <w:tcPr>
            <w:tcW w:w="6082" w:type="dxa"/>
            <w:tcBorders>
              <w:top w:val="nil"/>
              <w:left w:val="nil"/>
              <w:bottom w:val="single" w:sz="4" w:space="0" w:color="auto"/>
              <w:right w:val="single" w:sz="4" w:space="0" w:color="auto"/>
            </w:tcBorders>
            <w:shd w:val="clear" w:color="auto" w:fill="auto"/>
            <w:vAlign w:val="center"/>
            <w:hideMark/>
          </w:tcPr>
          <w:p w14:paraId="4519250C"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Дроссель-клапан</w:t>
            </w:r>
            <w:proofErr w:type="spellEnd"/>
            <w:r w:rsidRPr="00D95895">
              <w:rPr>
                <w:rFonts w:ascii="Times New Roman" w:hAnsi="Times New Roman"/>
                <w:sz w:val="22"/>
                <w:szCs w:val="22"/>
              </w:rPr>
              <w:t xml:space="preserve"> 300х200</w:t>
            </w:r>
          </w:p>
        </w:tc>
        <w:tc>
          <w:tcPr>
            <w:tcW w:w="2296" w:type="dxa"/>
            <w:tcBorders>
              <w:top w:val="nil"/>
              <w:left w:val="nil"/>
              <w:bottom w:val="single" w:sz="4" w:space="0" w:color="auto"/>
              <w:right w:val="single" w:sz="4" w:space="0" w:color="auto"/>
            </w:tcBorders>
            <w:shd w:val="clear" w:color="auto" w:fill="auto"/>
            <w:vAlign w:val="center"/>
            <w:hideMark/>
          </w:tcPr>
          <w:p w14:paraId="70AF27FB"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0A9DB43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2379BD2F" w14:textId="77777777" w:rsidTr="00D95895">
        <w:trPr>
          <w:trHeight w:val="20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98D74C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97</w:t>
            </w:r>
          </w:p>
        </w:tc>
        <w:tc>
          <w:tcPr>
            <w:tcW w:w="6082" w:type="dxa"/>
            <w:tcBorders>
              <w:top w:val="nil"/>
              <w:left w:val="nil"/>
              <w:bottom w:val="single" w:sz="4" w:space="0" w:color="auto"/>
              <w:right w:val="single" w:sz="4" w:space="0" w:color="auto"/>
            </w:tcBorders>
            <w:shd w:val="clear" w:color="auto" w:fill="auto"/>
            <w:vAlign w:val="center"/>
            <w:hideMark/>
          </w:tcPr>
          <w:p w14:paraId="02C50AC6"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Дроссель-клапан</w:t>
            </w:r>
            <w:proofErr w:type="spellEnd"/>
            <w:r w:rsidRPr="00D95895">
              <w:rPr>
                <w:rFonts w:ascii="Times New Roman" w:hAnsi="Times New Roman"/>
                <w:sz w:val="22"/>
                <w:szCs w:val="22"/>
              </w:rPr>
              <w:t xml:space="preserve"> 200х200</w:t>
            </w:r>
          </w:p>
        </w:tc>
        <w:tc>
          <w:tcPr>
            <w:tcW w:w="2296" w:type="dxa"/>
            <w:tcBorders>
              <w:top w:val="nil"/>
              <w:left w:val="nil"/>
              <w:bottom w:val="single" w:sz="4" w:space="0" w:color="auto"/>
              <w:right w:val="single" w:sz="4" w:space="0" w:color="auto"/>
            </w:tcBorders>
            <w:shd w:val="clear" w:color="auto" w:fill="auto"/>
            <w:vAlign w:val="center"/>
            <w:hideMark/>
          </w:tcPr>
          <w:p w14:paraId="5C3B0EAB"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60AE8D9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34AF2EAE" w14:textId="77777777" w:rsidTr="00D95895">
        <w:trPr>
          <w:trHeight w:val="13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05B6ED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98</w:t>
            </w:r>
          </w:p>
        </w:tc>
        <w:tc>
          <w:tcPr>
            <w:tcW w:w="6082" w:type="dxa"/>
            <w:tcBorders>
              <w:top w:val="nil"/>
              <w:left w:val="nil"/>
              <w:bottom w:val="single" w:sz="4" w:space="0" w:color="auto"/>
              <w:right w:val="single" w:sz="4" w:space="0" w:color="auto"/>
            </w:tcBorders>
            <w:shd w:val="clear" w:color="auto" w:fill="auto"/>
            <w:vAlign w:val="center"/>
            <w:hideMark/>
          </w:tcPr>
          <w:p w14:paraId="1EB7315A"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Дроссель-клапан</w:t>
            </w:r>
            <w:proofErr w:type="spellEnd"/>
            <w:r w:rsidRPr="00D95895">
              <w:rPr>
                <w:rFonts w:ascii="Times New Roman" w:hAnsi="Times New Roman"/>
                <w:sz w:val="22"/>
                <w:szCs w:val="22"/>
              </w:rPr>
              <w:t xml:space="preserve"> 200х150</w:t>
            </w:r>
          </w:p>
        </w:tc>
        <w:tc>
          <w:tcPr>
            <w:tcW w:w="2296" w:type="dxa"/>
            <w:tcBorders>
              <w:top w:val="nil"/>
              <w:left w:val="nil"/>
              <w:bottom w:val="single" w:sz="4" w:space="0" w:color="auto"/>
              <w:right w:val="single" w:sz="4" w:space="0" w:color="auto"/>
            </w:tcBorders>
            <w:shd w:val="clear" w:color="auto" w:fill="auto"/>
            <w:vAlign w:val="center"/>
            <w:hideMark/>
          </w:tcPr>
          <w:p w14:paraId="74ED12F9"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45FDCD0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50B9598B" w14:textId="77777777" w:rsidTr="00D95895">
        <w:trPr>
          <w:trHeight w:val="8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F9E985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99</w:t>
            </w:r>
          </w:p>
        </w:tc>
        <w:tc>
          <w:tcPr>
            <w:tcW w:w="6082" w:type="dxa"/>
            <w:tcBorders>
              <w:top w:val="nil"/>
              <w:left w:val="nil"/>
              <w:bottom w:val="single" w:sz="4" w:space="0" w:color="auto"/>
              <w:right w:val="single" w:sz="4" w:space="0" w:color="auto"/>
            </w:tcBorders>
            <w:shd w:val="clear" w:color="auto" w:fill="auto"/>
            <w:vAlign w:val="center"/>
            <w:hideMark/>
          </w:tcPr>
          <w:p w14:paraId="4246EDE3"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Дроссель-клапан</w:t>
            </w:r>
            <w:proofErr w:type="spellEnd"/>
            <w:r w:rsidRPr="00D95895">
              <w:rPr>
                <w:rFonts w:ascii="Times New Roman" w:hAnsi="Times New Roman"/>
                <w:sz w:val="22"/>
                <w:szCs w:val="22"/>
              </w:rPr>
              <w:t xml:space="preserve"> 150х150</w:t>
            </w:r>
          </w:p>
        </w:tc>
        <w:tc>
          <w:tcPr>
            <w:tcW w:w="2296" w:type="dxa"/>
            <w:tcBorders>
              <w:top w:val="nil"/>
              <w:left w:val="nil"/>
              <w:bottom w:val="single" w:sz="4" w:space="0" w:color="auto"/>
              <w:right w:val="single" w:sz="4" w:space="0" w:color="auto"/>
            </w:tcBorders>
            <w:shd w:val="clear" w:color="auto" w:fill="auto"/>
            <w:vAlign w:val="center"/>
            <w:hideMark/>
          </w:tcPr>
          <w:p w14:paraId="362104B8"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2BBEC5D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747845D1" w14:textId="77777777" w:rsidTr="00D95895">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1AD146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100</w:t>
            </w:r>
          </w:p>
        </w:tc>
        <w:tc>
          <w:tcPr>
            <w:tcW w:w="6082" w:type="dxa"/>
            <w:tcBorders>
              <w:top w:val="nil"/>
              <w:left w:val="nil"/>
              <w:bottom w:val="single" w:sz="4" w:space="0" w:color="auto"/>
              <w:right w:val="single" w:sz="4" w:space="0" w:color="auto"/>
            </w:tcBorders>
            <w:shd w:val="clear" w:color="auto" w:fill="auto"/>
            <w:vAlign w:val="center"/>
            <w:hideMark/>
          </w:tcPr>
          <w:p w14:paraId="17F52E6E"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Решетка ВР-К(</w:t>
            </w:r>
            <w:r w:rsidRPr="00D95895">
              <w:rPr>
                <w:rFonts w:ascii="Times New Roman" w:hAnsi="Times New Roman"/>
                <w:sz w:val="22"/>
                <w:szCs w:val="22"/>
              </w:rPr>
              <w:t>N</w:t>
            </w:r>
            <w:r w:rsidRPr="00D95895">
              <w:rPr>
                <w:rFonts w:ascii="Times New Roman" w:hAnsi="Times New Roman"/>
                <w:sz w:val="22"/>
                <w:szCs w:val="22"/>
                <w:lang w:val="ru-RU"/>
              </w:rPr>
              <w:t>) 300х150 с КРВ-1</w:t>
            </w:r>
          </w:p>
        </w:tc>
        <w:tc>
          <w:tcPr>
            <w:tcW w:w="2296" w:type="dxa"/>
            <w:tcBorders>
              <w:top w:val="nil"/>
              <w:left w:val="nil"/>
              <w:bottom w:val="single" w:sz="4" w:space="0" w:color="auto"/>
              <w:right w:val="single" w:sz="4" w:space="0" w:color="auto"/>
            </w:tcBorders>
            <w:shd w:val="clear" w:color="auto" w:fill="auto"/>
            <w:vAlign w:val="center"/>
            <w:hideMark/>
          </w:tcPr>
          <w:p w14:paraId="3402F89F"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7108AA4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4494A37B" w14:textId="77777777" w:rsidTr="00D95895">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51B6AC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101</w:t>
            </w:r>
          </w:p>
        </w:tc>
        <w:tc>
          <w:tcPr>
            <w:tcW w:w="6082" w:type="dxa"/>
            <w:tcBorders>
              <w:top w:val="nil"/>
              <w:left w:val="nil"/>
              <w:bottom w:val="single" w:sz="4" w:space="0" w:color="auto"/>
              <w:right w:val="single" w:sz="4" w:space="0" w:color="auto"/>
            </w:tcBorders>
            <w:shd w:val="clear" w:color="auto" w:fill="auto"/>
            <w:vAlign w:val="center"/>
            <w:hideMark/>
          </w:tcPr>
          <w:p w14:paraId="47DBED8B"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Решетка ВР-К(</w:t>
            </w:r>
            <w:r w:rsidRPr="00D95895">
              <w:rPr>
                <w:rFonts w:ascii="Times New Roman" w:hAnsi="Times New Roman"/>
                <w:sz w:val="22"/>
                <w:szCs w:val="22"/>
              </w:rPr>
              <w:t>N</w:t>
            </w:r>
            <w:r w:rsidRPr="00D95895">
              <w:rPr>
                <w:rFonts w:ascii="Times New Roman" w:hAnsi="Times New Roman"/>
                <w:sz w:val="22"/>
                <w:szCs w:val="22"/>
                <w:lang w:val="ru-RU"/>
              </w:rPr>
              <w:t>) 300х150</w:t>
            </w:r>
          </w:p>
        </w:tc>
        <w:tc>
          <w:tcPr>
            <w:tcW w:w="2296" w:type="dxa"/>
            <w:tcBorders>
              <w:top w:val="nil"/>
              <w:left w:val="nil"/>
              <w:bottom w:val="single" w:sz="4" w:space="0" w:color="auto"/>
              <w:right w:val="single" w:sz="4" w:space="0" w:color="auto"/>
            </w:tcBorders>
            <w:shd w:val="clear" w:color="auto" w:fill="auto"/>
            <w:vAlign w:val="center"/>
            <w:hideMark/>
          </w:tcPr>
          <w:p w14:paraId="5B34CF80"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140951D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0574B215" w14:textId="77777777" w:rsidTr="00D95895">
        <w:trPr>
          <w:trHeight w:val="7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550766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102</w:t>
            </w:r>
          </w:p>
        </w:tc>
        <w:tc>
          <w:tcPr>
            <w:tcW w:w="6082" w:type="dxa"/>
            <w:tcBorders>
              <w:top w:val="nil"/>
              <w:left w:val="nil"/>
              <w:bottom w:val="single" w:sz="4" w:space="0" w:color="auto"/>
              <w:right w:val="single" w:sz="4" w:space="0" w:color="auto"/>
            </w:tcBorders>
            <w:shd w:val="clear" w:color="auto" w:fill="auto"/>
            <w:vAlign w:val="center"/>
            <w:hideMark/>
          </w:tcPr>
          <w:p w14:paraId="4ADA592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Решетка ВР-К(</w:t>
            </w:r>
            <w:r w:rsidRPr="00D95895">
              <w:rPr>
                <w:rFonts w:ascii="Times New Roman" w:hAnsi="Times New Roman"/>
                <w:sz w:val="22"/>
                <w:szCs w:val="22"/>
              </w:rPr>
              <w:t>N</w:t>
            </w:r>
            <w:r w:rsidRPr="00D95895">
              <w:rPr>
                <w:rFonts w:ascii="Times New Roman" w:hAnsi="Times New Roman"/>
                <w:sz w:val="22"/>
                <w:szCs w:val="22"/>
                <w:lang w:val="ru-RU"/>
              </w:rPr>
              <w:t>) 150х300</w:t>
            </w:r>
          </w:p>
        </w:tc>
        <w:tc>
          <w:tcPr>
            <w:tcW w:w="2296" w:type="dxa"/>
            <w:tcBorders>
              <w:top w:val="nil"/>
              <w:left w:val="nil"/>
              <w:bottom w:val="single" w:sz="4" w:space="0" w:color="auto"/>
              <w:right w:val="single" w:sz="4" w:space="0" w:color="auto"/>
            </w:tcBorders>
            <w:shd w:val="clear" w:color="auto" w:fill="auto"/>
            <w:vAlign w:val="center"/>
            <w:hideMark/>
          </w:tcPr>
          <w:p w14:paraId="359A246D"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7574307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47478E79" w14:textId="77777777" w:rsidTr="00D95895">
        <w:trPr>
          <w:trHeight w:val="16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8E0898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103</w:t>
            </w:r>
          </w:p>
        </w:tc>
        <w:tc>
          <w:tcPr>
            <w:tcW w:w="6082" w:type="dxa"/>
            <w:tcBorders>
              <w:top w:val="nil"/>
              <w:left w:val="nil"/>
              <w:bottom w:val="single" w:sz="4" w:space="0" w:color="auto"/>
              <w:right w:val="single" w:sz="4" w:space="0" w:color="auto"/>
            </w:tcBorders>
            <w:shd w:val="clear" w:color="auto" w:fill="auto"/>
            <w:vAlign w:val="center"/>
            <w:hideMark/>
          </w:tcPr>
          <w:p w14:paraId="0909A95D"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Решетка ВР-К(</w:t>
            </w:r>
            <w:r w:rsidRPr="00D95895">
              <w:rPr>
                <w:rFonts w:ascii="Times New Roman" w:hAnsi="Times New Roman"/>
                <w:sz w:val="22"/>
                <w:szCs w:val="22"/>
              </w:rPr>
              <w:t>N</w:t>
            </w:r>
            <w:r w:rsidRPr="00D95895">
              <w:rPr>
                <w:rFonts w:ascii="Times New Roman" w:hAnsi="Times New Roman"/>
                <w:sz w:val="22"/>
                <w:szCs w:val="22"/>
                <w:lang w:val="ru-RU"/>
              </w:rPr>
              <w:t>) 200х100</w:t>
            </w:r>
          </w:p>
        </w:tc>
        <w:tc>
          <w:tcPr>
            <w:tcW w:w="2296" w:type="dxa"/>
            <w:tcBorders>
              <w:top w:val="nil"/>
              <w:left w:val="nil"/>
              <w:bottom w:val="single" w:sz="4" w:space="0" w:color="auto"/>
              <w:right w:val="single" w:sz="4" w:space="0" w:color="auto"/>
            </w:tcBorders>
            <w:shd w:val="clear" w:color="auto" w:fill="auto"/>
            <w:vAlign w:val="center"/>
            <w:hideMark/>
          </w:tcPr>
          <w:p w14:paraId="52B2FEAB"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7E0D49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36D611BF" w14:textId="77777777" w:rsidTr="00D95895">
        <w:trPr>
          <w:trHeight w:val="11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F31A2F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104</w:t>
            </w:r>
          </w:p>
        </w:tc>
        <w:tc>
          <w:tcPr>
            <w:tcW w:w="6082" w:type="dxa"/>
            <w:tcBorders>
              <w:top w:val="nil"/>
              <w:left w:val="nil"/>
              <w:bottom w:val="single" w:sz="4" w:space="0" w:color="auto"/>
              <w:right w:val="single" w:sz="4" w:space="0" w:color="auto"/>
            </w:tcBorders>
            <w:shd w:val="clear" w:color="auto" w:fill="auto"/>
            <w:vAlign w:val="center"/>
            <w:hideMark/>
          </w:tcPr>
          <w:p w14:paraId="4E45532A"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Решетка ВР-К(</w:t>
            </w:r>
            <w:r w:rsidRPr="00D95895">
              <w:rPr>
                <w:rFonts w:ascii="Times New Roman" w:hAnsi="Times New Roman"/>
                <w:sz w:val="22"/>
                <w:szCs w:val="22"/>
              </w:rPr>
              <w:t>N</w:t>
            </w:r>
            <w:r w:rsidRPr="00D95895">
              <w:rPr>
                <w:rFonts w:ascii="Times New Roman" w:hAnsi="Times New Roman"/>
                <w:sz w:val="22"/>
                <w:szCs w:val="22"/>
                <w:lang w:val="ru-RU"/>
              </w:rPr>
              <w:t>) 100х200</w:t>
            </w:r>
          </w:p>
        </w:tc>
        <w:tc>
          <w:tcPr>
            <w:tcW w:w="2296" w:type="dxa"/>
            <w:tcBorders>
              <w:top w:val="nil"/>
              <w:left w:val="nil"/>
              <w:bottom w:val="single" w:sz="4" w:space="0" w:color="auto"/>
              <w:right w:val="single" w:sz="4" w:space="0" w:color="auto"/>
            </w:tcBorders>
            <w:shd w:val="clear" w:color="auto" w:fill="auto"/>
            <w:vAlign w:val="center"/>
            <w:hideMark/>
          </w:tcPr>
          <w:p w14:paraId="54945B02"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5A74330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74458E27" w14:textId="77777777" w:rsidTr="00D95895">
        <w:trPr>
          <w:trHeight w:val="19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D73987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105</w:t>
            </w:r>
          </w:p>
        </w:tc>
        <w:tc>
          <w:tcPr>
            <w:tcW w:w="6082" w:type="dxa"/>
            <w:tcBorders>
              <w:top w:val="nil"/>
              <w:left w:val="nil"/>
              <w:bottom w:val="single" w:sz="4" w:space="0" w:color="auto"/>
              <w:right w:val="single" w:sz="4" w:space="0" w:color="auto"/>
            </w:tcBorders>
            <w:shd w:val="clear" w:color="auto" w:fill="auto"/>
            <w:vAlign w:val="center"/>
            <w:hideMark/>
          </w:tcPr>
          <w:p w14:paraId="66ABE889"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Воздуховоды прямоугольные из оцинкованной стали 0,55 мм</w:t>
            </w:r>
          </w:p>
        </w:tc>
        <w:tc>
          <w:tcPr>
            <w:tcW w:w="2296" w:type="dxa"/>
            <w:tcBorders>
              <w:top w:val="nil"/>
              <w:left w:val="nil"/>
              <w:bottom w:val="single" w:sz="4" w:space="0" w:color="auto"/>
              <w:right w:val="single" w:sz="4" w:space="0" w:color="auto"/>
            </w:tcBorders>
            <w:shd w:val="clear" w:color="auto" w:fill="auto"/>
            <w:vAlign w:val="center"/>
            <w:hideMark/>
          </w:tcPr>
          <w:p w14:paraId="6C04C68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0E41256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14,35</w:t>
            </w:r>
          </w:p>
        </w:tc>
      </w:tr>
      <w:tr w:rsidR="00E42E0D" w:rsidRPr="00D95895" w14:paraId="24E497EE" w14:textId="77777777" w:rsidTr="00D95895">
        <w:trPr>
          <w:trHeight w:val="14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B6B59E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106</w:t>
            </w:r>
          </w:p>
        </w:tc>
        <w:tc>
          <w:tcPr>
            <w:tcW w:w="6082" w:type="dxa"/>
            <w:tcBorders>
              <w:top w:val="nil"/>
              <w:left w:val="nil"/>
              <w:bottom w:val="single" w:sz="4" w:space="0" w:color="auto"/>
              <w:right w:val="single" w:sz="4" w:space="0" w:color="auto"/>
            </w:tcBorders>
            <w:shd w:val="clear" w:color="auto" w:fill="auto"/>
            <w:vAlign w:val="center"/>
            <w:hideMark/>
          </w:tcPr>
          <w:p w14:paraId="506547A4"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Воздуховоды прямоугольные из оцинкованной стали 0,7 мм</w:t>
            </w:r>
          </w:p>
        </w:tc>
        <w:tc>
          <w:tcPr>
            <w:tcW w:w="2296" w:type="dxa"/>
            <w:tcBorders>
              <w:top w:val="nil"/>
              <w:left w:val="nil"/>
              <w:bottom w:val="single" w:sz="4" w:space="0" w:color="auto"/>
              <w:right w:val="single" w:sz="4" w:space="0" w:color="auto"/>
            </w:tcBorders>
            <w:shd w:val="clear" w:color="auto" w:fill="auto"/>
            <w:vAlign w:val="center"/>
            <w:hideMark/>
          </w:tcPr>
          <w:p w14:paraId="587A2C0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61F8E7E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46,2</w:t>
            </w:r>
          </w:p>
        </w:tc>
      </w:tr>
      <w:tr w:rsidR="00E42E0D" w:rsidRPr="00D95895" w14:paraId="275232A7" w14:textId="77777777" w:rsidTr="00D95895">
        <w:trPr>
          <w:trHeight w:val="9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0A53C3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107</w:t>
            </w:r>
          </w:p>
        </w:tc>
        <w:tc>
          <w:tcPr>
            <w:tcW w:w="6082" w:type="dxa"/>
            <w:tcBorders>
              <w:top w:val="nil"/>
              <w:left w:val="nil"/>
              <w:bottom w:val="single" w:sz="4" w:space="0" w:color="auto"/>
              <w:right w:val="single" w:sz="4" w:space="0" w:color="auto"/>
            </w:tcBorders>
            <w:shd w:val="clear" w:color="auto" w:fill="auto"/>
            <w:vAlign w:val="center"/>
            <w:hideMark/>
          </w:tcPr>
          <w:p w14:paraId="0E049B2C"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Фасонные части прямоугольного сечения из оцинкованной стали 0,55 мм</w:t>
            </w:r>
          </w:p>
        </w:tc>
        <w:tc>
          <w:tcPr>
            <w:tcW w:w="2296" w:type="dxa"/>
            <w:tcBorders>
              <w:top w:val="nil"/>
              <w:left w:val="nil"/>
              <w:bottom w:val="single" w:sz="4" w:space="0" w:color="auto"/>
              <w:right w:val="single" w:sz="4" w:space="0" w:color="auto"/>
            </w:tcBorders>
            <w:shd w:val="clear" w:color="auto" w:fill="auto"/>
            <w:vAlign w:val="center"/>
            <w:hideMark/>
          </w:tcPr>
          <w:p w14:paraId="61C1A4A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5CD660F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2,16</w:t>
            </w:r>
          </w:p>
        </w:tc>
      </w:tr>
      <w:tr w:rsidR="00E42E0D" w:rsidRPr="00D95895" w14:paraId="1ED5E072" w14:textId="77777777" w:rsidTr="00D95895">
        <w:trPr>
          <w:trHeight w:val="17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76E0B7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lastRenderedPageBreak/>
              <w:t>108</w:t>
            </w:r>
          </w:p>
        </w:tc>
        <w:tc>
          <w:tcPr>
            <w:tcW w:w="6082" w:type="dxa"/>
            <w:tcBorders>
              <w:top w:val="nil"/>
              <w:left w:val="nil"/>
              <w:bottom w:val="single" w:sz="4" w:space="0" w:color="auto"/>
              <w:right w:val="single" w:sz="4" w:space="0" w:color="auto"/>
            </w:tcBorders>
            <w:shd w:val="clear" w:color="auto" w:fill="auto"/>
            <w:vAlign w:val="center"/>
            <w:hideMark/>
          </w:tcPr>
          <w:p w14:paraId="73BB4D37"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Фасонные части прямоугольного сечения из оцинкованной стали 0,7 мм</w:t>
            </w:r>
          </w:p>
        </w:tc>
        <w:tc>
          <w:tcPr>
            <w:tcW w:w="2296" w:type="dxa"/>
            <w:tcBorders>
              <w:top w:val="nil"/>
              <w:left w:val="nil"/>
              <w:bottom w:val="single" w:sz="4" w:space="0" w:color="auto"/>
              <w:right w:val="single" w:sz="4" w:space="0" w:color="auto"/>
            </w:tcBorders>
            <w:shd w:val="clear" w:color="auto" w:fill="auto"/>
            <w:vAlign w:val="center"/>
            <w:hideMark/>
          </w:tcPr>
          <w:p w14:paraId="738E278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2F8F12E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15,52</w:t>
            </w:r>
          </w:p>
        </w:tc>
      </w:tr>
      <w:tr w:rsidR="00E42E0D" w:rsidRPr="00D95895" w14:paraId="4CE5CB8C" w14:textId="77777777" w:rsidTr="00D95895">
        <w:trPr>
          <w:trHeight w:val="12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E1040C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109</w:t>
            </w:r>
          </w:p>
        </w:tc>
        <w:tc>
          <w:tcPr>
            <w:tcW w:w="6082" w:type="dxa"/>
            <w:tcBorders>
              <w:top w:val="nil"/>
              <w:left w:val="nil"/>
              <w:bottom w:val="single" w:sz="4" w:space="0" w:color="auto"/>
              <w:right w:val="single" w:sz="4" w:space="0" w:color="auto"/>
            </w:tcBorders>
            <w:shd w:val="clear" w:color="auto" w:fill="auto"/>
            <w:vAlign w:val="center"/>
            <w:hideMark/>
          </w:tcPr>
          <w:p w14:paraId="20927B3F"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Крепления</w:t>
            </w:r>
            <w:proofErr w:type="spellEnd"/>
          </w:p>
        </w:tc>
        <w:tc>
          <w:tcPr>
            <w:tcW w:w="2296" w:type="dxa"/>
            <w:tcBorders>
              <w:top w:val="nil"/>
              <w:left w:val="nil"/>
              <w:bottom w:val="single" w:sz="4" w:space="0" w:color="auto"/>
              <w:right w:val="single" w:sz="4" w:space="0" w:color="auto"/>
            </w:tcBorders>
            <w:shd w:val="clear" w:color="auto" w:fill="auto"/>
            <w:vAlign w:val="center"/>
            <w:hideMark/>
          </w:tcPr>
          <w:p w14:paraId="2E8EEF03"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кг</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3C7418B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89,66168</w:t>
            </w:r>
          </w:p>
        </w:tc>
      </w:tr>
      <w:tr w:rsidR="00E42E0D" w:rsidRPr="00D95895" w14:paraId="03FC579C" w14:textId="77777777" w:rsidTr="00D95895">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6BE9F3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110</w:t>
            </w:r>
          </w:p>
        </w:tc>
        <w:tc>
          <w:tcPr>
            <w:tcW w:w="6082" w:type="dxa"/>
            <w:tcBorders>
              <w:top w:val="nil"/>
              <w:left w:val="nil"/>
              <w:bottom w:val="single" w:sz="4" w:space="0" w:color="auto"/>
              <w:right w:val="single" w:sz="4" w:space="0" w:color="auto"/>
            </w:tcBorders>
            <w:shd w:val="clear" w:color="auto" w:fill="auto"/>
            <w:vAlign w:val="center"/>
            <w:hideMark/>
          </w:tcPr>
          <w:p w14:paraId="79EFB7C8"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Зонт</w:t>
            </w:r>
            <w:proofErr w:type="spellEnd"/>
            <w:r w:rsidRPr="00D95895">
              <w:rPr>
                <w:rFonts w:ascii="Times New Roman" w:hAnsi="Times New Roman"/>
                <w:sz w:val="22"/>
                <w:szCs w:val="22"/>
              </w:rPr>
              <w:t xml:space="preserve"> 400х300</w:t>
            </w:r>
          </w:p>
        </w:tc>
        <w:tc>
          <w:tcPr>
            <w:tcW w:w="2296" w:type="dxa"/>
            <w:tcBorders>
              <w:top w:val="nil"/>
              <w:left w:val="nil"/>
              <w:bottom w:val="single" w:sz="4" w:space="0" w:color="auto"/>
              <w:right w:val="single" w:sz="4" w:space="0" w:color="auto"/>
            </w:tcBorders>
            <w:shd w:val="clear" w:color="auto" w:fill="auto"/>
            <w:vAlign w:val="center"/>
            <w:hideMark/>
          </w:tcPr>
          <w:p w14:paraId="7C6A5E93"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17BB356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13F637A7" w14:textId="77777777" w:rsidTr="00D95895">
        <w:trPr>
          <w:trHeight w:val="15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2B9AF1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111</w:t>
            </w:r>
          </w:p>
        </w:tc>
        <w:tc>
          <w:tcPr>
            <w:tcW w:w="6082" w:type="dxa"/>
            <w:tcBorders>
              <w:top w:val="nil"/>
              <w:left w:val="nil"/>
              <w:bottom w:val="single" w:sz="4" w:space="0" w:color="auto"/>
              <w:right w:val="single" w:sz="4" w:space="0" w:color="auto"/>
            </w:tcBorders>
            <w:shd w:val="clear" w:color="auto" w:fill="auto"/>
            <w:vAlign w:val="center"/>
            <w:hideMark/>
          </w:tcPr>
          <w:p w14:paraId="287E369C"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Изоляция</w:t>
            </w:r>
            <w:proofErr w:type="spellEnd"/>
            <w:r w:rsidRPr="00D95895">
              <w:rPr>
                <w:rFonts w:ascii="Times New Roman" w:hAnsi="Times New Roman"/>
                <w:sz w:val="22"/>
                <w:szCs w:val="22"/>
              </w:rPr>
              <w:t xml:space="preserve"> ENERGOMAX 25/1-4</w:t>
            </w:r>
          </w:p>
        </w:tc>
        <w:tc>
          <w:tcPr>
            <w:tcW w:w="2296" w:type="dxa"/>
            <w:tcBorders>
              <w:top w:val="nil"/>
              <w:left w:val="nil"/>
              <w:bottom w:val="single" w:sz="4" w:space="0" w:color="auto"/>
              <w:right w:val="single" w:sz="4" w:space="0" w:color="auto"/>
            </w:tcBorders>
            <w:shd w:val="clear" w:color="auto" w:fill="auto"/>
            <w:vAlign w:val="center"/>
            <w:hideMark/>
          </w:tcPr>
          <w:p w14:paraId="0D01B5D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418" w:type="dxa"/>
            <w:tcBorders>
              <w:top w:val="nil"/>
              <w:left w:val="nil"/>
              <w:bottom w:val="single" w:sz="4" w:space="0" w:color="auto"/>
              <w:right w:val="single" w:sz="4" w:space="0" w:color="auto"/>
            </w:tcBorders>
            <w:shd w:val="clear" w:color="auto" w:fill="auto"/>
            <w:vAlign w:val="center"/>
            <w:hideMark/>
          </w:tcPr>
          <w:p w14:paraId="15A91E2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17,6</w:t>
            </w:r>
          </w:p>
        </w:tc>
      </w:tr>
      <w:tr w:rsidR="00E42E0D" w:rsidRPr="00D95895" w14:paraId="0E71710E" w14:textId="77777777" w:rsidTr="00D95895">
        <w:trPr>
          <w:trHeight w:val="300"/>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hideMark/>
          </w:tcPr>
          <w:p w14:paraId="67C1BCB6" w14:textId="77777777" w:rsidR="00E42E0D" w:rsidRPr="00D95895" w:rsidRDefault="00E42E0D" w:rsidP="00D95895">
            <w:pPr>
              <w:pStyle w:val="affe"/>
              <w:rPr>
                <w:rFonts w:ascii="Times New Roman" w:hAnsi="Times New Roman"/>
                <w:b/>
                <w:bCs/>
                <w:sz w:val="22"/>
                <w:szCs w:val="22"/>
                <w:lang w:val="ru-RU"/>
              </w:rPr>
            </w:pPr>
            <w:r w:rsidRPr="00D95895">
              <w:rPr>
                <w:rFonts w:ascii="Times New Roman" w:hAnsi="Times New Roman"/>
                <w:b/>
                <w:bCs/>
                <w:sz w:val="22"/>
                <w:szCs w:val="22"/>
                <w:lang w:val="ru-RU"/>
              </w:rPr>
              <w:t>Раздел 2. Теплоснабжение воздухонагревателя системы П-1</w:t>
            </w:r>
          </w:p>
        </w:tc>
      </w:tr>
      <w:tr w:rsidR="00E42E0D" w:rsidRPr="00D95895" w14:paraId="58549875" w14:textId="77777777" w:rsidTr="00D95895">
        <w:trPr>
          <w:trHeight w:val="36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10ADEE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112</w:t>
            </w:r>
          </w:p>
        </w:tc>
        <w:tc>
          <w:tcPr>
            <w:tcW w:w="6082" w:type="dxa"/>
            <w:tcBorders>
              <w:top w:val="nil"/>
              <w:left w:val="nil"/>
              <w:bottom w:val="single" w:sz="4" w:space="0" w:color="auto"/>
              <w:right w:val="single" w:sz="4" w:space="0" w:color="auto"/>
            </w:tcBorders>
            <w:shd w:val="clear" w:color="auto" w:fill="auto"/>
            <w:vAlign w:val="center"/>
            <w:hideMark/>
          </w:tcPr>
          <w:p w14:paraId="091551CE"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смесительных узлов, поставляемых на место монтажа собранными в блоки: до 65 мм</w:t>
            </w:r>
          </w:p>
        </w:tc>
        <w:tc>
          <w:tcPr>
            <w:tcW w:w="2296" w:type="dxa"/>
            <w:tcBorders>
              <w:top w:val="nil"/>
              <w:left w:val="nil"/>
              <w:bottom w:val="single" w:sz="4" w:space="0" w:color="auto"/>
              <w:right w:val="single" w:sz="4" w:space="0" w:color="auto"/>
            </w:tcBorders>
            <w:shd w:val="clear" w:color="auto" w:fill="auto"/>
            <w:vAlign w:val="center"/>
            <w:hideMark/>
          </w:tcPr>
          <w:p w14:paraId="11F00D2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узел</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413639C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18BDC5BF" w14:textId="77777777" w:rsidTr="00D95895">
        <w:trPr>
          <w:trHeight w:val="12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069ADA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113</w:t>
            </w:r>
          </w:p>
        </w:tc>
        <w:tc>
          <w:tcPr>
            <w:tcW w:w="6082" w:type="dxa"/>
            <w:tcBorders>
              <w:top w:val="nil"/>
              <w:left w:val="nil"/>
              <w:bottom w:val="single" w:sz="4" w:space="0" w:color="auto"/>
              <w:right w:val="single" w:sz="4" w:space="0" w:color="auto"/>
            </w:tcBorders>
            <w:shd w:val="clear" w:color="auto" w:fill="auto"/>
            <w:vAlign w:val="center"/>
            <w:hideMark/>
          </w:tcPr>
          <w:p w14:paraId="31389247"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термометров в оправе прямых и угловых</w:t>
            </w:r>
          </w:p>
        </w:tc>
        <w:tc>
          <w:tcPr>
            <w:tcW w:w="2296" w:type="dxa"/>
            <w:tcBorders>
              <w:top w:val="nil"/>
              <w:left w:val="nil"/>
              <w:bottom w:val="single" w:sz="4" w:space="0" w:color="auto"/>
              <w:right w:val="single" w:sz="4" w:space="0" w:color="auto"/>
            </w:tcBorders>
            <w:shd w:val="clear" w:color="auto" w:fill="auto"/>
            <w:vAlign w:val="center"/>
            <w:hideMark/>
          </w:tcPr>
          <w:p w14:paraId="62506BC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компл</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4242D3A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749F044C" w14:textId="77777777" w:rsidTr="00D95895">
        <w:trPr>
          <w:trHeight w:val="21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357E65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114</w:t>
            </w:r>
          </w:p>
        </w:tc>
        <w:tc>
          <w:tcPr>
            <w:tcW w:w="6082" w:type="dxa"/>
            <w:tcBorders>
              <w:top w:val="nil"/>
              <w:left w:val="nil"/>
              <w:bottom w:val="single" w:sz="4" w:space="0" w:color="auto"/>
              <w:right w:val="single" w:sz="4" w:space="0" w:color="auto"/>
            </w:tcBorders>
            <w:shd w:val="clear" w:color="auto" w:fill="auto"/>
            <w:vAlign w:val="center"/>
            <w:hideMark/>
          </w:tcPr>
          <w:p w14:paraId="1E2C42B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Прокладка трубопроводов отопления из стальных водогазопроводных </w:t>
            </w:r>
            <w:proofErr w:type="spellStart"/>
            <w:r w:rsidRPr="00D95895">
              <w:rPr>
                <w:rFonts w:ascii="Times New Roman" w:hAnsi="Times New Roman"/>
                <w:sz w:val="22"/>
                <w:szCs w:val="22"/>
                <w:lang w:val="ru-RU"/>
              </w:rPr>
              <w:t>неоцинкованных</w:t>
            </w:r>
            <w:proofErr w:type="spellEnd"/>
            <w:r w:rsidRPr="00D95895">
              <w:rPr>
                <w:rFonts w:ascii="Times New Roman" w:hAnsi="Times New Roman"/>
                <w:sz w:val="22"/>
                <w:szCs w:val="22"/>
                <w:lang w:val="ru-RU"/>
              </w:rPr>
              <w:t xml:space="preserve"> труб диаметром: 25 мм</w:t>
            </w:r>
          </w:p>
        </w:tc>
        <w:tc>
          <w:tcPr>
            <w:tcW w:w="2296" w:type="dxa"/>
            <w:tcBorders>
              <w:top w:val="nil"/>
              <w:left w:val="nil"/>
              <w:bottom w:val="single" w:sz="4" w:space="0" w:color="auto"/>
              <w:right w:val="single" w:sz="4" w:space="0" w:color="auto"/>
            </w:tcBorders>
            <w:shd w:val="clear" w:color="auto" w:fill="auto"/>
            <w:vAlign w:val="center"/>
            <w:hideMark/>
          </w:tcPr>
          <w:p w14:paraId="230744C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 </w:t>
            </w:r>
            <w:proofErr w:type="spellStart"/>
            <w:r w:rsidRPr="00D95895">
              <w:rPr>
                <w:rFonts w:ascii="Times New Roman" w:hAnsi="Times New Roman"/>
                <w:sz w:val="22"/>
                <w:szCs w:val="22"/>
              </w:rPr>
              <w:t>трубопровода</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68E6AD9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0,1</w:t>
            </w:r>
          </w:p>
        </w:tc>
      </w:tr>
      <w:tr w:rsidR="00E42E0D" w:rsidRPr="00D95895" w14:paraId="47347B8D" w14:textId="77777777" w:rsidTr="00D95895">
        <w:trPr>
          <w:trHeight w:val="26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374D48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115</w:t>
            </w:r>
          </w:p>
        </w:tc>
        <w:tc>
          <w:tcPr>
            <w:tcW w:w="6082" w:type="dxa"/>
            <w:tcBorders>
              <w:top w:val="nil"/>
              <w:left w:val="nil"/>
              <w:bottom w:val="single" w:sz="4" w:space="0" w:color="auto"/>
              <w:right w:val="single" w:sz="4" w:space="0" w:color="auto"/>
            </w:tcBorders>
            <w:shd w:val="clear" w:color="auto" w:fill="auto"/>
            <w:vAlign w:val="center"/>
            <w:hideMark/>
          </w:tcPr>
          <w:p w14:paraId="04099E0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Прокладка трубопроводов отопления из стальных водогазопроводных </w:t>
            </w:r>
            <w:proofErr w:type="spellStart"/>
            <w:r w:rsidRPr="00D95895">
              <w:rPr>
                <w:rFonts w:ascii="Times New Roman" w:hAnsi="Times New Roman"/>
                <w:sz w:val="22"/>
                <w:szCs w:val="22"/>
                <w:lang w:val="ru-RU"/>
              </w:rPr>
              <w:t>неоцинкованных</w:t>
            </w:r>
            <w:proofErr w:type="spellEnd"/>
            <w:r w:rsidRPr="00D95895">
              <w:rPr>
                <w:rFonts w:ascii="Times New Roman" w:hAnsi="Times New Roman"/>
                <w:sz w:val="22"/>
                <w:szCs w:val="22"/>
                <w:lang w:val="ru-RU"/>
              </w:rPr>
              <w:t xml:space="preserve"> труб диаметром: 40 мм</w:t>
            </w:r>
          </w:p>
        </w:tc>
        <w:tc>
          <w:tcPr>
            <w:tcW w:w="2296" w:type="dxa"/>
            <w:tcBorders>
              <w:top w:val="nil"/>
              <w:left w:val="nil"/>
              <w:bottom w:val="single" w:sz="4" w:space="0" w:color="auto"/>
              <w:right w:val="single" w:sz="4" w:space="0" w:color="auto"/>
            </w:tcBorders>
            <w:shd w:val="clear" w:color="auto" w:fill="auto"/>
            <w:vAlign w:val="center"/>
            <w:hideMark/>
          </w:tcPr>
          <w:p w14:paraId="7FFF3BD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 </w:t>
            </w:r>
            <w:proofErr w:type="spellStart"/>
            <w:r w:rsidRPr="00D95895">
              <w:rPr>
                <w:rFonts w:ascii="Times New Roman" w:hAnsi="Times New Roman"/>
                <w:sz w:val="22"/>
                <w:szCs w:val="22"/>
              </w:rPr>
              <w:t>трубопровода</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7DA893A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0,35</w:t>
            </w:r>
          </w:p>
        </w:tc>
      </w:tr>
      <w:tr w:rsidR="00E42E0D" w:rsidRPr="00D95895" w14:paraId="3DDEF044" w14:textId="77777777" w:rsidTr="00D95895">
        <w:trPr>
          <w:trHeight w:val="45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374B80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116</w:t>
            </w:r>
          </w:p>
        </w:tc>
        <w:tc>
          <w:tcPr>
            <w:tcW w:w="6082" w:type="dxa"/>
            <w:tcBorders>
              <w:top w:val="nil"/>
              <w:left w:val="nil"/>
              <w:bottom w:val="single" w:sz="4" w:space="0" w:color="auto"/>
              <w:right w:val="single" w:sz="4" w:space="0" w:color="auto"/>
            </w:tcBorders>
            <w:shd w:val="clear" w:color="auto" w:fill="auto"/>
            <w:vAlign w:val="center"/>
            <w:hideMark/>
          </w:tcPr>
          <w:p w14:paraId="6FC3A16D" w14:textId="77777777" w:rsidR="00E42E0D" w:rsidRPr="00D95895" w:rsidRDefault="00E42E0D" w:rsidP="00D95895">
            <w:pPr>
              <w:pStyle w:val="affe"/>
              <w:rPr>
                <w:rFonts w:ascii="Times New Roman" w:hAnsi="Times New Roman"/>
                <w:sz w:val="22"/>
                <w:szCs w:val="22"/>
                <w:lang w:val="ru-RU"/>
              </w:rPr>
            </w:pPr>
            <w:proofErr w:type="spellStart"/>
            <w:r w:rsidRPr="00D95895">
              <w:rPr>
                <w:rFonts w:ascii="Times New Roman" w:hAnsi="Times New Roman"/>
                <w:sz w:val="22"/>
                <w:szCs w:val="22"/>
                <w:lang w:val="ru-RU"/>
              </w:rPr>
              <w:t>Огрунтовка</w:t>
            </w:r>
            <w:proofErr w:type="spellEnd"/>
            <w:r w:rsidRPr="00D95895">
              <w:rPr>
                <w:rFonts w:ascii="Times New Roman" w:hAnsi="Times New Roman"/>
                <w:sz w:val="22"/>
                <w:szCs w:val="22"/>
                <w:lang w:val="ru-RU"/>
              </w:rPr>
              <w:t xml:space="preserve"> металлических поверхностей за один раз: грунтовкой ГФ-021</w:t>
            </w:r>
          </w:p>
        </w:tc>
        <w:tc>
          <w:tcPr>
            <w:tcW w:w="2296" w:type="dxa"/>
            <w:tcBorders>
              <w:top w:val="nil"/>
              <w:left w:val="nil"/>
              <w:bottom w:val="single" w:sz="4" w:space="0" w:color="auto"/>
              <w:right w:val="single" w:sz="4" w:space="0" w:color="auto"/>
            </w:tcBorders>
            <w:shd w:val="clear" w:color="auto" w:fill="auto"/>
            <w:vAlign w:val="center"/>
            <w:hideMark/>
          </w:tcPr>
          <w:p w14:paraId="3F14D31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окрашиваемой</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поверхности</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1CF353B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0,06</w:t>
            </w:r>
          </w:p>
        </w:tc>
      </w:tr>
      <w:tr w:rsidR="00E42E0D" w:rsidRPr="00D95895" w14:paraId="56862F11" w14:textId="77777777" w:rsidTr="00D95895">
        <w:trPr>
          <w:trHeight w:val="44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CB42C4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117</w:t>
            </w:r>
          </w:p>
        </w:tc>
        <w:tc>
          <w:tcPr>
            <w:tcW w:w="6082" w:type="dxa"/>
            <w:tcBorders>
              <w:top w:val="nil"/>
              <w:left w:val="nil"/>
              <w:bottom w:val="single" w:sz="4" w:space="0" w:color="auto"/>
              <w:right w:val="single" w:sz="4" w:space="0" w:color="auto"/>
            </w:tcBorders>
            <w:shd w:val="clear" w:color="auto" w:fill="auto"/>
            <w:vAlign w:val="center"/>
            <w:hideMark/>
          </w:tcPr>
          <w:p w14:paraId="171490BE"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Окраска металлических </w:t>
            </w:r>
            <w:proofErr w:type="spellStart"/>
            <w:r w:rsidRPr="00D95895">
              <w:rPr>
                <w:rFonts w:ascii="Times New Roman" w:hAnsi="Times New Roman"/>
                <w:sz w:val="22"/>
                <w:szCs w:val="22"/>
                <w:lang w:val="ru-RU"/>
              </w:rPr>
              <w:t>огрунтованных</w:t>
            </w:r>
            <w:proofErr w:type="spellEnd"/>
            <w:r w:rsidRPr="00D95895">
              <w:rPr>
                <w:rFonts w:ascii="Times New Roman" w:hAnsi="Times New Roman"/>
                <w:sz w:val="22"/>
                <w:szCs w:val="22"/>
                <w:lang w:val="ru-RU"/>
              </w:rPr>
              <w:t xml:space="preserve"> поверхностей: эмалью ПФ-133</w:t>
            </w:r>
          </w:p>
        </w:tc>
        <w:tc>
          <w:tcPr>
            <w:tcW w:w="2296" w:type="dxa"/>
            <w:tcBorders>
              <w:top w:val="nil"/>
              <w:left w:val="nil"/>
              <w:bottom w:val="single" w:sz="4" w:space="0" w:color="auto"/>
              <w:right w:val="single" w:sz="4" w:space="0" w:color="auto"/>
            </w:tcBorders>
            <w:shd w:val="clear" w:color="auto" w:fill="auto"/>
            <w:vAlign w:val="center"/>
            <w:hideMark/>
          </w:tcPr>
          <w:p w14:paraId="0B018BC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окрашиваемой</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поверхности</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555C71C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0,06</w:t>
            </w:r>
          </w:p>
        </w:tc>
      </w:tr>
      <w:tr w:rsidR="00E42E0D" w:rsidRPr="00D95895" w14:paraId="353F1A43" w14:textId="77777777" w:rsidTr="00D95895">
        <w:trPr>
          <w:trHeight w:val="32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4C8937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118</w:t>
            </w:r>
          </w:p>
        </w:tc>
        <w:tc>
          <w:tcPr>
            <w:tcW w:w="6082" w:type="dxa"/>
            <w:tcBorders>
              <w:top w:val="nil"/>
              <w:left w:val="nil"/>
              <w:bottom w:val="single" w:sz="4" w:space="0" w:color="auto"/>
              <w:right w:val="single" w:sz="4" w:space="0" w:color="auto"/>
            </w:tcBorders>
            <w:shd w:val="clear" w:color="auto" w:fill="auto"/>
            <w:vAlign w:val="center"/>
            <w:hideMark/>
          </w:tcPr>
          <w:p w14:paraId="4DCE1279"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Изоляция трубопроводов диаметром 180 мм изделиями из вспененного каучука </w:t>
            </w:r>
            <w:proofErr w:type="gramStart"/>
            <w:r w:rsidRPr="00D95895">
              <w:rPr>
                <w:rFonts w:ascii="Times New Roman" w:hAnsi="Times New Roman"/>
                <w:sz w:val="22"/>
                <w:szCs w:val="22"/>
                <w:lang w:val="ru-RU"/>
              </w:rPr>
              <w:t>( «</w:t>
            </w:r>
            <w:proofErr w:type="spellStart"/>
            <w:proofErr w:type="gramEnd"/>
            <w:r w:rsidRPr="00D95895">
              <w:rPr>
                <w:rFonts w:ascii="Times New Roman" w:hAnsi="Times New Roman"/>
                <w:sz w:val="22"/>
                <w:szCs w:val="22"/>
                <w:lang w:val="ru-RU"/>
              </w:rPr>
              <w:t>Армофлекс</w:t>
            </w:r>
            <w:proofErr w:type="spellEnd"/>
            <w:r w:rsidRPr="00D95895">
              <w:rPr>
                <w:rFonts w:ascii="Times New Roman" w:hAnsi="Times New Roman"/>
                <w:sz w:val="22"/>
                <w:szCs w:val="22"/>
                <w:lang w:val="ru-RU"/>
              </w:rPr>
              <w:t>»)</w:t>
            </w:r>
          </w:p>
        </w:tc>
        <w:tc>
          <w:tcPr>
            <w:tcW w:w="2296" w:type="dxa"/>
            <w:tcBorders>
              <w:top w:val="nil"/>
              <w:left w:val="nil"/>
              <w:bottom w:val="single" w:sz="4" w:space="0" w:color="auto"/>
              <w:right w:val="single" w:sz="4" w:space="0" w:color="auto"/>
            </w:tcBorders>
            <w:shd w:val="clear" w:color="auto" w:fill="auto"/>
            <w:vAlign w:val="center"/>
            <w:hideMark/>
          </w:tcPr>
          <w:p w14:paraId="75A7887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 м </w:t>
            </w:r>
            <w:proofErr w:type="spellStart"/>
            <w:r w:rsidRPr="00D95895">
              <w:rPr>
                <w:rFonts w:ascii="Times New Roman" w:hAnsi="Times New Roman"/>
                <w:sz w:val="22"/>
                <w:szCs w:val="22"/>
              </w:rPr>
              <w:t>трубопровода</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372C302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4,5</w:t>
            </w:r>
          </w:p>
        </w:tc>
      </w:tr>
      <w:tr w:rsidR="00E42E0D" w:rsidRPr="00D95895" w14:paraId="63F8F22F" w14:textId="77777777" w:rsidTr="00D95895">
        <w:trPr>
          <w:trHeight w:val="37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0DF3FA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119</w:t>
            </w:r>
          </w:p>
        </w:tc>
        <w:tc>
          <w:tcPr>
            <w:tcW w:w="6082" w:type="dxa"/>
            <w:tcBorders>
              <w:top w:val="nil"/>
              <w:left w:val="nil"/>
              <w:bottom w:val="single" w:sz="4" w:space="0" w:color="auto"/>
              <w:right w:val="single" w:sz="4" w:space="0" w:color="auto"/>
            </w:tcBorders>
            <w:shd w:val="clear" w:color="auto" w:fill="auto"/>
            <w:vAlign w:val="center"/>
            <w:hideMark/>
          </w:tcPr>
          <w:p w14:paraId="1F98BB50"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вентилей, задвижек, затворов, клапанов обратных, кранов проходных на трубопроводах из стальных труб диаметром до 25 мм</w:t>
            </w:r>
          </w:p>
        </w:tc>
        <w:tc>
          <w:tcPr>
            <w:tcW w:w="2296" w:type="dxa"/>
            <w:tcBorders>
              <w:top w:val="nil"/>
              <w:left w:val="nil"/>
              <w:bottom w:val="single" w:sz="4" w:space="0" w:color="auto"/>
              <w:right w:val="single" w:sz="4" w:space="0" w:color="auto"/>
            </w:tcBorders>
            <w:shd w:val="clear" w:color="auto" w:fill="auto"/>
            <w:vAlign w:val="center"/>
            <w:hideMark/>
          </w:tcPr>
          <w:p w14:paraId="4156ABE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50D8D7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w:t>
            </w:r>
          </w:p>
        </w:tc>
      </w:tr>
      <w:tr w:rsidR="00E42E0D" w:rsidRPr="00D95895" w14:paraId="31614E0A" w14:textId="77777777" w:rsidTr="00D95895">
        <w:trPr>
          <w:trHeight w:val="41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06FDAC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120</w:t>
            </w:r>
          </w:p>
        </w:tc>
        <w:tc>
          <w:tcPr>
            <w:tcW w:w="6082" w:type="dxa"/>
            <w:tcBorders>
              <w:top w:val="nil"/>
              <w:left w:val="nil"/>
              <w:bottom w:val="single" w:sz="4" w:space="0" w:color="auto"/>
              <w:right w:val="single" w:sz="4" w:space="0" w:color="auto"/>
            </w:tcBorders>
            <w:shd w:val="clear" w:color="auto" w:fill="auto"/>
            <w:vAlign w:val="center"/>
            <w:hideMark/>
          </w:tcPr>
          <w:p w14:paraId="3E27E43F"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вентилей, задвижек, затворов, клапанов обратных, кранов проходных на трубопроводах из стальных труб диаметром: до 50 мм</w:t>
            </w:r>
          </w:p>
        </w:tc>
        <w:tc>
          <w:tcPr>
            <w:tcW w:w="2296" w:type="dxa"/>
            <w:tcBorders>
              <w:top w:val="nil"/>
              <w:left w:val="nil"/>
              <w:bottom w:val="single" w:sz="4" w:space="0" w:color="auto"/>
              <w:right w:val="single" w:sz="4" w:space="0" w:color="auto"/>
            </w:tcBorders>
            <w:shd w:val="clear" w:color="auto" w:fill="auto"/>
            <w:vAlign w:val="center"/>
            <w:hideMark/>
          </w:tcPr>
          <w:p w14:paraId="1B6C1F5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1DFA963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650DE9F0" w14:textId="77777777" w:rsidTr="00D95895">
        <w:trPr>
          <w:trHeight w:val="27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CFBA6D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121</w:t>
            </w:r>
          </w:p>
        </w:tc>
        <w:tc>
          <w:tcPr>
            <w:tcW w:w="6082" w:type="dxa"/>
            <w:tcBorders>
              <w:top w:val="nil"/>
              <w:left w:val="nil"/>
              <w:bottom w:val="single" w:sz="4" w:space="0" w:color="auto"/>
              <w:right w:val="single" w:sz="4" w:space="0" w:color="auto"/>
            </w:tcBorders>
            <w:shd w:val="clear" w:color="auto" w:fill="auto"/>
            <w:vAlign w:val="center"/>
            <w:hideMark/>
          </w:tcPr>
          <w:p w14:paraId="5D3CF580"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Установка</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воздухоотводчиков</w:t>
            </w:r>
            <w:proofErr w:type="spellEnd"/>
          </w:p>
        </w:tc>
        <w:tc>
          <w:tcPr>
            <w:tcW w:w="2296" w:type="dxa"/>
            <w:tcBorders>
              <w:top w:val="nil"/>
              <w:left w:val="nil"/>
              <w:bottom w:val="single" w:sz="4" w:space="0" w:color="auto"/>
              <w:right w:val="single" w:sz="4" w:space="0" w:color="auto"/>
            </w:tcBorders>
            <w:shd w:val="clear" w:color="auto" w:fill="auto"/>
            <w:vAlign w:val="center"/>
            <w:hideMark/>
          </w:tcPr>
          <w:p w14:paraId="06A3168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9A4098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6A78AD15" w14:textId="77777777" w:rsidTr="00D95895">
        <w:trPr>
          <w:trHeight w:val="26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1D485F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122</w:t>
            </w:r>
          </w:p>
        </w:tc>
        <w:tc>
          <w:tcPr>
            <w:tcW w:w="6082" w:type="dxa"/>
            <w:tcBorders>
              <w:top w:val="nil"/>
              <w:left w:val="nil"/>
              <w:bottom w:val="single" w:sz="4" w:space="0" w:color="auto"/>
              <w:right w:val="single" w:sz="4" w:space="0" w:color="auto"/>
            </w:tcBorders>
            <w:shd w:val="clear" w:color="auto" w:fill="auto"/>
            <w:vAlign w:val="center"/>
            <w:hideMark/>
          </w:tcPr>
          <w:p w14:paraId="312500AB"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Врезка в действующие внутренние сети трубопроводов отопления и водоснабжения диаметром: 40 мм</w:t>
            </w:r>
          </w:p>
        </w:tc>
        <w:tc>
          <w:tcPr>
            <w:tcW w:w="2296" w:type="dxa"/>
            <w:tcBorders>
              <w:top w:val="nil"/>
              <w:left w:val="nil"/>
              <w:bottom w:val="single" w:sz="4" w:space="0" w:color="auto"/>
              <w:right w:val="single" w:sz="4" w:space="0" w:color="auto"/>
            </w:tcBorders>
            <w:shd w:val="clear" w:color="auto" w:fill="auto"/>
            <w:vAlign w:val="center"/>
            <w:hideMark/>
          </w:tcPr>
          <w:p w14:paraId="73977E1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врезка</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15CCBCE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5DC48243" w14:textId="77777777" w:rsidTr="00D95895">
        <w:trPr>
          <w:trHeight w:val="32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294E86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123</w:t>
            </w:r>
          </w:p>
        </w:tc>
        <w:tc>
          <w:tcPr>
            <w:tcW w:w="6082" w:type="dxa"/>
            <w:tcBorders>
              <w:top w:val="nil"/>
              <w:left w:val="nil"/>
              <w:bottom w:val="single" w:sz="4" w:space="0" w:color="auto"/>
              <w:right w:val="single" w:sz="4" w:space="0" w:color="auto"/>
            </w:tcBorders>
            <w:shd w:val="clear" w:color="auto" w:fill="auto"/>
            <w:vAlign w:val="center"/>
            <w:hideMark/>
          </w:tcPr>
          <w:p w14:paraId="15A589B9"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Гидравлическое испытание трубопроводов систем отопления, водопровода и горячего водоснабжения диаметром: до 50 мм</w:t>
            </w:r>
          </w:p>
        </w:tc>
        <w:tc>
          <w:tcPr>
            <w:tcW w:w="2296" w:type="dxa"/>
            <w:tcBorders>
              <w:top w:val="nil"/>
              <w:left w:val="nil"/>
              <w:bottom w:val="single" w:sz="4" w:space="0" w:color="auto"/>
              <w:right w:val="single" w:sz="4" w:space="0" w:color="auto"/>
            </w:tcBorders>
            <w:shd w:val="clear" w:color="auto" w:fill="auto"/>
            <w:vAlign w:val="center"/>
            <w:hideMark/>
          </w:tcPr>
          <w:p w14:paraId="0AA135C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 </w:t>
            </w:r>
            <w:proofErr w:type="spellStart"/>
            <w:r w:rsidRPr="00D95895">
              <w:rPr>
                <w:rFonts w:ascii="Times New Roman" w:hAnsi="Times New Roman"/>
                <w:sz w:val="22"/>
                <w:szCs w:val="22"/>
              </w:rPr>
              <w:t>трубопровода</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6599F12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0,45</w:t>
            </w:r>
          </w:p>
        </w:tc>
      </w:tr>
      <w:tr w:rsidR="00E42E0D" w:rsidRPr="00D95895" w14:paraId="0AD98CDE" w14:textId="77777777" w:rsidTr="00D95895">
        <w:trPr>
          <w:trHeight w:val="300"/>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hideMark/>
          </w:tcPr>
          <w:p w14:paraId="56C6272B" w14:textId="77777777" w:rsidR="00E42E0D" w:rsidRPr="00D95895" w:rsidRDefault="00E42E0D" w:rsidP="00D95895">
            <w:pPr>
              <w:pStyle w:val="affe"/>
              <w:rPr>
                <w:rFonts w:ascii="Times New Roman" w:hAnsi="Times New Roman"/>
                <w:b/>
                <w:bCs/>
                <w:sz w:val="22"/>
                <w:szCs w:val="22"/>
              </w:rPr>
            </w:pPr>
            <w:proofErr w:type="spellStart"/>
            <w:r w:rsidRPr="00D95895">
              <w:rPr>
                <w:rFonts w:ascii="Times New Roman" w:hAnsi="Times New Roman"/>
                <w:b/>
                <w:bCs/>
                <w:sz w:val="22"/>
                <w:szCs w:val="22"/>
              </w:rPr>
              <w:t>Оборудование</w:t>
            </w:r>
            <w:proofErr w:type="spellEnd"/>
            <w:r w:rsidRPr="00D95895">
              <w:rPr>
                <w:rFonts w:ascii="Times New Roman" w:hAnsi="Times New Roman"/>
                <w:b/>
                <w:bCs/>
                <w:sz w:val="22"/>
                <w:szCs w:val="22"/>
              </w:rPr>
              <w:t xml:space="preserve"> и </w:t>
            </w:r>
            <w:proofErr w:type="spellStart"/>
            <w:r w:rsidRPr="00D95895">
              <w:rPr>
                <w:rFonts w:ascii="Times New Roman" w:hAnsi="Times New Roman"/>
                <w:b/>
                <w:bCs/>
                <w:sz w:val="22"/>
                <w:szCs w:val="22"/>
              </w:rPr>
              <w:t>материалы</w:t>
            </w:r>
            <w:proofErr w:type="spellEnd"/>
          </w:p>
        </w:tc>
      </w:tr>
      <w:tr w:rsidR="00E42E0D" w:rsidRPr="00D95895" w14:paraId="25516D6D" w14:textId="77777777" w:rsidTr="00D95895">
        <w:trPr>
          <w:trHeight w:val="33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6FDD7D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124</w:t>
            </w:r>
          </w:p>
        </w:tc>
        <w:tc>
          <w:tcPr>
            <w:tcW w:w="6082" w:type="dxa"/>
            <w:tcBorders>
              <w:top w:val="nil"/>
              <w:left w:val="nil"/>
              <w:bottom w:val="single" w:sz="4" w:space="0" w:color="auto"/>
              <w:right w:val="single" w:sz="4" w:space="0" w:color="auto"/>
            </w:tcBorders>
            <w:shd w:val="clear" w:color="auto" w:fill="auto"/>
            <w:vAlign w:val="center"/>
            <w:hideMark/>
          </w:tcPr>
          <w:p w14:paraId="634F5AD4"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Узел смесительный обратный присоединительный диаметр </w:t>
            </w:r>
            <w:proofErr w:type="gramStart"/>
            <w:r w:rsidRPr="00D95895">
              <w:rPr>
                <w:rFonts w:ascii="Times New Roman" w:hAnsi="Times New Roman"/>
                <w:sz w:val="22"/>
                <w:szCs w:val="22"/>
                <w:lang w:val="ru-RU"/>
              </w:rPr>
              <w:t>25,  с</w:t>
            </w:r>
            <w:proofErr w:type="gramEnd"/>
            <w:r w:rsidRPr="00D95895">
              <w:rPr>
                <w:rFonts w:ascii="Times New Roman" w:hAnsi="Times New Roman"/>
                <w:sz w:val="22"/>
                <w:szCs w:val="22"/>
                <w:lang w:val="ru-RU"/>
              </w:rPr>
              <w:t xml:space="preserve"> гибкими подводками (*обратной конфигурации) </w:t>
            </w:r>
            <w:proofErr w:type="spellStart"/>
            <w:r w:rsidRPr="00D95895">
              <w:rPr>
                <w:rFonts w:ascii="Times New Roman" w:hAnsi="Times New Roman"/>
                <w:sz w:val="22"/>
                <w:szCs w:val="22"/>
              </w:rPr>
              <w:t>Kvs</w:t>
            </w:r>
            <w:proofErr w:type="spellEnd"/>
            <w:r w:rsidRPr="00D95895">
              <w:rPr>
                <w:rFonts w:ascii="Times New Roman" w:hAnsi="Times New Roman"/>
                <w:sz w:val="22"/>
                <w:szCs w:val="22"/>
                <w:lang w:val="ru-RU"/>
              </w:rPr>
              <w:t xml:space="preserve"> не менее 4</w:t>
            </w:r>
          </w:p>
        </w:tc>
        <w:tc>
          <w:tcPr>
            <w:tcW w:w="2296" w:type="dxa"/>
            <w:tcBorders>
              <w:top w:val="nil"/>
              <w:left w:val="nil"/>
              <w:bottom w:val="single" w:sz="4" w:space="0" w:color="auto"/>
              <w:right w:val="single" w:sz="4" w:space="0" w:color="auto"/>
            </w:tcBorders>
            <w:shd w:val="clear" w:color="auto" w:fill="auto"/>
            <w:vAlign w:val="center"/>
            <w:hideMark/>
          </w:tcPr>
          <w:p w14:paraId="765C6887"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52230A5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451C74E3" w14:textId="77777777" w:rsidTr="00D95895">
        <w:trPr>
          <w:trHeight w:val="1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FDFA7B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125</w:t>
            </w:r>
          </w:p>
        </w:tc>
        <w:tc>
          <w:tcPr>
            <w:tcW w:w="6082" w:type="dxa"/>
            <w:tcBorders>
              <w:top w:val="nil"/>
              <w:left w:val="nil"/>
              <w:bottom w:val="single" w:sz="4" w:space="0" w:color="auto"/>
              <w:right w:val="single" w:sz="4" w:space="0" w:color="auto"/>
            </w:tcBorders>
            <w:shd w:val="clear" w:color="auto" w:fill="auto"/>
            <w:vAlign w:val="center"/>
            <w:hideMark/>
          </w:tcPr>
          <w:p w14:paraId="02311AE1" w14:textId="77777777" w:rsidR="00E42E0D" w:rsidRPr="00D95895" w:rsidRDefault="00E42E0D" w:rsidP="00D95895">
            <w:pPr>
              <w:pStyle w:val="affe"/>
              <w:rPr>
                <w:rFonts w:ascii="Times New Roman" w:hAnsi="Times New Roman"/>
                <w:sz w:val="22"/>
                <w:szCs w:val="22"/>
                <w:lang w:val="ru-RU"/>
              </w:rPr>
            </w:pPr>
            <w:proofErr w:type="spellStart"/>
            <w:r w:rsidRPr="00D95895">
              <w:rPr>
                <w:rFonts w:ascii="Times New Roman" w:hAnsi="Times New Roman"/>
                <w:sz w:val="22"/>
                <w:szCs w:val="22"/>
                <w:lang w:val="ru-RU"/>
              </w:rPr>
              <w:t>Термоманометр</w:t>
            </w:r>
            <w:proofErr w:type="spellEnd"/>
            <w:r w:rsidRPr="00D95895">
              <w:rPr>
                <w:rFonts w:ascii="Times New Roman" w:hAnsi="Times New Roman"/>
                <w:sz w:val="22"/>
                <w:szCs w:val="22"/>
                <w:lang w:val="ru-RU"/>
              </w:rPr>
              <w:t xml:space="preserve"> в сборе </w:t>
            </w:r>
            <w:r w:rsidRPr="00D95895">
              <w:rPr>
                <w:rFonts w:ascii="Times New Roman" w:hAnsi="Times New Roman"/>
                <w:sz w:val="22"/>
                <w:szCs w:val="22"/>
              </w:rPr>
              <w:t>TM</w:t>
            </w:r>
            <w:r w:rsidRPr="00D95895">
              <w:rPr>
                <w:rFonts w:ascii="Times New Roman" w:hAnsi="Times New Roman"/>
                <w:sz w:val="22"/>
                <w:szCs w:val="22"/>
                <w:lang w:val="ru-RU"/>
              </w:rPr>
              <w:t xml:space="preserve"> 25/</w:t>
            </w:r>
            <w:r w:rsidRPr="00D95895">
              <w:rPr>
                <w:rFonts w:ascii="Times New Roman" w:hAnsi="Times New Roman"/>
                <w:sz w:val="22"/>
                <w:szCs w:val="22"/>
              </w:rPr>
              <w:t>MST</w:t>
            </w:r>
          </w:p>
        </w:tc>
        <w:tc>
          <w:tcPr>
            <w:tcW w:w="2296" w:type="dxa"/>
            <w:tcBorders>
              <w:top w:val="nil"/>
              <w:left w:val="nil"/>
              <w:bottom w:val="single" w:sz="4" w:space="0" w:color="auto"/>
              <w:right w:val="single" w:sz="4" w:space="0" w:color="auto"/>
            </w:tcBorders>
            <w:shd w:val="clear" w:color="auto" w:fill="auto"/>
            <w:vAlign w:val="center"/>
            <w:hideMark/>
          </w:tcPr>
          <w:p w14:paraId="30E0DA98"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D2EBD2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28EA4DC7" w14:textId="77777777" w:rsidTr="00D95895">
        <w:trPr>
          <w:trHeight w:val="47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FBD06D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126</w:t>
            </w:r>
          </w:p>
        </w:tc>
        <w:tc>
          <w:tcPr>
            <w:tcW w:w="6082" w:type="dxa"/>
            <w:tcBorders>
              <w:top w:val="nil"/>
              <w:left w:val="nil"/>
              <w:bottom w:val="single" w:sz="4" w:space="0" w:color="auto"/>
              <w:right w:val="single" w:sz="4" w:space="0" w:color="auto"/>
            </w:tcBorders>
            <w:shd w:val="clear" w:color="auto" w:fill="auto"/>
            <w:vAlign w:val="center"/>
            <w:hideMark/>
          </w:tcPr>
          <w:p w14:paraId="41BD941E"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Узлы укрупненные монтажные (трубопроводы) из стальных </w:t>
            </w:r>
            <w:proofErr w:type="gramStart"/>
            <w:r w:rsidRPr="00D95895">
              <w:rPr>
                <w:rFonts w:ascii="Times New Roman" w:hAnsi="Times New Roman"/>
                <w:sz w:val="22"/>
                <w:szCs w:val="22"/>
                <w:lang w:val="ru-RU"/>
              </w:rPr>
              <w:t>водогазопроводных :</w:t>
            </w:r>
            <w:proofErr w:type="spellStart"/>
            <w:r w:rsidRPr="00D95895">
              <w:rPr>
                <w:rFonts w:ascii="Times New Roman" w:hAnsi="Times New Roman"/>
                <w:sz w:val="22"/>
                <w:szCs w:val="22"/>
                <w:lang w:val="ru-RU"/>
              </w:rPr>
              <w:t>неоцинкованных</w:t>
            </w:r>
            <w:proofErr w:type="spellEnd"/>
            <w:proofErr w:type="gramEnd"/>
            <w:r w:rsidRPr="00D95895">
              <w:rPr>
                <w:rFonts w:ascii="Times New Roman" w:hAnsi="Times New Roman"/>
                <w:sz w:val="22"/>
                <w:szCs w:val="22"/>
                <w:lang w:val="ru-RU"/>
              </w:rPr>
              <w:t xml:space="preserve"> труб с гильзами для систем отопления диаметром 25 мм</w:t>
            </w:r>
          </w:p>
        </w:tc>
        <w:tc>
          <w:tcPr>
            <w:tcW w:w="2296" w:type="dxa"/>
            <w:tcBorders>
              <w:top w:val="nil"/>
              <w:left w:val="nil"/>
              <w:bottom w:val="single" w:sz="4" w:space="0" w:color="auto"/>
              <w:right w:val="single" w:sz="4" w:space="0" w:color="auto"/>
            </w:tcBorders>
            <w:shd w:val="clear" w:color="auto" w:fill="auto"/>
            <w:vAlign w:val="center"/>
            <w:hideMark/>
          </w:tcPr>
          <w:p w14:paraId="20E82D8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vAlign w:val="center"/>
            <w:hideMark/>
          </w:tcPr>
          <w:p w14:paraId="0627335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w:t>
            </w:r>
          </w:p>
        </w:tc>
      </w:tr>
      <w:tr w:rsidR="00E42E0D" w:rsidRPr="00D95895" w14:paraId="7F102AAE" w14:textId="77777777" w:rsidTr="00D95895">
        <w:trPr>
          <w:trHeight w:val="49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FB6A0B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127</w:t>
            </w:r>
          </w:p>
        </w:tc>
        <w:tc>
          <w:tcPr>
            <w:tcW w:w="6082" w:type="dxa"/>
            <w:tcBorders>
              <w:top w:val="nil"/>
              <w:left w:val="nil"/>
              <w:bottom w:val="single" w:sz="4" w:space="0" w:color="auto"/>
              <w:right w:val="single" w:sz="4" w:space="0" w:color="auto"/>
            </w:tcBorders>
            <w:shd w:val="clear" w:color="auto" w:fill="auto"/>
            <w:vAlign w:val="center"/>
            <w:hideMark/>
          </w:tcPr>
          <w:p w14:paraId="5C4042A7"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Узлы укрупненные монтажные (трубопроводы) из стальных </w:t>
            </w:r>
            <w:proofErr w:type="gramStart"/>
            <w:r w:rsidRPr="00D95895">
              <w:rPr>
                <w:rFonts w:ascii="Times New Roman" w:hAnsi="Times New Roman"/>
                <w:sz w:val="22"/>
                <w:szCs w:val="22"/>
                <w:lang w:val="ru-RU"/>
              </w:rPr>
              <w:t>водогазопроводных :</w:t>
            </w:r>
            <w:proofErr w:type="spellStart"/>
            <w:r w:rsidRPr="00D95895">
              <w:rPr>
                <w:rFonts w:ascii="Times New Roman" w:hAnsi="Times New Roman"/>
                <w:sz w:val="22"/>
                <w:szCs w:val="22"/>
                <w:lang w:val="ru-RU"/>
              </w:rPr>
              <w:t>неоцинкованных</w:t>
            </w:r>
            <w:proofErr w:type="spellEnd"/>
            <w:proofErr w:type="gramEnd"/>
            <w:r w:rsidRPr="00D95895">
              <w:rPr>
                <w:rFonts w:ascii="Times New Roman" w:hAnsi="Times New Roman"/>
                <w:sz w:val="22"/>
                <w:szCs w:val="22"/>
                <w:lang w:val="ru-RU"/>
              </w:rPr>
              <w:t xml:space="preserve"> труб с гильзами для систем отопления  диаметром 40 мм</w:t>
            </w:r>
          </w:p>
        </w:tc>
        <w:tc>
          <w:tcPr>
            <w:tcW w:w="2296" w:type="dxa"/>
            <w:tcBorders>
              <w:top w:val="nil"/>
              <w:left w:val="nil"/>
              <w:bottom w:val="single" w:sz="4" w:space="0" w:color="auto"/>
              <w:right w:val="single" w:sz="4" w:space="0" w:color="auto"/>
            </w:tcBorders>
            <w:shd w:val="clear" w:color="auto" w:fill="auto"/>
            <w:vAlign w:val="center"/>
            <w:hideMark/>
          </w:tcPr>
          <w:p w14:paraId="2849E70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vAlign w:val="center"/>
            <w:hideMark/>
          </w:tcPr>
          <w:p w14:paraId="3630894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35</w:t>
            </w:r>
          </w:p>
        </w:tc>
      </w:tr>
      <w:tr w:rsidR="00E42E0D" w:rsidRPr="00D95895" w14:paraId="7FF3566D" w14:textId="77777777" w:rsidTr="00D95895">
        <w:trPr>
          <w:trHeight w:val="20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A42620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128</w:t>
            </w:r>
          </w:p>
        </w:tc>
        <w:tc>
          <w:tcPr>
            <w:tcW w:w="6082" w:type="dxa"/>
            <w:tcBorders>
              <w:top w:val="nil"/>
              <w:left w:val="nil"/>
              <w:bottom w:val="single" w:sz="4" w:space="0" w:color="auto"/>
              <w:right w:val="single" w:sz="4" w:space="0" w:color="auto"/>
            </w:tcBorders>
            <w:shd w:val="clear" w:color="auto" w:fill="auto"/>
            <w:vAlign w:val="center"/>
            <w:hideMark/>
          </w:tcPr>
          <w:p w14:paraId="4FB67F87"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Кран</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шаровой</w:t>
            </w:r>
            <w:proofErr w:type="spellEnd"/>
            <w:r w:rsidRPr="00D95895">
              <w:rPr>
                <w:rFonts w:ascii="Times New Roman" w:hAnsi="Times New Roman"/>
                <w:sz w:val="22"/>
                <w:szCs w:val="22"/>
              </w:rPr>
              <w:t xml:space="preserve"> VT.</w:t>
            </w:r>
            <w:proofErr w:type="gramStart"/>
            <w:r w:rsidRPr="00D95895">
              <w:rPr>
                <w:rFonts w:ascii="Times New Roman" w:hAnsi="Times New Roman"/>
                <w:sz w:val="22"/>
                <w:szCs w:val="22"/>
              </w:rPr>
              <w:t>214.N.</w:t>
            </w:r>
            <w:proofErr w:type="gramEnd"/>
            <w:r w:rsidRPr="00D95895">
              <w:rPr>
                <w:rFonts w:ascii="Times New Roman" w:hAnsi="Times New Roman"/>
                <w:sz w:val="22"/>
                <w:szCs w:val="22"/>
              </w:rPr>
              <w:t>08 1 1/2"</w:t>
            </w:r>
          </w:p>
        </w:tc>
        <w:tc>
          <w:tcPr>
            <w:tcW w:w="2296" w:type="dxa"/>
            <w:tcBorders>
              <w:top w:val="nil"/>
              <w:left w:val="nil"/>
              <w:bottom w:val="single" w:sz="4" w:space="0" w:color="auto"/>
              <w:right w:val="single" w:sz="4" w:space="0" w:color="auto"/>
            </w:tcBorders>
            <w:shd w:val="clear" w:color="auto" w:fill="auto"/>
            <w:vAlign w:val="center"/>
            <w:hideMark/>
          </w:tcPr>
          <w:p w14:paraId="27473C9B"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72ECC2A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2C2E5F4E" w14:textId="77777777" w:rsidTr="00D95895">
        <w:trPr>
          <w:trHeight w:val="13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5479FC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129</w:t>
            </w:r>
          </w:p>
        </w:tc>
        <w:tc>
          <w:tcPr>
            <w:tcW w:w="6082" w:type="dxa"/>
            <w:tcBorders>
              <w:top w:val="nil"/>
              <w:left w:val="nil"/>
              <w:bottom w:val="single" w:sz="4" w:space="0" w:color="auto"/>
              <w:right w:val="single" w:sz="4" w:space="0" w:color="auto"/>
            </w:tcBorders>
            <w:shd w:val="clear" w:color="auto" w:fill="auto"/>
            <w:vAlign w:val="center"/>
            <w:hideMark/>
          </w:tcPr>
          <w:p w14:paraId="17C9DC88"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Кран</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шаровой</w:t>
            </w:r>
            <w:proofErr w:type="spellEnd"/>
            <w:r w:rsidRPr="00D95895">
              <w:rPr>
                <w:rFonts w:ascii="Times New Roman" w:hAnsi="Times New Roman"/>
                <w:sz w:val="22"/>
                <w:szCs w:val="22"/>
              </w:rPr>
              <w:t xml:space="preserve"> VT.</w:t>
            </w:r>
            <w:proofErr w:type="gramStart"/>
            <w:r w:rsidRPr="00D95895">
              <w:rPr>
                <w:rFonts w:ascii="Times New Roman" w:hAnsi="Times New Roman"/>
                <w:sz w:val="22"/>
                <w:szCs w:val="22"/>
              </w:rPr>
              <w:t>214.N.</w:t>
            </w:r>
            <w:proofErr w:type="gramEnd"/>
            <w:r w:rsidRPr="00D95895">
              <w:rPr>
                <w:rFonts w:ascii="Times New Roman" w:hAnsi="Times New Roman"/>
                <w:sz w:val="22"/>
                <w:szCs w:val="22"/>
              </w:rPr>
              <w:t>04 1/2"</w:t>
            </w:r>
          </w:p>
        </w:tc>
        <w:tc>
          <w:tcPr>
            <w:tcW w:w="2296" w:type="dxa"/>
            <w:tcBorders>
              <w:top w:val="nil"/>
              <w:left w:val="nil"/>
              <w:bottom w:val="single" w:sz="4" w:space="0" w:color="auto"/>
              <w:right w:val="single" w:sz="4" w:space="0" w:color="auto"/>
            </w:tcBorders>
            <w:shd w:val="clear" w:color="auto" w:fill="auto"/>
            <w:vAlign w:val="center"/>
            <w:hideMark/>
          </w:tcPr>
          <w:p w14:paraId="361E0035"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7FAD0F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w:t>
            </w:r>
          </w:p>
        </w:tc>
      </w:tr>
      <w:tr w:rsidR="00E42E0D" w:rsidRPr="00D95895" w14:paraId="0C1EE9A4" w14:textId="77777777" w:rsidTr="00D95895">
        <w:trPr>
          <w:trHeight w:val="22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A0AFE3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130</w:t>
            </w:r>
          </w:p>
        </w:tc>
        <w:tc>
          <w:tcPr>
            <w:tcW w:w="6082" w:type="dxa"/>
            <w:tcBorders>
              <w:top w:val="nil"/>
              <w:left w:val="nil"/>
              <w:bottom w:val="single" w:sz="4" w:space="0" w:color="auto"/>
              <w:right w:val="single" w:sz="4" w:space="0" w:color="auto"/>
            </w:tcBorders>
            <w:shd w:val="clear" w:color="auto" w:fill="auto"/>
            <w:vAlign w:val="center"/>
            <w:hideMark/>
          </w:tcPr>
          <w:p w14:paraId="62C662E2"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Воздухоотводчик</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автоматический</w:t>
            </w:r>
            <w:proofErr w:type="spellEnd"/>
            <w:r w:rsidRPr="00D95895">
              <w:rPr>
                <w:rFonts w:ascii="Times New Roman" w:hAnsi="Times New Roman"/>
                <w:sz w:val="22"/>
                <w:szCs w:val="22"/>
              </w:rPr>
              <w:t xml:space="preserve"> VT 502 NH</w:t>
            </w:r>
          </w:p>
        </w:tc>
        <w:tc>
          <w:tcPr>
            <w:tcW w:w="2296" w:type="dxa"/>
            <w:tcBorders>
              <w:top w:val="nil"/>
              <w:left w:val="nil"/>
              <w:bottom w:val="single" w:sz="4" w:space="0" w:color="auto"/>
              <w:right w:val="single" w:sz="4" w:space="0" w:color="auto"/>
            </w:tcBorders>
            <w:shd w:val="clear" w:color="auto" w:fill="auto"/>
            <w:vAlign w:val="center"/>
            <w:hideMark/>
          </w:tcPr>
          <w:p w14:paraId="6FCC6412"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0F27FCE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194DBC92" w14:textId="77777777" w:rsidTr="00D95895">
        <w:trPr>
          <w:trHeight w:val="12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8F5EE6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131</w:t>
            </w:r>
          </w:p>
        </w:tc>
        <w:tc>
          <w:tcPr>
            <w:tcW w:w="6082" w:type="dxa"/>
            <w:tcBorders>
              <w:top w:val="nil"/>
              <w:left w:val="nil"/>
              <w:bottom w:val="single" w:sz="4" w:space="0" w:color="auto"/>
              <w:right w:val="single" w:sz="4" w:space="0" w:color="auto"/>
            </w:tcBorders>
            <w:shd w:val="clear" w:color="auto" w:fill="auto"/>
            <w:vAlign w:val="center"/>
            <w:hideMark/>
          </w:tcPr>
          <w:p w14:paraId="2DC6C2C0"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Изоляционные</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трубки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Energocell</w:t>
            </w:r>
            <w:proofErr w:type="spellEnd"/>
            <w:r w:rsidRPr="00D95895">
              <w:rPr>
                <w:rFonts w:ascii="Times New Roman" w:hAnsi="Times New Roman"/>
                <w:sz w:val="22"/>
                <w:szCs w:val="22"/>
              </w:rPr>
              <w:t xml:space="preserve"> HT 35/9-2</w:t>
            </w:r>
          </w:p>
        </w:tc>
        <w:tc>
          <w:tcPr>
            <w:tcW w:w="2296" w:type="dxa"/>
            <w:tcBorders>
              <w:top w:val="nil"/>
              <w:left w:val="nil"/>
              <w:bottom w:val="single" w:sz="4" w:space="0" w:color="auto"/>
              <w:right w:val="single" w:sz="4" w:space="0" w:color="auto"/>
            </w:tcBorders>
            <w:shd w:val="clear" w:color="auto" w:fill="auto"/>
            <w:vAlign w:val="center"/>
            <w:hideMark/>
          </w:tcPr>
          <w:p w14:paraId="3D2A0C7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vAlign w:val="center"/>
            <w:hideMark/>
          </w:tcPr>
          <w:p w14:paraId="112D7E2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w:t>
            </w:r>
          </w:p>
        </w:tc>
      </w:tr>
      <w:tr w:rsidR="00E42E0D" w:rsidRPr="00D95895" w14:paraId="0712AA41" w14:textId="77777777" w:rsidTr="00D95895">
        <w:trPr>
          <w:trHeight w:val="13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647E01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132</w:t>
            </w:r>
          </w:p>
        </w:tc>
        <w:tc>
          <w:tcPr>
            <w:tcW w:w="6082" w:type="dxa"/>
            <w:tcBorders>
              <w:top w:val="nil"/>
              <w:left w:val="nil"/>
              <w:bottom w:val="single" w:sz="4" w:space="0" w:color="auto"/>
              <w:right w:val="single" w:sz="4" w:space="0" w:color="auto"/>
            </w:tcBorders>
            <w:shd w:val="clear" w:color="auto" w:fill="auto"/>
            <w:vAlign w:val="center"/>
            <w:hideMark/>
          </w:tcPr>
          <w:p w14:paraId="1E6BBA67"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Изоляционные</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трубки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Energocell</w:t>
            </w:r>
            <w:proofErr w:type="spellEnd"/>
            <w:r w:rsidRPr="00D95895">
              <w:rPr>
                <w:rFonts w:ascii="Times New Roman" w:hAnsi="Times New Roman"/>
                <w:sz w:val="22"/>
                <w:szCs w:val="22"/>
              </w:rPr>
              <w:t xml:space="preserve"> HT 48/9-2</w:t>
            </w:r>
          </w:p>
        </w:tc>
        <w:tc>
          <w:tcPr>
            <w:tcW w:w="2296" w:type="dxa"/>
            <w:tcBorders>
              <w:top w:val="nil"/>
              <w:left w:val="nil"/>
              <w:bottom w:val="single" w:sz="4" w:space="0" w:color="auto"/>
              <w:right w:val="single" w:sz="4" w:space="0" w:color="auto"/>
            </w:tcBorders>
            <w:shd w:val="clear" w:color="auto" w:fill="auto"/>
            <w:vAlign w:val="center"/>
            <w:hideMark/>
          </w:tcPr>
          <w:p w14:paraId="25DACD2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vAlign w:val="center"/>
            <w:hideMark/>
          </w:tcPr>
          <w:p w14:paraId="55FDDCF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35</w:t>
            </w:r>
          </w:p>
        </w:tc>
      </w:tr>
      <w:tr w:rsidR="00E42E0D" w:rsidRPr="00D95895" w14:paraId="0053D40B" w14:textId="77777777" w:rsidTr="00D95895">
        <w:trPr>
          <w:trHeight w:val="16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21A2DC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133</w:t>
            </w:r>
          </w:p>
        </w:tc>
        <w:tc>
          <w:tcPr>
            <w:tcW w:w="6082" w:type="dxa"/>
            <w:tcBorders>
              <w:top w:val="nil"/>
              <w:left w:val="nil"/>
              <w:bottom w:val="single" w:sz="4" w:space="0" w:color="auto"/>
              <w:right w:val="single" w:sz="4" w:space="0" w:color="auto"/>
            </w:tcBorders>
            <w:shd w:val="clear" w:color="auto" w:fill="auto"/>
            <w:vAlign w:val="center"/>
            <w:hideMark/>
          </w:tcPr>
          <w:p w14:paraId="715AB435"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Опора </w:t>
            </w:r>
            <w:proofErr w:type="spellStart"/>
            <w:r w:rsidRPr="00D95895">
              <w:rPr>
                <w:rFonts w:ascii="Times New Roman" w:hAnsi="Times New Roman"/>
                <w:sz w:val="22"/>
                <w:szCs w:val="22"/>
                <w:lang w:val="ru-RU"/>
              </w:rPr>
              <w:t>хомутовая</w:t>
            </w:r>
            <w:proofErr w:type="spellEnd"/>
            <w:r w:rsidRPr="00D95895">
              <w:rPr>
                <w:rFonts w:ascii="Times New Roman" w:hAnsi="Times New Roman"/>
                <w:sz w:val="22"/>
                <w:szCs w:val="22"/>
                <w:lang w:val="ru-RU"/>
              </w:rPr>
              <w:t xml:space="preserve"> для крепления труб 25</w:t>
            </w:r>
          </w:p>
        </w:tc>
        <w:tc>
          <w:tcPr>
            <w:tcW w:w="2296" w:type="dxa"/>
            <w:tcBorders>
              <w:top w:val="nil"/>
              <w:left w:val="nil"/>
              <w:bottom w:val="single" w:sz="4" w:space="0" w:color="auto"/>
              <w:right w:val="single" w:sz="4" w:space="0" w:color="auto"/>
            </w:tcBorders>
            <w:shd w:val="clear" w:color="auto" w:fill="auto"/>
            <w:vAlign w:val="center"/>
            <w:hideMark/>
          </w:tcPr>
          <w:p w14:paraId="3FC046C5"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4E67D49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w:t>
            </w:r>
          </w:p>
        </w:tc>
      </w:tr>
      <w:tr w:rsidR="00E42E0D" w:rsidRPr="00D95895" w14:paraId="1E7A113D" w14:textId="77777777" w:rsidTr="00D95895">
        <w:trPr>
          <w:trHeight w:val="10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AFA510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134</w:t>
            </w:r>
          </w:p>
        </w:tc>
        <w:tc>
          <w:tcPr>
            <w:tcW w:w="6082" w:type="dxa"/>
            <w:tcBorders>
              <w:top w:val="nil"/>
              <w:left w:val="nil"/>
              <w:bottom w:val="single" w:sz="4" w:space="0" w:color="auto"/>
              <w:right w:val="single" w:sz="4" w:space="0" w:color="auto"/>
            </w:tcBorders>
            <w:shd w:val="clear" w:color="auto" w:fill="auto"/>
            <w:vAlign w:val="center"/>
            <w:hideMark/>
          </w:tcPr>
          <w:p w14:paraId="60039219"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Опора </w:t>
            </w:r>
            <w:proofErr w:type="spellStart"/>
            <w:r w:rsidRPr="00D95895">
              <w:rPr>
                <w:rFonts w:ascii="Times New Roman" w:hAnsi="Times New Roman"/>
                <w:sz w:val="22"/>
                <w:szCs w:val="22"/>
                <w:lang w:val="ru-RU"/>
              </w:rPr>
              <w:t>хомутовая</w:t>
            </w:r>
            <w:proofErr w:type="spellEnd"/>
            <w:r w:rsidRPr="00D95895">
              <w:rPr>
                <w:rFonts w:ascii="Times New Roman" w:hAnsi="Times New Roman"/>
                <w:sz w:val="22"/>
                <w:szCs w:val="22"/>
                <w:lang w:val="ru-RU"/>
              </w:rPr>
              <w:t xml:space="preserve"> для крепления труб 40</w:t>
            </w:r>
          </w:p>
        </w:tc>
        <w:tc>
          <w:tcPr>
            <w:tcW w:w="2296" w:type="dxa"/>
            <w:tcBorders>
              <w:top w:val="nil"/>
              <w:left w:val="nil"/>
              <w:bottom w:val="single" w:sz="4" w:space="0" w:color="auto"/>
              <w:right w:val="single" w:sz="4" w:space="0" w:color="auto"/>
            </w:tcBorders>
            <w:shd w:val="clear" w:color="auto" w:fill="auto"/>
            <w:vAlign w:val="center"/>
            <w:hideMark/>
          </w:tcPr>
          <w:p w14:paraId="0408AA6B"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5B7E7C7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w:t>
            </w:r>
          </w:p>
        </w:tc>
      </w:tr>
      <w:tr w:rsidR="00E42E0D" w:rsidRPr="00D95895" w14:paraId="6F426644" w14:textId="77777777" w:rsidTr="00D95895">
        <w:trPr>
          <w:trHeight w:val="300"/>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hideMark/>
          </w:tcPr>
          <w:p w14:paraId="4BF41E7C" w14:textId="77777777" w:rsidR="00E42E0D" w:rsidRPr="00D95895" w:rsidRDefault="00E42E0D" w:rsidP="00D95895">
            <w:pPr>
              <w:pStyle w:val="affe"/>
              <w:rPr>
                <w:rFonts w:ascii="Times New Roman" w:hAnsi="Times New Roman"/>
                <w:b/>
                <w:bCs/>
                <w:sz w:val="22"/>
                <w:szCs w:val="22"/>
              </w:rPr>
            </w:pPr>
            <w:proofErr w:type="spellStart"/>
            <w:r w:rsidRPr="00D95895">
              <w:rPr>
                <w:rFonts w:ascii="Times New Roman" w:hAnsi="Times New Roman"/>
                <w:b/>
                <w:bCs/>
                <w:sz w:val="22"/>
                <w:szCs w:val="22"/>
              </w:rPr>
              <w:t>Раздел</w:t>
            </w:r>
            <w:proofErr w:type="spellEnd"/>
            <w:r w:rsidRPr="00D95895">
              <w:rPr>
                <w:rFonts w:ascii="Times New Roman" w:hAnsi="Times New Roman"/>
                <w:b/>
                <w:bCs/>
                <w:sz w:val="22"/>
                <w:szCs w:val="22"/>
              </w:rPr>
              <w:t xml:space="preserve"> 3. </w:t>
            </w:r>
            <w:proofErr w:type="spellStart"/>
            <w:r w:rsidRPr="00D95895">
              <w:rPr>
                <w:rFonts w:ascii="Times New Roman" w:hAnsi="Times New Roman"/>
                <w:b/>
                <w:bCs/>
                <w:sz w:val="22"/>
                <w:szCs w:val="22"/>
              </w:rPr>
              <w:t>Силовое</w:t>
            </w:r>
            <w:proofErr w:type="spellEnd"/>
            <w:r w:rsidRPr="00D95895">
              <w:rPr>
                <w:rFonts w:ascii="Times New Roman" w:hAnsi="Times New Roman"/>
                <w:b/>
                <w:bCs/>
                <w:sz w:val="22"/>
                <w:szCs w:val="22"/>
              </w:rPr>
              <w:t xml:space="preserve"> </w:t>
            </w:r>
            <w:proofErr w:type="spellStart"/>
            <w:r w:rsidRPr="00D95895">
              <w:rPr>
                <w:rFonts w:ascii="Times New Roman" w:hAnsi="Times New Roman"/>
                <w:b/>
                <w:bCs/>
                <w:sz w:val="22"/>
                <w:szCs w:val="22"/>
              </w:rPr>
              <w:t>электрооборудование</w:t>
            </w:r>
            <w:proofErr w:type="spellEnd"/>
          </w:p>
        </w:tc>
      </w:tr>
      <w:tr w:rsidR="00E42E0D" w:rsidRPr="00D95895" w14:paraId="0CAA81EF" w14:textId="77777777" w:rsidTr="00D95895">
        <w:trPr>
          <w:trHeight w:val="3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15A3C2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lastRenderedPageBreak/>
              <w:t>135</w:t>
            </w:r>
          </w:p>
        </w:tc>
        <w:tc>
          <w:tcPr>
            <w:tcW w:w="6082" w:type="dxa"/>
            <w:tcBorders>
              <w:top w:val="nil"/>
              <w:left w:val="nil"/>
              <w:bottom w:val="single" w:sz="4" w:space="0" w:color="auto"/>
              <w:right w:val="single" w:sz="4" w:space="0" w:color="auto"/>
            </w:tcBorders>
            <w:shd w:val="clear" w:color="auto" w:fill="auto"/>
            <w:vAlign w:val="center"/>
            <w:hideMark/>
          </w:tcPr>
          <w:p w14:paraId="5DC1C0E3"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Шкаф (пульт) управления навесной, высота, ширина и глубина: до 600х600х350 мм</w:t>
            </w:r>
          </w:p>
        </w:tc>
        <w:tc>
          <w:tcPr>
            <w:tcW w:w="2296" w:type="dxa"/>
            <w:tcBorders>
              <w:top w:val="nil"/>
              <w:left w:val="nil"/>
              <w:bottom w:val="single" w:sz="4" w:space="0" w:color="auto"/>
              <w:right w:val="single" w:sz="4" w:space="0" w:color="auto"/>
            </w:tcBorders>
            <w:shd w:val="clear" w:color="auto" w:fill="auto"/>
            <w:vAlign w:val="center"/>
            <w:hideMark/>
          </w:tcPr>
          <w:p w14:paraId="6D11AAD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59D2F26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20DC4CF2" w14:textId="77777777" w:rsidTr="00D95895">
        <w:trPr>
          <w:trHeight w:val="37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44774D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136</w:t>
            </w:r>
          </w:p>
        </w:tc>
        <w:tc>
          <w:tcPr>
            <w:tcW w:w="6082" w:type="dxa"/>
            <w:tcBorders>
              <w:top w:val="nil"/>
              <w:left w:val="nil"/>
              <w:bottom w:val="single" w:sz="4" w:space="0" w:color="auto"/>
              <w:right w:val="single" w:sz="4" w:space="0" w:color="auto"/>
            </w:tcBorders>
            <w:shd w:val="clear" w:color="auto" w:fill="auto"/>
            <w:vAlign w:val="center"/>
            <w:hideMark/>
          </w:tcPr>
          <w:p w14:paraId="445AD6E4"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Приборы, устанавливаемые на металлоконструкциях, щитах и пультах, масса: до 5 кг</w:t>
            </w:r>
          </w:p>
        </w:tc>
        <w:tc>
          <w:tcPr>
            <w:tcW w:w="2296" w:type="dxa"/>
            <w:tcBorders>
              <w:top w:val="nil"/>
              <w:left w:val="nil"/>
              <w:bottom w:val="single" w:sz="4" w:space="0" w:color="auto"/>
              <w:right w:val="single" w:sz="4" w:space="0" w:color="auto"/>
            </w:tcBorders>
            <w:shd w:val="clear" w:color="auto" w:fill="auto"/>
            <w:vAlign w:val="center"/>
            <w:hideMark/>
          </w:tcPr>
          <w:p w14:paraId="6BF2C0C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5ADB0F0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4B4B4A43" w14:textId="77777777" w:rsidTr="00D95895">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E80ABB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137</w:t>
            </w:r>
          </w:p>
        </w:tc>
        <w:tc>
          <w:tcPr>
            <w:tcW w:w="6082" w:type="dxa"/>
            <w:tcBorders>
              <w:top w:val="nil"/>
              <w:left w:val="nil"/>
              <w:bottom w:val="single" w:sz="4" w:space="0" w:color="auto"/>
              <w:right w:val="single" w:sz="4" w:space="0" w:color="auto"/>
            </w:tcBorders>
            <w:shd w:val="clear" w:color="auto" w:fill="auto"/>
            <w:vAlign w:val="center"/>
            <w:hideMark/>
          </w:tcPr>
          <w:p w14:paraId="69496AF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ИБП, </w:t>
            </w:r>
            <w:proofErr w:type="spellStart"/>
            <w:r w:rsidRPr="00D95895">
              <w:rPr>
                <w:rFonts w:ascii="Times New Roman" w:hAnsi="Times New Roman"/>
                <w:sz w:val="22"/>
                <w:szCs w:val="22"/>
              </w:rPr>
              <w:t>масса</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до</w:t>
            </w:r>
            <w:proofErr w:type="spellEnd"/>
            <w:r w:rsidRPr="00D95895">
              <w:rPr>
                <w:rFonts w:ascii="Times New Roman" w:hAnsi="Times New Roman"/>
                <w:sz w:val="22"/>
                <w:szCs w:val="22"/>
              </w:rPr>
              <w:t xml:space="preserve"> 10 </w:t>
            </w:r>
            <w:proofErr w:type="spellStart"/>
            <w:r w:rsidRPr="00D95895">
              <w:rPr>
                <w:rFonts w:ascii="Times New Roman" w:hAnsi="Times New Roman"/>
                <w:sz w:val="22"/>
                <w:szCs w:val="22"/>
              </w:rPr>
              <w:t>кг</w:t>
            </w:r>
            <w:proofErr w:type="spellEnd"/>
          </w:p>
        </w:tc>
        <w:tc>
          <w:tcPr>
            <w:tcW w:w="2296" w:type="dxa"/>
            <w:tcBorders>
              <w:top w:val="nil"/>
              <w:left w:val="nil"/>
              <w:bottom w:val="single" w:sz="4" w:space="0" w:color="auto"/>
              <w:right w:val="single" w:sz="4" w:space="0" w:color="auto"/>
            </w:tcBorders>
            <w:shd w:val="clear" w:color="auto" w:fill="auto"/>
            <w:vAlign w:val="center"/>
            <w:hideMark/>
          </w:tcPr>
          <w:p w14:paraId="409988D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5D240E7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34C04303" w14:textId="77777777" w:rsidTr="00D95895">
        <w:trPr>
          <w:trHeight w:val="7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26CC92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138</w:t>
            </w:r>
          </w:p>
        </w:tc>
        <w:tc>
          <w:tcPr>
            <w:tcW w:w="6082" w:type="dxa"/>
            <w:tcBorders>
              <w:top w:val="nil"/>
              <w:left w:val="nil"/>
              <w:bottom w:val="single" w:sz="4" w:space="0" w:color="auto"/>
              <w:right w:val="single" w:sz="4" w:space="0" w:color="auto"/>
            </w:tcBorders>
            <w:shd w:val="clear" w:color="auto" w:fill="auto"/>
            <w:vAlign w:val="center"/>
            <w:hideMark/>
          </w:tcPr>
          <w:p w14:paraId="426E9F36"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Прибор</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или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аппарат</w:t>
            </w:r>
            <w:proofErr w:type="spellEnd"/>
          </w:p>
        </w:tc>
        <w:tc>
          <w:tcPr>
            <w:tcW w:w="2296" w:type="dxa"/>
            <w:tcBorders>
              <w:top w:val="nil"/>
              <w:left w:val="nil"/>
              <w:bottom w:val="single" w:sz="4" w:space="0" w:color="auto"/>
              <w:right w:val="single" w:sz="4" w:space="0" w:color="auto"/>
            </w:tcBorders>
            <w:shd w:val="clear" w:color="auto" w:fill="auto"/>
            <w:vAlign w:val="center"/>
            <w:hideMark/>
          </w:tcPr>
          <w:p w14:paraId="28DEA89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00F7929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031DA84D" w14:textId="77777777" w:rsidTr="00D95895">
        <w:trPr>
          <w:trHeight w:val="30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ED7A9D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139</w:t>
            </w:r>
          </w:p>
        </w:tc>
        <w:tc>
          <w:tcPr>
            <w:tcW w:w="6082" w:type="dxa"/>
            <w:tcBorders>
              <w:top w:val="nil"/>
              <w:left w:val="nil"/>
              <w:bottom w:val="single" w:sz="4" w:space="0" w:color="auto"/>
              <w:right w:val="single" w:sz="4" w:space="0" w:color="auto"/>
            </w:tcBorders>
            <w:shd w:val="clear" w:color="auto" w:fill="auto"/>
            <w:vAlign w:val="center"/>
            <w:hideMark/>
          </w:tcPr>
          <w:p w14:paraId="429BD46B"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Труба винипластовая по установленным конструкциям, по стенам и колоннам с креплением скобами, диаметр: до 25 мм</w:t>
            </w:r>
          </w:p>
        </w:tc>
        <w:tc>
          <w:tcPr>
            <w:tcW w:w="2296" w:type="dxa"/>
            <w:tcBorders>
              <w:top w:val="nil"/>
              <w:left w:val="nil"/>
              <w:bottom w:val="single" w:sz="4" w:space="0" w:color="auto"/>
              <w:right w:val="single" w:sz="4" w:space="0" w:color="auto"/>
            </w:tcBorders>
            <w:shd w:val="clear" w:color="auto" w:fill="auto"/>
            <w:vAlign w:val="center"/>
            <w:hideMark/>
          </w:tcPr>
          <w:p w14:paraId="6F30E24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100 м</w:t>
            </w:r>
          </w:p>
        </w:tc>
        <w:tc>
          <w:tcPr>
            <w:tcW w:w="1418" w:type="dxa"/>
            <w:tcBorders>
              <w:top w:val="nil"/>
              <w:left w:val="nil"/>
              <w:bottom w:val="single" w:sz="4" w:space="0" w:color="auto"/>
              <w:right w:val="single" w:sz="4" w:space="0" w:color="auto"/>
            </w:tcBorders>
            <w:shd w:val="clear" w:color="auto" w:fill="auto"/>
            <w:vAlign w:val="center"/>
            <w:hideMark/>
          </w:tcPr>
          <w:p w14:paraId="41660D6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1,53</w:t>
            </w:r>
          </w:p>
        </w:tc>
      </w:tr>
      <w:tr w:rsidR="00E42E0D" w:rsidRPr="00D95895" w14:paraId="4B5FA936" w14:textId="77777777" w:rsidTr="00D95895">
        <w:trPr>
          <w:trHeight w:val="40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3CE511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140</w:t>
            </w:r>
          </w:p>
        </w:tc>
        <w:tc>
          <w:tcPr>
            <w:tcW w:w="6082" w:type="dxa"/>
            <w:tcBorders>
              <w:top w:val="nil"/>
              <w:left w:val="nil"/>
              <w:bottom w:val="single" w:sz="4" w:space="0" w:color="auto"/>
              <w:right w:val="single" w:sz="4" w:space="0" w:color="auto"/>
            </w:tcBorders>
            <w:shd w:val="clear" w:color="auto" w:fill="auto"/>
            <w:vAlign w:val="center"/>
            <w:hideMark/>
          </w:tcPr>
          <w:p w14:paraId="3D08AA68"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2296" w:type="dxa"/>
            <w:tcBorders>
              <w:top w:val="nil"/>
              <w:left w:val="nil"/>
              <w:bottom w:val="single" w:sz="4" w:space="0" w:color="auto"/>
              <w:right w:val="single" w:sz="4" w:space="0" w:color="auto"/>
            </w:tcBorders>
            <w:shd w:val="clear" w:color="auto" w:fill="auto"/>
            <w:vAlign w:val="center"/>
            <w:hideMark/>
          </w:tcPr>
          <w:p w14:paraId="107E2F3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100 м</w:t>
            </w:r>
          </w:p>
        </w:tc>
        <w:tc>
          <w:tcPr>
            <w:tcW w:w="1418" w:type="dxa"/>
            <w:tcBorders>
              <w:top w:val="nil"/>
              <w:left w:val="nil"/>
              <w:bottom w:val="single" w:sz="4" w:space="0" w:color="auto"/>
              <w:right w:val="single" w:sz="4" w:space="0" w:color="auto"/>
            </w:tcBorders>
            <w:shd w:val="clear" w:color="auto" w:fill="auto"/>
            <w:vAlign w:val="center"/>
            <w:hideMark/>
          </w:tcPr>
          <w:p w14:paraId="53E6769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0A2A72A8" w14:textId="77777777" w:rsidTr="00D95895">
        <w:trPr>
          <w:trHeight w:val="409"/>
        </w:trPr>
        <w:tc>
          <w:tcPr>
            <w:tcW w:w="596" w:type="dxa"/>
            <w:tcBorders>
              <w:top w:val="nil"/>
              <w:left w:val="single" w:sz="4" w:space="0" w:color="auto"/>
              <w:bottom w:val="single" w:sz="4" w:space="0" w:color="auto"/>
              <w:right w:val="single" w:sz="4" w:space="0" w:color="auto"/>
            </w:tcBorders>
            <w:shd w:val="clear" w:color="auto" w:fill="auto"/>
            <w:hideMark/>
          </w:tcPr>
          <w:p w14:paraId="2FEB653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141</w:t>
            </w:r>
          </w:p>
        </w:tc>
        <w:tc>
          <w:tcPr>
            <w:tcW w:w="6082" w:type="dxa"/>
            <w:tcBorders>
              <w:top w:val="nil"/>
              <w:left w:val="nil"/>
              <w:bottom w:val="single" w:sz="4" w:space="0" w:color="auto"/>
              <w:right w:val="single" w:sz="4" w:space="0" w:color="auto"/>
            </w:tcBorders>
            <w:shd w:val="clear" w:color="auto" w:fill="auto"/>
            <w:hideMark/>
          </w:tcPr>
          <w:p w14:paraId="7496DEB2"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2296" w:type="dxa"/>
            <w:tcBorders>
              <w:top w:val="nil"/>
              <w:left w:val="nil"/>
              <w:bottom w:val="single" w:sz="4" w:space="0" w:color="auto"/>
              <w:right w:val="single" w:sz="4" w:space="0" w:color="auto"/>
            </w:tcBorders>
            <w:shd w:val="clear" w:color="auto" w:fill="auto"/>
            <w:hideMark/>
          </w:tcPr>
          <w:p w14:paraId="5AEA4C3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100 м</w:t>
            </w:r>
          </w:p>
        </w:tc>
        <w:tc>
          <w:tcPr>
            <w:tcW w:w="1418" w:type="dxa"/>
            <w:tcBorders>
              <w:top w:val="nil"/>
              <w:left w:val="nil"/>
              <w:bottom w:val="single" w:sz="4" w:space="0" w:color="auto"/>
              <w:right w:val="single" w:sz="4" w:space="0" w:color="auto"/>
            </w:tcBorders>
            <w:shd w:val="clear" w:color="auto" w:fill="auto"/>
            <w:hideMark/>
          </w:tcPr>
          <w:p w14:paraId="697A0BF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0,53</w:t>
            </w:r>
          </w:p>
        </w:tc>
      </w:tr>
      <w:tr w:rsidR="00E42E0D" w:rsidRPr="00D95895" w14:paraId="74670881" w14:textId="77777777" w:rsidTr="00D95895">
        <w:trPr>
          <w:trHeight w:val="300"/>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hideMark/>
          </w:tcPr>
          <w:p w14:paraId="197D3BAD" w14:textId="77777777" w:rsidR="00E42E0D" w:rsidRPr="00D95895" w:rsidRDefault="00E42E0D" w:rsidP="00D95895">
            <w:pPr>
              <w:pStyle w:val="affe"/>
              <w:rPr>
                <w:rFonts w:ascii="Times New Roman" w:hAnsi="Times New Roman"/>
                <w:b/>
                <w:bCs/>
                <w:sz w:val="22"/>
                <w:szCs w:val="22"/>
              </w:rPr>
            </w:pPr>
            <w:proofErr w:type="spellStart"/>
            <w:r w:rsidRPr="00D95895">
              <w:rPr>
                <w:rFonts w:ascii="Times New Roman" w:hAnsi="Times New Roman"/>
                <w:b/>
                <w:bCs/>
                <w:sz w:val="22"/>
                <w:szCs w:val="22"/>
              </w:rPr>
              <w:t>Оборудование</w:t>
            </w:r>
            <w:proofErr w:type="spellEnd"/>
            <w:r w:rsidRPr="00D95895">
              <w:rPr>
                <w:rFonts w:ascii="Times New Roman" w:hAnsi="Times New Roman"/>
                <w:b/>
                <w:bCs/>
                <w:sz w:val="22"/>
                <w:szCs w:val="22"/>
              </w:rPr>
              <w:t xml:space="preserve"> и </w:t>
            </w:r>
            <w:proofErr w:type="spellStart"/>
            <w:r w:rsidRPr="00D95895">
              <w:rPr>
                <w:rFonts w:ascii="Times New Roman" w:hAnsi="Times New Roman"/>
                <w:b/>
                <w:bCs/>
                <w:sz w:val="22"/>
                <w:szCs w:val="22"/>
              </w:rPr>
              <w:t>материалы</w:t>
            </w:r>
            <w:proofErr w:type="spellEnd"/>
          </w:p>
        </w:tc>
      </w:tr>
      <w:tr w:rsidR="00E42E0D" w:rsidRPr="00D95895" w14:paraId="1462A0A4" w14:textId="77777777" w:rsidTr="00D95895">
        <w:trPr>
          <w:trHeight w:val="1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FBE209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142</w:t>
            </w:r>
          </w:p>
        </w:tc>
        <w:tc>
          <w:tcPr>
            <w:tcW w:w="6082" w:type="dxa"/>
            <w:tcBorders>
              <w:top w:val="nil"/>
              <w:left w:val="nil"/>
              <w:bottom w:val="single" w:sz="4" w:space="0" w:color="auto"/>
              <w:right w:val="single" w:sz="4" w:space="0" w:color="auto"/>
            </w:tcBorders>
            <w:shd w:val="clear" w:color="auto" w:fill="auto"/>
            <w:vAlign w:val="center"/>
            <w:hideMark/>
          </w:tcPr>
          <w:p w14:paraId="2BF53811"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Щит</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распределительный</w:t>
            </w:r>
            <w:proofErr w:type="spellEnd"/>
            <w:r w:rsidRPr="00D95895">
              <w:rPr>
                <w:rFonts w:ascii="Times New Roman" w:hAnsi="Times New Roman"/>
                <w:sz w:val="22"/>
                <w:szCs w:val="22"/>
              </w:rPr>
              <w:t xml:space="preserve"> ЩСВ</w:t>
            </w:r>
          </w:p>
        </w:tc>
        <w:tc>
          <w:tcPr>
            <w:tcW w:w="2296" w:type="dxa"/>
            <w:tcBorders>
              <w:top w:val="nil"/>
              <w:left w:val="nil"/>
              <w:bottom w:val="single" w:sz="4" w:space="0" w:color="auto"/>
              <w:right w:val="single" w:sz="4" w:space="0" w:color="auto"/>
            </w:tcBorders>
            <w:shd w:val="clear" w:color="auto" w:fill="auto"/>
            <w:vAlign w:val="center"/>
            <w:hideMark/>
          </w:tcPr>
          <w:p w14:paraId="7974BDA3"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0E9C11C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4E3EE206" w14:textId="77777777" w:rsidTr="00D95895">
        <w:trPr>
          <w:trHeight w:val="35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6B9608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143</w:t>
            </w:r>
          </w:p>
        </w:tc>
        <w:tc>
          <w:tcPr>
            <w:tcW w:w="6082" w:type="dxa"/>
            <w:tcBorders>
              <w:top w:val="nil"/>
              <w:left w:val="nil"/>
              <w:bottom w:val="single" w:sz="4" w:space="0" w:color="auto"/>
              <w:right w:val="single" w:sz="4" w:space="0" w:color="auto"/>
            </w:tcBorders>
            <w:shd w:val="clear" w:color="auto" w:fill="auto"/>
            <w:vAlign w:val="center"/>
            <w:hideMark/>
          </w:tcPr>
          <w:p w14:paraId="30B94103"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Щит распределительный навесной ЩРн-П-4 </w:t>
            </w:r>
            <w:r w:rsidRPr="00D95895">
              <w:rPr>
                <w:rFonts w:ascii="Times New Roman" w:hAnsi="Times New Roman"/>
                <w:sz w:val="22"/>
                <w:szCs w:val="22"/>
              </w:rPr>
              <w:t>IP</w:t>
            </w:r>
            <w:r w:rsidRPr="00D95895">
              <w:rPr>
                <w:rFonts w:ascii="Times New Roman" w:hAnsi="Times New Roman"/>
                <w:sz w:val="22"/>
                <w:szCs w:val="22"/>
                <w:lang w:val="ru-RU"/>
              </w:rPr>
              <w:t xml:space="preserve">30 пластиковый белый без двери </w:t>
            </w:r>
            <w:proofErr w:type="spellStart"/>
            <w:r w:rsidRPr="00D95895">
              <w:rPr>
                <w:rFonts w:ascii="Times New Roman" w:hAnsi="Times New Roman"/>
                <w:sz w:val="22"/>
                <w:szCs w:val="22"/>
                <w:lang w:val="ru-RU"/>
              </w:rPr>
              <w:t>КМПн</w:t>
            </w:r>
            <w:proofErr w:type="spellEnd"/>
            <w:r w:rsidRPr="00D95895">
              <w:rPr>
                <w:rFonts w:ascii="Times New Roman" w:hAnsi="Times New Roman"/>
                <w:sz w:val="22"/>
                <w:szCs w:val="22"/>
                <w:lang w:val="ru-RU"/>
              </w:rPr>
              <w:t xml:space="preserve"> 1/4</w:t>
            </w:r>
          </w:p>
        </w:tc>
        <w:tc>
          <w:tcPr>
            <w:tcW w:w="2296" w:type="dxa"/>
            <w:tcBorders>
              <w:top w:val="nil"/>
              <w:left w:val="nil"/>
              <w:bottom w:val="single" w:sz="4" w:space="0" w:color="auto"/>
              <w:right w:val="single" w:sz="4" w:space="0" w:color="auto"/>
            </w:tcBorders>
            <w:shd w:val="clear" w:color="auto" w:fill="auto"/>
            <w:vAlign w:val="center"/>
            <w:hideMark/>
          </w:tcPr>
          <w:p w14:paraId="4DFFD061"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69E9ED3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52405906" w14:textId="77777777" w:rsidTr="00D95895">
        <w:trPr>
          <w:trHeight w:val="25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D71E81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144</w:t>
            </w:r>
          </w:p>
        </w:tc>
        <w:tc>
          <w:tcPr>
            <w:tcW w:w="6082" w:type="dxa"/>
            <w:tcBorders>
              <w:top w:val="nil"/>
              <w:left w:val="nil"/>
              <w:bottom w:val="single" w:sz="4" w:space="0" w:color="auto"/>
              <w:right w:val="single" w:sz="4" w:space="0" w:color="auto"/>
            </w:tcBorders>
            <w:shd w:val="clear" w:color="auto" w:fill="auto"/>
            <w:vAlign w:val="center"/>
            <w:hideMark/>
          </w:tcPr>
          <w:p w14:paraId="75E22B2C"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Выключатель автоматический однополюсный 10А С ВА47-100 10кА</w:t>
            </w:r>
          </w:p>
        </w:tc>
        <w:tc>
          <w:tcPr>
            <w:tcW w:w="2296" w:type="dxa"/>
            <w:tcBorders>
              <w:top w:val="nil"/>
              <w:left w:val="nil"/>
              <w:bottom w:val="single" w:sz="4" w:space="0" w:color="auto"/>
              <w:right w:val="single" w:sz="4" w:space="0" w:color="auto"/>
            </w:tcBorders>
            <w:shd w:val="clear" w:color="auto" w:fill="auto"/>
            <w:vAlign w:val="center"/>
            <w:hideMark/>
          </w:tcPr>
          <w:p w14:paraId="009F2F40"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75E44BE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3463196C" w14:textId="77777777" w:rsidTr="00D95895">
        <w:trPr>
          <w:trHeight w:val="13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9A40F7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145</w:t>
            </w:r>
          </w:p>
        </w:tc>
        <w:tc>
          <w:tcPr>
            <w:tcW w:w="6082" w:type="dxa"/>
            <w:tcBorders>
              <w:top w:val="nil"/>
              <w:left w:val="nil"/>
              <w:bottom w:val="single" w:sz="4" w:space="0" w:color="auto"/>
              <w:right w:val="single" w:sz="4" w:space="0" w:color="auto"/>
            </w:tcBorders>
            <w:shd w:val="clear" w:color="auto" w:fill="auto"/>
            <w:vAlign w:val="center"/>
            <w:hideMark/>
          </w:tcPr>
          <w:p w14:paraId="75F27C0E"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Источник бесперебойного питания Штиль </w:t>
            </w:r>
            <w:r w:rsidRPr="00D95895">
              <w:rPr>
                <w:rFonts w:ascii="Times New Roman" w:hAnsi="Times New Roman"/>
                <w:sz w:val="22"/>
                <w:szCs w:val="22"/>
              </w:rPr>
              <w:t>SW</w:t>
            </w:r>
            <w:r w:rsidRPr="00D95895">
              <w:rPr>
                <w:rFonts w:ascii="Times New Roman" w:hAnsi="Times New Roman"/>
                <w:sz w:val="22"/>
                <w:szCs w:val="22"/>
                <w:lang w:val="ru-RU"/>
              </w:rPr>
              <w:t>300</w:t>
            </w:r>
            <w:r w:rsidRPr="00D95895">
              <w:rPr>
                <w:rFonts w:ascii="Times New Roman" w:hAnsi="Times New Roman"/>
                <w:sz w:val="22"/>
                <w:szCs w:val="22"/>
              </w:rPr>
              <w:t>SL</w:t>
            </w:r>
            <w:r w:rsidRPr="00D95895">
              <w:rPr>
                <w:rFonts w:ascii="Times New Roman" w:hAnsi="Times New Roman"/>
                <w:sz w:val="22"/>
                <w:szCs w:val="22"/>
                <w:lang w:val="ru-RU"/>
              </w:rPr>
              <w:t xml:space="preserve"> (300ВА/225Вт)</w:t>
            </w:r>
          </w:p>
        </w:tc>
        <w:tc>
          <w:tcPr>
            <w:tcW w:w="2296" w:type="dxa"/>
            <w:tcBorders>
              <w:top w:val="nil"/>
              <w:left w:val="nil"/>
              <w:bottom w:val="single" w:sz="4" w:space="0" w:color="auto"/>
              <w:right w:val="single" w:sz="4" w:space="0" w:color="auto"/>
            </w:tcBorders>
            <w:shd w:val="clear" w:color="auto" w:fill="auto"/>
            <w:vAlign w:val="center"/>
            <w:hideMark/>
          </w:tcPr>
          <w:p w14:paraId="728E22E3"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51DD5DC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7DA07812" w14:textId="77777777" w:rsidTr="00D95895">
        <w:trPr>
          <w:trHeight w:val="8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8D3095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146</w:t>
            </w:r>
          </w:p>
        </w:tc>
        <w:tc>
          <w:tcPr>
            <w:tcW w:w="6082" w:type="dxa"/>
            <w:tcBorders>
              <w:top w:val="nil"/>
              <w:left w:val="nil"/>
              <w:bottom w:val="single" w:sz="4" w:space="0" w:color="auto"/>
              <w:right w:val="single" w:sz="4" w:space="0" w:color="auto"/>
            </w:tcBorders>
            <w:shd w:val="clear" w:color="auto" w:fill="auto"/>
            <w:vAlign w:val="center"/>
            <w:hideMark/>
          </w:tcPr>
          <w:p w14:paraId="33195466"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Блок управления </w:t>
            </w:r>
            <w:proofErr w:type="spellStart"/>
            <w:r w:rsidRPr="00D95895">
              <w:rPr>
                <w:rFonts w:ascii="Times New Roman" w:hAnsi="Times New Roman"/>
                <w:sz w:val="22"/>
                <w:szCs w:val="22"/>
                <w:lang w:val="ru-RU"/>
              </w:rPr>
              <w:t>огнезадерживающим</w:t>
            </w:r>
            <w:proofErr w:type="spellEnd"/>
            <w:r w:rsidRPr="00D95895">
              <w:rPr>
                <w:rFonts w:ascii="Times New Roman" w:hAnsi="Times New Roman"/>
                <w:sz w:val="22"/>
                <w:szCs w:val="22"/>
                <w:lang w:val="ru-RU"/>
              </w:rPr>
              <w:t xml:space="preserve"> клапаном БОУК-1</w:t>
            </w:r>
          </w:p>
        </w:tc>
        <w:tc>
          <w:tcPr>
            <w:tcW w:w="2296" w:type="dxa"/>
            <w:tcBorders>
              <w:top w:val="nil"/>
              <w:left w:val="nil"/>
              <w:bottom w:val="single" w:sz="4" w:space="0" w:color="auto"/>
              <w:right w:val="single" w:sz="4" w:space="0" w:color="auto"/>
            </w:tcBorders>
            <w:shd w:val="clear" w:color="auto" w:fill="auto"/>
            <w:vAlign w:val="center"/>
            <w:hideMark/>
          </w:tcPr>
          <w:p w14:paraId="6DC79D13"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1DE1E1C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7D4AEF93" w14:textId="77777777" w:rsidTr="00D95895">
        <w:trPr>
          <w:trHeight w:val="16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02B3B6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147</w:t>
            </w:r>
          </w:p>
        </w:tc>
        <w:tc>
          <w:tcPr>
            <w:tcW w:w="6082" w:type="dxa"/>
            <w:tcBorders>
              <w:top w:val="nil"/>
              <w:left w:val="nil"/>
              <w:bottom w:val="single" w:sz="4" w:space="0" w:color="auto"/>
              <w:right w:val="single" w:sz="4" w:space="0" w:color="auto"/>
            </w:tcBorders>
            <w:shd w:val="clear" w:color="auto" w:fill="auto"/>
            <w:vAlign w:val="center"/>
            <w:hideMark/>
          </w:tcPr>
          <w:p w14:paraId="6591E75B"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Кабель ВВГнг(А)</w:t>
            </w:r>
            <w:r w:rsidRPr="00D95895">
              <w:rPr>
                <w:rFonts w:ascii="Times New Roman" w:hAnsi="Times New Roman"/>
                <w:sz w:val="22"/>
                <w:szCs w:val="22"/>
              </w:rPr>
              <w:t>LS</w:t>
            </w:r>
            <w:r w:rsidRPr="00D95895">
              <w:rPr>
                <w:rFonts w:ascii="Times New Roman" w:hAnsi="Times New Roman"/>
                <w:sz w:val="22"/>
                <w:szCs w:val="22"/>
                <w:lang w:val="ru-RU"/>
              </w:rPr>
              <w:t xml:space="preserve"> </w:t>
            </w:r>
            <w:proofErr w:type="spellStart"/>
            <w:r w:rsidRPr="00D95895">
              <w:rPr>
                <w:rFonts w:ascii="Times New Roman" w:hAnsi="Times New Roman"/>
                <w:sz w:val="22"/>
                <w:szCs w:val="22"/>
              </w:rPr>
              <w:t>ltx</w:t>
            </w:r>
            <w:proofErr w:type="spellEnd"/>
            <w:r w:rsidRPr="00D95895">
              <w:rPr>
                <w:rFonts w:ascii="Times New Roman" w:hAnsi="Times New Roman"/>
                <w:sz w:val="22"/>
                <w:szCs w:val="22"/>
                <w:lang w:val="ru-RU"/>
              </w:rPr>
              <w:t xml:space="preserve"> 5х2.5 0.66кВ</w:t>
            </w:r>
          </w:p>
        </w:tc>
        <w:tc>
          <w:tcPr>
            <w:tcW w:w="2296" w:type="dxa"/>
            <w:tcBorders>
              <w:top w:val="nil"/>
              <w:left w:val="nil"/>
              <w:bottom w:val="single" w:sz="4" w:space="0" w:color="auto"/>
              <w:right w:val="single" w:sz="4" w:space="0" w:color="auto"/>
            </w:tcBorders>
            <w:shd w:val="clear" w:color="auto" w:fill="auto"/>
            <w:vAlign w:val="center"/>
            <w:hideMark/>
          </w:tcPr>
          <w:p w14:paraId="2965763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vAlign w:val="center"/>
            <w:hideMark/>
          </w:tcPr>
          <w:p w14:paraId="3474BB8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100</w:t>
            </w:r>
          </w:p>
        </w:tc>
      </w:tr>
      <w:tr w:rsidR="00E42E0D" w:rsidRPr="00D95895" w14:paraId="575001CA" w14:textId="77777777" w:rsidTr="00D95895">
        <w:trPr>
          <w:trHeight w:val="1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ED5C9D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148</w:t>
            </w:r>
          </w:p>
        </w:tc>
        <w:tc>
          <w:tcPr>
            <w:tcW w:w="6082" w:type="dxa"/>
            <w:tcBorders>
              <w:top w:val="nil"/>
              <w:left w:val="nil"/>
              <w:bottom w:val="single" w:sz="4" w:space="0" w:color="auto"/>
              <w:right w:val="single" w:sz="4" w:space="0" w:color="auto"/>
            </w:tcBorders>
            <w:shd w:val="clear" w:color="auto" w:fill="auto"/>
            <w:vAlign w:val="center"/>
            <w:hideMark/>
          </w:tcPr>
          <w:p w14:paraId="2AAC5B07"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Кабель ВВГнг(А)</w:t>
            </w:r>
            <w:r w:rsidRPr="00D95895">
              <w:rPr>
                <w:rFonts w:ascii="Times New Roman" w:hAnsi="Times New Roman"/>
                <w:sz w:val="22"/>
                <w:szCs w:val="22"/>
              </w:rPr>
              <w:t>FRLS</w:t>
            </w:r>
            <w:r w:rsidRPr="00D95895">
              <w:rPr>
                <w:rFonts w:ascii="Times New Roman" w:hAnsi="Times New Roman"/>
                <w:sz w:val="22"/>
                <w:szCs w:val="22"/>
                <w:lang w:val="ru-RU"/>
              </w:rPr>
              <w:t xml:space="preserve"> 3х2.5 0.66кВ</w:t>
            </w:r>
          </w:p>
        </w:tc>
        <w:tc>
          <w:tcPr>
            <w:tcW w:w="2296" w:type="dxa"/>
            <w:tcBorders>
              <w:top w:val="nil"/>
              <w:left w:val="nil"/>
              <w:bottom w:val="single" w:sz="4" w:space="0" w:color="auto"/>
              <w:right w:val="single" w:sz="4" w:space="0" w:color="auto"/>
            </w:tcBorders>
            <w:shd w:val="clear" w:color="auto" w:fill="auto"/>
            <w:vAlign w:val="center"/>
            <w:hideMark/>
          </w:tcPr>
          <w:p w14:paraId="312CD7F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vAlign w:val="center"/>
            <w:hideMark/>
          </w:tcPr>
          <w:p w14:paraId="2064D51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53</w:t>
            </w:r>
          </w:p>
        </w:tc>
      </w:tr>
      <w:tr w:rsidR="00E42E0D" w:rsidRPr="00D95895" w14:paraId="6A4915AA" w14:textId="77777777" w:rsidTr="00D95895">
        <w:trPr>
          <w:trHeight w:val="20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36176D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149</w:t>
            </w:r>
          </w:p>
        </w:tc>
        <w:tc>
          <w:tcPr>
            <w:tcW w:w="6082" w:type="dxa"/>
            <w:tcBorders>
              <w:top w:val="nil"/>
              <w:left w:val="nil"/>
              <w:bottom w:val="single" w:sz="4" w:space="0" w:color="auto"/>
              <w:right w:val="single" w:sz="4" w:space="0" w:color="auto"/>
            </w:tcBorders>
            <w:shd w:val="clear" w:color="auto" w:fill="auto"/>
            <w:vAlign w:val="center"/>
            <w:hideMark/>
          </w:tcPr>
          <w:p w14:paraId="3D1871B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Труба гофрированная ПВХ 25 мм с протяжкой</w:t>
            </w:r>
          </w:p>
        </w:tc>
        <w:tc>
          <w:tcPr>
            <w:tcW w:w="2296" w:type="dxa"/>
            <w:tcBorders>
              <w:top w:val="nil"/>
              <w:left w:val="nil"/>
              <w:bottom w:val="single" w:sz="4" w:space="0" w:color="auto"/>
              <w:right w:val="single" w:sz="4" w:space="0" w:color="auto"/>
            </w:tcBorders>
            <w:shd w:val="clear" w:color="auto" w:fill="auto"/>
            <w:vAlign w:val="center"/>
            <w:hideMark/>
          </w:tcPr>
          <w:p w14:paraId="6DCE627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vAlign w:val="center"/>
            <w:hideMark/>
          </w:tcPr>
          <w:p w14:paraId="21A5A21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153</w:t>
            </w:r>
          </w:p>
        </w:tc>
      </w:tr>
      <w:tr w:rsidR="00E42E0D" w:rsidRPr="00D95895" w14:paraId="42DB5247" w14:textId="77777777" w:rsidTr="00D95895">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0D1008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150</w:t>
            </w:r>
          </w:p>
        </w:tc>
        <w:tc>
          <w:tcPr>
            <w:tcW w:w="6082" w:type="dxa"/>
            <w:tcBorders>
              <w:top w:val="nil"/>
              <w:left w:val="nil"/>
              <w:bottom w:val="single" w:sz="4" w:space="0" w:color="auto"/>
              <w:right w:val="single" w:sz="4" w:space="0" w:color="auto"/>
            </w:tcBorders>
            <w:shd w:val="clear" w:color="auto" w:fill="auto"/>
            <w:vAlign w:val="center"/>
            <w:hideMark/>
          </w:tcPr>
          <w:p w14:paraId="3D0D6EB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Держатель с защелкой 25 мм для труб</w:t>
            </w:r>
          </w:p>
        </w:tc>
        <w:tc>
          <w:tcPr>
            <w:tcW w:w="2296" w:type="dxa"/>
            <w:tcBorders>
              <w:top w:val="nil"/>
              <w:left w:val="nil"/>
              <w:bottom w:val="single" w:sz="4" w:space="0" w:color="auto"/>
              <w:right w:val="single" w:sz="4" w:space="0" w:color="auto"/>
            </w:tcBorders>
            <w:shd w:val="clear" w:color="auto" w:fill="auto"/>
            <w:vAlign w:val="center"/>
            <w:hideMark/>
          </w:tcPr>
          <w:p w14:paraId="475C529E"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3BDA5AD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153</w:t>
            </w:r>
          </w:p>
        </w:tc>
      </w:tr>
      <w:tr w:rsidR="00E42E0D" w:rsidRPr="00D95895" w14:paraId="085793C0" w14:textId="77777777" w:rsidTr="00D95895">
        <w:trPr>
          <w:trHeight w:val="300"/>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hideMark/>
          </w:tcPr>
          <w:p w14:paraId="72F050C5" w14:textId="77777777" w:rsidR="00E42E0D" w:rsidRPr="00D95895" w:rsidRDefault="00E42E0D" w:rsidP="00D95895">
            <w:pPr>
              <w:pStyle w:val="affe"/>
              <w:rPr>
                <w:rFonts w:ascii="Times New Roman" w:hAnsi="Times New Roman"/>
                <w:b/>
                <w:bCs/>
                <w:sz w:val="22"/>
                <w:szCs w:val="22"/>
                <w:lang w:val="ru-RU"/>
              </w:rPr>
            </w:pPr>
            <w:r w:rsidRPr="00D95895">
              <w:rPr>
                <w:rFonts w:ascii="Times New Roman" w:hAnsi="Times New Roman"/>
                <w:b/>
                <w:bCs/>
                <w:sz w:val="22"/>
                <w:szCs w:val="22"/>
                <w:lang w:val="ru-RU"/>
              </w:rPr>
              <w:t>Раздел 4. Автоматизация приточно-вытяжных установок</w:t>
            </w:r>
          </w:p>
        </w:tc>
      </w:tr>
      <w:tr w:rsidR="00E42E0D" w:rsidRPr="00D95895" w14:paraId="168B50EA" w14:textId="77777777" w:rsidTr="00D95895">
        <w:trPr>
          <w:trHeight w:val="33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2CBDBB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151</w:t>
            </w:r>
          </w:p>
        </w:tc>
        <w:tc>
          <w:tcPr>
            <w:tcW w:w="6082" w:type="dxa"/>
            <w:tcBorders>
              <w:top w:val="nil"/>
              <w:left w:val="nil"/>
              <w:bottom w:val="single" w:sz="4" w:space="0" w:color="auto"/>
              <w:right w:val="single" w:sz="4" w:space="0" w:color="auto"/>
            </w:tcBorders>
            <w:shd w:val="clear" w:color="auto" w:fill="auto"/>
            <w:vAlign w:val="center"/>
            <w:hideMark/>
          </w:tcPr>
          <w:p w14:paraId="01B96A8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Шкаф (пульт) управления навесной, высота, ширина и глубина: до 600х600х350 мм</w:t>
            </w:r>
          </w:p>
        </w:tc>
        <w:tc>
          <w:tcPr>
            <w:tcW w:w="2296" w:type="dxa"/>
            <w:tcBorders>
              <w:top w:val="nil"/>
              <w:left w:val="nil"/>
              <w:bottom w:val="single" w:sz="4" w:space="0" w:color="auto"/>
              <w:right w:val="single" w:sz="4" w:space="0" w:color="auto"/>
            </w:tcBorders>
            <w:shd w:val="clear" w:color="auto" w:fill="auto"/>
            <w:vAlign w:val="center"/>
            <w:hideMark/>
          </w:tcPr>
          <w:p w14:paraId="41379AF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0D41209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5BE990BF" w14:textId="77777777" w:rsidTr="00D95895">
        <w:trPr>
          <w:trHeight w:val="10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9ABEC9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152</w:t>
            </w:r>
          </w:p>
        </w:tc>
        <w:tc>
          <w:tcPr>
            <w:tcW w:w="6082" w:type="dxa"/>
            <w:tcBorders>
              <w:top w:val="nil"/>
              <w:left w:val="nil"/>
              <w:bottom w:val="single" w:sz="4" w:space="0" w:color="auto"/>
              <w:right w:val="single" w:sz="4" w:space="0" w:color="auto"/>
            </w:tcBorders>
            <w:shd w:val="clear" w:color="auto" w:fill="auto"/>
            <w:vAlign w:val="center"/>
            <w:hideMark/>
          </w:tcPr>
          <w:p w14:paraId="53A10113"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Установка</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датчиков</w:t>
            </w:r>
            <w:proofErr w:type="spellEnd"/>
          </w:p>
        </w:tc>
        <w:tc>
          <w:tcPr>
            <w:tcW w:w="2296" w:type="dxa"/>
            <w:tcBorders>
              <w:top w:val="nil"/>
              <w:left w:val="nil"/>
              <w:bottom w:val="single" w:sz="4" w:space="0" w:color="auto"/>
              <w:right w:val="single" w:sz="4" w:space="0" w:color="auto"/>
            </w:tcBorders>
            <w:shd w:val="clear" w:color="auto" w:fill="auto"/>
            <w:vAlign w:val="center"/>
            <w:hideMark/>
          </w:tcPr>
          <w:p w14:paraId="62B31F0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0CBA235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w:t>
            </w:r>
          </w:p>
        </w:tc>
      </w:tr>
      <w:tr w:rsidR="00E42E0D" w:rsidRPr="00D95895" w14:paraId="51F9E64E" w14:textId="77777777" w:rsidTr="00D95895">
        <w:trPr>
          <w:trHeight w:val="13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A62E3A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153</w:t>
            </w:r>
          </w:p>
        </w:tc>
        <w:tc>
          <w:tcPr>
            <w:tcW w:w="6082" w:type="dxa"/>
            <w:tcBorders>
              <w:top w:val="nil"/>
              <w:left w:val="nil"/>
              <w:bottom w:val="single" w:sz="4" w:space="0" w:color="auto"/>
              <w:right w:val="single" w:sz="4" w:space="0" w:color="auto"/>
            </w:tcBorders>
            <w:shd w:val="clear" w:color="auto" w:fill="auto"/>
            <w:vAlign w:val="center"/>
            <w:hideMark/>
          </w:tcPr>
          <w:p w14:paraId="2EC53A17"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Механизм</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исполнительный</w:t>
            </w:r>
            <w:proofErr w:type="spellEnd"/>
            <w:r w:rsidRPr="00D95895">
              <w:rPr>
                <w:rFonts w:ascii="Times New Roman" w:hAnsi="Times New Roman"/>
                <w:sz w:val="22"/>
                <w:szCs w:val="22"/>
              </w:rPr>
              <w:t xml:space="preserve"> - </w:t>
            </w:r>
            <w:proofErr w:type="spellStart"/>
            <w:r w:rsidRPr="00D95895">
              <w:rPr>
                <w:rFonts w:ascii="Times New Roman" w:hAnsi="Times New Roman"/>
                <w:sz w:val="22"/>
                <w:szCs w:val="22"/>
              </w:rPr>
              <w:t>привод</w:t>
            </w:r>
            <w:proofErr w:type="spellEnd"/>
          </w:p>
        </w:tc>
        <w:tc>
          <w:tcPr>
            <w:tcW w:w="2296" w:type="dxa"/>
            <w:tcBorders>
              <w:top w:val="nil"/>
              <w:left w:val="nil"/>
              <w:bottom w:val="single" w:sz="4" w:space="0" w:color="auto"/>
              <w:right w:val="single" w:sz="4" w:space="0" w:color="auto"/>
            </w:tcBorders>
            <w:shd w:val="clear" w:color="auto" w:fill="auto"/>
            <w:vAlign w:val="center"/>
            <w:hideMark/>
          </w:tcPr>
          <w:p w14:paraId="5F5260D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7659114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w:t>
            </w:r>
          </w:p>
        </w:tc>
      </w:tr>
      <w:tr w:rsidR="00E42E0D" w:rsidRPr="00D95895" w14:paraId="5174CD99" w14:textId="77777777" w:rsidTr="00D95895">
        <w:trPr>
          <w:trHeight w:val="13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B0519A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154</w:t>
            </w:r>
          </w:p>
        </w:tc>
        <w:tc>
          <w:tcPr>
            <w:tcW w:w="6082" w:type="dxa"/>
            <w:tcBorders>
              <w:top w:val="nil"/>
              <w:left w:val="nil"/>
              <w:bottom w:val="single" w:sz="4" w:space="0" w:color="auto"/>
              <w:right w:val="single" w:sz="4" w:space="0" w:color="auto"/>
            </w:tcBorders>
            <w:shd w:val="clear" w:color="auto" w:fill="auto"/>
            <w:vAlign w:val="center"/>
            <w:hideMark/>
          </w:tcPr>
          <w:p w14:paraId="0DB6C570"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Частотный</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преобразователь</w:t>
            </w:r>
            <w:proofErr w:type="spellEnd"/>
          </w:p>
        </w:tc>
        <w:tc>
          <w:tcPr>
            <w:tcW w:w="2296" w:type="dxa"/>
            <w:tcBorders>
              <w:top w:val="nil"/>
              <w:left w:val="nil"/>
              <w:bottom w:val="single" w:sz="4" w:space="0" w:color="auto"/>
              <w:right w:val="single" w:sz="4" w:space="0" w:color="auto"/>
            </w:tcBorders>
            <w:shd w:val="clear" w:color="auto" w:fill="auto"/>
            <w:vAlign w:val="center"/>
            <w:hideMark/>
          </w:tcPr>
          <w:p w14:paraId="37C1072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033CE04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4E745C40" w14:textId="77777777" w:rsidTr="00D95895">
        <w:trPr>
          <w:trHeight w:val="8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9003D3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155</w:t>
            </w:r>
          </w:p>
        </w:tc>
        <w:tc>
          <w:tcPr>
            <w:tcW w:w="6082" w:type="dxa"/>
            <w:tcBorders>
              <w:top w:val="nil"/>
              <w:left w:val="nil"/>
              <w:bottom w:val="single" w:sz="4" w:space="0" w:color="auto"/>
              <w:right w:val="single" w:sz="4" w:space="0" w:color="auto"/>
            </w:tcBorders>
            <w:shd w:val="clear" w:color="auto" w:fill="auto"/>
            <w:vAlign w:val="center"/>
            <w:hideMark/>
          </w:tcPr>
          <w:p w14:paraId="6938BD78"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Регулятор</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оборотов</w:t>
            </w:r>
            <w:proofErr w:type="spellEnd"/>
          </w:p>
        </w:tc>
        <w:tc>
          <w:tcPr>
            <w:tcW w:w="2296" w:type="dxa"/>
            <w:tcBorders>
              <w:top w:val="nil"/>
              <w:left w:val="nil"/>
              <w:bottom w:val="single" w:sz="4" w:space="0" w:color="auto"/>
              <w:right w:val="single" w:sz="4" w:space="0" w:color="auto"/>
            </w:tcBorders>
            <w:shd w:val="clear" w:color="auto" w:fill="auto"/>
            <w:vAlign w:val="center"/>
            <w:hideMark/>
          </w:tcPr>
          <w:p w14:paraId="40C98CA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14:paraId="0F26616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0C9E24E8" w14:textId="77777777" w:rsidTr="00D95895">
        <w:trPr>
          <w:trHeight w:val="17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103F24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156</w:t>
            </w:r>
          </w:p>
        </w:tc>
        <w:tc>
          <w:tcPr>
            <w:tcW w:w="6082" w:type="dxa"/>
            <w:tcBorders>
              <w:top w:val="nil"/>
              <w:left w:val="nil"/>
              <w:bottom w:val="single" w:sz="4" w:space="0" w:color="auto"/>
              <w:right w:val="single" w:sz="4" w:space="0" w:color="auto"/>
            </w:tcBorders>
            <w:shd w:val="clear" w:color="auto" w:fill="auto"/>
            <w:vAlign w:val="center"/>
            <w:hideMark/>
          </w:tcPr>
          <w:p w14:paraId="6F73086D"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Труба винипластовая по установленным конструкциям, по стенам и колоннам с креплением скобами, диаметр: до 25 мм</w:t>
            </w:r>
          </w:p>
        </w:tc>
        <w:tc>
          <w:tcPr>
            <w:tcW w:w="2296" w:type="dxa"/>
            <w:tcBorders>
              <w:top w:val="nil"/>
              <w:left w:val="nil"/>
              <w:bottom w:val="single" w:sz="4" w:space="0" w:color="auto"/>
              <w:right w:val="single" w:sz="4" w:space="0" w:color="auto"/>
            </w:tcBorders>
            <w:shd w:val="clear" w:color="auto" w:fill="auto"/>
            <w:vAlign w:val="center"/>
            <w:hideMark/>
          </w:tcPr>
          <w:p w14:paraId="2B172DF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100 м</w:t>
            </w:r>
          </w:p>
        </w:tc>
        <w:tc>
          <w:tcPr>
            <w:tcW w:w="1418" w:type="dxa"/>
            <w:tcBorders>
              <w:top w:val="nil"/>
              <w:left w:val="nil"/>
              <w:bottom w:val="single" w:sz="4" w:space="0" w:color="auto"/>
              <w:right w:val="single" w:sz="4" w:space="0" w:color="auto"/>
            </w:tcBorders>
            <w:shd w:val="clear" w:color="auto" w:fill="auto"/>
            <w:vAlign w:val="center"/>
            <w:hideMark/>
          </w:tcPr>
          <w:p w14:paraId="334C2E6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2,99</w:t>
            </w:r>
          </w:p>
        </w:tc>
      </w:tr>
      <w:tr w:rsidR="00E42E0D" w:rsidRPr="00D95895" w14:paraId="6C7EFB72" w14:textId="77777777" w:rsidTr="00D95895">
        <w:trPr>
          <w:trHeight w:val="41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9FA7DD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157</w:t>
            </w:r>
          </w:p>
        </w:tc>
        <w:tc>
          <w:tcPr>
            <w:tcW w:w="6082" w:type="dxa"/>
            <w:tcBorders>
              <w:top w:val="nil"/>
              <w:left w:val="nil"/>
              <w:bottom w:val="single" w:sz="4" w:space="0" w:color="auto"/>
              <w:right w:val="single" w:sz="4" w:space="0" w:color="auto"/>
            </w:tcBorders>
            <w:shd w:val="clear" w:color="auto" w:fill="auto"/>
            <w:vAlign w:val="center"/>
            <w:hideMark/>
          </w:tcPr>
          <w:p w14:paraId="09B9BB35"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2296" w:type="dxa"/>
            <w:tcBorders>
              <w:top w:val="nil"/>
              <w:left w:val="nil"/>
              <w:bottom w:val="single" w:sz="4" w:space="0" w:color="auto"/>
              <w:right w:val="single" w:sz="4" w:space="0" w:color="auto"/>
            </w:tcBorders>
            <w:shd w:val="clear" w:color="auto" w:fill="auto"/>
            <w:vAlign w:val="center"/>
            <w:hideMark/>
          </w:tcPr>
          <w:p w14:paraId="354F928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100 м</w:t>
            </w:r>
          </w:p>
        </w:tc>
        <w:tc>
          <w:tcPr>
            <w:tcW w:w="1418" w:type="dxa"/>
            <w:tcBorders>
              <w:top w:val="nil"/>
              <w:left w:val="nil"/>
              <w:bottom w:val="single" w:sz="4" w:space="0" w:color="auto"/>
              <w:right w:val="single" w:sz="4" w:space="0" w:color="auto"/>
            </w:tcBorders>
            <w:shd w:val="clear" w:color="auto" w:fill="auto"/>
            <w:vAlign w:val="center"/>
            <w:hideMark/>
          </w:tcPr>
          <w:p w14:paraId="48B540A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1,95</w:t>
            </w:r>
          </w:p>
        </w:tc>
      </w:tr>
      <w:tr w:rsidR="00E42E0D" w:rsidRPr="00D95895" w14:paraId="679331F9" w14:textId="77777777" w:rsidTr="00D95895">
        <w:trPr>
          <w:trHeight w:val="38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E81330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158</w:t>
            </w:r>
          </w:p>
        </w:tc>
        <w:tc>
          <w:tcPr>
            <w:tcW w:w="6082" w:type="dxa"/>
            <w:tcBorders>
              <w:top w:val="nil"/>
              <w:left w:val="nil"/>
              <w:bottom w:val="single" w:sz="4" w:space="0" w:color="auto"/>
              <w:right w:val="single" w:sz="4" w:space="0" w:color="auto"/>
            </w:tcBorders>
            <w:shd w:val="clear" w:color="auto" w:fill="auto"/>
            <w:vAlign w:val="center"/>
            <w:hideMark/>
          </w:tcPr>
          <w:p w14:paraId="1D8EB177"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2296" w:type="dxa"/>
            <w:tcBorders>
              <w:top w:val="nil"/>
              <w:left w:val="nil"/>
              <w:bottom w:val="single" w:sz="4" w:space="0" w:color="auto"/>
              <w:right w:val="single" w:sz="4" w:space="0" w:color="auto"/>
            </w:tcBorders>
            <w:shd w:val="clear" w:color="auto" w:fill="auto"/>
            <w:vAlign w:val="center"/>
            <w:hideMark/>
          </w:tcPr>
          <w:p w14:paraId="063ADEA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100 м</w:t>
            </w:r>
          </w:p>
        </w:tc>
        <w:tc>
          <w:tcPr>
            <w:tcW w:w="1418" w:type="dxa"/>
            <w:tcBorders>
              <w:top w:val="nil"/>
              <w:left w:val="nil"/>
              <w:bottom w:val="single" w:sz="4" w:space="0" w:color="auto"/>
              <w:right w:val="single" w:sz="4" w:space="0" w:color="auto"/>
            </w:tcBorders>
            <w:shd w:val="clear" w:color="auto" w:fill="auto"/>
            <w:vAlign w:val="center"/>
            <w:hideMark/>
          </w:tcPr>
          <w:p w14:paraId="1B7B630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0,44</w:t>
            </w:r>
          </w:p>
        </w:tc>
      </w:tr>
      <w:tr w:rsidR="00E42E0D" w:rsidRPr="00D95895" w14:paraId="003CB762" w14:textId="77777777" w:rsidTr="00D95895">
        <w:trPr>
          <w:trHeight w:val="300"/>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hideMark/>
          </w:tcPr>
          <w:p w14:paraId="14F11844" w14:textId="77777777" w:rsidR="00E42E0D" w:rsidRPr="00D95895" w:rsidRDefault="00E42E0D" w:rsidP="00D95895">
            <w:pPr>
              <w:pStyle w:val="affe"/>
              <w:rPr>
                <w:rFonts w:ascii="Times New Roman" w:hAnsi="Times New Roman"/>
                <w:b/>
                <w:bCs/>
                <w:sz w:val="22"/>
                <w:szCs w:val="22"/>
              </w:rPr>
            </w:pPr>
            <w:proofErr w:type="spellStart"/>
            <w:r w:rsidRPr="00D95895">
              <w:rPr>
                <w:rFonts w:ascii="Times New Roman" w:hAnsi="Times New Roman"/>
                <w:b/>
                <w:bCs/>
                <w:sz w:val="22"/>
                <w:szCs w:val="22"/>
              </w:rPr>
              <w:t>Оборудование</w:t>
            </w:r>
            <w:proofErr w:type="spellEnd"/>
            <w:r w:rsidRPr="00D95895">
              <w:rPr>
                <w:rFonts w:ascii="Times New Roman" w:hAnsi="Times New Roman"/>
                <w:b/>
                <w:bCs/>
                <w:sz w:val="22"/>
                <w:szCs w:val="22"/>
              </w:rPr>
              <w:t xml:space="preserve"> и </w:t>
            </w:r>
            <w:proofErr w:type="spellStart"/>
            <w:r w:rsidRPr="00D95895">
              <w:rPr>
                <w:rFonts w:ascii="Times New Roman" w:hAnsi="Times New Roman"/>
                <w:b/>
                <w:bCs/>
                <w:sz w:val="22"/>
                <w:szCs w:val="22"/>
              </w:rPr>
              <w:t>материалы</w:t>
            </w:r>
            <w:proofErr w:type="spellEnd"/>
          </w:p>
        </w:tc>
      </w:tr>
      <w:tr w:rsidR="00E42E0D" w:rsidRPr="00D95895" w14:paraId="4B3E9DA3" w14:textId="77777777" w:rsidTr="00D95895">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453D37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159</w:t>
            </w:r>
          </w:p>
        </w:tc>
        <w:tc>
          <w:tcPr>
            <w:tcW w:w="6082" w:type="dxa"/>
            <w:tcBorders>
              <w:top w:val="nil"/>
              <w:left w:val="nil"/>
              <w:bottom w:val="single" w:sz="4" w:space="0" w:color="auto"/>
              <w:right w:val="single" w:sz="4" w:space="0" w:color="auto"/>
            </w:tcBorders>
            <w:shd w:val="clear" w:color="auto" w:fill="auto"/>
            <w:hideMark/>
          </w:tcPr>
          <w:p w14:paraId="0EE3494E"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Провод монтажный </w:t>
            </w:r>
            <w:proofErr w:type="spellStart"/>
            <w:r w:rsidRPr="00D95895">
              <w:rPr>
                <w:rFonts w:ascii="Times New Roman" w:hAnsi="Times New Roman"/>
                <w:sz w:val="22"/>
                <w:szCs w:val="22"/>
                <w:lang w:val="ru-RU"/>
              </w:rPr>
              <w:t>МКЭШнг</w:t>
            </w:r>
            <w:proofErr w:type="spellEnd"/>
            <w:r w:rsidRPr="00D95895">
              <w:rPr>
                <w:rFonts w:ascii="Times New Roman" w:hAnsi="Times New Roman"/>
                <w:sz w:val="22"/>
                <w:szCs w:val="22"/>
                <w:lang w:val="ru-RU"/>
              </w:rPr>
              <w:t>(</w:t>
            </w:r>
            <w:r w:rsidRPr="00D95895">
              <w:rPr>
                <w:rFonts w:ascii="Times New Roman" w:hAnsi="Times New Roman"/>
                <w:sz w:val="22"/>
                <w:szCs w:val="22"/>
              </w:rPr>
              <w:t>A</w:t>
            </w:r>
            <w:r w:rsidRPr="00D95895">
              <w:rPr>
                <w:rFonts w:ascii="Times New Roman" w:hAnsi="Times New Roman"/>
                <w:sz w:val="22"/>
                <w:szCs w:val="22"/>
                <w:lang w:val="ru-RU"/>
              </w:rPr>
              <w:t>)-</w:t>
            </w:r>
            <w:r w:rsidRPr="00D95895">
              <w:rPr>
                <w:rFonts w:ascii="Times New Roman" w:hAnsi="Times New Roman"/>
                <w:sz w:val="22"/>
                <w:szCs w:val="22"/>
              </w:rPr>
              <w:t>LS</w:t>
            </w:r>
            <w:r w:rsidRPr="00D95895">
              <w:rPr>
                <w:rFonts w:ascii="Times New Roman" w:hAnsi="Times New Roman"/>
                <w:sz w:val="22"/>
                <w:szCs w:val="22"/>
                <w:lang w:val="ru-RU"/>
              </w:rPr>
              <w:t xml:space="preserve"> 2х0.75</w:t>
            </w:r>
          </w:p>
        </w:tc>
        <w:tc>
          <w:tcPr>
            <w:tcW w:w="2296" w:type="dxa"/>
            <w:tcBorders>
              <w:top w:val="nil"/>
              <w:left w:val="nil"/>
              <w:bottom w:val="single" w:sz="4" w:space="0" w:color="auto"/>
              <w:right w:val="single" w:sz="4" w:space="0" w:color="auto"/>
            </w:tcBorders>
            <w:shd w:val="clear" w:color="auto" w:fill="auto"/>
            <w:hideMark/>
          </w:tcPr>
          <w:p w14:paraId="4080007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hideMark/>
          </w:tcPr>
          <w:p w14:paraId="099F9C5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160</w:t>
            </w:r>
          </w:p>
        </w:tc>
      </w:tr>
      <w:tr w:rsidR="00E42E0D" w:rsidRPr="00D95895" w14:paraId="7CA5A9FB" w14:textId="77777777" w:rsidTr="00D95895">
        <w:trPr>
          <w:trHeight w:val="15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C3247B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160</w:t>
            </w:r>
          </w:p>
        </w:tc>
        <w:tc>
          <w:tcPr>
            <w:tcW w:w="6082" w:type="dxa"/>
            <w:tcBorders>
              <w:top w:val="nil"/>
              <w:left w:val="nil"/>
              <w:bottom w:val="single" w:sz="4" w:space="0" w:color="auto"/>
              <w:right w:val="single" w:sz="4" w:space="0" w:color="auto"/>
            </w:tcBorders>
            <w:shd w:val="clear" w:color="auto" w:fill="auto"/>
            <w:hideMark/>
          </w:tcPr>
          <w:p w14:paraId="6FF6E91C"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Провод монтажный </w:t>
            </w:r>
            <w:proofErr w:type="spellStart"/>
            <w:r w:rsidRPr="00D95895">
              <w:rPr>
                <w:rFonts w:ascii="Times New Roman" w:hAnsi="Times New Roman"/>
                <w:sz w:val="22"/>
                <w:szCs w:val="22"/>
                <w:lang w:val="ru-RU"/>
              </w:rPr>
              <w:t>МКЭШнг</w:t>
            </w:r>
            <w:proofErr w:type="spellEnd"/>
            <w:r w:rsidRPr="00D95895">
              <w:rPr>
                <w:rFonts w:ascii="Times New Roman" w:hAnsi="Times New Roman"/>
                <w:sz w:val="22"/>
                <w:szCs w:val="22"/>
                <w:lang w:val="ru-RU"/>
              </w:rPr>
              <w:t>(</w:t>
            </w:r>
            <w:r w:rsidRPr="00D95895">
              <w:rPr>
                <w:rFonts w:ascii="Times New Roman" w:hAnsi="Times New Roman"/>
                <w:sz w:val="22"/>
                <w:szCs w:val="22"/>
              </w:rPr>
              <w:t>A</w:t>
            </w:r>
            <w:r w:rsidRPr="00D95895">
              <w:rPr>
                <w:rFonts w:ascii="Times New Roman" w:hAnsi="Times New Roman"/>
                <w:sz w:val="22"/>
                <w:szCs w:val="22"/>
                <w:lang w:val="ru-RU"/>
              </w:rPr>
              <w:t>)-</w:t>
            </w:r>
            <w:r w:rsidRPr="00D95895">
              <w:rPr>
                <w:rFonts w:ascii="Times New Roman" w:hAnsi="Times New Roman"/>
                <w:sz w:val="22"/>
                <w:szCs w:val="22"/>
              </w:rPr>
              <w:t>LS</w:t>
            </w:r>
            <w:r w:rsidRPr="00D95895">
              <w:rPr>
                <w:rFonts w:ascii="Times New Roman" w:hAnsi="Times New Roman"/>
                <w:sz w:val="22"/>
                <w:szCs w:val="22"/>
                <w:lang w:val="ru-RU"/>
              </w:rPr>
              <w:t xml:space="preserve"> 3х0.75</w:t>
            </w:r>
          </w:p>
        </w:tc>
        <w:tc>
          <w:tcPr>
            <w:tcW w:w="2296" w:type="dxa"/>
            <w:tcBorders>
              <w:top w:val="nil"/>
              <w:left w:val="nil"/>
              <w:bottom w:val="single" w:sz="4" w:space="0" w:color="auto"/>
              <w:right w:val="single" w:sz="4" w:space="0" w:color="auto"/>
            </w:tcBorders>
            <w:shd w:val="clear" w:color="auto" w:fill="auto"/>
            <w:hideMark/>
          </w:tcPr>
          <w:p w14:paraId="6E59D40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hideMark/>
          </w:tcPr>
          <w:p w14:paraId="0726F58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25</w:t>
            </w:r>
          </w:p>
        </w:tc>
      </w:tr>
      <w:tr w:rsidR="00E42E0D" w:rsidRPr="00D95895" w14:paraId="3272E041" w14:textId="77777777" w:rsidTr="00D95895">
        <w:trPr>
          <w:trHeight w:val="10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A770B0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161</w:t>
            </w:r>
          </w:p>
        </w:tc>
        <w:tc>
          <w:tcPr>
            <w:tcW w:w="6082" w:type="dxa"/>
            <w:tcBorders>
              <w:top w:val="nil"/>
              <w:left w:val="nil"/>
              <w:bottom w:val="single" w:sz="4" w:space="0" w:color="auto"/>
              <w:right w:val="single" w:sz="4" w:space="0" w:color="auto"/>
            </w:tcBorders>
            <w:shd w:val="clear" w:color="auto" w:fill="auto"/>
            <w:hideMark/>
          </w:tcPr>
          <w:p w14:paraId="43EDF2EA"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 xml:space="preserve">Провод монтажный </w:t>
            </w:r>
            <w:proofErr w:type="spellStart"/>
            <w:r w:rsidRPr="00D95895">
              <w:rPr>
                <w:rFonts w:ascii="Times New Roman" w:hAnsi="Times New Roman"/>
                <w:sz w:val="22"/>
                <w:szCs w:val="22"/>
                <w:lang w:val="ru-RU"/>
              </w:rPr>
              <w:t>МКЭШнг</w:t>
            </w:r>
            <w:proofErr w:type="spellEnd"/>
            <w:r w:rsidRPr="00D95895">
              <w:rPr>
                <w:rFonts w:ascii="Times New Roman" w:hAnsi="Times New Roman"/>
                <w:sz w:val="22"/>
                <w:szCs w:val="22"/>
                <w:lang w:val="ru-RU"/>
              </w:rPr>
              <w:t>(</w:t>
            </w:r>
            <w:r w:rsidRPr="00D95895">
              <w:rPr>
                <w:rFonts w:ascii="Times New Roman" w:hAnsi="Times New Roman"/>
                <w:sz w:val="22"/>
                <w:szCs w:val="22"/>
              </w:rPr>
              <w:t>A</w:t>
            </w:r>
            <w:r w:rsidRPr="00D95895">
              <w:rPr>
                <w:rFonts w:ascii="Times New Roman" w:hAnsi="Times New Roman"/>
                <w:sz w:val="22"/>
                <w:szCs w:val="22"/>
                <w:lang w:val="ru-RU"/>
              </w:rPr>
              <w:t>)-</w:t>
            </w:r>
            <w:r w:rsidRPr="00D95895">
              <w:rPr>
                <w:rFonts w:ascii="Times New Roman" w:hAnsi="Times New Roman"/>
                <w:sz w:val="22"/>
                <w:szCs w:val="22"/>
              </w:rPr>
              <w:t>LS</w:t>
            </w:r>
            <w:r w:rsidRPr="00D95895">
              <w:rPr>
                <w:rFonts w:ascii="Times New Roman" w:hAnsi="Times New Roman"/>
                <w:sz w:val="22"/>
                <w:szCs w:val="22"/>
                <w:lang w:val="ru-RU"/>
              </w:rPr>
              <w:t xml:space="preserve"> 4х0.75</w:t>
            </w:r>
          </w:p>
        </w:tc>
        <w:tc>
          <w:tcPr>
            <w:tcW w:w="2296" w:type="dxa"/>
            <w:tcBorders>
              <w:top w:val="nil"/>
              <w:left w:val="nil"/>
              <w:bottom w:val="single" w:sz="4" w:space="0" w:color="auto"/>
              <w:right w:val="single" w:sz="4" w:space="0" w:color="auto"/>
            </w:tcBorders>
            <w:shd w:val="clear" w:color="auto" w:fill="auto"/>
            <w:hideMark/>
          </w:tcPr>
          <w:p w14:paraId="1A8CD4D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hideMark/>
          </w:tcPr>
          <w:p w14:paraId="27CE5A8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70</w:t>
            </w:r>
          </w:p>
        </w:tc>
      </w:tr>
      <w:tr w:rsidR="00E42E0D" w:rsidRPr="00D95895" w14:paraId="18F3041A" w14:textId="77777777" w:rsidTr="00D95895">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C11EBD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162</w:t>
            </w:r>
          </w:p>
        </w:tc>
        <w:tc>
          <w:tcPr>
            <w:tcW w:w="6082" w:type="dxa"/>
            <w:tcBorders>
              <w:top w:val="nil"/>
              <w:left w:val="nil"/>
              <w:bottom w:val="single" w:sz="4" w:space="0" w:color="auto"/>
              <w:right w:val="single" w:sz="4" w:space="0" w:color="auto"/>
            </w:tcBorders>
            <w:shd w:val="clear" w:color="auto" w:fill="auto"/>
            <w:hideMark/>
          </w:tcPr>
          <w:p w14:paraId="569162DB"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Кабель ВВГнг(А)</w:t>
            </w:r>
            <w:r w:rsidRPr="00D95895">
              <w:rPr>
                <w:rFonts w:ascii="Times New Roman" w:hAnsi="Times New Roman"/>
                <w:sz w:val="22"/>
                <w:szCs w:val="22"/>
              </w:rPr>
              <w:t>LS</w:t>
            </w:r>
            <w:r w:rsidRPr="00D95895">
              <w:rPr>
                <w:rFonts w:ascii="Times New Roman" w:hAnsi="Times New Roman"/>
                <w:sz w:val="22"/>
                <w:szCs w:val="22"/>
                <w:lang w:val="ru-RU"/>
              </w:rPr>
              <w:t xml:space="preserve"> </w:t>
            </w:r>
            <w:proofErr w:type="spellStart"/>
            <w:r w:rsidRPr="00D95895">
              <w:rPr>
                <w:rFonts w:ascii="Times New Roman" w:hAnsi="Times New Roman"/>
                <w:sz w:val="22"/>
                <w:szCs w:val="22"/>
              </w:rPr>
              <w:t>ltx</w:t>
            </w:r>
            <w:proofErr w:type="spellEnd"/>
            <w:r w:rsidRPr="00D95895">
              <w:rPr>
                <w:rFonts w:ascii="Times New Roman" w:hAnsi="Times New Roman"/>
                <w:sz w:val="22"/>
                <w:szCs w:val="22"/>
                <w:lang w:val="ru-RU"/>
              </w:rPr>
              <w:t xml:space="preserve"> 5х2.5 0.66кВ</w:t>
            </w:r>
          </w:p>
        </w:tc>
        <w:tc>
          <w:tcPr>
            <w:tcW w:w="2296" w:type="dxa"/>
            <w:tcBorders>
              <w:top w:val="nil"/>
              <w:left w:val="nil"/>
              <w:bottom w:val="single" w:sz="4" w:space="0" w:color="auto"/>
              <w:right w:val="single" w:sz="4" w:space="0" w:color="auto"/>
            </w:tcBorders>
            <w:shd w:val="clear" w:color="auto" w:fill="auto"/>
            <w:hideMark/>
          </w:tcPr>
          <w:p w14:paraId="228A5DF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hideMark/>
          </w:tcPr>
          <w:p w14:paraId="3144014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w:t>
            </w:r>
          </w:p>
        </w:tc>
      </w:tr>
      <w:tr w:rsidR="00E42E0D" w:rsidRPr="00D95895" w14:paraId="0FC7E78E" w14:textId="77777777" w:rsidTr="00D95895">
        <w:trPr>
          <w:trHeight w:val="13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DF1091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163</w:t>
            </w:r>
          </w:p>
        </w:tc>
        <w:tc>
          <w:tcPr>
            <w:tcW w:w="6082" w:type="dxa"/>
            <w:tcBorders>
              <w:top w:val="nil"/>
              <w:left w:val="nil"/>
              <w:bottom w:val="single" w:sz="4" w:space="0" w:color="auto"/>
              <w:right w:val="single" w:sz="4" w:space="0" w:color="auto"/>
            </w:tcBorders>
            <w:shd w:val="clear" w:color="auto" w:fill="auto"/>
            <w:hideMark/>
          </w:tcPr>
          <w:p w14:paraId="62F6F200"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Кабель ВВГнг(А)</w:t>
            </w:r>
            <w:r w:rsidRPr="00D95895">
              <w:rPr>
                <w:rFonts w:ascii="Times New Roman" w:hAnsi="Times New Roman"/>
                <w:sz w:val="22"/>
                <w:szCs w:val="22"/>
              </w:rPr>
              <w:t>LS</w:t>
            </w:r>
            <w:r w:rsidRPr="00D95895">
              <w:rPr>
                <w:rFonts w:ascii="Times New Roman" w:hAnsi="Times New Roman"/>
                <w:sz w:val="22"/>
                <w:szCs w:val="22"/>
                <w:lang w:val="ru-RU"/>
              </w:rPr>
              <w:t xml:space="preserve"> </w:t>
            </w:r>
            <w:proofErr w:type="spellStart"/>
            <w:r w:rsidRPr="00D95895">
              <w:rPr>
                <w:rFonts w:ascii="Times New Roman" w:hAnsi="Times New Roman"/>
                <w:sz w:val="22"/>
                <w:szCs w:val="22"/>
              </w:rPr>
              <w:t>ltx</w:t>
            </w:r>
            <w:proofErr w:type="spellEnd"/>
            <w:r w:rsidRPr="00D95895">
              <w:rPr>
                <w:rFonts w:ascii="Times New Roman" w:hAnsi="Times New Roman"/>
                <w:sz w:val="22"/>
                <w:szCs w:val="22"/>
                <w:lang w:val="ru-RU"/>
              </w:rPr>
              <w:t xml:space="preserve"> 4х2.5 0.66кВ</w:t>
            </w:r>
          </w:p>
        </w:tc>
        <w:tc>
          <w:tcPr>
            <w:tcW w:w="2296" w:type="dxa"/>
            <w:tcBorders>
              <w:top w:val="nil"/>
              <w:left w:val="nil"/>
              <w:bottom w:val="single" w:sz="4" w:space="0" w:color="auto"/>
              <w:right w:val="single" w:sz="4" w:space="0" w:color="auto"/>
            </w:tcBorders>
            <w:shd w:val="clear" w:color="auto" w:fill="auto"/>
            <w:hideMark/>
          </w:tcPr>
          <w:p w14:paraId="36AED5B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hideMark/>
          </w:tcPr>
          <w:p w14:paraId="6C4AE1D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30</w:t>
            </w:r>
          </w:p>
        </w:tc>
      </w:tr>
      <w:tr w:rsidR="00E42E0D" w:rsidRPr="00D95895" w14:paraId="364A7FF6" w14:textId="77777777" w:rsidTr="00D95895">
        <w:trPr>
          <w:trHeight w:val="9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30AE74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164</w:t>
            </w:r>
          </w:p>
        </w:tc>
        <w:tc>
          <w:tcPr>
            <w:tcW w:w="6082" w:type="dxa"/>
            <w:tcBorders>
              <w:top w:val="nil"/>
              <w:left w:val="nil"/>
              <w:bottom w:val="single" w:sz="4" w:space="0" w:color="auto"/>
              <w:right w:val="single" w:sz="4" w:space="0" w:color="auto"/>
            </w:tcBorders>
            <w:shd w:val="clear" w:color="auto" w:fill="auto"/>
            <w:hideMark/>
          </w:tcPr>
          <w:p w14:paraId="5456C36A"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Труба гофрированная ПВХ 20 мм с протяжкой</w:t>
            </w:r>
          </w:p>
        </w:tc>
        <w:tc>
          <w:tcPr>
            <w:tcW w:w="2296" w:type="dxa"/>
            <w:tcBorders>
              <w:top w:val="nil"/>
              <w:left w:val="nil"/>
              <w:bottom w:val="single" w:sz="4" w:space="0" w:color="auto"/>
              <w:right w:val="single" w:sz="4" w:space="0" w:color="auto"/>
            </w:tcBorders>
            <w:shd w:val="clear" w:color="auto" w:fill="auto"/>
            <w:hideMark/>
          </w:tcPr>
          <w:p w14:paraId="1F939DB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hideMark/>
          </w:tcPr>
          <w:p w14:paraId="7D15542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255</w:t>
            </w:r>
          </w:p>
        </w:tc>
      </w:tr>
      <w:tr w:rsidR="00E42E0D" w:rsidRPr="00D95895" w14:paraId="069B1041" w14:textId="77777777" w:rsidTr="00D95895">
        <w:trPr>
          <w:trHeight w:val="18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31BDCE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lastRenderedPageBreak/>
              <w:t>165</w:t>
            </w:r>
          </w:p>
        </w:tc>
        <w:tc>
          <w:tcPr>
            <w:tcW w:w="6082" w:type="dxa"/>
            <w:tcBorders>
              <w:top w:val="nil"/>
              <w:left w:val="nil"/>
              <w:bottom w:val="single" w:sz="4" w:space="0" w:color="auto"/>
              <w:right w:val="single" w:sz="4" w:space="0" w:color="auto"/>
            </w:tcBorders>
            <w:shd w:val="clear" w:color="auto" w:fill="auto"/>
            <w:hideMark/>
          </w:tcPr>
          <w:p w14:paraId="3EF67045"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Труба гофрированная ПВХ 25 мм с протяжкой</w:t>
            </w:r>
          </w:p>
        </w:tc>
        <w:tc>
          <w:tcPr>
            <w:tcW w:w="2296" w:type="dxa"/>
            <w:tcBorders>
              <w:top w:val="nil"/>
              <w:left w:val="nil"/>
              <w:bottom w:val="single" w:sz="4" w:space="0" w:color="auto"/>
              <w:right w:val="single" w:sz="4" w:space="0" w:color="auto"/>
            </w:tcBorders>
            <w:shd w:val="clear" w:color="auto" w:fill="auto"/>
            <w:hideMark/>
          </w:tcPr>
          <w:p w14:paraId="0F3DE58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1418" w:type="dxa"/>
            <w:tcBorders>
              <w:top w:val="nil"/>
              <w:left w:val="nil"/>
              <w:bottom w:val="single" w:sz="4" w:space="0" w:color="auto"/>
              <w:right w:val="single" w:sz="4" w:space="0" w:color="auto"/>
            </w:tcBorders>
            <w:shd w:val="clear" w:color="auto" w:fill="auto"/>
            <w:hideMark/>
          </w:tcPr>
          <w:p w14:paraId="549C2DE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44</w:t>
            </w:r>
          </w:p>
        </w:tc>
      </w:tr>
      <w:tr w:rsidR="00E42E0D" w:rsidRPr="00D95895" w14:paraId="7C3719AB" w14:textId="77777777" w:rsidTr="00D95895">
        <w:trPr>
          <w:trHeight w:val="13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5CB4CB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166</w:t>
            </w:r>
          </w:p>
        </w:tc>
        <w:tc>
          <w:tcPr>
            <w:tcW w:w="6082" w:type="dxa"/>
            <w:tcBorders>
              <w:top w:val="nil"/>
              <w:left w:val="nil"/>
              <w:bottom w:val="single" w:sz="4" w:space="0" w:color="auto"/>
              <w:right w:val="single" w:sz="4" w:space="0" w:color="auto"/>
            </w:tcBorders>
            <w:shd w:val="clear" w:color="auto" w:fill="auto"/>
            <w:hideMark/>
          </w:tcPr>
          <w:p w14:paraId="634A6CFB"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Держатель с защелкой 20 мм для труб</w:t>
            </w:r>
          </w:p>
        </w:tc>
        <w:tc>
          <w:tcPr>
            <w:tcW w:w="2296" w:type="dxa"/>
            <w:tcBorders>
              <w:top w:val="nil"/>
              <w:left w:val="nil"/>
              <w:bottom w:val="single" w:sz="4" w:space="0" w:color="auto"/>
              <w:right w:val="single" w:sz="4" w:space="0" w:color="auto"/>
            </w:tcBorders>
            <w:shd w:val="clear" w:color="auto" w:fill="auto"/>
            <w:hideMark/>
          </w:tcPr>
          <w:p w14:paraId="3943BFFC"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hideMark/>
          </w:tcPr>
          <w:p w14:paraId="7729087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255</w:t>
            </w:r>
          </w:p>
        </w:tc>
      </w:tr>
      <w:tr w:rsidR="00E42E0D" w:rsidRPr="00D95895" w14:paraId="33E29189" w14:textId="77777777" w:rsidTr="00D95895">
        <w:trPr>
          <w:trHeight w:val="7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8E09DF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167</w:t>
            </w:r>
          </w:p>
        </w:tc>
        <w:tc>
          <w:tcPr>
            <w:tcW w:w="6082" w:type="dxa"/>
            <w:tcBorders>
              <w:top w:val="nil"/>
              <w:left w:val="nil"/>
              <w:bottom w:val="single" w:sz="4" w:space="0" w:color="auto"/>
              <w:right w:val="single" w:sz="4" w:space="0" w:color="auto"/>
            </w:tcBorders>
            <w:shd w:val="clear" w:color="auto" w:fill="auto"/>
            <w:hideMark/>
          </w:tcPr>
          <w:p w14:paraId="0C182B4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Держатель с защелкой 25 мм для труб</w:t>
            </w:r>
          </w:p>
        </w:tc>
        <w:tc>
          <w:tcPr>
            <w:tcW w:w="2296" w:type="dxa"/>
            <w:tcBorders>
              <w:top w:val="nil"/>
              <w:left w:val="nil"/>
              <w:bottom w:val="single" w:sz="4" w:space="0" w:color="auto"/>
              <w:right w:val="single" w:sz="4" w:space="0" w:color="auto"/>
            </w:tcBorders>
            <w:shd w:val="clear" w:color="auto" w:fill="auto"/>
            <w:hideMark/>
          </w:tcPr>
          <w:p w14:paraId="16400407"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418" w:type="dxa"/>
            <w:tcBorders>
              <w:top w:val="nil"/>
              <w:left w:val="nil"/>
              <w:bottom w:val="single" w:sz="4" w:space="0" w:color="auto"/>
              <w:right w:val="single" w:sz="4" w:space="0" w:color="auto"/>
            </w:tcBorders>
            <w:shd w:val="clear" w:color="auto" w:fill="auto"/>
            <w:hideMark/>
          </w:tcPr>
          <w:p w14:paraId="30E748D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44</w:t>
            </w:r>
          </w:p>
        </w:tc>
      </w:tr>
      <w:tr w:rsidR="00E42E0D" w:rsidRPr="00D95895" w14:paraId="1C534012" w14:textId="77777777" w:rsidTr="00D95895">
        <w:trPr>
          <w:trHeight w:val="300"/>
        </w:trPr>
        <w:tc>
          <w:tcPr>
            <w:tcW w:w="10392" w:type="dxa"/>
            <w:gridSpan w:val="4"/>
            <w:tcBorders>
              <w:top w:val="single" w:sz="4" w:space="0" w:color="auto"/>
              <w:left w:val="single" w:sz="4" w:space="0" w:color="auto"/>
              <w:bottom w:val="single" w:sz="4" w:space="0" w:color="auto"/>
              <w:right w:val="single" w:sz="4" w:space="0" w:color="auto"/>
            </w:tcBorders>
            <w:shd w:val="clear" w:color="auto" w:fill="auto"/>
            <w:hideMark/>
          </w:tcPr>
          <w:p w14:paraId="15F61368" w14:textId="77777777" w:rsidR="00E42E0D" w:rsidRPr="00D95895" w:rsidRDefault="00E42E0D" w:rsidP="00D95895">
            <w:pPr>
              <w:pStyle w:val="affe"/>
              <w:rPr>
                <w:rFonts w:ascii="Times New Roman" w:hAnsi="Times New Roman"/>
                <w:b/>
                <w:bCs/>
                <w:sz w:val="22"/>
                <w:szCs w:val="22"/>
              </w:rPr>
            </w:pPr>
            <w:r w:rsidRPr="00D95895">
              <w:rPr>
                <w:rFonts w:ascii="Times New Roman" w:hAnsi="Times New Roman"/>
                <w:b/>
                <w:bCs/>
                <w:sz w:val="22"/>
                <w:szCs w:val="22"/>
              </w:rPr>
              <w:t>Раздел 5. Пусконаладочные работы</w:t>
            </w:r>
          </w:p>
        </w:tc>
      </w:tr>
      <w:tr w:rsidR="00E42E0D" w:rsidRPr="00D95895" w14:paraId="68F53F83" w14:textId="77777777" w:rsidTr="00D95895">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0CDAA5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168</w:t>
            </w:r>
          </w:p>
        </w:tc>
        <w:tc>
          <w:tcPr>
            <w:tcW w:w="6082" w:type="dxa"/>
            <w:tcBorders>
              <w:top w:val="nil"/>
              <w:left w:val="nil"/>
              <w:bottom w:val="single" w:sz="4" w:space="0" w:color="auto"/>
              <w:right w:val="single" w:sz="4" w:space="0" w:color="auto"/>
            </w:tcBorders>
            <w:shd w:val="clear" w:color="auto" w:fill="auto"/>
            <w:vAlign w:val="center"/>
            <w:hideMark/>
          </w:tcPr>
          <w:p w14:paraId="2D0D71A0"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Установка теплообменная с количеством нагревателей: 1</w:t>
            </w:r>
          </w:p>
        </w:tc>
        <w:tc>
          <w:tcPr>
            <w:tcW w:w="2296" w:type="dxa"/>
            <w:tcBorders>
              <w:top w:val="nil"/>
              <w:left w:val="nil"/>
              <w:bottom w:val="single" w:sz="4" w:space="0" w:color="auto"/>
              <w:right w:val="single" w:sz="4" w:space="0" w:color="auto"/>
            </w:tcBorders>
            <w:shd w:val="clear" w:color="auto" w:fill="auto"/>
            <w:vAlign w:val="center"/>
            <w:hideMark/>
          </w:tcPr>
          <w:p w14:paraId="77CCD7A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установка</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087AC57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26DF9E04" w14:textId="77777777" w:rsidTr="00D95895">
        <w:trPr>
          <w:trHeight w:val="22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3927F0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169</w:t>
            </w:r>
          </w:p>
        </w:tc>
        <w:tc>
          <w:tcPr>
            <w:tcW w:w="6082" w:type="dxa"/>
            <w:tcBorders>
              <w:top w:val="nil"/>
              <w:left w:val="nil"/>
              <w:bottom w:val="single" w:sz="4" w:space="0" w:color="auto"/>
              <w:right w:val="single" w:sz="4" w:space="0" w:color="auto"/>
            </w:tcBorders>
            <w:shd w:val="clear" w:color="auto" w:fill="auto"/>
            <w:vAlign w:val="center"/>
            <w:hideMark/>
          </w:tcPr>
          <w:p w14:paraId="461FDB60"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Вентилятор радиальный (центробежный), диаметральный или крышный: до № 5</w:t>
            </w:r>
          </w:p>
        </w:tc>
        <w:tc>
          <w:tcPr>
            <w:tcW w:w="2296" w:type="dxa"/>
            <w:tcBorders>
              <w:top w:val="nil"/>
              <w:left w:val="nil"/>
              <w:bottom w:val="single" w:sz="4" w:space="0" w:color="auto"/>
              <w:right w:val="single" w:sz="4" w:space="0" w:color="auto"/>
            </w:tcBorders>
            <w:shd w:val="clear" w:color="auto" w:fill="auto"/>
            <w:vAlign w:val="center"/>
            <w:hideMark/>
          </w:tcPr>
          <w:p w14:paraId="4F2FD5A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устройство</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79254BF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2C2F9595" w14:textId="77777777" w:rsidTr="00D95895">
        <w:trPr>
          <w:trHeight w:val="1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BBDD94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170</w:t>
            </w:r>
          </w:p>
        </w:tc>
        <w:tc>
          <w:tcPr>
            <w:tcW w:w="6082" w:type="dxa"/>
            <w:tcBorders>
              <w:top w:val="nil"/>
              <w:left w:val="nil"/>
              <w:bottom w:val="single" w:sz="4" w:space="0" w:color="auto"/>
              <w:right w:val="single" w:sz="4" w:space="0" w:color="auto"/>
            </w:tcBorders>
            <w:shd w:val="clear" w:color="auto" w:fill="auto"/>
            <w:vAlign w:val="center"/>
            <w:hideMark/>
          </w:tcPr>
          <w:p w14:paraId="6D45E3E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Вентилятор</w:t>
            </w:r>
          </w:p>
        </w:tc>
        <w:tc>
          <w:tcPr>
            <w:tcW w:w="2296" w:type="dxa"/>
            <w:tcBorders>
              <w:top w:val="nil"/>
              <w:left w:val="nil"/>
              <w:bottom w:val="single" w:sz="4" w:space="0" w:color="auto"/>
              <w:right w:val="single" w:sz="4" w:space="0" w:color="auto"/>
            </w:tcBorders>
            <w:shd w:val="clear" w:color="auto" w:fill="auto"/>
            <w:vAlign w:val="center"/>
            <w:hideMark/>
          </w:tcPr>
          <w:p w14:paraId="2D4587E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 устройство</w:t>
            </w:r>
          </w:p>
        </w:tc>
        <w:tc>
          <w:tcPr>
            <w:tcW w:w="1418" w:type="dxa"/>
            <w:tcBorders>
              <w:top w:val="nil"/>
              <w:left w:val="nil"/>
              <w:bottom w:val="single" w:sz="4" w:space="0" w:color="auto"/>
              <w:right w:val="single" w:sz="4" w:space="0" w:color="auto"/>
            </w:tcBorders>
            <w:shd w:val="clear" w:color="auto" w:fill="auto"/>
            <w:vAlign w:val="center"/>
            <w:hideMark/>
          </w:tcPr>
          <w:p w14:paraId="5F7BD1E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1583104D" w14:textId="77777777" w:rsidTr="00D95895">
        <w:trPr>
          <w:trHeight w:val="20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88A3DB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171</w:t>
            </w:r>
          </w:p>
        </w:tc>
        <w:tc>
          <w:tcPr>
            <w:tcW w:w="6082" w:type="dxa"/>
            <w:tcBorders>
              <w:top w:val="nil"/>
              <w:left w:val="nil"/>
              <w:bottom w:val="single" w:sz="4" w:space="0" w:color="auto"/>
              <w:right w:val="single" w:sz="4" w:space="0" w:color="auto"/>
            </w:tcBorders>
            <w:shd w:val="clear" w:color="auto" w:fill="auto"/>
            <w:vAlign w:val="center"/>
            <w:hideMark/>
          </w:tcPr>
          <w:p w14:paraId="2A6F2F83"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Регулировочно-запорное устройство: клапан воздушный проходной с электрическим, пневматическим приводом</w:t>
            </w:r>
          </w:p>
        </w:tc>
        <w:tc>
          <w:tcPr>
            <w:tcW w:w="2296" w:type="dxa"/>
            <w:tcBorders>
              <w:top w:val="nil"/>
              <w:left w:val="nil"/>
              <w:bottom w:val="single" w:sz="4" w:space="0" w:color="auto"/>
              <w:right w:val="single" w:sz="4" w:space="0" w:color="auto"/>
            </w:tcBorders>
            <w:shd w:val="clear" w:color="auto" w:fill="auto"/>
            <w:vAlign w:val="center"/>
            <w:hideMark/>
          </w:tcPr>
          <w:p w14:paraId="067E82B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устройство</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3E6A77C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w:t>
            </w:r>
          </w:p>
        </w:tc>
      </w:tr>
      <w:tr w:rsidR="00E42E0D" w:rsidRPr="00D95895" w14:paraId="07B86E81" w14:textId="77777777" w:rsidTr="00D95895">
        <w:trPr>
          <w:trHeight w:val="27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015141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172</w:t>
            </w:r>
          </w:p>
        </w:tc>
        <w:tc>
          <w:tcPr>
            <w:tcW w:w="6082" w:type="dxa"/>
            <w:tcBorders>
              <w:top w:val="nil"/>
              <w:left w:val="nil"/>
              <w:bottom w:val="single" w:sz="4" w:space="0" w:color="auto"/>
              <w:right w:val="single" w:sz="4" w:space="0" w:color="auto"/>
            </w:tcBorders>
            <w:shd w:val="clear" w:color="auto" w:fill="auto"/>
            <w:vAlign w:val="center"/>
            <w:hideMark/>
          </w:tcPr>
          <w:p w14:paraId="23B19AF1" w14:textId="77777777" w:rsidR="00E42E0D" w:rsidRPr="00D95895" w:rsidRDefault="00E42E0D" w:rsidP="00D95895">
            <w:pPr>
              <w:pStyle w:val="affe"/>
              <w:rPr>
                <w:rFonts w:ascii="Times New Roman" w:hAnsi="Times New Roman"/>
                <w:sz w:val="22"/>
                <w:szCs w:val="22"/>
                <w:lang w:val="ru-RU"/>
              </w:rPr>
            </w:pPr>
            <w:r w:rsidRPr="00D95895">
              <w:rPr>
                <w:rFonts w:ascii="Times New Roman" w:hAnsi="Times New Roman"/>
                <w:sz w:val="22"/>
                <w:szCs w:val="22"/>
                <w:lang w:val="ru-RU"/>
              </w:rPr>
              <w:t>Сеть систем вентиляции и кондиционирования воздуха при количестве сечений: до 10</w:t>
            </w:r>
          </w:p>
        </w:tc>
        <w:tc>
          <w:tcPr>
            <w:tcW w:w="2296" w:type="dxa"/>
            <w:tcBorders>
              <w:top w:val="nil"/>
              <w:left w:val="nil"/>
              <w:bottom w:val="single" w:sz="4" w:space="0" w:color="auto"/>
              <w:right w:val="single" w:sz="4" w:space="0" w:color="auto"/>
            </w:tcBorders>
            <w:shd w:val="clear" w:color="auto" w:fill="auto"/>
            <w:vAlign w:val="center"/>
            <w:hideMark/>
          </w:tcPr>
          <w:p w14:paraId="6F91D36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вентиляционная</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сеть</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486938E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1D639E0D" w14:textId="77777777" w:rsidTr="00D95895">
        <w:trPr>
          <w:trHeight w:val="17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973FF0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173</w:t>
            </w:r>
          </w:p>
        </w:tc>
        <w:tc>
          <w:tcPr>
            <w:tcW w:w="6082" w:type="dxa"/>
            <w:tcBorders>
              <w:top w:val="nil"/>
              <w:left w:val="nil"/>
              <w:bottom w:val="single" w:sz="4" w:space="0" w:color="auto"/>
              <w:right w:val="single" w:sz="4" w:space="0" w:color="auto"/>
            </w:tcBorders>
            <w:shd w:val="clear" w:color="auto" w:fill="auto"/>
            <w:vAlign w:val="center"/>
            <w:hideMark/>
          </w:tcPr>
          <w:p w14:paraId="020B001E"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 xml:space="preserve">Автоматизированная система управления </w:t>
            </w:r>
            <w:r w:rsidRPr="00D95895">
              <w:rPr>
                <w:rFonts w:ascii="Times New Roman" w:hAnsi="Times New Roman"/>
                <w:sz w:val="22"/>
                <w:szCs w:val="22"/>
              </w:rPr>
              <w:t>I</w:t>
            </w:r>
            <w:r w:rsidRPr="00397F6E">
              <w:rPr>
                <w:rFonts w:ascii="Times New Roman" w:hAnsi="Times New Roman"/>
                <w:sz w:val="22"/>
                <w:szCs w:val="22"/>
                <w:lang w:val="ru-RU"/>
              </w:rPr>
              <w:t xml:space="preserve"> категории технической сложности с количеством каналов (</w:t>
            </w:r>
            <w:proofErr w:type="spellStart"/>
            <w:r w:rsidRPr="00397F6E">
              <w:rPr>
                <w:rFonts w:ascii="Times New Roman" w:hAnsi="Times New Roman"/>
                <w:sz w:val="22"/>
                <w:szCs w:val="22"/>
                <w:lang w:val="ru-RU"/>
              </w:rPr>
              <w:t>Кобщ</w:t>
            </w:r>
            <w:proofErr w:type="spellEnd"/>
            <w:r w:rsidRPr="00397F6E">
              <w:rPr>
                <w:rFonts w:ascii="Times New Roman" w:hAnsi="Times New Roman"/>
                <w:sz w:val="22"/>
                <w:szCs w:val="22"/>
                <w:lang w:val="ru-RU"/>
              </w:rPr>
              <w:t>): 2</w:t>
            </w:r>
          </w:p>
        </w:tc>
        <w:tc>
          <w:tcPr>
            <w:tcW w:w="2296" w:type="dxa"/>
            <w:tcBorders>
              <w:top w:val="nil"/>
              <w:left w:val="nil"/>
              <w:bottom w:val="single" w:sz="4" w:space="0" w:color="auto"/>
              <w:right w:val="single" w:sz="4" w:space="0" w:color="auto"/>
            </w:tcBorders>
            <w:shd w:val="clear" w:color="auto" w:fill="auto"/>
            <w:vAlign w:val="center"/>
            <w:hideMark/>
          </w:tcPr>
          <w:p w14:paraId="7B10333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система</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3788FD2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0E1E99B7" w14:textId="77777777" w:rsidTr="00D95895">
        <w:trPr>
          <w:trHeight w:val="50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1B3220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174</w:t>
            </w:r>
          </w:p>
        </w:tc>
        <w:tc>
          <w:tcPr>
            <w:tcW w:w="6082" w:type="dxa"/>
            <w:tcBorders>
              <w:top w:val="nil"/>
              <w:left w:val="nil"/>
              <w:bottom w:val="single" w:sz="4" w:space="0" w:color="auto"/>
              <w:right w:val="single" w:sz="4" w:space="0" w:color="auto"/>
            </w:tcBorders>
            <w:shd w:val="clear" w:color="auto" w:fill="auto"/>
            <w:vAlign w:val="center"/>
            <w:hideMark/>
          </w:tcPr>
          <w:p w14:paraId="202C4C91"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 xml:space="preserve">Автоматизированная система управления </w:t>
            </w:r>
            <w:r w:rsidRPr="00D95895">
              <w:rPr>
                <w:rFonts w:ascii="Times New Roman" w:hAnsi="Times New Roman"/>
                <w:sz w:val="22"/>
                <w:szCs w:val="22"/>
              </w:rPr>
              <w:t>I</w:t>
            </w:r>
            <w:r w:rsidRPr="00397F6E">
              <w:rPr>
                <w:rFonts w:ascii="Times New Roman" w:hAnsi="Times New Roman"/>
                <w:sz w:val="22"/>
                <w:szCs w:val="22"/>
                <w:lang w:val="ru-RU"/>
              </w:rPr>
              <w:t xml:space="preserve"> категории технической сложности с количеством каналов (</w:t>
            </w:r>
            <w:proofErr w:type="spellStart"/>
            <w:r w:rsidRPr="00397F6E">
              <w:rPr>
                <w:rFonts w:ascii="Times New Roman" w:hAnsi="Times New Roman"/>
                <w:sz w:val="22"/>
                <w:szCs w:val="22"/>
                <w:lang w:val="ru-RU"/>
              </w:rPr>
              <w:t>Кобщ</w:t>
            </w:r>
            <w:proofErr w:type="spellEnd"/>
            <w:r w:rsidRPr="00397F6E">
              <w:rPr>
                <w:rFonts w:ascii="Times New Roman" w:hAnsi="Times New Roman"/>
                <w:sz w:val="22"/>
                <w:szCs w:val="22"/>
                <w:lang w:val="ru-RU"/>
              </w:rPr>
              <w:t>): за каждый канал свыше 2 до 9 добавлять к расценке 02-01-001-01</w:t>
            </w:r>
          </w:p>
        </w:tc>
        <w:tc>
          <w:tcPr>
            <w:tcW w:w="2296" w:type="dxa"/>
            <w:tcBorders>
              <w:top w:val="nil"/>
              <w:left w:val="nil"/>
              <w:bottom w:val="single" w:sz="4" w:space="0" w:color="auto"/>
              <w:right w:val="single" w:sz="4" w:space="0" w:color="auto"/>
            </w:tcBorders>
            <w:shd w:val="clear" w:color="auto" w:fill="auto"/>
            <w:vAlign w:val="center"/>
            <w:hideMark/>
          </w:tcPr>
          <w:p w14:paraId="5E82261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канал</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41FC7B9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w:t>
            </w:r>
          </w:p>
        </w:tc>
      </w:tr>
      <w:tr w:rsidR="00E42E0D" w:rsidRPr="00D95895" w14:paraId="6C13FFEC" w14:textId="77777777" w:rsidTr="00D95895">
        <w:trPr>
          <w:trHeight w:val="21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6FBC1F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175</w:t>
            </w:r>
          </w:p>
        </w:tc>
        <w:tc>
          <w:tcPr>
            <w:tcW w:w="6082" w:type="dxa"/>
            <w:tcBorders>
              <w:top w:val="nil"/>
              <w:left w:val="nil"/>
              <w:bottom w:val="single" w:sz="4" w:space="0" w:color="auto"/>
              <w:right w:val="single" w:sz="4" w:space="0" w:color="auto"/>
            </w:tcBorders>
            <w:shd w:val="clear" w:color="auto" w:fill="auto"/>
            <w:vAlign w:val="center"/>
            <w:hideMark/>
          </w:tcPr>
          <w:p w14:paraId="434E162C"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Узел технологический регулирования или защиты по параметрам температуры, относительной влажности, давления или расхода</w:t>
            </w:r>
          </w:p>
        </w:tc>
        <w:tc>
          <w:tcPr>
            <w:tcW w:w="2296" w:type="dxa"/>
            <w:tcBorders>
              <w:top w:val="nil"/>
              <w:left w:val="nil"/>
              <w:bottom w:val="single" w:sz="4" w:space="0" w:color="auto"/>
              <w:right w:val="single" w:sz="4" w:space="0" w:color="auto"/>
            </w:tcBorders>
            <w:shd w:val="clear" w:color="auto" w:fill="auto"/>
            <w:vAlign w:val="center"/>
            <w:hideMark/>
          </w:tcPr>
          <w:p w14:paraId="25B57B3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 узел</w:t>
            </w:r>
          </w:p>
        </w:tc>
        <w:tc>
          <w:tcPr>
            <w:tcW w:w="1418" w:type="dxa"/>
            <w:tcBorders>
              <w:top w:val="nil"/>
              <w:left w:val="nil"/>
              <w:bottom w:val="single" w:sz="4" w:space="0" w:color="auto"/>
              <w:right w:val="single" w:sz="4" w:space="0" w:color="auto"/>
            </w:tcBorders>
            <w:shd w:val="clear" w:color="auto" w:fill="auto"/>
            <w:vAlign w:val="center"/>
            <w:hideMark/>
          </w:tcPr>
          <w:p w14:paraId="3E44AFA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bl>
    <w:p w14:paraId="671C7626" w14:textId="77777777" w:rsidR="00D95895" w:rsidRDefault="00D95895" w:rsidP="00D95895">
      <w:pPr>
        <w:pStyle w:val="affe"/>
        <w:jc w:val="center"/>
        <w:rPr>
          <w:rFonts w:ascii="Times New Roman" w:hAnsi="Times New Roman"/>
          <w:b/>
          <w:bCs/>
          <w:sz w:val="22"/>
          <w:szCs w:val="22"/>
          <w:lang w:val="ru-RU"/>
        </w:rPr>
      </w:pPr>
    </w:p>
    <w:p w14:paraId="358D1E82" w14:textId="77777777" w:rsidR="00D95895" w:rsidRDefault="00D95895" w:rsidP="00D95895">
      <w:pPr>
        <w:pStyle w:val="affe"/>
        <w:jc w:val="center"/>
        <w:rPr>
          <w:rFonts w:ascii="Times New Roman" w:hAnsi="Times New Roman"/>
          <w:b/>
          <w:bCs/>
          <w:sz w:val="22"/>
          <w:szCs w:val="22"/>
          <w:lang w:val="ru-RU"/>
        </w:rPr>
      </w:pPr>
    </w:p>
    <w:p w14:paraId="5F141035" w14:textId="77777777" w:rsidR="00D95895" w:rsidRDefault="00D95895" w:rsidP="00D95895">
      <w:pPr>
        <w:pStyle w:val="affe"/>
        <w:jc w:val="center"/>
        <w:rPr>
          <w:rFonts w:ascii="Times New Roman" w:hAnsi="Times New Roman"/>
          <w:b/>
          <w:bCs/>
          <w:sz w:val="22"/>
          <w:szCs w:val="22"/>
          <w:lang w:val="ru-RU"/>
        </w:rPr>
      </w:pPr>
    </w:p>
    <w:p w14:paraId="72CE9CA9" w14:textId="77777777" w:rsidR="00D95895" w:rsidRDefault="00D95895" w:rsidP="00D95895">
      <w:pPr>
        <w:pStyle w:val="affe"/>
        <w:jc w:val="center"/>
        <w:rPr>
          <w:rFonts w:ascii="Times New Roman" w:hAnsi="Times New Roman"/>
          <w:b/>
          <w:bCs/>
          <w:sz w:val="22"/>
          <w:szCs w:val="22"/>
          <w:lang w:val="ru-RU"/>
        </w:rPr>
      </w:pPr>
    </w:p>
    <w:p w14:paraId="2AAA9177" w14:textId="1FBEB912" w:rsidR="00E42E0D" w:rsidRPr="00D95895" w:rsidRDefault="00E42E0D" w:rsidP="00D95895">
      <w:pPr>
        <w:pStyle w:val="affe"/>
        <w:jc w:val="center"/>
        <w:rPr>
          <w:rFonts w:ascii="Times New Roman" w:hAnsi="Times New Roman"/>
          <w:b/>
          <w:bCs/>
          <w:sz w:val="22"/>
          <w:szCs w:val="22"/>
          <w:lang w:val="ru-RU"/>
        </w:rPr>
      </w:pPr>
      <w:r w:rsidRPr="00D95895">
        <w:rPr>
          <w:rFonts w:ascii="Times New Roman" w:hAnsi="Times New Roman"/>
          <w:b/>
          <w:bCs/>
          <w:sz w:val="22"/>
          <w:szCs w:val="22"/>
          <w:lang w:val="ru-RU"/>
        </w:rPr>
        <w:t>Ведомость объемов работ и основных материалов</w:t>
      </w:r>
    </w:p>
    <w:p w14:paraId="6C9B3D32" w14:textId="77777777" w:rsidR="00E42E0D" w:rsidRPr="00397F6E" w:rsidRDefault="00E42E0D" w:rsidP="00D95895">
      <w:pPr>
        <w:pStyle w:val="affe"/>
        <w:jc w:val="center"/>
        <w:rPr>
          <w:rFonts w:ascii="Times New Roman" w:hAnsi="Times New Roman"/>
          <w:sz w:val="22"/>
          <w:szCs w:val="22"/>
          <w:lang w:val="ru-RU"/>
        </w:rPr>
      </w:pPr>
      <w:r w:rsidRPr="00397F6E">
        <w:rPr>
          <w:rFonts w:ascii="Times New Roman" w:hAnsi="Times New Roman"/>
          <w:b/>
          <w:bCs/>
          <w:sz w:val="22"/>
          <w:szCs w:val="22"/>
          <w:lang w:val="ru-RU"/>
        </w:rPr>
        <w:t xml:space="preserve">на выполнение работ по объекту «Капитальный ремонт вентиляции </w:t>
      </w:r>
      <w:proofErr w:type="spellStart"/>
      <w:r w:rsidRPr="00397F6E">
        <w:rPr>
          <w:rFonts w:ascii="Times New Roman" w:hAnsi="Times New Roman"/>
          <w:b/>
          <w:bCs/>
          <w:sz w:val="22"/>
          <w:szCs w:val="22"/>
          <w:lang w:val="ru-RU"/>
        </w:rPr>
        <w:t>полярографической</w:t>
      </w:r>
      <w:proofErr w:type="spellEnd"/>
      <w:r w:rsidRPr="00397F6E">
        <w:rPr>
          <w:rFonts w:ascii="Times New Roman" w:hAnsi="Times New Roman"/>
          <w:b/>
          <w:bCs/>
          <w:sz w:val="22"/>
          <w:szCs w:val="22"/>
          <w:lang w:val="ru-RU"/>
        </w:rPr>
        <w:t xml:space="preserve"> лаборатории, склада химреактивов и химической лаборатория питьевых вод АЦККВ.»</w:t>
      </w:r>
    </w:p>
    <w:p w14:paraId="1A87A57F" w14:textId="77777777" w:rsidR="00E42E0D" w:rsidRPr="00397F6E" w:rsidRDefault="00E42E0D" w:rsidP="00D95895">
      <w:pPr>
        <w:pStyle w:val="affe"/>
        <w:rPr>
          <w:rFonts w:ascii="Times New Roman" w:hAnsi="Times New Roman"/>
          <w:sz w:val="22"/>
          <w:szCs w:val="22"/>
          <w:lang w:val="ru-RU"/>
        </w:rPr>
      </w:pPr>
    </w:p>
    <w:p w14:paraId="60E4B634" w14:textId="77777777" w:rsidR="00E42E0D" w:rsidRPr="00397F6E" w:rsidRDefault="00E42E0D" w:rsidP="00D95895">
      <w:pPr>
        <w:pStyle w:val="affe"/>
        <w:rPr>
          <w:rFonts w:ascii="Times New Roman" w:hAnsi="Times New Roman"/>
          <w:sz w:val="22"/>
          <w:szCs w:val="22"/>
          <w:lang w:val="ru-RU"/>
        </w:rPr>
      </w:pPr>
    </w:p>
    <w:tbl>
      <w:tblPr>
        <w:tblW w:w="10221" w:type="dxa"/>
        <w:tblInd w:w="93" w:type="dxa"/>
        <w:tblLook w:val="04A0" w:firstRow="1" w:lastRow="0" w:firstColumn="1" w:lastColumn="0" w:noHBand="0" w:noVBand="1"/>
      </w:tblPr>
      <w:tblGrid>
        <w:gridCol w:w="640"/>
        <w:gridCol w:w="6038"/>
        <w:gridCol w:w="1740"/>
        <w:gridCol w:w="1842"/>
      </w:tblGrid>
      <w:tr w:rsidR="00E42E0D" w:rsidRPr="00D95895" w14:paraId="62AA8260" w14:textId="77777777" w:rsidTr="00032391">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EC427" w14:textId="77777777" w:rsidR="00E42E0D" w:rsidRPr="00D95895" w:rsidRDefault="00E42E0D" w:rsidP="00D95895">
            <w:pPr>
              <w:pStyle w:val="affe"/>
              <w:jc w:val="center"/>
              <w:rPr>
                <w:rFonts w:ascii="Times New Roman" w:hAnsi="Times New Roman"/>
                <w:sz w:val="22"/>
                <w:szCs w:val="22"/>
              </w:rPr>
            </w:pPr>
            <w:r w:rsidRPr="00D95895">
              <w:rPr>
                <w:rFonts w:ascii="Times New Roman" w:hAnsi="Times New Roman"/>
                <w:sz w:val="22"/>
                <w:szCs w:val="22"/>
              </w:rPr>
              <w:t>№ п/п</w:t>
            </w:r>
          </w:p>
        </w:tc>
        <w:tc>
          <w:tcPr>
            <w:tcW w:w="6038" w:type="dxa"/>
            <w:tcBorders>
              <w:top w:val="single" w:sz="4" w:space="0" w:color="auto"/>
              <w:left w:val="nil"/>
              <w:bottom w:val="single" w:sz="4" w:space="0" w:color="auto"/>
              <w:right w:val="single" w:sz="4" w:space="0" w:color="auto"/>
            </w:tcBorders>
            <w:shd w:val="clear" w:color="auto" w:fill="auto"/>
            <w:vAlign w:val="center"/>
            <w:hideMark/>
          </w:tcPr>
          <w:p w14:paraId="3A27EF26" w14:textId="77777777" w:rsidR="00E42E0D" w:rsidRPr="00D95895" w:rsidRDefault="00E42E0D" w:rsidP="00D95895">
            <w:pPr>
              <w:pStyle w:val="affe"/>
              <w:jc w:val="center"/>
              <w:rPr>
                <w:rFonts w:ascii="Times New Roman" w:hAnsi="Times New Roman"/>
                <w:sz w:val="22"/>
                <w:szCs w:val="22"/>
              </w:rPr>
            </w:pPr>
            <w:r w:rsidRPr="00D95895">
              <w:rPr>
                <w:rFonts w:ascii="Times New Roman" w:hAnsi="Times New Roman"/>
                <w:sz w:val="22"/>
                <w:szCs w:val="22"/>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90E5C9F" w14:textId="77777777" w:rsidR="00E42E0D" w:rsidRPr="00D95895" w:rsidRDefault="00E42E0D" w:rsidP="00D95895">
            <w:pPr>
              <w:pStyle w:val="affe"/>
              <w:jc w:val="center"/>
              <w:rPr>
                <w:rFonts w:ascii="Times New Roman" w:hAnsi="Times New Roman"/>
                <w:sz w:val="22"/>
                <w:szCs w:val="22"/>
              </w:rPr>
            </w:pPr>
            <w:r w:rsidRPr="00D95895">
              <w:rPr>
                <w:rFonts w:ascii="Times New Roman" w:hAnsi="Times New Roman"/>
                <w:sz w:val="22"/>
                <w:szCs w:val="22"/>
              </w:rPr>
              <w:t>Ед. изм.</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2704151B" w14:textId="77777777" w:rsidR="00E42E0D" w:rsidRPr="00D95895" w:rsidRDefault="00E42E0D" w:rsidP="00D95895">
            <w:pPr>
              <w:pStyle w:val="affe"/>
              <w:jc w:val="center"/>
              <w:rPr>
                <w:rFonts w:ascii="Times New Roman" w:hAnsi="Times New Roman"/>
                <w:sz w:val="22"/>
                <w:szCs w:val="22"/>
              </w:rPr>
            </w:pPr>
            <w:r w:rsidRPr="00D95895">
              <w:rPr>
                <w:rFonts w:ascii="Times New Roman" w:hAnsi="Times New Roman"/>
                <w:sz w:val="22"/>
                <w:szCs w:val="22"/>
              </w:rPr>
              <w:t>Кол.</w:t>
            </w:r>
          </w:p>
        </w:tc>
      </w:tr>
      <w:tr w:rsidR="00E42E0D" w:rsidRPr="00D95895" w14:paraId="7C2B9F04" w14:textId="77777777" w:rsidTr="00032391">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2588759" w14:textId="77777777" w:rsidR="00E42E0D" w:rsidRPr="00D95895" w:rsidRDefault="00E42E0D" w:rsidP="00D95895">
            <w:pPr>
              <w:pStyle w:val="affe"/>
              <w:jc w:val="center"/>
              <w:rPr>
                <w:rFonts w:ascii="Times New Roman" w:hAnsi="Times New Roman"/>
                <w:sz w:val="22"/>
                <w:szCs w:val="22"/>
              </w:rPr>
            </w:pPr>
            <w:r w:rsidRPr="00D95895">
              <w:rPr>
                <w:rFonts w:ascii="Times New Roman" w:hAnsi="Times New Roman"/>
                <w:sz w:val="22"/>
                <w:szCs w:val="22"/>
              </w:rPr>
              <w:t>1</w:t>
            </w:r>
          </w:p>
        </w:tc>
        <w:tc>
          <w:tcPr>
            <w:tcW w:w="6038" w:type="dxa"/>
            <w:tcBorders>
              <w:top w:val="nil"/>
              <w:left w:val="nil"/>
              <w:bottom w:val="single" w:sz="4" w:space="0" w:color="auto"/>
              <w:right w:val="single" w:sz="4" w:space="0" w:color="auto"/>
            </w:tcBorders>
            <w:shd w:val="clear" w:color="auto" w:fill="auto"/>
            <w:noWrap/>
            <w:vAlign w:val="center"/>
            <w:hideMark/>
          </w:tcPr>
          <w:p w14:paraId="594D3F71" w14:textId="77777777" w:rsidR="00E42E0D" w:rsidRPr="00D95895" w:rsidRDefault="00E42E0D" w:rsidP="00D95895">
            <w:pPr>
              <w:pStyle w:val="affe"/>
              <w:jc w:val="center"/>
              <w:rPr>
                <w:rFonts w:ascii="Times New Roman" w:hAnsi="Times New Roman"/>
                <w:sz w:val="22"/>
                <w:szCs w:val="22"/>
              </w:rPr>
            </w:pPr>
            <w:r w:rsidRPr="00D95895">
              <w:rPr>
                <w:rFonts w:ascii="Times New Roman" w:hAnsi="Times New Roman"/>
                <w:sz w:val="22"/>
                <w:szCs w:val="22"/>
              </w:rPr>
              <w:t>2</w:t>
            </w:r>
          </w:p>
        </w:tc>
        <w:tc>
          <w:tcPr>
            <w:tcW w:w="1701" w:type="dxa"/>
            <w:tcBorders>
              <w:top w:val="nil"/>
              <w:left w:val="nil"/>
              <w:bottom w:val="single" w:sz="4" w:space="0" w:color="auto"/>
              <w:right w:val="single" w:sz="4" w:space="0" w:color="auto"/>
            </w:tcBorders>
            <w:shd w:val="clear" w:color="auto" w:fill="auto"/>
            <w:noWrap/>
            <w:vAlign w:val="center"/>
            <w:hideMark/>
          </w:tcPr>
          <w:p w14:paraId="0387B14A" w14:textId="77777777" w:rsidR="00E42E0D" w:rsidRPr="00D95895" w:rsidRDefault="00E42E0D" w:rsidP="00D95895">
            <w:pPr>
              <w:pStyle w:val="affe"/>
              <w:jc w:val="center"/>
              <w:rPr>
                <w:rFonts w:ascii="Times New Roman" w:hAnsi="Times New Roman"/>
                <w:sz w:val="22"/>
                <w:szCs w:val="22"/>
              </w:rPr>
            </w:pPr>
            <w:r w:rsidRPr="00D95895">
              <w:rPr>
                <w:rFonts w:ascii="Times New Roman" w:hAnsi="Times New Roman"/>
                <w:sz w:val="22"/>
                <w:szCs w:val="22"/>
              </w:rPr>
              <w:t>3</w:t>
            </w:r>
          </w:p>
        </w:tc>
        <w:tc>
          <w:tcPr>
            <w:tcW w:w="1842" w:type="dxa"/>
            <w:tcBorders>
              <w:top w:val="nil"/>
              <w:left w:val="nil"/>
              <w:bottom w:val="single" w:sz="4" w:space="0" w:color="auto"/>
              <w:right w:val="single" w:sz="4" w:space="0" w:color="auto"/>
            </w:tcBorders>
            <w:shd w:val="clear" w:color="auto" w:fill="auto"/>
            <w:noWrap/>
            <w:vAlign w:val="center"/>
            <w:hideMark/>
          </w:tcPr>
          <w:p w14:paraId="07A91231" w14:textId="77777777" w:rsidR="00E42E0D" w:rsidRPr="00D95895" w:rsidRDefault="00E42E0D" w:rsidP="00D95895">
            <w:pPr>
              <w:pStyle w:val="affe"/>
              <w:jc w:val="center"/>
              <w:rPr>
                <w:rFonts w:ascii="Times New Roman" w:hAnsi="Times New Roman"/>
                <w:sz w:val="22"/>
                <w:szCs w:val="22"/>
              </w:rPr>
            </w:pPr>
            <w:r w:rsidRPr="00D95895">
              <w:rPr>
                <w:rFonts w:ascii="Times New Roman" w:hAnsi="Times New Roman"/>
                <w:sz w:val="22"/>
                <w:szCs w:val="22"/>
              </w:rPr>
              <w:t>4</w:t>
            </w:r>
          </w:p>
        </w:tc>
      </w:tr>
      <w:tr w:rsidR="00E42E0D" w:rsidRPr="00D95895" w14:paraId="43FCF268" w14:textId="77777777" w:rsidTr="00032391">
        <w:trPr>
          <w:trHeight w:val="300"/>
        </w:trPr>
        <w:tc>
          <w:tcPr>
            <w:tcW w:w="10221" w:type="dxa"/>
            <w:gridSpan w:val="4"/>
            <w:tcBorders>
              <w:top w:val="nil"/>
              <w:left w:val="single" w:sz="4" w:space="0" w:color="auto"/>
              <w:bottom w:val="single" w:sz="4" w:space="0" w:color="auto"/>
              <w:right w:val="single" w:sz="4" w:space="0" w:color="000000"/>
            </w:tcBorders>
            <w:shd w:val="clear" w:color="auto" w:fill="auto"/>
            <w:hideMark/>
          </w:tcPr>
          <w:p w14:paraId="308045A7" w14:textId="77777777" w:rsidR="00E42E0D" w:rsidRPr="00D95895" w:rsidRDefault="00E42E0D" w:rsidP="00D95895">
            <w:pPr>
              <w:pStyle w:val="affe"/>
              <w:rPr>
                <w:rFonts w:ascii="Times New Roman" w:hAnsi="Times New Roman"/>
                <w:b/>
                <w:bCs/>
                <w:sz w:val="22"/>
                <w:szCs w:val="22"/>
              </w:rPr>
            </w:pPr>
            <w:r w:rsidRPr="00D95895">
              <w:rPr>
                <w:rFonts w:ascii="Times New Roman" w:hAnsi="Times New Roman"/>
                <w:b/>
                <w:bCs/>
                <w:sz w:val="22"/>
                <w:szCs w:val="22"/>
              </w:rPr>
              <w:t>Раздел 1. Вентиляция</w:t>
            </w:r>
          </w:p>
        </w:tc>
      </w:tr>
      <w:tr w:rsidR="00E42E0D" w:rsidRPr="00D95895" w14:paraId="5B061CA1" w14:textId="77777777" w:rsidTr="00032391">
        <w:trPr>
          <w:trHeight w:val="300"/>
        </w:trPr>
        <w:tc>
          <w:tcPr>
            <w:tcW w:w="10221"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59EC5858" w14:textId="77777777" w:rsidR="00E42E0D" w:rsidRPr="00D95895" w:rsidRDefault="00E42E0D" w:rsidP="00D95895">
            <w:pPr>
              <w:pStyle w:val="affe"/>
              <w:rPr>
                <w:rFonts w:ascii="Times New Roman" w:hAnsi="Times New Roman"/>
                <w:b/>
                <w:bCs/>
                <w:sz w:val="22"/>
                <w:szCs w:val="22"/>
              </w:rPr>
            </w:pPr>
            <w:r w:rsidRPr="00D95895">
              <w:rPr>
                <w:rFonts w:ascii="Times New Roman" w:hAnsi="Times New Roman"/>
                <w:b/>
                <w:bCs/>
                <w:sz w:val="22"/>
                <w:szCs w:val="22"/>
              </w:rPr>
              <w:t>Система П-2</w:t>
            </w:r>
          </w:p>
        </w:tc>
      </w:tr>
      <w:tr w:rsidR="00E42E0D" w:rsidRPr="00D95895" w14:paraId="13F33626" w14:textId="77777777" w:rsidTr="00032391">
        <w:trPr>
          <w:trHeight w:val="33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485459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c>
          <w:tcPr>
            <w:tcW w:w="6038" w:type="dxa"/>
            <w:tcBorders>
              <w:top w:val="nil"/>
              <w:left w:val="nil"/>
              <w:bottom w:val="single" w:sz="4" w:space="0" w:color="auto"/>
              <w:right w:val="single" w:sz="4" w:space="0" w:color="auto"/>
            </w:tcBorders>
            <w:shd w:val="clear" w:color="auto" w:fill="auto"/>
            <w:vAlign w:val="center"/>
            <w:hideMark/>
          </w:tcPr>
          <w:p w14:paraId="57CAE042"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 xml:space="preserve">Установка камер приточных типовых: без секции орошения производительностью до 10 </w:t>
            </w:r>
            <w:proofErr w:type="gramStart"/>
            <w:r w:rsidRPr="00397F6E">
              <w:rPr>
                <w:rFonts w:ascii="Times New Roman" w:hAnsi="Times New Roman"/>
                <w:sz w:val="22"/>
                <w:szCs w:val="22"/>
                <w:lang w:val="ru-RU"/>
              </w:rPr>
              <w:t>тыс.м</w:t>
            </w:r>
            <w:proofErr w:type="gramEnd"/>
            <w:r w:rsidRPr="00397F6E">
              <w:rPr>
                <w:rFonts w:ascii="Times New Roman" w:hAnsi="Times New Roman"/>
                <w:sz w:val="22"/>
                <w:szCs w:val="22"/>
                <w:lang w:val="ru-RU"/>
              </w:rPr>
              <w:t>3/час</w:t>
            </w:r>
          </w:p>
        </w:tc>
        <w:tc>
          <w:tcPr>
            <w:tcW w:w="1701" w:type="dxa"/>
            <w:tcBorders>
              <w:top w:val="nil"/>
              <w:left w:val="nil"/>
              <w:bottom w:val="single" w:sz="4" w:space="0" w:color="auto"/>
              <w:right w:val="single" w:sz="4" w:space="0" w:color="auto"/>
            </w:tcBorders>
            <w:shd w:val="clear" w:color="auto" w:fill="auto"/>
            <w:vAlign w:val="center"/>
            <w:hideMark/>
          </w:tcPr>
          <w:p w14:paraId="1D0A253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камера</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29433FC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2014D1B9" w14:textId="77777777" w:rsidTr="00032391">
        <w:trPr>
          <w:trHeight w:val="381"/>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4711CC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c>
          <w:tcPr>
            <w:tcW w:w="6038" w:type="dxa"/>
            <w:tcBorders>
              <w:top w:val="nil"/>
              <w:left w:val="nil"/>
              <w:bottom w:val="single" w:sz="4" w:space="0" w:color="auto"/>
              <w:right w:val="single" w:sz="4" w:space="0" w:color="auto"/>
            </w:tcBorders>
            <w:shd w:val="clear" w:color="auto" w:fill="auto"/>
            <w:vAlign w:val="center"/>
            <w:hideMark/>
          </w:tcPr>
          <w:p w14:paraId="326906DC"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Установка заслонок воздушных и клапанов воздушных КВР с ручным приводом: периметром до 1600 мм</w:t>
            </w:r>
          </w:p>
        </w:tc>
        <w:tc>
          <w:tcPr>
            <w:tcW w:w="1701" w:type="dxa"/>
            <w:tcBorders>
              <w:top w:val="nil"/>
              <w:left w:val="nil"/>
              <w:bottom w:val="single" w:sz="4" w:space="0" w:color="auto"/>
              <w:right w:val="single" w:sz="4" w:space="0" w:color="auto"/>
            </w:tcBorders>
            <w:shd w:val="clear" w:color="auto" w:fill="auto"/>
            <w:vAlign w:val="center"/>
            <w:hideMark/>
          </w:tcPr>
          <w:p w14:paraId="0238EB6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842" w:type="dxa"/>
            <w:tcBorders>
              <w:top w:val="nil"/>
              <w:left w:val="nil"/>
              <w:bottom w:val="single" w:sz="4" w:space="0" w:color="auto"/>
              <w:right w:val="single" w:sz="4" w:space="0" w:color="auto"/>
            </w:tcBorders>
            <w:shd w:val="clear" w:color="auto" w:fill="auto"/>
            <w:vAlign w:val="center"/>
            <w:hideMark/>
          </w:tcPr>
          <w:p w14:paraId="5CAAD0B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6E47C08B" w14:textId="77777777" w:rsidTr="00032391">
        <w:trPr>
          <w:trHeight w:val="13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9BE724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c>
          <w:tcPr>
            <w:tcW w:w="6038" w:type="dxa"/>
            <w:tcBorders>
              <w:top w:val="nil"/>
              <w:left w:val="nil"/>
              <w:bottom w:val="single" w:sz="4" w:space="0" w:color="auto"/>
              <w:right w:val="single" w:sz="4" w:space="0" w:color="auto"/>
            </w:tcBorders>
            <w:shd w:val="clear" w:color="auto" w:fill="auto"/>
            <w:vAlign w:val="center"/>
            <w:hideMark/>
          </w:tcPr>
          <w:p w14:paraId="7A3235D3"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Установка заслонок воздушных и клапанов воздушных КВР с ручным приводом: периметром до 1000 мм</w:t>
            </w:r>
          </w:p>
        </w:tc>
        <w:tc>
          <w:tcPr>
            <w:tcW w:w="1701" w:type="dxa"/>
            <w:tcBorders>
              <w:top w:val="nil"/>
              <w:left w:val="nil"/>
              <w:bottom w:val="single" w:sz="4" w:space="0" w:color="auto"/>
              <w:right w:val="single" w:sz="4" w:space="0" w:color="auto"/>
            </w:tcBorders>
            <w:shd w:val="clear" w:color="auto" w:fill="auto"/>
            <w:vAlign w:val="center"/>
            <w:hideMark/>
          </w:tcPr>
          <w:p w14:paraId="7347D66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842" w:type="dxa"/>
            <w:tcBorders>
              <w:top w:val="nil"/>
              <w:left w:val="nil"/>
              <w:bottom w:val="single" w:sz="4" w:space="0" w:color="auto"/>
              <w:right w:val="single" w:sz="4" w:space="0" w:color="auto"/>
            </w:tcBorders>
            <w:shd w:val="clear" w:color="auto" w:fill="auto"/>
            <w:vAlign w:val="center"/>
            <w:hideMark/>
          </w:tcPr>
          <w:p w14:paraId="25F9769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4F2E061F" w14:textId="77777777" w:rsidTr="00032391">
        <w:trPr>
          <w:trHeight w:val="16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1B2831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w:t>
            </w:r>
          </w:p>
        </w:tc>
        <w:tc>
          <w:tcPr>
            <w:tcW w:w="6038" w:type="dxa"/>
            <w:tcBorders>
              <w:top w:val="nil"/>
              <w:left w:val="nil"/>
              <w:bottom w:val="single" w:sz="4" w:space="0" w:color="auto"/>
              <w:right w:val="single" w:sz="4" w:space="0" w:color="auto"/>
            </w:tcBorders>
            <w:shd w:val="clear" w:color="auto" w:fill="auto"/>
            <w:vAlign w:val="center"/>
            <w:hideMark/>
          </w:tcPr>
          <w:p w14:paraId="485BE717"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Установка решеток жалюзийных площадью в свету: до 0,5 м2</w:t>
            </w:r>
          </w:p>
        </w:tc>
        <w:tc>
          <w:tcPr>
            <w:tcW w:w="1701" w:type="dxa"/>
            <w:tcBorders>
              <w:top w:val="nil"/>
              <w:left w:val="nil"/>
              <w:bottom w:val="single" w:sz="4" w:space="0" w:color="auto"/>
              <w:right w:val="single" w:sz="4" w:space="0" w:color="auto"/>
            </w:tcBorders>
            <w:shd w:val="clear" w:color="auto" w:fill="auto"/>
            <w:vAlign w:val="center"/>
            <w:hideMark/>
          </w:tcPr>
          <w:p w14:paraId="08BD401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решетка</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5F515B7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w:t>
            </w:r>
          </w:p>
        </w:tc>
      </w:tr>
      <w:tr w:rsidR="00E42E0D" w:rsidRPr="00D95895" w14:paraId="74C7845B" w14:textId="77777777" w:rsidTr="00032391">
        <w:trPr>
          <w:trHeight w:val="39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3ADA7B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w:t>
            </w:r>
          </w:p>
        </w:tc>
        <w:tc>
          <w:tcPr>
            <w:tcW w:w="6038" w:type="dxa"/>
            <w:tcBorders>
              <w:top w:val="nil"/>
              <w:left w:val="nil"/>
              <w:bottom w:val="single" w:sz="4" w:space="0" w:color="auto"/>
              <w:right w:val="single" w:sz="4" w:space="0" w:color="auto"/>
            </w:tcBorders>
            <w:shd w:val="clear" w:color="auto" w:fill="auto"/>
            <w:vAlign w:val="center"/>
            <w:hideMark/>
          </w:tcPr>
          <w:p w14:paraId="2807996E"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0,7 мм, периметром до 2400 мм</w:t>
            </w:r>
          </w:p>
        </w:tc>
        <w:tc>
          <w:tcPr>
            <w:tcW w:w="1701" w:type="dxa"/>
            <w:tcBorders>
              <w:top w:val="nil"/>
              <w:left w:val="nil"/>
              <w:bottom w:val="single" w:sz="4" w:space="0" w:color="auto"/>
              <w:right w:val="single" w:sz="4" w:space="0" w:color="auto"/>
            </w:tcBorders>
            <w:shd w:val="clear" w:color="auto" w:fill="auto"/>
            <w:vAlign w:val="center"/>
            <w:hideMark/>
          </w:tcPr>
          <w:p w14:paraId="4695E02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7EC55E8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0,0468</w:t>
            </w:r>
          </w:p>
        </w:tc>
      </w:tr>
      <w:tr w:rsidR="00E42E0D" w:rsidRPr="00D95895" w14:paraId="0A6CEFB8" w14:textId="77777777" w:rsidTr="00032391">
        <w:trPr>
          <w:trHeight w:val="40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52D7CE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w:t>
            </w:r>
          </w:p>
        </w:tc>
        <w:tc>
          <w:tcPr>
            <w:tcW w:w="6038" w:type="dxa"/>
            <w:tcBorders>
              <w:top w:val="nil"/>
              <w:left w:val="nil"/>
              <w:bottom w:val="single" w:sz="4" w:space="0" w:color="auto"/>
              <w:right w:val="single" w:sz="4" w:space="0" w:color="auto"/>
            </w:tcBorders>
            <w:shd w:val="clear" w:color="auto" w:fill="auto"/>
            <w:vAlign w:val="center"/>
            <w:hideMark/>
          </w:tcPr>
          <w:p w14:paraId="5D1CE49C"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0,7 мм, периметром от 1100 до 1600 мм</w:t>
            </w:r>
          </w:p>
        </w:tc>
        <w:tc>
          <w:tcPr>
            <w:tcW w:w="1701" w:type="dxa"/>
            <w:tcBorders>
              <w:top w:val="nil"/>
              <w:left w:val="nil"/>
              <w:bottom w:val="single" w:sz="4" w:space="0" w:color="auto"/>
              <w:right w:val="single" w:sz="4" w:space="0" w:color="auto"/>
            </w:tcBorders>
            <w:shd w:val="clear" w:color="auto" w:fill="auto"/>
            <w:vAlign w:val="center"/>
            <w:hideMark/>
          </w:tcPr>
          <w:p w14:paraId="387B0DD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63CEAA6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0,1403</w:t>
            </w:r>
          </w:p>
        </w:tc>
      </w:tr>
      <w:tr w:rsidR="00E42E0D" w:rsidRPr="00D95895" w14:paraId="0E75B6D9" w14:textId="77777777" w:rsidTr="00032391">
        <w:trPr>
          <w:trHeight w:val="567"/>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0350A5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lastRenderedPageBreak/>
              <w:t>7</w:t>
            </w:r>
          </w:p>
        </w:tc>
        <w:tc>
          <w:tcPr>
            <w:tcW w:w="6038" w:type="dxa"/>
            <w:tcBorders>
              <w:top w:val="nil"/>
              <w:left w:val="nil"/>
              <w:bottom w:val="single" w:sz="4" w:space="0" w:color="auto"/>
              <w:right w:val="single" w:sz="4" w:space="0" w:color="auto"/>
            </w:tcBorders>
            <w:shd w:val="clear" w:color="auto" w:fill="auto"/>
            <w:vAlign w:val="center"/>
            <w:hideMark/>
          </w:tcPr>
          <w:p w14:paraId="5DDA4A53"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Прокладка воздуховодов из листовой, оцинкованной стали и алюминия класса Н (нормальные) толщиной: 0,5 мм, периметром 800, 1000 мм</w:t>
            </w:r>
          </w:p>
        </w:tc>
        <w:tc>
          <w:tcPr>
            <w:tcW w:w="1701" w:type="dxa"/>
            <w:tcBorders>
              <w:top w:val="nil"/>
              <w:left w:val="nil"/>
              <w:bottom w:val="single" w:sz="4" w:space="0" w:color="auto"/>
              <w:right w:val="single" w:sz="4" w:space="0" w:color="auto"/>
            </w:tcBorders>
            <w:shd w:val="clear" w:color="auto" w:fill="auto"/>
            <w:vAlign w:val="center"/>
            <w:hideMark/>
          </w:tcPr>
          <w:p w14:paraId="1A623E2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поверхности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воздуховодов</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45F621A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0,1584</w:t>
            </w:r>
          </w:p>
        </w:tc>
      </w:tr>
      <w:tr w:rsidR="00E42E0D" w:rsidRPr="00D95895" w14:paraId="7162A2A1" w14:textId="77777777" w:rsidTr="00032391">
        <w:trPr>
          <w:trHeight w:val="12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4F458A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8</w:t>
            </w:r>
          </w:p>
        </w:tc>
        <w:tc>
          <w:tcPr>
            <w:tcW w:w="6038" w:type="dxa"/>
            <w:tcBorders>
              <w:top w:val="nil"/>
              <w:left w:val="nil"/>
              <w:bottom w:val="single" w:sz="4" w:space="0" w:color="auto"/>
              <w:right w:val="single" w:sz="4" w:space="0" w:color="auto"/>
            </w:tcBorders>
            <w:shd w:val="clear" w:color="auto" w:fill="auto"/>
            <w:vAlign w:val="center"/>
            <w:hideMark/>
          </w:tcPr>
          <w:p w14:paraId="3CF9025D"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Изоляция плоских и криволинейных поверхностей пластинами (плитами) из вспененного каучука, вспененного полиэтилена</w:t>
            </w:r>
          </w:p>
        </w:tc>
        <w:tc>
          <w:tcPr>
            <w:tcW w:w="1701" w:type="dxa"/>
            <w:tcBorders>
              <w:top w:val="nil"/>
              <w:left w:val="nil"/>
              <w:bottom w:val="single" w:sz="4" w:space="0" w:color="auto"/>
              <w:right w:val="single" w:sz="4" w:space="0" w:color="auto"/>
            </w:tcBorders>
            <w:shd w:val="clear" w:color="auto" w:fill="auto"/>
            <w:vAlign w:val="center"/>
            <w:hideMark/>
          </w:tcPr>
          <w:p w14:paraId="37DC768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 м2 </w:t>
            </w:r>
            <w:proofErr w:type="spellStart"/>
            <w:r w:rsidRPr="00D95895">
              <w:rPr>
                <w:rFonts w:ascii="Times New Roman" w:hAnsi="Times New Roman"/>
                <w:sz w:val="22"/>
                <w:szCs w:val="22"/>
              </w:rPr>
              <w:t>изолируемой</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поверхности</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1FBB596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0,05</w:t>
            </w:r>
          </w:p>
        </w:tc>
      </w:tr>
      <w:tr w:rsidR="00E42E0D" w:rsidRPr="00D95895" w14:paraId="305DEAD3" w14:textId="77777777" w:rsidTr="00032391">
        <w:trPr>
          <w:trHeight w:val="300"/>
        </w:trPr>
        <w:tc>
          <w:tcPr>
            <w:tcW w:w="10221"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7005FA3D" w14:textId="77777777" w:rsidR="00E42E0D" w:rsidRPr="00D95895" w:rsidRDefault="00E42E0D" w:rsidP="00D95895">
            <w:pPr>
              <w:pStyle w:val="affe"/>
              <w:rPr>
                <w:rFonts w:ascii="Times New Roman" w:hAnsi="Times New Roman"/>
                <w:b/>
                <w:bCs/>
                <w:sz w:val="22"/>
                <w:szCs w:val="22"/>
              </w:rPr>
            </w:pPr>
            <w:r w:rsidRPr="00D95895">
              <w:rPr>
                <w:rFonts w:ascii="Times New Roman" w:hAnsi="Times New Roman"/>
                <w:b/>
                <w:bCs/>
                <w:sz w:val="22"/>
                <w:szCs w:val="22"/>
              </w:rPr>
              <w:t>Оборудование и материалы</w:t>
            </w:r>
          </w:p>
        </w:tc>
      </w:tr>
      <w:tr w:rsidR="00E42E0D" w:rsidRPr="00D95895" w14:paraId="2E9ACCC0" w14:textId="77777777" w:rsidTr="00032391">
        <w:trPr>
          <w:trHeight w:val="146"/>
        </w:trPr>
        <w:tc>
          <w:tcPr>
            <w:tcW w:w="640" w:type="dxa"/>
            <w:tcBorders>
              <w:top w:val="nil"/>
              <w:left w:val="single" w:sz="4" w:space="0" w:color="auto"/>
              <w:bottom w:val="single" w:sz="4" w:space="0" w:color="auto"/>
              <w:right w:val="single" w:sz="4" w:space="0" w:color="auto"/>
            </w:tcBorders>
            <w:shd w:val="clear" w:color="auto" w:fill="auto"/>
            <w:hideMark/>
          </w:tcPr>
          <w:p w14:paraId="1E06737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9</w:t>
            </w:r>
          </w:p>
        </w:tc>
        <w:tc>
          <w:tcPr>
            <w:tcW w:w="6038" w:type="dxa"/>
            <w:tcBorders>
              <w:top w:val="nil"/>
              <w:left w:val="nil"/>
              <w:bottom w:val="single" w:sz="4" w:space="0" w:color="auto"/>
              <w:right w:val="single" w:sz="4" w:space="0" w:color="auto"/>
            </w:tcBorders>
            <w:shd w:val="clear" w:color="auto" w:fill="auto"/>
            <w:hideMark/>
          </w:tcPr>
          <w:p w14:paraId="7887D199"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Приточная установка (</w:t>
            </w:r>
            <w:r w:rsidRPr="00D95895">
              <w:rPr>
                <w:rFonts w:ascii="Times New Roman" w:hAnsi="Times New Roman"/>
                <w:sz w:val="22"/>
                <w:szCs w:val="22"/>
              </w:rPr>
              <w:t>L</w:t>
            </w:r>
            <w:r w:rsidRPr="00397F6E">
              <w:rPr>
                <w:rFonts w:ascii="Times New Roman" w:hAnsi="Times New Roman"/>
                <w:sz w:val="22"/>
                <w:szCs w:val="22"/>
                <w:lang w:val="ru-RU"/>
              </w:rPr>
              <w:t xml:space="preserve"> = 3390 м3/ч, </w:t>
            </w:r>
            <w:r w:rsidRPr="00D95895">
              <w:rPr>
                <w:rFonts w:ascii="Times New Roman" w:hAnsi="Times New Roman"/>
                <w:sz w:val="22"/>
                <w:szCs w:val="22"/>
              </w:rPr>
              <w:t>P</w:t>
            </w:r>
            <w:r w:rsidRPr="00397F6E">
              <w:rPr>
                <w:rFonts w:ascii="Times New Roman" w:hAnsi="Times New Roman"/>
                <w:sz w:val="22"/>
                <w:szCs w:val="22"/>
                <w:lang w:val="ru-RU"/>
              </w:rPr>
              <w:t xml:space="preserve"> сети = 200 Па) с водяным нагревателем, с комплектом автоматики</w:t>
            </w:r>
          </w:p>
        </w:tc>
        <w:tc>
          <w:tcPr>
            <w:tcW w:w="1701" w:type="dxa"/>
            <w:tcBorders>
              <w:top w:val="nil"/>
              <w:left w:val="nil"/>
              <w:bottom w:val="single" w:sz="4" w:space="0" w:color="auto"/>
              <w:right w:val="single" w:sz="4" w:space="0" w:color="auto"/>
            </w:tcBorders>
            <w:shd w:val="clear" w:color="auto" w:fill="auto"/>
            <w:vAlign w:val="center"/>
            <w:hideMark/>
          </w:tcPr>
          <w:p w14:paraId="0D80DE16"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компл</w:t>
            </w:r>
            <w:proofErr w:type="spellEnd"/>
            <w:r w:rsidRPr="00D95895">
              <w:rPr>
                <w:rFonts w:ascii="Times New Roman" w:hAnsi="Times New Roman"/>
                <w:sz w:val="22"/>
                <w:szCs w:val="22"/>
              </w:rPr>
              <w:t>.</w:t>
            </w:r>
          </w:p>
        </w:tc>
        <w:tc>
          <w:tcPr>
            <w:tcW w:w="1842" w:type="dxa"/>
            <w:tcBorders>
              <w:top w:val="nil"/>
              <w:left w:val="nil"/>
              <w:bottom w:val="single" w:sz="4" w:space="0" w:color="auto"/>
              <w:right w:val="single" w:sz="4" w:space="0" w:color="auto"/>
            </w:tcBorders>
            <w:shd w:val="clear" w:color="auto" w:fill="auto"/>
            <w:vAlign w:val="center"/>
            <w:hideMark/>
          </w:tcPr>
          <w:p w14:paraId="23D49D1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304C9FAB" w14:textId="77777777" w:rsidTr="00032391">
        <w:trPr>
          <w:trHeight w:val="91"/>
        </w:trPr>
        <w:tc>
          <w:tcPr>
            <w:tcW w:w="640" w:type="dxa"/>
            <w:tcBorders>
              <w:top w:val="nil"/>
              <w:left w:val="single" w:sz="4" w:space="0" w:color="auto"/>
              <w:bottom w:val="single" w:sz="4" w:space="0" w:color="auto"/>
              <w:right w:val="single" w:sz="4" w:space="0" w:color="auto"/>
            </w:tcBorders>
            <w:shd w:val="clear" w:color="auto" w:fill="auto"/>
            <w:hideMark/>
          </w:tcPr>
          <w:p w14:paraId="03ADBC5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w:t>
            </w:r>
          </w:p>
        </w:tc>
        <w:tc>
          <w:tcPr>
            <w:tcW w:w="6038" w:type="dxa"/>
            <w:tcBorders>
              <w:top w:val="nil"/>
              <w:left w:val="nil"/>
              <w:bottom w:val="single" w:sz="4" w:space="0" w:color="auto"/>
              <w:right w:val="single" w:sz="4" w:space="0" w:color="auto"/>
            </w:tcBorders>
            <w:shd w:val="clear" w:color="auto" w:fill="auto"/>
            <w:hideMark/>
          </w:tcPr>
          <w:p w14:paraId="3B1F203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Дроссель-клапан 500х300</w:t>
            </w:r>
          </w:p>
        </w:tc>
        <w:tc>
          <w:tcPr>
            <w:tcW w:w="1701" w:type="dxa"/>
            <w:tcBorders>
              <w:top w:val="nil"/>
              <w:left w:val="nil"/>
              <w:bottom w:val="single" w:sz="4" w:space="0" w:color="auto"/>
              <w:right w:val="single" w:sz="4" w:space="0" w:color="auto"/>
            </w:tcBorders>
            <w:shd w:val="clear" w:color="auto" w:fill="auto"/>
            <w:vAlign w:val="center"/>
            <w:hideMark/>
          </w:tcPr>
          <w:p w14:paraId="3424745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шт.</w:t>
            </w:r>
          </w:p>
        </w:tc>
        <w:tc>
          <w:tcPr>
            <w:tcW w:w="1842" w:type="dxa"/>
            <w:tcBorders>
              <w:top w:val="nil"/>
              <w:left w:val="nil"/>
              <w:bottom w:val="single" w:sz="4" w:space="0" w:color="auto"/>
              <w:right w:val="single" w:sz="4" w:space="0" w:color="auto"/>
            </w:tcBorders>
            <w:shd w:val="clear" w:color="auto" w:fill="auto"/>
            <w:vAlign w:val="center"/>
            <w:hideMark/>
          </w:tcPr>
          <w:p w14:paraId="758FFF9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6E486987" w14:textId="77777777" w:rsidTr="00032391">
        <w:trPr>
          <w:trHeight w:val="180"/>
        </w:trPr>
        <w:tc>
          <w:tcPr>
            <w:tcW w:w="640" w:type="dxa"/>
            <w:tcBorders>
              <w:top w:val="nil"/>
              <w:left w:val="single" w:sz="4" w:space="0" w:color="auto"/>
              <w:bottom w:val="single" w:sz="4" w:space="0" w:color="auto"/>
              <w:right w:val="single" w:sz="4" w:space="0" w:color="auto"/>
            </w:tcBorders>
            <w:shd w:val="clear" w:color="auto" w:fill="auto"/>
            <w:hideMark/>
          </w:tcPr>
          <w:p w14:paraId="069620F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11</w:t>
            </w:r>
          </w:p>
        </w:tc>
        <w:tc>
          <w:tcPr>
            <w:tcW w:w="6038" w:type="dxa"/>
            <w:tcBorders>
              <w:top w:val="nil"/>
              <w:left w:val="nil"/>
              <w:bottom w:val="single" w:sz="4" w:space="0" w:color="auto"/>
              <w:right w:val="single" w:sz="4" w:space="0" w:color="auto"/>
            </w:tcBorders>
            <w:shd w:val="clear" w:color="auto" w:fill="auto"/>
            <w:hideMark/>
          </w:tcPr>
          <w:p w14:paraId="487A6B6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Дроссель-клапан 200х200</w:t>
            </w:r>
          </w:p>
        </w:tc>
        <w:tc>
          <w:tcPr>
            <w:tcW w:w="1701" w:type="dxa"/>
            <w:tcBorders>
              <w:top w:val="nil"/>
              <w:left w:val="nil"/>
              <w:bottom w:val="single" w:sz="4" w:space="0" w:color="auto"/>
              <w:right w:val="single" w:sz="4" w:space="0" w:color="auto"/>
            </w:tcBorders>
            <w:shd w:val="clear" w:color="auto" w:fill="auto"/>
            <w:vAlign w:val="center"/>
            <w:hideMark/>
          </w:tcPr>
          <w:p w14:paraId="1B7754E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шт.</w:t>
            </w:r>
          </w:p>
        </w:tc>
        <w:tc>
          <w:tcPr>
            <w:tcW w:w="1842" w:type="dxa"/>
            <w:tcBorders>
              <w:top w:val="nil"/>
              <w:left w:val="nil"/>
              <w:bottom w:val="single" w:sz="4" w:space="0" w:color="auto"/>
              <w:right w:val="single" w:sz="4" w:space="0" w:color="auto"/>
            </w:tcBorders>
            <w:shd w:val="clear" w:color="auto" w:fill="auto"/>
            <w:vAlign w:val="center"/>
            <w:hideMark/>
          </w:tcPr>
          <w:p w14:paraId="4C01709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41E7D908" w14:textId="77777777" w:rsidTr="00032391">
        <w:trPr>
          <w:trHeight w:val="126"/>
        </w:trPr>
        <w:tc>
          <w:tcPr>
            <w:tcW w:w="640" w:type="dxa"/>
            <w:tcBorders>
              <w:top w:val="nil"/>
              <w:left w:val="single" w:sz="4" w:space="0" w:color="auto"/>
              <w:bottom w:val="single" w:sz="4" w:space="0" w:color="auto"/>
              <w:right w:val="single" w:sz="4" w:space="0" w:color="auto"/>
            </w:tcBorders>
            <w:shd w:val="clear" w:color="auto" w:fill="auto"/>
            <w:hideMark/>
          </w:tcPr>
          <w:p w14:paraId="6B054DB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12</w:t>
            </w:r>
          </w:p>
        </w:tc>
        <w:tc>
          <w:tcPr>
            <w:tcW w:w="6038" w:type="dxa"/>
            <w:tcBorders>
              <w:top w:val="nil"/>
              <w:left w:val="nil"/>
              <w:bottom w:val="single" w:sz="4" w:space="0" w:color="auto"/>
              <w:right w:val="single" w:sz="4" w:space="0" w:color="auto"/>
            </w:tcBorders>
            <w:shd w:val="clear" w:color="auto" w:fill="auto"/>
            <w:hideMark/>
          </w:tcPr>
          <w:p w14:paraId="45842281"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Решетка ВР-К(</w:t>
            </w:r>
            <w:r w:rsidRPr="00D95895">
              <w:rPr>
                <w:rFonts w:ascii="Times New Roman" w:hAnsi="Times New Roman"/>
                <w:sz w:val="22"/>
                <w:szCs w:val="22"/>
              </w:rPr>
              <w:t>N</w:t>
            </w:r>
            <w:r w:rsidRPr="00397F6E">
              <w:rPr>
                <w:rFonts w:ascii="Times New Roman" w:hAnsi="Times New Roman"/>
                <w:sz w:val="22"/>
                <w:szCs w:val="22"/>
                <w:lang w:val="ru-RU"/>
              </w:rPr>
              <w:t>) 500х200</w:t>
            </w:r>
          </w:p>
        </w:tc>
        <w:tc>
          <w:tcPr>
            <w:tcW w:w="1701" w:type="dxa"/>
            <w:tcBorders>
              <w:top w:val="nil"/>
              <w:left w:val="nil"/>
              <w:bottom w:val="single" w:sz="4" w:space="0" w:color="auto"/>
              <w:right w:val="single" w:sz="4" w:space="0" w:color="auto"/>
            </w:tcBorders>
            <w:shd w:val="clear" w:color="auto" w:fill="auto"/>
            <w:vAlign w:val="center"/>
            <w:hideMark/>
          </w:tcPr>
          <w:p w14:paraId="792C766B"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842" w:type="dxa"/>
            <w:tcBorders>
              <w:top w:val="nil"/>
              <w:left w:val="nil"/>
              <w:bottom w:val="single" w:sz="4" w:space="0" w:color="auto"/>
              <w:right w:val="single" w:sz="4" w:space="0" w:color="auto"/>
            </w:tcBorders>
            <w:shd w:val="clear" w:color="auto" w:fill="auto"/>
            <w:vAlign w:val="center"/>
            <w:hideMark/>
          </w:tcPr>
          <w:p w14:paraId="39C7D29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2AE90EA4" w14:textId="77777777" w:rsidTr="00032391">
        <w:trPr>
          <w:trHeight w:val="213"/>
        </w:trPr>
        <w:tc>
          <w:tcPr>
            <w:tcW w:w="640" w:type="dxa"/>
            <w:tcBorders>
              <w:top w:val="nil"/>
              <w:left w:val="single" w:sz="4" w:space="0" w:color="auto"/>
              <w:bottom w:val="single" w:sz="4" w:space="0" w:color="auto"/>
              <w:right w:val="single" w:sz="4" w:space="0" w:color="auto"/>
            </w:tcBorders>
            <w:shd w:val="clear" w:color="auto" w:fill="auto"/>
            <w:hideMark/>
          </w:tcPr>
          <w:p w14:paraId="767DD56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13</w:t>
            </w:r>
          </w:p>
        </w:tc>
        <w:tc>
          <w:tcPr>
            <w:tcW w:w="6038" w:type="dxa"/>
            <w:tcBorders>
              <w:top w:val="nil"/>
              <w:left w:val="nil"/>
              <w:bottom w:val="single" w:sz="4" w:space="0" w:color="auto"/>
              <w:right w:val="single" w:sz="4" w:space="0" w:color="auto"/>
            </w:tcBorders>
            <w:shd w:val="clear" w:color="auto" w:fill="auto"/>
            <w:hideMark/>
          </w:tcPr>
          <w:p w14:paraId="546FE365"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Решетка ВР-К(</w:t>
            </w:r>
            <w:r w:rsidRPr="00D95895">
              <w:rPr>
                <w:rFonts w:ascii="Times New Roman" w:hAnsi="Times New Roman"/>
                <w:sz w:val="22"/>
                <w:szCs w:val="22"/>
              </w:rPr>
              <w:t>N</w:t>
            </w:r>
            <w:r w:rsidRPr="00397F6E">
              <w:rPr>
                <w:rFonts w:ascii="Times New Roman" w:hAnsi="Times New Roman"/>
                <w:sz w:val="22"/>
                <w:szCs w:val="22"/>
                <w:lang w:val="ru-RU"/>
              </w:rPr>
              <w:t>) 200х200</w:t>
            </w:r>
          </w:p>
        </w:tc>
        <w:tc>
          <w:tcPr>
            <w:tcW w:w="1701" w:type="dxa"/>
            <w:tcBorders>
              <w:top w:val="nil"/>
              <w:left w:val="nil"/>
              <w:bottom w:val="single" w:sz="4" w:space="0" w:color="auto"/>
              <w:right w:val="single" w:sz="4" w:space="0" w:color="auto"/>
            </w:tcBorders>
            <w:shd w:val="clear" w:color="auto" w:fill="auto"/>
            <w:vAlign w:val="center"/>
            <w:hideMark/>
          </w:tcPr>
          <w:p w14:paraId="63738EF4"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842" w:type="dxa"/>
            <w:tcBorders>
              <w:top w:val="nil"/>
              <w:left w:val="nil"/>
              <w:bottom w:val="single" w:sz="4" w:space="0" w:color="auto"/>
              <w:right w:val="single" w:sz="4" w:space="0" w:color="auto"/>
            </w:tcBorders>
            <w:shd w:val="clear" w:color="auto" w:fill="auto"/>
            <w:vAlign w:val="center"/>
            <w:hideMark/>
          </w:tcPr>
          <w:p w14:paraId="63400AB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7F78D96A" w14:textId="77777777" w:rsidTr="00032391">
        <w:trPr>
          <w:trHeight w:val="146"/>
        </w:trPr>
        <w:tc>
          <w:tcPr>
            <w:tcW w:w="640" w:type="dxa"/>
            <w:tcBorders>
              <w:top w:val="nil"/>
              <w:left w:val="single" w:sz="4" w:space="0" w:color="auto"/>
              <w:bottom w:val="single" w:sz="4" w:space="0" w:color="auto"/>
              <w:right w:val="single" w:sz="4" w:space="0" w:color="auto"/>
            </w:tcBorders>
            <w:shd w:val="clear" w:color="auto" w:fill="auto"/>
            <w:hideMark/>
          </w:tcPr>
          <w:p w14:paraId="49E3677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w:t>
            </w:r>
          </w:p>
        </w:tc>
        <w:tc>
          <w:tcPr>
            <w:tcW w:w="6038" w:type="dxa"/>
            <w:tcBorders>
              <w:top w:val="nil"/>
              <w:left w:val="nil"/>
              <w:bottom w:val="single" w:sz="4" w:space="0" w:color="auto"/>
              <w:right w:val="single" w:sz="4" w:space="0" w:color="auto"/>
            </w:tcBorders>
            <w:shd w:val="clear" w:color="auto" w:fill="auto"/>
            <w:hideMark/>
          </w:tcPr>
          <w:p w14:paraId="340541C8"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Воздуховоды прямоугольные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48B971A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842" w:type="dxa"/>
            <w:tcBorders>
              <w:top w:val="nil"/>
              <w:left w:val="nil"/>
              <w:bottom w:val="single" w:sz="4" w:space="0" w:color="auto"/>
              <w:right w:val="single" w:sz="4" w:space="0" w:color="auto"/>
            </w:tcBorders>
            <w:shd w:val="clear" w:color="auto" w:fill="auto"/>
            <w:vAlign w:val="center"/>
            <w:hideMark/>
          </w:tcPr>
          <w:p w14:paraId="0D4A891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16,22</w:t>
            </w:r>
          </w:p>
        </w:tc>
      </w:tr>
      <w:tr w:rsidR="00E42E0D" w:rsidRPr="00D95895" w14:paraId="25216ACC" w14:textId="77777777" w:rsidTr="00032391">
        <w:trPr>
          <w:trHeight w:val="92"/>
        </w:trPr>
        <w:tc>
          <w:tcPr>
            <w:tcW w:w="640" w:type="dxa"/>
            <w:tcBorders>
              <w:top w:val="nil"/>
              <w:left w:val="single" w:sz="4" w:space="0" w:color="auto"/>
              <w:bottom w:val="single" w:sz="4" w:space="0" w:color="auto"/>
              <w:right w:val="single" w:sz="4" w:space="0" w:color="auto"/>
            </w:tcBorders>
            <w:shd w:val="clear" w:color="auto" w:fill="auto"/>
            <w:hideMark/>
          </w:tcPr>
          <w:p w14:paraId="5A39B6F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15</w:t>
            </w:r>
          </w:p>
        </w:tc>
        <w:tc>
          <w:tcPr>
            <w:tcW w:w="6038" w:type="dxa"/>
            <w:tcBorders>
              <w:top w:val="nil"/>
              <w:left w:val="nil"/>
              <w:bottom w:val="single" w:sz="4" w:space="0" w:color="auto"/>
              <w:right w:val="single" w:sz="4" w:space="0" w:color="auto"/>
            </w:tcBorders>
            <w:shd w:val="clear" w:color="auto" w:fill="auto"/>
            <w:hideMark/>
          </w:tcPr>
          <w:p w14:paraId="732CD428"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Воздуховоды прямоугольные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19D3E5B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842" w:type="dxa"/>
            <w:tcBorders>
              <w:top w:val="nil"/>
              <w:left w:val="nil"/>
              <w:bottom w:val="single" w:sz="4" w:space="0" w:color="auto"/>
              <w:right w:val="single" w:sz="4" w:space="0" w:color="auto"/>
            </w:tcBorders>
            <w:shd w:val="clear" w:color="auto" w:fill="auto"/>
            <w:vAlign w:val="center"/>
            <w:hideMark/>
          </w:tcPr>
          <w:p w14:paraId="71214A0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14,6</w:t>
            </w:r>
          </w:p>
        </w:tc>
      </w:tr>
      <w:tr w:rsidR="00E42E0D" w:rsidRPr="00D95895" w14:paraId="73BBB052" w14:textId="77777777" w:rsidTr="00032391">
        <w:trPr>
          <w:trHeight w:val="179"/>
        </w:trPr>
        <w:tc>
          <w:tcPr>
            <w:tcW w:w="640" w:type="dxa"/>
            <w:tcBorders>
              <w:top w:val="nil"/>
              <w:left w:val="single" w:sz="4" w:space="0" w:color="auto"/>
              <w:bottom w:val="single" w:sz="4" w:space="0" w:color="auto"/>
              <w:right w:val="single" w:sz="4" w:space="0" w:color="auto"/>
            </w:tcBorders>
            <w:shd w:val="clear" w:color="auto" w:fill="auto"/>
            <w:hideMark/>
          </w:tcPr>
          <w:p w14:paraId="0E0AEAF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16</w:t>
            </w:r>
          </w:p>
        </w:tc>
        <w:tc>
          <w:tcPr>
            <w:tcW w:w="6038" w:type="dxa"/>
            <w:tcBorders>
              <w:top w:val="nil"/>
              <w:left w:val="nil"/>
              <w:bottom w:val="single" w:sz="4" w:space="0" w:color="auto"/>
              <w:right w:val="single" w:sz="4" w:space="0" w:color="auto"/>
            </w:tcBorders>
            <w:shd w:val="clear" w:color="auto" w:fill="auto"/>
            <w:hideMark/>
          </w:tcPr>
          <w:p w14:paraId="53E45A1F"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Фасонные части прямоугольного сечения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7A623C0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842" w:type="dxa"/>
            <w:tcBorders>
              <w:top w:val="nil"/>
              <w:left w:val="nil"/>
              <w:bottom w:val="single" w:sz="4" w:space="0" w:color="auto"/>
              <w:right w:val="single" w:sz="4" w:space="0" w:color="auto"/>
            </w:tcBorders>
            <w:shd w:val="clear" w:color="auto" w:fill="auto"/>
            <w:vAlign w:val="center"/>
            <w:hideMark/>
          </w:tcPr>
          <w:p w14:paraId="25A6313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2,9</w:t>
            </w:r>
          </w:p>
        </w:tc>
      </w:tr>
      <w:tr w:rsidR="00E42E0D" w:rsidRPr="00D95895" w14:paraId="4123D1E3" w14:textId="77777777" w:rsidTr="00032391">
        <w:trPr>
          <w:trHeight w:val="126"/>
        </w:trPr>
        <w:tc>
          <w:tcPr>
            <w:tcW w:w="640" w:type="dxa"/>
            <w:tcBorders>
              <w:top w:val="nil"/>
              <w:left w:val="single" w:sz="4" w:space="0" w:color="auto"/>
              <w:bottom w:val="single" w:sz="4" w:space="0" w:color="auto"/>
              <w:right w:val="single" w:sz="4" w:space="0" w:color="auto"/>
            </w:tcBorders>
            <w:shd w:val="clear" w:color="auto" w:fill="auto"/>
            <w:hideMark/>
          </w:tcPr>
          <w:p w14:paraId="02683EB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17</w:t>
            </w:r>
          </w:p>
        </w:tc>
        <w:tc>
          <w:tcPr>
            <w:tcW w:w="6038" w:type="dxa"/>
            <w:tcBorders>
              <w:top w:val="nil"/>
              <w:left w:val="nil"/>
              <w:bottom w:val="single" w:sz="4" w:space="0" w:color="auto"/>
              <w:right w:val="single" w:sz="4" w:space="0" w:color="auto"/>
            </w:tcBorders>
            <w:shd w:val="clear" w:color="auto" w:fill="auto"/>
            <w:hideMark/>
          </w:tcPr>
          <w:p w14:paraId="743AAEF2"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Фасонные части прямоугольного сечения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0A566A2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842" w:type="dxa"/>
            <w:tcBorders>
              <w:top w:val="nil"/>
              <w:left w:val="nil"/>
              <w:bottom w:val="single" w:sz="4" w:space="0" w:color="auto"/>
              <w:right w:val="single" w:sz="4" w:space="0" w:color="auto"/>
            </w:tcBorders>
            <w:shd w:val="clear" w:color="auto" w:fill="auto"/>
            <w:vAlign w:val="center"/>
            <w:hideMark/>
          </w:tcPr>
          <w:p w14:paraId="3033753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0,83</w:t>
            </w:r>
          </w:p>
        </w:tc>
      </w:tr>
      <w:tr w:rsidR="00E42E0D" w:rsidRPr="00D95895" w14:paraId="60A6A2B0" w14:textId="77777777" w:rsidTr="00032391">
        <w:trPr>
          <w:trHeight w:val="72"/>
        </w:trPr>
        <w:tc>
          <w:tcPr>
            <w:tcW w:w="640" w:type="dxa"/>
            <w:tcBorders>
              <w:top w:val="nil"/>
              <w:left w:val="single" w:sz="4" w:space="0" w:color="auto"/>
              <w:bottom w:val="single" w:sz="4" w:space="0" w:color="auto"/>
              <w:right w:val="single" w:sz="4" w:space="0" w:color="auto"/>
            </w:tcBorders>
            <w:shd w:val="clear" w:color="auto" w:fill="auto"/>
            <w:hideMark/>
          </w:tcPr>
          <w:p w14:paraId="1637B95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18</w:t>
            </w:r>
          </w:p>
        </w:tc>
        <w:tc>
          <w:tcPr>
            <w:tcW w:w="6038" w:type="dxa"/>
            <w:tcBorders>
              <w:top w:val="nil"/>
              <w:left w:val="nil"/>
              <w:bottom w:val="single" w:sz="4" w:space="0" w:color="auto"/>
              <w:right w:val="single" w:sz="4" w:space="0" w:color="auto"/>
            </w:tcBorders>
            <w:shd w:val="clear" w:color="auto" w:fill="auto"/>
            <w:hideMark/>
          </w:tcPr>
          <w:p w14:paraId="72CD600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Крепления</w:t>
            </w:r>
          </w:p>
        </w:tc>
        <w:tc>
          <w:tcPr>
            <w:tcW w:w="1701" w:type="dxa"/>
            <w:tcBorders>
              <w:top w:val="nil"/>
              <w:left w:val="nil"/>
              <w:bottom w:val="single" w:sz="4" w:space="0" w:color="auto"/>
              <w:right w:val="single" w:sz="4" w:space="0" w:color="auto"/>
            </w:tcBorders>
            <w:shd w:val="clear" w:color="auto" w:fill="auto"/>
            <w:vAlign w:val="center"/>
            <w:hideMark/>
          </w:tcPr>
          <w:p w14:paraId="4BEA7D5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кг</w:t>
            </w:r>
          </w:p>
        </w:tc>
        <w:tc>
          <w:tcPr>
            <w:tcW w:w="1842" w:type="dxa"/>
            <w:tcBorders>
              <w:top w:val="nil"/>
              <w:left w:val="nil"/>
              <w:bottom w:val="single" w:sz="4" w:space="0" w:color="auto"/>
              <w:right w:val="single" w:sz="4" w:space="0" w:color="auto"/>
            </w:tcBorders>
            <w:shd w:val="clear" w:color="auto" w:fill="auto"/>
            <w:vAlign w:val="center"/>
            <w:hideMark/>
          </w:tcPr>
          <w:p w14:paraId="7DD7F38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38,92468</w:t>
            </w:r>
          </w:p>
        </w:tc>
      </w:tr>
      <w:tr w:rsidR="00E42E0D" w:rsidRPr="00D95895" w14:paraId="767ECB99" w14:textId="77777777" w:rsidTr="00032391">
        <w:trPr>
          <w:trHeight w:val="159"/>
        </w:trPr>
        <w:tc>
          <w:tcPr>
            <w:tcW w:w="640" w:type="dxa"/>
            <w:tcBorders>
              <w:top w:val="nil"/>
              <w:left w:val="single" w:sz="4" w:space="0" w:color="auto"/>
              <w:bottom w:val="single" w:sz="4" w:space="0" w:color="auto"/>
              <w:right w:val="single" w:sz="4" w:space="0" w:color="auto"/>
            </w:tcBorders>
            <w:shd w:val="clear" w:color="auto" w:fill="auto"/>
            <w:hideMark/>
          </w:tcPr>
          <w:p w14:paraId="73BC248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19</w:t>
            </w:r>
          </w:p>
        </w:tc>
        <w:tc>
          <w:tcPr>
            <w:tcW w:w="6038" w:type="dxa"/>
            <w:tcBorders>
              <w:top w:val="nil"/>
              <w:left w:val="nil"/>
              <w:bottom w:val="single" w:sz="4" w:space="0" w:color="auto"/>
              <w:right w:val="single" w:sz="4" w:space="0" w:color="auto"/>
            </w:tcBorders>
            <w:shd w:val="clear" w:color="auto" w:fill="auto"/>
            <w:hideMark/>
          </w:tcPr>
          <w:p w14:paraId="13D36E0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Изоляция ENERGOMAX 25/1-4</w:t>
            </w:r>
          </w:p>
        </w:tc>
        <w:tc>
          <w:tcPr>
            <w:tcW w:w="1701" w:type="dxa"/>
            <w:tcBorders>
              <w:top w:val="nil"/>
              <w:left w:val="nil"/>
              <w:bottom w:val="single" w:sz="4" w:space="0" w:color="auto"/>
              <w:right w:val="single" w:sz="4" w:space="0" w:color="auto"/>
            </w:tcBorders>
            <w:shd w:val="clear" w:color="auto" w:fill="auto"/>
            <w:vAlign w:val="center"/>
            <w:hideMark/>
          </w:tcPr>
          <w:p w14:paraId="312FA6C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м2</w:t>
            </w:r>
          </w:p>
        </w:tc>
        <w:tc>
          <w:tcPr>
            <w:tcW w:w="1842" w:type="dxa"/>
            <w:tcBorders>
              <w:top w:val="nil"/>
              <w:left w:val="nil"/>
              <w:bottom w:val="single" w:sz="4" w:space="0" w:color="auto"/>
              <w:right w:val="single" w:sz="4" w:space="0" w:color="auto"/>
            </w:tcBorders>
            <w:shd w:val="clear" w:color="auto" w:fill="auto"/>
            <w:vAlign w:val="center"/>
            <w:hideMark/>
          </w:tcPr>
          <w:p w14:paraId="0C1E03A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0,55</w:t>
            </w:r>
          </w:p>
        </w:tc>
      </w:tr>
      <w:tr w:rsidR="00E42E0D" w:rsidRPr="00D95895" w14:paraId="630F7804" w14:textId="77777777" w:rsidTr="00032391">
        <w:trPr>
          <w:trHeight w:val="300"/>
        </w:trPr>
        <w:tc>
          <w:tcPr>
            <w:tcW w:w="10221" w:type="dxa"/>
            <w:gridSpan w:val="4"/>
            <w:tcBorders>
              <w:top w:val="nil"/>
              <w:left w:val="single" w:sz="4" w:space="0" w:color="auto"/>
              <w:bottom w:val="single" w:sz="4" w:space="0" w:color="auto"/>
              <w:right w:val="single" w:sz="4" w:space="0" w:color="000000"/>
            </w:tcBorders>
            <w:shd w:val="clear" w:color="auto" w:fill="auto"/>
            <w:hideMark/>
          </w:tcPr>
          <w:p w14:paraId="795593AE" w14:textId="77777777" w:rsidR="00E42E0D" w:rsidRPr="00397F6E" w:rsidRDefault="00E42E0D" w:rsidP="00D95895">
            <w:pPr>
              <w:pStyle w:val="affe"/>
              <w:rPr>
                <w:rFonts w:ascii="Times New Roman" w:hAnsi="Times New Roman"/>
                <w:b/>
                <w:bCs/>
                <w:sz w:val="22"/>
                <w:szCs w:val="22"/>
                <w:lang w:val="ru-RU"/>
              </w:rPr>
            </w:pPr>
            <w:r w:rsidRPr="00397F6E">
              <w:rPr>
                <w:rFonts w:ascii="Times New Roman" w:hAnsi="Times New Roman"/>
                <w:b/>
                <w:bCs/>
                <w:sz w:val="22"/>
                <w:szCs w:val="22"/>
                <w:lang w:val="ru-RU"/>
              </w:rPr>
              <w:t>Раздел 2. Теплоснабжение воздухонагревателя системы П-2</w:t>
            </w:r>
          </w:p>
        </w:tc>
      </w:tr>
      <w:tr w:rsidR="00E42E0D" w:rsidRPr="00D95895" w14:paraId="087A9B81" w14:textId="77777777" w:rsidTr="00032391">
        <w:trPr>
          <w:trHeight w:val="20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37C0A6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20</w:t>
            </w:r>
          </w:p>
        </w:tc>
        <w:tc>
          <w:tcPr>
            <w:tcW w:w="6038" w:type="dxa"/>
            <w:tcBorders>
              <w:top w:val="nil"/>
              <w:left w:val="nil"/>
              <w:bottom w:val="single" w:sz="4" w:space="0" w:color="auto"/>
              <w:right w:val="single" w:sz="4" w:space="0" w:color="auto"/>
            </w:tcBorders>
            <w:shd w:val="clear" w:color="auto" w:fill="auto"/>
            <w:vAlign w:val="center"/>
            <w:hideMark/>
          </w:tcPr>
          <w:p w14:paraId="28A78F79"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Установка смесительных узлов, поставляемых на место монтажа собранными в блоки: до 65 мм</w:t>
            </w:r>
          </w:p>
        </w:tc>
        <w:tc>
          <w:tcPr>
            <w:tcW w:w="1701" w:type="dxa"/>
            <w:tcBorders>
              <w:top w:val="nil"/>
              <w:left w:val="nil"/>
              <w:bottom w:val="single" w:sz="4" w:space="0" w:color="auto"/>
              <w:right w:val="single" w:sz="4" w:space="0" w:color="auto"/>
            </w:tcBorders>
            <w:shd w:val="clear" w:color="auto" w:fill="auto"/>
            <w:vAlign w:val="center"/>
            <w:hideMark/>
          </w:tcPr>
          <w:p w14:paraId="3F37D31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узел</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5BA949A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618FCAAA" w14:textId="77777777" w:rsidTr="00032391">
        <w:trPr>
          <w:trHeight w:val="13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2AC5A8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21</w:t>
            </w:r>
          </w:p>
        </w:tc>
        <w:tc>
          <w:tcPr>
            <w:tcW w:w="6038" w:type="dxa"/>
            <w:tcBorders>
              <w:top w:val="nil"/>
              <w:left w:val="nil"/>
              <w:bottom w:val="single" w:sz="4" w:space="0" w:color="auto"/>
              <w:right w:val="single" w:sz="4" w:space="0" w:color="auto"/>
            </w:tcBorders>
            <w:shd w:val="clear" w:color="auto" w:fill="auto"/>
            <w:vAlign w:val="center"/>
            <w:hideMark/>
          </w:tcPr>
          <w:p w14:paraId="091B10B8"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Установка термометров в оправе прямых и угловых</w:t>
            </w:r>
          </w:p>
        </w:tc>
        <w:tc>
          <w:tcPr>
            <w:tcW w:w="1701" w:type="dxa"/>
            <w:tcBorders>
              <w:top w:val="nil"/>
              <w:left w:val="nil"/>
              <w:bottom w:val="single" w:sz="4" w:space="0" w:color="auto"/>
              <w:right w:val="single" w:sz="4" w:space="0" w:color="auto"/>
            </w:tcBorders>
            <w:shd w:val="clear" w:color="auto" w:fill="auto"/>
            <w:vAlign w:val="center"/>
            <w:hideMark/>
          </w:tcPr>
          <w:p w14:paraId="6E5D247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компл</w:t>
            </w:r>
            <w:proofErr w:type="spellEnd"/>
            <w:r w:rsidRPr="00D95895">
              <w:rPr>
                <w:rFonts w:ascii="Times New Roman" w:hAnsi="Times New Roman"/>
                <w:sz w:val="22"/>
                <w:szCs w:val="22"/>
              </w:rPr>
              <w:t>.</w:t>
            </w:r>
          </w:p>
        </w:tc>
        <w:tc>
          <w:tcPr>
            <w:tcW w:w="1842" w:type="dxa"/>
            <w:tcBorders>
              <w:top w:val="nil"/>
              <w:left w:val="nil"/>
              <w:bottom w:val="single" w:sz="4" w:space="0" w:color="auto"/>
              <w:right w:val="single" w:sz="4" w:space="0" w:color="auto"/>
            </w:tcBorders>
            <w:shd w:val="clear" w:color="auto" w:fill="auto"/>
            <w:vAlign w:val="center"/>
            <w:hideMark/>
          </w:tcPr>
          <w:p w14:paraId="064D610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1F6F3D82" w14:textId="77777777" w:rsidTr="00032391">
        <w:trPr>
          <w:trHeight w:val="217"/>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45ED16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22</w:t>
            </w:r>
          </w:p>
        </w:tc>
        <w:tc>
          <w:tcPr>
            <w:tcW w:w="6038" w:type="dxa"/>
            <w:tcBorders>
              <w:top w:val="nil"/>
              <w:left w:val="nil"/>
              <w:bottom w:val="single" w:sz="4" w:space="0" w:color="auto"/>
              <w:right w:val="single" w:sz="4" w:space="0" w:color="auto"/>
            </w:tcBorders>
            <w:shd w:val="clear" w:color="auto" w:fill="auto"/>
            <w:vAlign w:val="center"/>
            <w:hideMark/>
          </w:tcPr>
          <w:p w14:paraId="2493F047"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 xml:space="preserve">Прокладка трубопроводов отопления из стальных водогазопроводных </w:t>
            </w:r>
            <w:proofErr w:type="spellStart"/>
            <w:r w:rsidRPr="00397F6E">
              <w:rPr>
                <w:rFonts w:ascii="Times New Roman" w:hAnsi="Times New Roman"/>
                <w:sz w:val="22"/>
                <w:szCs w:val="22"/>
                <w:lang w:val="ru-RU"/>
              </w:rPr>
              <w:t>неоцинкованных</w:t>
            </w:r>
            <w:proofErr w:type="spellEnd"/>
            <w:r w:rsidRPr="00397F6E">
              <w:rPr>
                <w:rFonts w:ascii="Times New Roman" w:hAnsi="Times New Roman"/>
                <w:sz w:val="22"/>
                <w:szCs w:val="22"/>
                <w:lang w:val="ru-RU"/>
              </w:rPr>
              <w:t xml:space="preserve"> труб диаметром: 25 мм</w:t>
            </w:r>
          </w:p>
        </w:tc>
        <w:tc>
          <w:tcPr>
            <w:tcW w:w="1701" w:type="dxa"/>
            <w:tcBorders>
              <w:top w:val="nil"/>
              <w:left w:val="nil"/>
              <w:bottom w:val="single" w:sz="4" w:space="0" w:color="auto"/>
              <w:right w:val="single" w:sz="4" w:space="0" w:color="auto"/>
            </w:tcBorders>
            <w:shd w:val="clear" w:color="auto" w:fill="auto"/>
            <w:vAlign w:val="center"/>
            <w:hideMark/>
          </w:tcPr>
          <w:p w14:paraId="5A758C7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 </w:t>
            </w:r>
            <w:proofErr w:type="spellStart"/>
            <w:r w:rsidRPr="00D95895">
              <w:rPr>
                <w:rFonts w:ascii="Times New Roman" w:hAnsi="Times New Roman"/>
                <w:sz w:val="22"/>
                <w:szCs w:val="22"/>
              </w:rPr>
              <w:t>трубопровода</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6A998AD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0,03</w:t>
            </w:r>
          </w:p>
        </w:tc>
      </w:tr>
      <w:tr w:rsidR="00E42E0D" w:rsidRPr="00D95895" w14:paraId="750C2CC2" w14:textId="77777777" w:rsidTr="00032391">
        <w:trPr>
          <w:trHeight w:val="32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99765F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23</w:t>
            </w:r>
          </w:p>
        </w:tc>
        <w:tc>
          <w:tcPr>
            <w:tcW w:w="6038" w:type="dxa"/>
            <w:tcBorders>
              <w:top w:val="nil"/>
              <w:left w:val="nil"/>
              <w:bottom w:val="single" w:sz="4" w:space="0" w:color="auto"/>
              <w:right w:val="single" w:sz="4" w:space="0" w:color="auto"/>
            </w:tcBorders>
            <w:shd w:val="clear" w:color="auto" w:fill="auto"/>
            <w:vAlign w:val="center"/>
            <w:hideMark/>
          </w:tcPr>
          <w:p w14:paraId="102E8D7E" w14:textId="77777777" w:rsidR="00E42E0D" w:rsidRPr="00397F6E" w:rsidRDefault="00E42E0D" w:rsidP="00D95895">
            <w:pPr>
              <w:pStyle w:val="affe"/>
              <w:rPr>
                <w:rFonts w:ascii="Times New Roman" w:hAnsi="Times New Roman"/>
                <w:sz w:val="22"/>
                <w:szCs w:val="22"/>
                <w:lang w:val="ru-RU"/>
              </w:rPr>
            </w:pPr>
            <w:proofErr w:type="spellStart"/>
            <w:r w:rsidRPr="00397F6E">
              <w:rPr>
                <w:rFonts w:ascii="Times New Roman" w:hAnsi="Times New Roman"/>
                <w:sz w:val="22"/>
                <w:szCs w:val="22"/>
                <w:lang w:val="ru-RU"/>
              </w:rPr>
              <w:t>Огрунтовка</w:t>
            </w:r>
            <w:proofErr w:type="spellEnd"/>
            <w:r w:rsidRPr="00397F6E">
              <w:rPr>
                <w:rFonts w:ascii="Times New Roman" w:hAnsi="Times New Roman"/>
                <w:sz w:val="22"/>
                <w:szCs w:val="22"/>
                <w:lang w:val="ru-RU"/>
              </w:rPr>
              <w:t xml:space="preserve"> металлических поверхностей за один раз: грунтовкой ГФ-021</w:t>
            </w:r>
          </w:p>
        </w:tc>
        <w:tc>
          <w:tcPr>
            <w:tcW w:w="1701" w:type="dxa"/>
            <w:tcBorders>
              <w:top w:val="nil"/>
              <w:left w:val="nil"/>
              <w:bottom w:val="single" w:sz="4" w:space="0" w:color="auto"/>
              <w:right w:val="single" w:sz="4" w:space="0" w:color="auto"/>
            </w:tcBorders>
            <w:shd w:val="clear" w:color="auto" w:fill="auto"/>
            <w:vAlign w:val="center"/>
            <w:hideMark/>
          </w:tcPr>
          <w:p w14:paraId="64F6E46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окрашиваемой</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поверхности</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6EA618A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0,003</w:t>
            </w:r>
          </w:p>
        </w:tc>
      </w:tr>
      <w:tr w:rsidR="00E42E0D" w:rsidRPr="00D95895" w14:paraId="6E2B3B3A" w14:textId="77777777" w:rsidTr="00032391">
        <w:trPr>
          <w:trHeight w:val="41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F1DFEF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24</w:t>
            </w:r>
          </w:p>
        </w:tc>
        <w:tc>
          <w:tcPr>
            <w:tcW w:w="6038" w:type="dxa"/>
            <w:tcBorders>
              <w:top w:val="nil"/>
              <w:left w:val="nil"/>
              <w:bottom w:val="single" w:sz="4" w:space="0" w:color="auto"/>
              <w:right w:val="single" w:sz="4" w:space="0" w:color="auto"/>
            </w:tcBorders>
            <w:shd w:val="clear" w:color="auto" w:fill="auto"/>
            <w:vAlign w:val="center"/>
            <w:hideMark/>
          </w:tcPr>
          <w:p w14:paraId="6CCA561D"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 xml:space="preserve">Окраска металлических </w:t>
            </w:r>
            <w:proofErr w:type="spellStart"/>
            <w:r w:rsidRPr="00397F6E">
              <w:rPr>
                <w:rFonts w:ascii="Times New Roman" w:hAnsi="Times New Roman"/>
                <w:sz w:val="22"/>
                <w:szCs w:val="22"/>
                <w:lang w:val="ru-RU"/>
              </w:rPr>
              <w:t>огрунтованных</w:t>
            </w:r>
            <w:proofErr w:type="spellEnd"/>
            <w:r w:rsidRPr="00397F6E">
              <w:rPr>
                <w:rFonts w:ascii="Times New Roman" w:hAnsi="Times New Roman"/>
                <w:sz w:val="22"/>
                <w:szCs w:val="22"/>
                <w:lang w:val="ru-RU"/>
              </w:rPr>
              <w:t xml:space="preserve"> поверхностей: эмалью ПФ-133</w:t>
            </w:r>
          </w:p>
        </w:tc>
        <w:tc>
          <w:tcPr>
            <w:tcW w:w="1701" w:type="dxa"/>
            <w:tcBorders>
              <w:top w:val="nil"/>
              <w:left w:val="nil"/>
              <w:bottom w:val="single" w:sz="4" w:space="0" w:color="auto"/>
              <w:right w:val="single" w:sz="4" w:space="0" w:color="auto"/>
            </w:tcBorders>
            <w:shd w:val="clear" w:color="auto" w:fill="auto"/>
            <w:vAlign w:val="center"/>
            <w:hideMark/>
          </w:tcPr>
          <w:p w14:paraId="29568C6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м2 </w:t>
            </w:r>
            <w:proofErr w:type="spellStart"/>
            <w:r w:rsidRPr="00D95895">
              <w:rPr>
                <w:rFonts w:ascii="Times New Roman" w:hAnsi="Times New Roman"/>
                <w:sz w:val="22"/>
                <w:szCs w:val="22"/>
              </w:rPr>
              <w:t>окрашиваемой</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поверхности</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7854F44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0,003</w:t>
            </w:r>
          </w:p>
        </w:tc>
      </w:tr>
      <w:tr w:rsidR="00E42E0D" w:rsidRPr="00D95895" w14:paraId="21FCB6E2" w14:textId="77777777" w:rsidTr="00032391">
        <w:trPr>
          <w:trHeight w:val="15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B8C033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25</w:t>
            </w:r>
          </w:p>
        </w:tc>
        <w:tc>
          <w:tcPr>
            <w:tcW w:w="6038" w:type="dxa"/>
            <w:tcBorders>
              <w:top w:val="nil"/>
              <w:left w:val="nil"/>
              <w:bottom w:val="single" w:sz="4" w:space="0" w:color="auto"/>
              <w:right w:val="single" w:sz="4" w:space="0" w:color="auto"/>
            </w:tcBorders>
            <w:shd w:val="clear" w:color="auto" w:fill="auto"/>
            <w:vAlign w:val="center"/>
            <w:hideMark/>
          </w:tcPr>
          <w:p w14:paraId="1563A15C"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 xml:space="preserve">Изоляция трубопроводов диаметром 180 мм изделиями из вспененного каучука </w:t>
            </w:r>
            <w:proofErr w:type="gramStart"/>
            <w:r w:rsidRPr="00397F6E">
              <w:rPr>
                <w:rFonts w:ascii="Times New Roman" w:hAnsi="Times New Roman"/>
                <w:sz w:val="22"/>
                <w:szCs w:val="22"/>
                <w:lang w:val="ru-RU"/>
              </w:rPr>
              <w:t>( «</w:t>
            </w:r>
            <w:proofErr w:type="spellStart"/>
            <w:proofErr w:type="gramEnd"/>
            <w:r w:rsidRPr="00397F6E">
              <w:rPr>
                <w:rFonts w:ascii="Times New Roman" w:hAnsi="Times New Roman"/>
                <w:sz w:val="22"/>
                <w:szCs w:val="22"/>
                <w:lang w:val="ru-RU"/>
              </w:rPr>
              <w:t>Армофлекс</w:t>
            </w:r>
            <w:proofErr w:type="spellEnd"/>
            <w:r w:rsidRPr="00397F6E">
              <w:rPr>
                <w:rFonts w:ascii="Times New Roman" w:hAnsi="Times New Roman"/>
                <w:sz w:val="22"/>
                <w:szCs w:val="22"/>
                <w:lang w:val="ru-RU"/>
              </w:rPr>
              <w:t>»)</w:t>
            </w:r>
          </w:p>
        </w:tc>
        <w:tc>
          <w:tcPr>
            <w:tcW w:w="1701" w:type="dxa"/>
            <w:tcBorders>
              <w:top w:val="nil"/>
              <w:left w:val="nil"/>
              <w:bottom w:val="single" w:sz="4" w:space="0" w:color="auto"/>
              <w:right w:val="single" w:sz="4" w:space="0" w:color="auto"/>
            </w:tcBorders>
            <w:shd w:val="clear" w:color="auto" w:fill="auto"/>
            <w:vAlign w:val="center"/>
            <w:hideMark/>
          </w:tcPr>
          <w:p w14:paraId="2A31F42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 м </w:t>
            </w:r>
            <w:proofErr w:type="spellStart"/>
            <w:r w:rsidRPr="00D95895">
              <w:rPr>
                <w:rFonts w:ascii="Times New Roman" w:hAnsi="Times New Roman"/>
                <w:sz w:val="22"/>
                <w:szCs w:val="22"/>
              </w:rPr>
              <w:t>трубопровода</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596F682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0,3</w:t>
            </w:r>
          </w:p>
        </w:tc>
      </w:tr>
      <w:tr w:rsidR="00E42E0D" w:rsidRPr="00D95895" w14:paraId="4E0057D8" w14:textId="77777777" w:rsidTr="00032391">
        <w:trPr>
          <w:trHeight w:val="1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700AD7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26</w:t>
            </w:r>
          </w:p>
        </w:tc>
        <w:tc>
          <w:tcPr>
            <w:tcW w:w="6038" w:type="dxa"/>
            <w:tcBorders>
              <w:top w:val="nil"/>
              <w:left w:val="nil"/>
              <w:bottom w:val="single" w:sz="4" w:space="0" w:color="auto"/>
              <w:right w:val="single" w:sz="4" w:space="0" w:color="auto"/>
            </w:tcBorders>
            <w:shd w:val="clear" w:color="auto" w:fill="auto"/>
            <w:vAlign w:val="center"/>
            <w:hideMark/>
          </w:tcPr>
          <w:p w14:paraId="700C160E"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Установка вентилей, задвижек, затворов, клапанов обратных, кранов проходных на трубопроводах из стальных труб диаметром до 25 мм</w:t>
            </w:r>
          </w:p>
        </w:tc>
        <w:tc>
          <w:tcPr>
            <w:tcW w:w="1701" w:type="dxa"/>
            <w:tcBorders>
              <w:top w:val="nil"/>
              <w:left w:val="nil"/>
              <w:bottom w:val="single" w:sz="4" w:space="0" w:color="auto"/>
              <w:right w:val="single" w:sz="4" w:space="0" w:color="auto"/>
            </w:tcBorders>
            <w:shd w:val="clear" w:color="auto" w:fill="auto"/>
            <w:vAlign w:val="center"/>
            <w:hideMark/>
          </w:tcPr>
          <w:p w14:paraId="1AB7174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1842" w:type="dxa"/>
            <w:tcBorders>
              <w:top w:val="nil"/>
              <w:left w:val="nil"/>
              <w:bottom w:val="single" w:sz="4" w:space="0" w:color="auto"/>
              <w:right w:val="single" w:sz="4" w:space="0" w:color="auto"/>
            </w:tcBorders>
            <w:shd w:val="clear" w:color="auto" w:fill="auto"/>
            <w:vAlign w:val="center"/>
            <w:hideMark/>
          </w:tcPr>
          <w:p w14:paraId="7D0543A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6F082F26" w14:textId="77777777" w:rsidTr="00032391">
        <w:trPr>
          <w:trHeight w:val="9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E36EA1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27</w:t>
            </w:r>
          </w:p>
        </w:tc>
        <w:tc>
          <w:tcPr>
            <w:tcW w:w="6038" w:type="dxa"/>
            <w:tcBorders>
              <w:top w:val="nil"/>
              <w:left w:val="nil"/>
              <w:bottom w:val="single" w:sz="4" w:space="0" w:color="auto"/>
              <w:right w:val="single" w:sz="4" w:space="0" w:color="auto"/>
            </w:tcBorders>
            <w:shd w:val="clear" w:color="auto" w:fill="auto"/>
            <w:vAlign w:val="center"/>
            <w:hideMark/>
          </w:tcPr>
          <w:p w14:paraId="1BBF280F"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Установка</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воздухоотводчиков</w:t>
            </w:r>
            <w:proofErr w:type="spellEnd"/>
          </w:p>
        </w:tc>
        <w:tc>
          <w:tcPr>
            <w:tcW w:w="1701" w:type="dxa"/>
            <w:tcBorders>
              <w:top w:val="nil"/>
              <w:left w:val="nil"/>
              <w:bottom w:val="single" w:sz="4" w:space="0" w:color="auto"/>
              <w:right w:val="single" w:sz="4" w:space="0" w:color="auto"/>
            </w:tcBorders>
            <w:shd w:val="clear" w:color="auto" w:fill="auto"/>
            <w:vAlign w:val="center"/>
            <w:hideMark/>
          </w:tcPr>
          <w:p w14:paraId="0F7087D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 шт.</w:t>
            </w:r>
          </w:p>
        </w:tc>
        <w:tc>
          <w:tcPr>
            <w:tcW w:w="1842" w:type="dxa"/>
            <w:tcBorders>
              <w:top w:val="nil"/>
              <w:left w:val="nil"/>
              <w:bottom w:val="single" w:sz="4" w:space="0" w:color="auto"/>
              <w:right w:val="single" w:sz="4" w:space="0" w:color="auto"/>
            </w:tcBorders>
            <w:shd w:val="clear" w:color="auto" w:fill="auto"/>
            <w:vAlign w:val="center"/>
            <w:hideMark/>
          </w:tcPr>
          <w:p w14:paraId="6B17118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380EBC32" w14:textId="77777777" w:rsidTr="00032391">
        <w:trPr>
          <w:trHeight w:val="25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805AD2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28</w:t>
            </w:r>
          </w:p>
        </w:tc>
        <w:tc>
          <w:tcPr>
            <w:tcW w:w="6038" w:type="dxa"/>
            <w:tcBorders>
              <w:top w:val="nil"/>
              <w:left w:val="nil"/>
              <w:bottom w:val="single" w:sz="4" w:space="0" w:color="auto"/>
              <w:right w:val="single" w:sz="4" w:space="0" w:color="auto"/>
            </w:tcBorders>
            <w:shd w:val="clear" w:color="auto" w:fill="auto"/>
            <w:vAlign w:val="center"/>
            <w:hideMark/>
          </w:tcPr>
          <w:p w14:paraId="7CD19898"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Врезка в действующие внутренние сети трубопроводов отопления и водоснабжения диаметром: 25 мм</w:t>
            </w:r>
          </w:p>
        </w:tc>
        <w:tc>
          <w:tcPr>
            <w:tcW w:w="1701" w:type="dxa"/>
            <w:tcBorders>
              <w:top w:val="nil"/>
              <w:left w:val="nil"/>
              <w:bottom w:val="single" w:sz="4" w:space="0" w:color="auto"/>
              <w:right w:val="single" w:sz="4" w:space="0" w:color="auto"/>
            </w:tcBorders>
            <w:shd w:val="clear" w:color="auto" w:fill="auto"/>
            <w:vAlign w:val="center"/>
            <w:hideMark/>
          </w:tcPr>
          <w:p w14:paraId="0FD80C1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врезка</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6E546E0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6B154C01" w14:textId="77777777" w:rsidTr="0003239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8568B2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29</w:t>
            </w:r>
          </w:p>
        </w:tc>
        <w:tc>
          <w:tcPr>
            <w:tcW w:w="6038" w:type="dxa"/>
            <w:tcBorders>
              <w:top w:val="nil"/>
              <w:left w:val="nil"/>
              <w:bottom w:val="single" w:sz="4" w:space="0" w:color="auto"/>
              <w:right w:val="single" w:sz="4" w:space="0" w:color="auto"/>
            </w:tcBorders>
            <w:shd w:val="clear" w:color="auto" w:fill="auto"/>
            <w:vAlign w:val="center"/>
            <w:hideMark/>
          </w:tcPr>
          <w:p w14:paraId="1B2436F9"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Гидравлическое испытание трубопроводов систем отопления, водопровода и горячего водоснабжения диаметром: до 50 мм</w:t>
            </w:r>
          </w:p>
        </w:tc>
        <w:tc>
          <w:tcPr>
            <w:tcW w:w="1701" w:type="dxa"/>
            <w:tcBorders>
              <w:top w:val="nil"/>
              <w:left w:val="nil"/>
              <w:bottom w:val="single" w:sz="4" w:space="0" w:color="auto"/>
              <w:right w:val="single" w:sz="4" w:space="0" w:color="auto"/>
            </w:tcBorders>
            <w:shd w:val="clear" w:color="auto" w:fill="auto"/>
            <w:vAlign w:val="center"/>
            <w:hideMark/>
          </w:tcPr>
          <w:p w14:paraId="575DBAF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100 м </w:t>
            </w:r>
            <w:proofErr w:type="spellStart"/>
            <w:r w:rsidRPr="00D95895">
              <w:rPr>
                <w:rFonts w:ascii="Times New Roman" w:hAnsi="Times New Roman"/>
                <w:sz w:val="22"/>
                <w:szCs w:val="22"/>
              </w:rPr>
              <w:t>трубопровода</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41DA344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0,03</w:t>
            </w:r>
          </w:p>
        </w:tc>
      </w:tr>
      <w:tr w:rsidR="00E42E0D" w:rsidRPr="00D95895" w14:paraId="6325A936" w14:textId="77777777" w:rsidTr="00032391">
        <w:trPr>
          <w:trHeight w:val="122"/>
        </w:trPr>
        <w:tc>
          <w:tcPr>
            <w:tcW w:w="10221"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2B11C0FE" w14:textId="77777777" w:rsidR="00E42E0D" w:rsidRPr="00D95895" w:rsidRDefault="00E42E0D" w:rsidP="00D95895">
            <w:pPr>
              <w:pStyle w:val="affe"/>
              <w:rPr>
                <w:rFonts w:ascii="Times New Roman" w:hAnsi="Times New Roman"/>
                <w:b/>
                <w:bCs/>
                <w:sz w:val="22"/>
                <w:szCs w:val="22"/>
              </w:rPr>
            </w:pPr>
            <w:r w:rsidRPr="00D95895">
              <w:rPr>
                <w:rFonts w:ascii="Times New Roman" w:hAnsi="Times New Roman"/>
                <w:b/>
                <w:bCs/>
                <w:sz w:val="22"/>
                <w:szCs w:val="22"/>
              </w:rPr>
              <w:t>Оборудование и материалы</w:t>
            </w:r>
          </w:p>
        </w:tc>
      </w:tr>
      <w:tr w:rsidR="00E42E0D" w:rsidRPr="00D95895" w14:paraId="68129AF9" w14:textId="77777777" w:rsidTr="00032391">
        <w:trPr>
          <w:trHeight w:val="20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6D96DC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30</w:t>
            </w:r>
          </w:p>
        </w:tc>
        <w:tc>
          <w:tcPr>
            <w:tcW w:w="6038" w:type="dxa"/>
            <w:tcBorders>
              <w:top w:val="nil"/>
              <w:left w:val="nil"/>
              <w:bottom w:val="single" w:sz="4" w:space="0" w:color="auto"/>
              <w:right w:val="single" w:sz="4" w:space="0" w:color="auto"/>
            </w:tcBorders>
            <w:shd w:val="clear" w:color="auto" w:fill="auto"/>
            <w:vAlign w:val="center"/>
            <w:hideMark/>
          </w:tcPr>
          <w:p w14:paraId="4E548FF4"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 xml:space="preserve">Узел смесительный обратный присоединительный диаметр </w:t>
            </w:r>
            <w:proofErr w:type="gramStart"/>
            <w:r w:rsidRPr="00397F6E">
              <w:rPr>
                <w:rFonts w:ascii="Times New Roman" w:hAnsi="Times New Roman"/>
                <w:sz w:val="22"/>
                <w:szCs w:val="22"/>
                <w:lang w:val="ru-RU"/>
              </w:rPr>
              <w:t>25,  с</w:t>
            </w:r>
            <w:proofErr w:type="gramEnd"/>
            <w:r w:rsidRPr="00397F6E">
              <w:rPr>
                <w:rFonts w:ascii="Times New Roman" w:hAnsi="Times New Roman"/>
                <w:sz w:val="22"/>
                <w:szCs w:val="22"/>
                <w:lang w:val="ru-RU"/>
              </w:rPr>
              <w:t xml:space="preserve"> гибкими подводками (*обратной конфигурации) </w:t>
            </w:r>
            <w:proofErr w:type="spellStart"/>
            <w:r w:rsidRPr="00D95895">
              <w:rPr>
                <w:rFonts w:ascii="Times New Roman" w:hAnsi="Times New Roman"/>
                <w:sz w:val="22"/>
                <w:szCs w:val="22"/>
              </w:rPr>
              <w:t>Kvs</w:t>
            </w:r>
            <w:proofErr w:type="spellEnd"/>
            <w:r w:rsidRPr="00397F6E">
              <w:rPr>
                <w:rFonts w:ascii="Times New Roman" w:hAnsi="Times New Roman"/>
                <w:sz w:val="22"/>
                <w:szCs w:val="22"/>
                <w:lang w:val="ru-RU"/>
              </w:rPr>
              <w:t xml:space="preserve"> не менее 4</w:t>
            </w:r>
          </w:p>
        </w:tc>
        <w:tc>
          <w:tcPr>
            <w:tcW w:w="1502" w:type="dxa"/>
            <w:tcBorders>
              <w:top w:val="nil"/>
              <w:left w:val="nil"/>
              <w:bottom w:val="single" w:sz="4" w:space="0" w:color="auto"/>
              <w:right w:val="single" w:sz="4" w:space="0" w:color="auto"/>
            </w:tcBorders>
            <w:shd w:val="clear" w:color="auto" w:fill="auto"/>
            <w:vAlign w:val="center"/>
            <w:hideMark/>
          </w:tcPr>
          <w:p w14:paraId="1D2373BC"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2041" w:type="dxa"/>
            <w:tcBorders>
              <w:top w:val="nil"/>
              <w:left w:val="nil"/>
              <w:bottom w:val="single" w:sz="4" w:space="0" w:color="auto"/>
              <w:right w:val="single" w:sz="4" w:space="0" w:color="auto"/>
            </w:tcBorders>
            <w:shd w:val="clear" w:color="auto" w:fill="auto"/>
            <w:vAlign w:val="center"/>
            <w:hideMark/>
          </w:tcPr>
          <w:p w14:paraId="741BC2F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3AA11A65" w14:textId="77777777" w:rsidTr="00032391">
        <w:trPr>
          <w:trHeight w:val="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CD0336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31</w:t>
            </w:r>
          </w:p>
        </w:tc>
        <w:tc>
          <w:tcPr>
            <w:tcW w:w="6038" w:type="dxa"/>
            <w:tcBorders>
              <w:top w:val="nil"/>
              <w:left w:val="nil"/>
              <w:bottom w:val="single" w:sz="4" w:space="0" w:color="auto"/>
              <w:right w:val="single" w:sz="4" w:space="0" w:color="auto"/>
            </w:tcBorders>
            <w:shd w:val="clear" w:color="auto" w:fill="auto"/>
            <w:vAlign w:val="center"/>
            <w:hideMark/>
          </w:tcPr>
          <w:p w14:paraId="4A4FB973" w14:textId="77777777" w:rsidR="00E42E0D" w:rsidRPr="00397F6E" w:rsidRDefault="00E42E0D" w:rsidP="00D95895">
            <w:pPr>
              <w:pStyle w:val="affe"/>
              <w:rPr>
                <w:rFonts w:ascii="Times New Roman" w:hAnsi="Times New Roman"/>
                <w:sz w:val="22"/>
                <w:szCs w:val="22"/>
                <w:lang w:val="ru-RU"/>
              </w:rPr>
            </w:pPr>
            <w:proofErr w:type="spellStart"/>
            <w:r w:rsidRPr="00397F6E">
              <w:rPr>
                <w:rFonts w:ascii="Times New Roman" w:hAnsi="Times New Roman"/>
                <w:sz w:val="22"/>
                <w:szCs w:val="22"/>
                <w:lang w:val="ru-RU"/>
              </w:rPr>
              <w:t>Термоманометр</w:t>
            </w:r>
            <w:proofErr w:type="spellEnd"/>
            <w:r w:rsidRPr="00397F6E">
              <w:rPr>
                <w:rFonts w:ascii="Times New Roman" w:hAnsi="Times New Roman"/>
                <w:sz w:val="22"/>
                <w:szCs w:val="22"/>
                <w:lang w:val="ru-RU"/>
              </w:rPr>
              <w:t xml:space="preserve"> в сборе </w:t>
            </w:r>
            <w:r w:rsidRPr="00D95895">
              <w:rPr>
                <w:rFonts w:ascii="Times New Roman" w:hAnsi="Times New Roman"/>
                <w:sz w:val="22"/>
                <w:szCs w:val="22"/>
              </w:rPr>
              <w:t>TM</w:t>
            </w:r>
            <w:r w:rsidRPr="00397F6E">
              <w:rPr>
                <w:rFonts w:ascii="Times New Roman" w:hAnsi="Times New Roman"/>
                <w:sz w:val="22"/>
                <w:szCs w:val="22"/>
                <w:lang w:val="ru-RU"/>
              </w:rPr>
              <w:t xml:space="preserve"> 25/</w:t>
            </w:r>
            <w:r w:rsidRPr="00D95895">
              <w:rPr>
                <w:rFonts w:ascii="Times New Roman" w:hAnsi="Times New Roman"/>
                <w:sz w:val="22"/>
                <w:szCs w:val="22"/>
              </w:rPr>
              <w:t>MST</w:t>
            </w:r>
          </w:p>
        </w:tc>
        <w:tc>
          <w:tcPr>
            <w:tcW w:w="1502" w:type="dxa"/>
            <w:tcBorders>
              <w:top w:val="nil"/>
              <w:left w:val="nil"/>
              <w:bottom w:val="single" w:sz="4" w:space="0" w:color="auto"/>
              <w:right w:val="single" w:sz="4" w:space="0" w:color="auto"/>
            </w:tcBorders>
            <w:shd w:val="clear" w:color="auto" w:fill="auto"/>
            <w:vAlign w:val="center"/>
            <w:hideMark/>
          </w:tcPr>
          <w:p w14:paraId="6F8A46DE"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2041" w:type="dxa"/>
            <w:tcBorders>
              <w:top w:val="nil"/>
              <w:left w:val="nil"/>
              <w:bottom w:val="single" w:sz="4" w:space="0" w:color="auto"/>
              <w:right w:val="single" w:sz="4" w:space="0" w:color="auto"/>
            </w:tcBorders>
            <w:shd w:val="clear" w:color="auto" w:fill="auto"/>
            <w:vAlign w:val="center"/>
            <w:hideMark/>
          </w:tcPr>
          <w:p w14:paraId="26CDA78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213F4837" w14:textId="77777777" w:rsidTr="00032391">
        <w:trPr>
          <w:trHeight w:val="20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17E768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lastRenderedPageBreak/>
              <w:t>32</w:t>
            </w:r>
          </w:p>
        </w:tc>
        <w:tc>
          <w:tcPr>
            <w:tcW w:w="6038" w:type="dxa"/>
            <w:tcBorders>
              <w:top w:val="nil"/>
              <w:left w:val="nil"/>
              <w:bottom w:val="single" w:sz="4" w:space="0" w:color="auto"/>
              <w:right w:val="single" w:sz="4" w:space="0" w:color="auto"/>
            </w:tcBorders>
            <w:shd w:val="clear" w:color="auto" w:fill="auto"/>
            <w:vAlign w:val="center"/>
            <w:hideMark/>
          </w:tcPr>
          <w:p w14:paraId="7B96BB3D"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 xml:space="preserve">Узлы укрупненные монтажные (трубопроводы) из стальных </w:t>
            </w:r>
            <w:proofErr w:type="gramStart"/>
            <w:r w:rsidRPr="00397F6E">
              <w:rPr>
                <w:rFonts w:ascii="Times New Roman" w:hAnsi="Times New Roman"/>
                <w:sz w:val="22"/>
                <w:szCs w:val="22"/>
                <w:lang w:val="ru-RU"/>
              </w:rPr>
              <w:t>водогазопроводных :</w:t>
            </w:r>
            <w:proofErr w:type="spellStart"/>
            <w:r w:rsidRPr="00397F6E">
              <w:rPr>
                <w:rFonts w:ascii="Times New Roman" w:hAnsi="Times New Roman"/>
                <w:sz w:val="22"/>
                <w:szCs w:val="22"/>
                <w:lang w:val="ru-RU"/>
              </w:rPr>
              <w:t>неоцинкованных</w:t>
            </w:r>
            <w:proofErr w:type="spellEnd"/>
            <w:proofErr w:type="gramEnd"/>
            <w:r w:rsidRPr="00397F6E">
              <w:rPr>
                <w:rFonts w:ascii="Times New Roman" w:hAnsi="Times New Roman"/>
                <w:sz w:val="22"/>
                <w:szCs w:val="22"/>
                <w:lang w:val="ru-RU"/>
              </w:rPr>
              <w:t xml:space="preserve"> труб с гильзами для систем отопления диаметром 25 мм</w:t>
            </w:r>
          </w:p>
        </w:tc>
        <w:tc>
          <w:tcPr>
            <w:tcW w:w="1502" w:type="dxa"/>
            <w:tcBorders>
              <w:top w:val="nil"/>
              <w:left w:val="nil"/>
              <w:bottom w:val="single" w:sz="4" w:space="0" w:color="auto"/>
              <w:right w:val="single" w:sz="4" w:space="0" w:color="auto"/>
            </w:tcBorders>
            <w:shd w:val="clear" w:color="auto" w:fill="auto"/>
            <w:vAlign w:val="center"/>
            <w:hideMark/>
          </w:tcPr>
          <w:p w14:paraId="6099FFF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2041" w:type="dxa"/>
            <w:tcBorders>
              <w:top w:val="nil"/>
              <w:left w:val="nil"/>
              <w:bottom w:val="single" w:sz="4" w:space="0" w:color="auto"/>
              <w:right w:val="single" w:sz="4" w:space="0" w:color="auto"/>
            </w:tcBorders>
            <w:shd w:val="clear" w:color="auto" w:fill="auto"/>
            <w:vAlign w:val="center"/>
            <w:hideMark/>
          </w:tcPr>
          <w:p w14:paraId="0EFD29F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75318419" w14:textId="77777777" w:rsidTr="00032391">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3C21FE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33</w:t>
            </w:r>
          </w:p>
        </w:tc>
        <w:tc>
          <w:tcPr>
            <w:tcW w:w="6038" w:type="dxa"/>
            <w:tcBorders>
              <w:top w:val="nil"/>
              <w:left w:val="nil"/>
              <w:bottom w:val="single" w:sz="4" w:space="0" w:color="auto"/>
              <w:right w:val="single" w:sz="4" w:space="0" w:color="auto"/>
            </w:tcBorders>
            <w:shd w:val="clear" w:color="auto" w:fill="auto"/>
            <w:vAlign w:val="center"/>
            <w:hideMark/>
          </w:tcPr>
          <w:p w14:paraId="194EA40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Кран шаровой VT.</w:t>
            </w:r>
            <w:proofErr w:type="gramStart"/>
            <w:r w:rsidRPr="00D95895">
              <w:rPr>
                <w:rFonts w:ascii="Times New Roman" w:hAnsi="Times New Roman"/>
                <w:sz w:val="22"/>
                <w:szCs w:val="22"/>
              </w:rPr>
              <w:t>214.N.</w:t>
            </w:r>
            <w:proofErr w:type="gramEnd"/>
            <w:r w:rsidRPr="00D95895">
              <w:rPr>
                <w:rFonts w:ascii="Times New Roman" w:hAnsi="Times New Roman"/>
                <w:sz w:val="22"/>
                <w:szCs w:val="22"/>
              </w:rPr>
              <w:t>04 1/2"</w:t>
            </w:r>
          </w:p>
        </w:tc>
        <w:tc>
          <w:tcPr>
            <w:tcW w:w="1502" w:type="dxa"/>
            <w:tcBorders>
              <w:top w:val="nil"/>
              <w:left w:val="nil"/>
              <w:bottom w:val="single" w:sz="4" w:space="0" w:color="auto"/>
              <w:right w:val="single" w:sz="4" w:space="0" w:color="auto"/>
            </w:tcBorders>
            <w:shd w:val="clear" w:color="auto" w:fill="auto"/>
            <w:vAlign w:val="center"/>
            <w:hideMark/>
          </w:tcPr>
          <w:p w14:paraId="78F87D5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шт.</w:t>
            </w:r>
          </w:p>
        </w:tc>
        <w:tc>
          <w:tcPr>
            <w:tcW w:w="2041" w:type="dxa"/>
            <w:tcBorders>
              <w:top w:val="nil"/>
              <w:left w:val="nil"/>
              <w:bottom w:val="single" w:sz="4" w:space="0" w:color="auto"/>
              <w:right w:val="single" w:sz="4" w:space="0" w:color="auto"/>
            </w:tcBorders>
            <w:shd w:val="clear" w:color="auto" w:fill="auto"/>
            <w:vAlign w:val="center"/>
            <w:hideMark/>
          </w:tcPr>
          <w:p w14:paraId="6FED145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765F58D1" w14:textId="77777777" w:rsidTr="00032391">
        <w:trPr>
          <w:trHeight w:val="17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7A5AC1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34</w:t>
            </w:r>
          </w:p>
        </w:tc>
        <w:tc>
          <w:tcPr>
            <w:tcW w:w="6038" w:type="dxa"/>
            <w:tcBorders>
              <w:top w:val="nil"/>
              <w:left w:val="nil"/>
              <w:bottom w:val="single" w:sz="4" w:space="0" w:color="auto"/>
              <w:right w:val="single" w:sz="4" w:space="0" w:color="auto"/>
            </w:tcBorders>
            <w:shd w:val="clear" w:color="auto" w:fill="auto"/>
            <w:vAlign w:val="center"/>
            <w:hideMark/>
          </w:tcPr>
          <w:p w14:paraId="79C7D5AE"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Воздухоотводчик</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автоматический</w:t>
            </w:r>
            <w:proofErr w:type="spellEnd"/>
            <w:r w:rsidRPr="00D95895">
              <w:rPr>
                <w:rFonts w:ascii="Times New Roman" w:hAnsi="Times New Roman"/>
                <w:sz w:val="22"/>
                <w:szCs w:val="22"/>
              </w:rPr>
              <w:t xml:space="preserve"> VT 502 NH</w:t>
            </w:r>
          </w:p>
        </w:tc>
        <w:tc>
          <w:tcPr>
            <w:tcW w:w="1502" w:type="dxa"/>
            <w:tcBorders>
              <w:top w:val="nil"/>
              <w:left w:val="nil"/>
              <w:bottom w:val="single" w:sz="4" w:space="0" w:color="auto"/>
              <w:right w:val="single" w:sz="4" w:space="0" w:color="auto"/>
            </w:tcBorders>
            <w:shd w:val="clear" w:color="auto" w:fill="auto"/>
            <w:vAlign w:val="center"/>
            <w:hideMark/>
          </w:tcPr>
          <w:p w14:paraId="025D609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шт.</w:t>
            </w:r>
          </w:p>
        </w:tc>
        <w:tc>
          <w:tcPr>
            <w:tcW w:w="2041" w:type="dxa"/>
            <w:tcBorders>
              <w:top w:val="nil"/>
              <w:left w:val="nil"/>
              <w:bottom w:val="single" w:sz="4" w:space="0" w:color="auto"/>
              <w:right w:val="single" w:sz="4" w:space="0" w:color="auto"/>
            </w:tcBorders>
            <w:shd w:val="clear" w:color="auto" w:fill="auto"/>
            <w:vAlign w:val="center"/>
            <w:hideMark/>
          </w:tcPr>
          <w:p w14:paraId="534E1A9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47593612" w14:textId="77777777" w:rsidTr="00032391">
        <w:trPr>
          <w:trHeight w:val="118"/>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2DF36B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35</w:t>
            </w:r>
          </w:p>
        </w:tc>
        <w:tc>
          <w:tcPr>
            <w:tcW w:w="6038" w:type="dxa"/>
            <w:tcBorders>
              <w:top w:val="nil"/>
              <w:left w:val="nil"/>
              <w:bottom w:val="single" w:sz="4" w:space="0" w:color="auto"/>
              <w:right w:val="single" w:sz="4" w:space="0" w:color="auto"/>
            </w:tcBorders>
            <w:shd w:val="clear" w:color="auto" w:fill="auto"/>
            <w:vAlign w:val="center"/>
            <w:hideMark/>
          </w:tcPr>
          <w:p w14:paraId="08432729"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Изоляционные</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трубки</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Energocell</w:t>
            </w:r>
            <w:proofErr w:type="spellEnd"/>
            <w:r w:rsidRPr="00D95895">
              <w:rPr>
                <w:rFonts w:ascii="Times New Roman" w:hAnsi="Times New Roman"/>
                <w:sz w:val="22"/>
                <w:szCs w:val="22"/>
              </w:rPr>
              <w:t xml:space="preserve"> HT 35/9-2</w:t>
            </w:r>
          </w:p>
        </w:tc>
        <w:tc>
          <w:tcPr>
            <w:tcW w:w="1502" w:type="dxa"/>
            <w:tcBorders>
              <w:top w:val="nil"/>
              <w:left w:val="nil"/>
              <w:bottom w:val="single" w:sz="4" w:space="0" w:color="auto"/>
              <w:right w:val="single" w:sz="4" w:space="0" w:color="auto"/>
            </w:tcBorders>
            <w:shd w:val="clear" w:color="auto" w:fill="auto"/>
            <w:vAlign w:val="center"/>
            <w:hideMark/>
          </w:tcPr>
          <w:p w14:paraId="1341FC1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2041" w:type="dxa"/>
            <w:tcBorders>
              <w:top w:val="nil"/>
              <w:left w:val="nil"/>
              <w:bottom w:val="single" w:sz="4" w:space="0" w:color="auto"/>
              <w:right w:val="single" w:sz="4" w:space="0" w:color="auto"/>
            </w:tcBorders>
            <w:shd w:val="clear" w:color="auto" w:fill="auto"/>
            <w:vAlign w:val="center"/>
            <w:hideMark/>
          </w:tcPr>
          <w:p w14:paraId="657151B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w:t>
            </w:r>
          </w:p>
        </w:tc>
      </w:tr>
      <w:tr w:rsidR="00E42E0D" w:rsidRPr="00D95895" w14:paraId="42F43FA8" w14:textId="77777777" w:rsidTr="00032391">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47C20C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36</w:t>
            </w:r>
          </w:p>
        </w:tc>
        <w:tc>
          <w:tcPr>
            <w:tcW w:w="6038" w:type="dxa"/>
            <w:tcBorders>
              <w:top w:val="nil"/>
              <w:left w:val="nil"/>
              <w:bottom w:val="single" w:sz="4" w:space="0" w:color="auto"/>
              <w:right w:val="single" w:sz="4" w:space="0" w:color="auto"/>
            </w:tcBorders>
            <w:shd w:val="clear" w:color="auto" w:fill="auto"/>
            <w:vAlign w:val="center"/>
            <w:hideMark/>
          </w:tcPr>
          <w:p w14:paraId="6902AD76"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 xml:space="preserve">Опора </w:t>
            </w:r>
            <w:proofErr w:type="spellStart"/>
            <w:r w:rsidRPr="00397F6E">
              <w:rPr>
                <w:rFonts w:ascii="Times New Roman" w:hAnsi="Times New Roman"/>
                <w:sz w:val="22"/>
                <w:szCs w:val="22"/>
                <w:lang w:val="ru-RU"/>
              </w:rPr>
              <w:t>хомутовая</w:t>
            </w:r>
            <w:proofErr w:type="spellEnd"/>
            <w:r w:rsidRPr="00397F6E">
              <w:rPr>
                <w:rFonts w:ascii="Times New Roman" w:hAnsi="Times New Roman"/>
                <w:sz w:val="22"/>
                <w:szCs w:val="22"/>
                <w:lang w:val="ru-RU"/>
              </w:rPr>
              <w:t xml:space="preserve"> для крепления труб 25</w:t>
            </w:r>
          </w:p>
        </w:tc>
        <w:tc>
          <w:tcPr>
            <w:tcW w:w="1502" w:type="dxa"/>
            <w:tcBorders>
              <w:top w:val="nil"/>
              <w:left w:val="nil"/>
              <w:bottom w:val="single" w:sz="4" w:space="0" w:color="auto"/>
              <w:right w:val="single" w:sz="4" w:space="0" w:color="auto"/>
            </w:tcBorders>
            <w:shd w:val="clear" w:color="auto" w:fill="auto"/>
            <w:vAlign w:val="center"/>
            <w:hideMark/>
          </w:tcPr>
          <w:p w14:paraId="26C57E08"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2041" w:type="dxa"/>
            <w:tcBorders>
              <w:top w:val="nil"/>
              <w:left w:val="nil"/>
              <w:bottom w:val="single" w:sz="4" w:space="0" w:color="auto"/>
              <w:right w:val="single" w:sz="4" w:space="0" w:color="auto"/>
            </w:tcBorders>
            <w:shd w:val="clear" w:color="auto" w:fill="auto"/>
            <w:vAlign w:val="center"/>
            <w:hideMark/>
          </w:tcPr>
          <w:p w14:paraId="0180BD8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w:t>
            </w:r>
          </w:p>
        </w:tc>
      </w:tr>
      <w:tr w:rsidR="00E42E0D" w:rsidRPr="00D95895" w14:paraId="0466F36A" w14:textId="77777777" w:rsidTr="00032391">
        <w:trPr>
          <w:trHeight w:val="300"/>
        </w:trPr>
        <w:tc>
          <w:tcPr>
            <w:tcW w:w="10221" w:type="dxa"/>
            <w:gridSpan w:val="4"/>
            <w:tcBorders>
              <w:top w:val="nil"/>
              <w:left w:val="single" w:sz="4" w:space="0" w:color="auto"/>
              <w:bottom w:val="single" w:sz="4" w:space="0" w:color="auto"/>
              <w:right w:val="single" w:sz="4" w:space="0" w:color="000000"/>
            </w:tcBorders>
            <w:shd w:val="clear" w:color="auto" w:fill="auto"/>
            <w:hideMark/>
          </w:tcPr>
          <w:p w14:paraId="2F3AF8C9" w14:textId="77777777" w:rsidR="00E42E0D" w:rsidRPr="00397F6E" w:rsidRDefault="00E42E0D" w:rsidP="00D95895">
            <w:pPr>
              <w:pStyle w:val="affe"/>
              <w:rPr>
                <w:rFonts w:ascii="Times New Roman" w:hAnsi="Times New Roman"/>
                <w:b/>
                <w:bCs/>
                <w:sz w:val="22"/>
                <w:szCs w:val="22"/>
                <w:lang w:val="ru-RU"/>
              </w:rPr>
            </w:pPr>
            <w:r w:rsidRPr="00397F6E">
              <w:rPr>
                <w:rFonts w:ascii="Times New Roman" w:hAnsi="Times New Roman"/>
                <w:b/>
                <w:bCs/>
                <w:sz w:val="22"/>
                <w:szCs w:val="22"/>
                <w:lang w:val="ru-RU"/>
              </w:rPr>
              <w:t>Раздел 3. Автоматизация приточно-вытяжных установок</w:t>
            </w:r>
          </w:p>
        </w:tc>
      </w:tr>
      <w:tr w:rsidR="00E42E0D" w:rsidRPr="00D95895" w14:paraId="4DB64A51" w14:textId="77777777" w:rsidTr="0003239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C94EC6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37</w:t>
            </w:r>
          </w:p>
        </w:tc>
        <w:tc>
          <w:tcPr>
            <w:tcW w:w="6038" w:type="dxa"/>
            <w:tcBorders>
              <w:top w:val="nil"/>
              <w:left w:val="nil"/>
              <w:bottom w:val="single" w:sz="4" w:space="0" w:color="auto"/>
              <w:right w:val="single" w:sz="4" w:space="0" w:color="auto"/>
            </w:tcBorders>
            <w:shd w:val="clear" w:color="auto" w:fill="auto"/>
            <w:hideMark/>
          </w:tcPr>
          <w:p w14:paraId="783EA693"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Шкаф (пульт) управления навесной, высота, ширина и глубина: до 600х600х350 мм</w:t>
            </w:r>
          </w:p>
        </w:tc>
        <w:tc>
          <w:tcPr>
            <w:tcW w:w="1502" w:type="dxa"/>
            <w:tcBorders>
              <w:top w:val="nil"/>
              <w:left w:val="nil"/>
              <w:bottom w:val="single" w:sz="4" w:space="0" w:color="auto"/>
              <w:right w:val="single" w:sz="4" w:space="0" w:color="auto"/>
            </w:tcBorders>
            <w:shd w:val="clear" w:color="auto" w:fill="auto"/>
            <w:vAlign w:val="center"/>
            <w:hideMark/>
          </w:tcPr>
          <w:p w14:paraId="1689503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2041" w:type="dxa"/>
            <w:tcBorders>
              <w:top w:val="nil"/>
              <w:left w:val="nil"/>
              <w:bottom w:val="single" w:sz="4" w:space="0" w:color="auto"/>
              <w:right w:val="single" w:sz="4" w:space="0" w:color="auto"/>
            </w:tcBorders>
            <w:shd w:val="clear" w:color="auto" w:fill="auto"/>
            <w:vAlign w:val="center"/>
            <w:hideMark/>
          </w:tcPr>
          <w:p w14:paraId="2CD6F65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13CE05AF" w14:textId="77777777" w:rsidTr="00032391">
        <w:trPr>
          <w:trHeight w:val="12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54DDAE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38</w:t>
            </w:r>
          </w:p>
        </w:tc>
        <w:tc>
          <w:tcPr>
            <w:tcW w:w="6038" w:type="dxa"/>
            <w:tcBorders>
              <w:top w:val="nil"/>
              <w:left w:val="nil"/>
              <w:bottom w:val="single" w:sz="4" w:space="0" w:color="auto"/>
              <w:right w:val="single" w:sz="4" w:space="0" w:color="auto"/>
            </w:tcBorders>
            <w:shd w:val="clear" w:color="auto" w:fill="auto"/>
            <w:vAlign w:val="center"/>
            <w:hideMark/>
          </w:tcPr>
          <w:p w14:paraId="76D44CD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Установка датчиков</w:t>
            </w:r>
          </w:p>
        </w:tc>
        <w:tc>
          <w:tcPr>
            <w:tcW w:w="1502" w:type="dxa"/>
            <w:tcBorders>
              <w:top w:val="nil"/>
              <w:left w:val="nil"/>
              <w:bottom w:val="single" w:sz="4" w:space="0" w:color="auto"/>
              <w:right w:val="single" w:sz="4" w:space="0" w:color="auto"/>
            </w:tcBorders>
            <w:shd w:val="clear" w:color="auto" w:fill="auto"/>
            <w:vAlign w:val="center"/>
            <w:hideMark/>
          </w:tcPr>
          <w:p w14:paraId="49960F9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 шт.</w:t>
            </w:r>
          </w:p>
        </w:tc>
        <w:tc>
          <w:tcPr>
            <w:tcW w:w="2041" w:type="dxa"/>
            <w:tcBorders>
              <w:top w:val="nil"/>
              <w:left w:val="nil"/>
              <w:bottom w:val="single" w:sz="4" w:space="0" w:color="auto"/>
              <w:right w:val="single" w:sz="4" w:space="0" w:color="auto"/>
            </w:tcBorders>
            <w:shd w:val="clear" w:color="auto" w:fill="auto"/>
            <w:vAlign w:val="center"/>
            <w:hideMark/>
          </w:tcPr>
          <w:p w14:paraId="1CE18C3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w:t>
            </w:r>
          </w:p>
        </w:tc>
      </w:tr>
      <w:tr w:rsidR="00E42E0D" w:rsidRPr="00D95895" w14:paraId="6BE92575" w14:textId="77777777" w:rsidTr="00032391">
        <w:trPr>
          <w:trHeight w:val="8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1BCD84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39</w:t>
            </w:r>
          </w:p>
        </w:tc>
        <w:tc>
          <w:tcPr>
            <w:tcW w:w="6038" w:type="dxa"/>
            <w:tcBorders>
              <w:top w:val="nil"/>
              <w:left w:val="nil"/>
              <w:bottom w:val="single" w:sz="4" w:space="0" w:color="auto"/>
              <w:right w:val="single" w:sz="4" w:space="0" w:color="auto"/>
            </w:tcBorders>
            <w:shd w:val="clear" w:color="auto" w:fill="auto"/>
            <w:vAlign w:val="center"/>
            <w:hideMark/>
          </w:tcPr>
          <w:p w14:paraId="24C1DD2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Механизм исполнительный - привод</w:t>
            </w:r>
          </w:p>
        </w:tc>
        <w:tc>
          <w:tcPr>
            <w:tcW w:w="1502" w:type="dxa"/>
            <w:tcBorders>
              <w:top w:val="nil"/>
              <w:left w:val="nil"/>
              <w:bottom w:val="single" w:sz="4" w:space="0" w:color="auto"/>
              <w:right w:val="single" w:sz="4" w:space="0" w:color="auto"/>
            </w:tcBorders>
            <w:shd w:val="clear" w:color="auto" w:fill="auto"/>
            <w:vAlign w:val="center"/>
            <w:hideMark/>
          </w:tcPr>
          <w:p w14:paraId="3C4D23D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 шт.</w:t>
            </w:r>
          </w:p>
        </w:tc>
        <w:tc>
          <w:tcPr>
            <w:tcW w:w="2041" w:type="dxa"/>
            <w:tcBorders>
              <w:top w:val="nil"/>
              <w:left w:val="nil"/>
              <w:bottom w:val="single" w:sz="4" w:space="0" w:color="auto"/>
              <w:right w:val="single" w:sz="4" w:space="0" w:color="auto"/>
            </w:tcBorders>
            <w:shd w:val="clear" w:color="auto" w:fill="auto"/>
            <w:vAlign w:val="center"/>
            <w:hideMark/>
          </w:tcPr>
          <w:p w14:paraId="7663C0D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21DC8EFE" w14:textId="77777777" w:rsidTr="00032391">
        <w:trPr>
          <w:trHeight w:val="186"/>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A4EEC5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40</w:t>
            </w:r>
          </w:p>
        </w:tc>
        <w:tc>
          <w:tcPr>
            <w:tcW w:w="6038" w:type="dxa"/>
            <w:tcBorders>
              <w:top w:val="nil"/>
              <w:left w:val="nil"/>
              <w:bottom w:val="single" w:sz="4" w:space="0" w:color="auto"/>
              <w:right w:val="single" w:sz="4" w:space="0" w:color="auto"/>
            </w:tcBorders>
            <w:shd w:val="clear" w:color="auto" w:fill="auto"/>
            <w:vAlign w:val="center"/>
            <w:hideMark/>
          </w:tcPr>
          <w:p w14:paraId="70CEBD8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Частотный преобразователь</w:t>
            </w:r>
          </w:p>
        </w:tc>
        <w:tc>
          <w:tcPr>
            <w:tcW w:w="1502" w:type="dxa"/>
            <w:tcBorders>
              <w:top w:val="nil"/>
              <w:left w:val="nil"/>
              <w:bottom w:val="single" w:sz="4" w:space="0" w:color="auto"/>
              <w:right w:val="single" w:sz="4" w:space="0" w:color="auto"/>
            </w:tcBorders>
            <w:shd w:val="clear" w:color="auto" w:fill="auto"/>
            <w:vAlign w:val="center"/>
            <w:hideMark/>
          </w:tcPr>
          <w:p w14:paraId="46497C5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 шт.</w:t>
            </w:r>
          </w:p>
        </w:tc>
        <w:tc>
          <w:tcPr>
            <w:tcW w:w="2041" w:type="dxa"/>
            <w:tcBorders>
              <w:top w:val="nil"/>
              <w:left w:val="nil"/>
              <w:bottom w:val="single" w:sz="4" w:space="0" w:color="auto"/>
              <w:right w:val="single" w:sz="4" w:space="0" w:color="auto"/>
            </w:tcBorders>
            <w:shd w:val="clear" w:color="auto" w:fill="auto"/>
            <w:vAlign w:val="center"/>
            <w:hideMark/>
          </w:tcPr>
          <w:p w14:paraId="0C3329F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7401733A" w14:textId="77777777" w:rsidTr="00032391">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5665F9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41</w:t>
            </w:r>
          </w:p>
        </w:tc>
        <w:tc>
          <w:tcPr>
            <w:tcW w:w="6038" w:type="dxa"/>
            <w:tcBorders>
              <w:top w:val="nil"/>
              <w:left w:val="nil"/>
              <w:bottom w:val="single" w:sz="4" w:space="0" w:color="auto"/>
              <w:right w:val="single" w:sz="4" w:space="0" w:color="auto"/>
            </w:tcBorders>
            <w:shd w:val="clear" w:color="auto" w:fill="auto"/>
            <w:vAlign w:val="center"/>
            <w:hideMark/>
          </w:tcPr>
          <w:p w14:paraId="636E2255"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Труба винипластовая по установленным конструкциям, по стенам и колоннам с креплением скобами, диаметр: до 25 мм</w:t>
            </w:r>
          </w:p>
        </w:tc>
        <w:tc>
          <w:tcPr>
            <w:tcW w:w="1502" w:type="dxa"/>
            <w:tcBorders>
              <w:top w:val="nil"/>
              <w:left w:val="nil"/>
              <w:bottom w:val="single" w:sz="4" w:space="0" w:color="auto"/>
              <w:right w:val="single" w:sz="4" w:space="0" w:color="auto"/>
            </w:tcBorders>
            <w:shd w:val="clear" w:color="auto" w:fill="auto"/>
            <w:vAlign w:val="center"/>
            <w:hideMark/>
          </w:tcPr>
          <w:p w14:paraId="1328081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100 м</w:t>
            </w:r>
          </w:p>
        </w:tc>
        <w:tc>
          <w:tcPr>
            <w:tcW w:w="2041" w:type="dxa"/>
            <w:tcBorders>
              <w:top w:val="nil"/>
              <w:left w:val="nil"/>
              <w:bottom w:val="single" w:sz="4" w:space="0" w:color="auto"/>
              <w:right w:val="single" w:sz="4" w:space="0" w:color="auto"/>
            </w:tcBorders>
            <w:shd w:val="clear" w:color="auto" w:fill="auto"/>
            <w:vAlign w:val="center"/>
            <w:hideMark/>
          </w:tcPr>
          <w:p w14:paraId="01CB6C2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0,95</w:t>
            </w:r>
          </w:p>
        </w:tc>
      </w:tr>
      <w:tr w:rsidR="00E42E0D" w:rsidRPr="00D95895" w14:paraId="74B15CDA" w14:textId="77777777" w:rsidTr="00032391">
        <w:trPr>
          <w:trHeight w:val="46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6AE6E7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42</w:t>
            </w:r>
          </w:p>
        </w:tc>
        <w:tc>
          <w:tcPr>
            <w:tcW w:w="6038" w:type="dxa"/>
            <w:tcBorders>
              <w:top w:val="nil"/>
              <w:left w:val="nil"/>
              <w:bottom w:val="single" w:sz="4" w:space="0" w:color="auto"/>
              <w:right w:val="single" w:sz="4" w:space="0" w:color="auto"/>
            </w:tcBorders>
            <w:shd w:val="clear" w:color="auto" w:fill="auto"/>
            <w:vAlign w:val="center"/>
            <w:hideMark/>
          </w:tcPr>
          <w:p w14:paraId="1CD06F20"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502" w:type="dxa"/>
            <w:tcBorders>
              <w:top w:val="nil"/>
              <w:left w:val="nil"/>
              <w:bottom w:val="single" w:sz="4" w:space="0" w:color="auto"/>
              <w:right w:val="single" w:sz="4" w:space="0" w:color="auto"/>
            </w:tcBorders>
            <w:shd w:val="clear" w:color="auto" w:fill="auto"/>
            <w:vAlign w:val="center"/>
            <w:hideMark/>
          </w:tcPr>
          <w:p w14:paraId="0343D26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100 м</w:t>
            </w:r>
          </w:p>
        </w:tc>
        <w:tc>
          <w:tcPr>
            <w:tcW w:w="2041" w:type="dxa"/>
            <w:tcBorders>
              <w:top w:val="nil"/>
              <w:left w:val="nil"/>
              <w:bottom w:val="single" w:sz="4" w:space="0" w:color="auto"/>
              <w:right w:val="single" w:sz="4" w:space="0" w:color="auto"/>
            </w:tcBorders>
            <w:shd w:val="clear" w:color="auto" w:fill="auto"/>
            <w:vAlign w:val="center"/>
            <w:hideMark/>
          </w:tcPr>
          <w:p w14:paraId="5BEB809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0,55</w:t>
            </w:r>
          </w:p>
        </w:tc>
      </w:tr>
      <w:tr w:rsidR="00E42E0D" w:rsidRPr="00D95895" w14:paraId="65C97988" w14:textId="77777777" w:rsidTr="00032391">
        <w:trPr>
          <w:trHeight w:val="457"/>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343FDE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43</w:t>
            </w:r>
          </w:p>
        </w:tc>
        <w:tc>
          <w:tcPr>
            <w:tcW w:w="6038" w:type="dxa"/>
            <w:tcBorders>
              <w:top w:val="nil"/>
              <w:left w:val="nil"/>
              <w:bottom w:val="single" w:sz="4" w:space="0" w:color="auto"/>
              <w:right w:val="single" w:sz="4" w:space="0" w:color="auto"/>
            </w:tcBorders>
            <w:shd w:val="clear" w:color="auto" w:fill="auto"/>
            <w:vAlign w:val="center"/>
            <w:hideMark/>
          </w:tcPr>
          <w:p w14:paraId="727121C5"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502" w:type="dxa"/>
            <w:tcBorders>
              <w:top w:val="nil"/>
              <w:left w:val="nil"/>
              <w:bottom w:val="single" w:sz="4" w:space="0" w:color="auto"/>
              <w:right w:val="single" w:sz="4" w:space="0" w:color="auto"/>
            </w:tcBorders>
            <w:shd w:val="clear" w:color="auto" w:fill="auto"/>
            <w:vAlign w:val="center"/>
            <w:hideMark/>
          </w:tcPr>
          <w:p w14:paraId="79297700"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100 м</w:t>
            </w:r>
          </w:p>
        </w:tc>
        <w:tc>
          <w:tcPr>
            <w:tcW w:w="2041" w:type="dxa"/>
            <w:tcBorders>
              <w:top w:val="nil"/>
              <w:left w:val="nil"/>
              <w:bottom w:val="single" w:sz="4" w:space="0" w:color="auto"/>
              <w:right w:val="single" w:sz="4" w:space="0" w:color="auto"/>
            </w:tcBorders>
            <w:shd w:val="clear" w:color="auto" w:fill="auto"/>
            <w:vAlign w:val="center"/>
            <w:hideMark/>
          </w:tcPr>
          <w:p w14:paraId="46C745B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0,4</w:t>
            </w:r>
          </w:p>
        </w:tc>
      </w:tr>
      <w:tr w:rsidR="00E42E0D" w:rsidRPr="00D95895" w14:paraId="563049E5" w14:textId="77777777" w:rsidTr="00032391">
        <w:trPr>
          <w:trHeight w:val="182"/>
        </w:trPr>
        <w:tc>
          <w:tcPr>
            <w:tcW w:w="10221"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7D483543" w14:textId="77777777" w:rsidR="00E42E0D" w:rsidRPr="00D95895" w:rsidRDefault="00E42E0D" w:rsidP="00D95895">
            <w:pPr>
              <w:pStyle w:val="affe"/>
              <w:rPr>
                <w:rFonts w:ascii="Times New Roman" w:hAnsi="Times New Roman"/>
                <w:b/>
                <w:bCs/>
                <w:sz w:val="22"/>
                <w:szCs w:val="22"/>
              </w:rPr>
            </w:pPr>
            <w:r w:rsidRPr="00D95895">
              <w:rPr>
                <w:rFonts w:ascii="Times New Roman" w:hAnsi="Times New Roman"/>
                <w:b/>
                <w:bCs/>
                <w:sz w:val="22"/>
                <w:szCs w:val="22"/>
              </w:rPr>
              <w:t>Оборудование и материалы</w:t>
            </w:r>
          </w:p>
        </w:tc>
      </w:tr>
      <w:tr w:rsidR="00E42E0D" w:rsidRPr="00D95895" w14:paraId="10DD101E" w14:textId="77777777" w:rsidTr="00032391">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58FA81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44</w:t>
            </w:r>
          </w:p>
        </w:tc>
        <w:tc>
          <w:tcPr>
            <w:tcW w:w="6038" w:type="dxa"/>
            <w:tcBorders>
              <w:top w:val="nil"/>
              <w:left w:val="nil"/>
              <w:bottom w:val="single" w:sz="4" w:space="0" w:color="auto"/>
              <w:right w:val="single" w:sz="4" w:space="0" w:color="auto"/>
            </w:tcBorders>
            <w:shd w:val="clear" w:color="auto" w:fill="auto"/>
            <w:vAlign w:val="center"/>
            <w:hideMark/>
          </w:tcPr>
          <w:p w14:paraId="43304249"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 xml:space="preserve">Провод монтажный </w:t>
            </w:r>
            <w:proofErr w:type="spellStart"/>
            <w:r w:rsidRPr="00397F6E">
              <w:rPr>
                <w:rFonts w:ascii="Times New Roman" w:hAnsi="Times New Roman"/>
                <w:sz w:val="22"/>
                <w:szCs w:val="22"/>
                <w:lang w:val="ru-RU"/>
              </w:rPr>
              <w:t>МКЭШнг</w:t>
            </w:r>
            <w:proofErr w:type="spellEnd"/>
            <w:r w:rsidRPr="00397F6E">
              <w:rPr>
                <w:rFonts w:ascii="Times New Roman" w:hAnsi="Times New Roman"/>
                <w:sz w:val="22"/>
                <w:szCs w:val="22"/>
                <w:lang w:val="ru-RU"/>
              </w:rPr>
              <w:t>(</w:t>
            </w:r>
            <w:r w:rsidRPr="00D95895">
              <w:rPr>
                <w:rFonts w:ascii="Times New Roman" w:hAnsi="Times New Roman"/>
                <w:sz w:val="22"/>
                <w:szCs w:val="22"/>
              </w:rPr>
              <w:t>A</w:t>
            </w:r>
            <w:r w:rsidRPr="00397F6E">
              <w:rPr>
                <w:rFonts w:ascii="Times New Roman" w:hAnsi="Times New Roman"/>
                <w:sz w:val="22"/>
                <w:szCs w:val="22"/>
                <w:lang w:val="ru-RU"/>
              </w:rPr>
              <w:t>)-</w:t>
            </w:r>
            <w:r w:rsidRPr="00D95895">
              <w:rPr>
                <w:rFonts w:ascii="Times New Roman" w:hAnsi="Times New Roman"/>
                <w:sz w:val="22"/>
                <w:szCs w:val="22"/>
              </w:rPr>
              <w:t>LS</w:t>
            </w:r>
            <w:r w:rsidRPr="00397F6E">
              <w:rPr>
                <w:rFonts w:ascii="Times New Roman" w:hAnsi="Times New Roman"/>
                <w:sz w:val="22"/>
                <w:szCs w:val="22"/>
                <w:lang w:val="ru-RU"/>
              </w:rPr>
              <w:t xml:space="preserve"> 2х0.75</w:t>
            </w:r>
          </w:p>
        </w:tc>
        <w:tc>
          <w:tcPr>
            <w:tcW w:w="1502" w:type="dxa"/>
            <w:tcBorders>
              <w:top w:val="nil"/>
              <w:left w:val="nil"/>
              <w:bottom w:val="single" w:sz="4" w:space="0" w:color="auto"/>
              <w:right w:val="single" w:sz="4" w:space="0" w:color="auto"/>
            </w:tcBorders>
            <w:shd w:val="clear" w:color="auto" w:fill="auto"/>
            <w:vAlign w:val="center"/>
            <w:hideMark/>
          </w:tcPr>
          <w:p w14:paraId="2D6BD2B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2041" w:type="dxa"/>
            <w:tcBorders>
              <w:top w:val="nil"/>
              <w:left w:val="nil"/>
              <w:bottom w:val="single" w:sz="4" w:space="0" w:color="auto"/>
              <w:right w:val="single" w:sz="4" w:space="0" w:color="auto"/>
            </w:tcBorders>
            <w:shd w:val="clear" w:color="auto" w:fill="auto"/>
            <w:vAlign w:val="center"/>
            <w:hideMark/>
          </w:tcPr>
          <w:p w14:paraId="1C80B64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50</w:t>
            </w:r>
          </w:p>
        </w:tc>
      </w:tr>
      <w:tr w:rsidR="00E42E0D" w:rsidRPr="00D95895" w14:paraId="0B215E31" w14:textId="77777777" w:rsidTr="00032391">
        <w:trPr>
          <w:trHeight w:val="216"/>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BC0185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45</w:t>
            </w:r>
          </w:p>
        </w:tc>
        <w:tc>
          <w:tcPr>
            <w:tcW w:w="6038" w:type="dxa"/>
            <w:tcBorders>
              <w:top w:val="nil"/>
              <w:left w:val="nil"/>
              <w:bottom w:val="single" w:sz="4" w:space="0" w:color="auto"/>
              <w:right w:val="single" w:sz="4" w:space="0" w:color="auto"/>
            </w:tcBorders>
            <w:shd w:val="clear" w:color="auto" w:fill="auto"/>
            <w:vAlign w:val="center"/>
            <w:hideMark/>
          </w:tcPr>
          <w:p w14:paraId="637228A7"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 xml:space="preserve">Провод монтажный </w:t>
            </w:r>
            <w:proofErr w:type="spellStart"/>
            <w:r w:rsidRPr="00397F6E">
              <w:rPr>
                <w:rFonts w:ascii="Times New Roman" w:hAnsi="Times New Roman"/>
                <w:sz w:val="22"/>
                <w:szCs w:val="22"/>
                <w:lang w:val="ru-RU"/>
              </w:rPr>
              <w:t>МКЭШнг</w:t>
            </w:r>
            <w:proofErr w:type="spellEnd"/>
            <w:r w:rsidRPr="00397F6E">
              <w:rPr>
                <w:rFonts w:ascii="Times New Roman" w:hAnsi="Times New Roman"/>
                <w:sz w:val="22"/>
                <w:szCs w:val="22"/>
                <w:lang w:val="ru-RU"/>
              </w:rPr>
              <w:t>(</w:t>
            </w:r>
            <w:r w:rsidRPr="00D95895">
              <w:rPr>
                <w:rFonts w:ascii="Times New Roman" w:hAnsi="Times New Roman"/>
                <w:sz w:val="22"/>
                <w:szCs w:val="22"/>
              </w:rPr>
              <w:t>A</w:t>
            </w:r>
            <w:r w:rsidRPr="00397F6E">
              <w:rPr>
                <w:rFonts w:ascii="Times New Roman" w:hAnsi="Times New Roman"/>
                <w:sz w:val="22"/>
                <w:szCs w:val="22"/>
                <w:lang w:val="ru-RU"/>
              </w:rPr>
              <w:t>)-</w:t>
            </w:r>
            <w:r w:rsidRPr="00D95895">
              <w:rPr>
                <w:rFonts w:ascii="Times New Roman" w:hAnsi="Times New Roman"/>
                <w:sz w:val="22"/>
                <w:szCs w:val="22"/>
              </w:rPr>
              <w:t>LS</w:t>
            </w:r>
            <w:r w:rsidRPr="00397F6E">
              <w:rPr>
                <w:rFonts w:ascii="Times New Roman" w:hAnsi="Times New Roman"/>
                <w:sz w:val="22"/>
                <w:szCs w:val="22"/>
                <w:lang w:val="ru-RU"/>
              </w:rPr>
              <w:t xml:space="preserve"> 3х0.75</w:t>
            </w:r>
          </w:p>
        </w:tc>
        <w:tc>
          <w:tcPr>
            <w:tcW w:w="1502" w:type="dxa"/>
            <w:tcBorders>
              <w:top w:val="nil"/>
              <w:left w:val="nil"/>
              <w:bottom w:val="single" w:sz="4" w:space="0" w:color="auto"/>
              <w:right w:val="single" w:sz="4" w:space="0" w:color="auto"/>
            </w:tcBorders>
            <w:shd w:val="clear" w:color="auto" w:fill="auto"/>
            <w:vAlign w:val="center"/>
            <w:hideMark/>
          </w:tcPr>
          <w:p w14:paraId="2D8E7C3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2041" w:type="dxa"/>
            <w:tcBorders>
              <w:top w:val="nil"/>
              <w:left w:val="nil"/>
              <w:bottom w:val="single" w:sz="4" w:space="0" w:color="auto"/>
              <w:right w:val="single" w:sz="4" w:space="0" w:color="auto"/>
            </w:tcBorders>
            <w:shd w:val="clear" w:color="auto" w:fill="auto"/>
            <w:vAlign w:val="center"/>
            <w:hideMark/>
          </w:tcPr>
          <w:p w14:paraId="4E4012E3"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w:t>
            </w:r>
          </w:p>
        </w:tc>
      </w:tr>
      <w:tr w:rsidR="00E42E0D" w:rsidRPr="00D95895" w14:paraId="38FC64B8" w14:textId="77777777" w:rsidTr="00032391">
        <w:trPr>
          <w:trHeight w:val="13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A273B7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46</w:t>
            </w:r>
          </w:p>
        </w:tc>
        <w:tc>
          <w:tcPr>
            <w:tcW w:w="6038" w:type="dxa"/>
            <w:tcBorders>
              <w:top w:val="nil"/>
              <w:left w:val="nil"/>
              <w:bottom w:val="single" w:sz="4" w:space="0" w:color="auto"/>
              <w:right w:val="single" w:sz="4" w:space="0" w:color="auto"/>
            </w:tcBorders>
            <w:shd w:val="clear" w:color="auto" w:fill="auto"/>
            <w:vAlign w:val="center"/>
            <w:hideMark/>
          </w:tcPr>
          <w:p w14:paraId="6E2130E0"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Кабель ВВГнг(А)</w:t>
            </w:r>
            <w:r w:rsidRPr="00D95895">
              <w:rPr>
                <w:rFonts w:ascii="Times New Roman" w:hAnsi="Times New Roman"/>
                <w:sz w:val="22"/>
                <w:szCs w:val="22"/>
              </w:rPr>
              <w:t>LS</w:t>
            </w:r>
            <w:r w:rsidRPr="00397F6E">
              <w:rPr>
                <w:rFonts w:ascii="Times New Roman" w:hAnsi="Times New Roman"/>
                <w:sz w:val="22"/>
                <w:szCs w:val="22"/>
                <w:lang w:val="ru-RU"/>
              </w:rPr>
              <w:t xml:space="preserve"> </w:t>
            </w:r>
            <w:proofErr w:type="spellStart"/>
            <w:r w:rsidRPr="00D95895">
              <w:rPr>
                <w:rFonts w:ascii="Times New Roman" w:hAnsi="Times New Roman"/>
                <w:sz w:val="22"/>
                <w:szCs w:val="22"/>
              </w:rPr>
              <w:t>ltx</w:t>
            </w:r>
            <w:proofErr w:type="spellEnd"/>
            <w:r w:rsidRPr="00397F6E">
              <w:rPr>
                <w:rFonts w:ascii="Times New Roman" w:hAnsi="Times New Roman"/>
                <w:sz w:val="22"/>
                <w:szCs w:val="22"/>
                <w:lang w:val="ru-RU"/>
              </w:rPr>
              <w:t xml:space="preserve"> 5х2.5 0.66кВ</w:t>
            </w:r>
          </w:p>
        </w:tc>
        <w:tc>
          <w:tcPr>
            <w:tcW w:w="1502" w:type="dxa"/>
            <w:tcBorders>
              <w:top w:val="nil"/>
              <w:left w:val="nil"/>
              <w:bottom w:val="single" w:sz="4" w:space="0" w:color="auto"/>
              <w:right w:val="single" w:sz="4" w:space="0" w:color="auto"/>
            </w:tcBorders>
            <w:shd w:val="clear" w:color="auto" w:fill="auto"/>
            <w:vAlign w:val="center"/>
            <w:hideMark/>
          </w:tcPr>
          <w:p w14:paraId="0A5CE9C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2041" w:type="dxa"/>
            <w:tcBorders>
              <w:top w:val="nil"/>
              <w:left w:val="nil"/>
              <w:bottom w:val="single" w:sz="4" w:space="0" w:color="auto"/>
              <w:right w:val="single" w:sz="4" w:space="0" w:color="auto"/>
            </w:tcBorders>
            <w:shd w:val="clear" w:color="auto" w:fill="auto"/>
            <w:vAlign w:val="center"/>
            <w:hideMark/>
          </w:tcPr>
          <w:p w14:paraId="298045A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35</w:t>
            </w:r>
          </w:p>
        </w:tc>
      </w:tr>
      <w:tr w:rsidR="00E42E0D" w:rsidRPr="00D95895" w14:paraId="22A9ED28" w14:textId="77777777" w:rsidTr="00032391">
        <w:trPr>
          <w:trHeight w:val="8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5B0ACE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47</w:t>
            </w:r>
          </w:p>
        </w:tc>
        <w:tc>
          <w:tcPr>
            <w:tcW w:w="6038" w:type="dxa"/>
            <w:tcBorders>
              <w:top w:val="nil"/>
              <w:left w:val="nil"/>
              <w:bottom w:val="single" w:sz="4" w:space="0" w:color="auto"/>
              <w:right w:val="single" w:sz="4" w:space="0" w:color="auto"/>
            </w:tcBorders>
            <w:shd w:val="clear" w:color="auto" w:fill="auto"/>
            <w:vAlign w:val="center"/>
            <w:hideMark/>
          </w:tcPr>
          <w:p w14:paraId="25E5ED64"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Кабель ВВГнг(А)</w:t>
            </w:r>
            <w:r w:rsidRPr="00D95895">
              <w:rPr>
                <w:rFonts w:ascii="Times New Roman" w:hAnsi="Times New Roman"/>
                <w:sz w:val="22"/>
                <w:szCs w:val="22"/>
              </w:rPr>
              <w:t>LS</w:t>
            </w:r>
            <w:r w:rsidRPr="00397F6E">
              <w:rPr>
                <w:rFonts w:ascii="Times New Roman" w:hAnsi="Times New Roman"/>
                <w:sz w:val="22"/>
                <w:szCs w:val="22"/>
                <w:lang w:val="ru-RU"/>
              </w:rPr>
              <w:t xml:space="preserve"> </w:t>
            </w:r>
            <w:proofErr w:type="spellStart"/>
            <w:r w:rsidRPr="00D95895">
              <w:rPr>
                <w:rFonts w:ascii="Times New Roman" w:hAnsi="Times New Roman"/>
                <w:sz w:val="22"/>
                <w:szCs w:val="22"/>
              </w:rPr>
              <w:t>ltx</w:t>
            </w:r>
            <w:proofErr w:type="spellEnd"/>
            <w:r w:rsidRPr="00397F6E">
              <w:rPr>
                <w:rFonts w:ascii="Times New Roman" w:hAnsi="Times New Roman"/>
                <w:sz w:val="22"/>
                <w:szCs w:val="22"/>
                <w:lang w:val="ru-RU"/>
              </w:rPr>
              <w:t xml:space="preserve"> 4х2.5 0.66кВ</w:t>
            </w:r>
          </w:p>
        </w:tc>
        <w:tc>
          <w:tcPr>
            <w:tcW w:w="1502" w:type="dxa"/>
            <w:tcBorders>
              <w:top w:val="nil"/>
              <w:left w:val="nil"/>
              <w:bottom w:val="single" w:sz="4" w:space="0" w:color="auto"/>
              <w:right w:val="single" w:sz="4" w:space="0" w:color="auto"/>
            </w:tcBorders>
            <w:shd w:val="clear" w:color="auto" w:fill="auto"/>
            <w:vAlign w:val="center"/>
            <w:hideMark/>
          </w:tcPr>
          <w:p w14:paraId="00D0D62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2041" w:type="dxa"/>
            <w:tcBorders>
              <w:top w:val="nil"/>
              <w:left w:val="nil"/>
              <w:bottom w:val="single" w:sz="4" w:space="0" w:color="auto"/>
              <w:right w:val="single" w:sz="4" w:space="0" w:color="auto"/>
            </w:tcBorders>
            <w:shd w:val="clear" w:color="auto" w:fill="auto"/>
            <w:vAlign w:val="center"/>
            <w:hideMark/>
          </w:tcPr>
          <w:p w14:paraId="66B4017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w:t>
            </w:r>
          </w:p>
        </w:tc>
      </w:tr>
      <w:tr w:rsidR="00E42E0D" w:rsidRPr="00D95895" w14:paraId="419C0001" w14:textId="77777777" w:rsidTr="00032391">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BFBE72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48</w:t>
            </w:r>
          </w:p>
        </w:tc>
        <w:tc>
          <w:tcPr>
            <w:tcW w:w="6038" w:type="dxa"/>
            <w:tcBorders>
              <w:top w:val="nil"/>
              <w:left w:val="nil"/>
              <w:bottom w:val="single" w:sz="4" w:space="0" w:color="auto"/>
              <w:right w:val="single" w:sz="4" w:space="0" w:color="auto"/>
            </w:tcBorders>
            <w:shd w:val="clear" w:color="auto" w:fill="auto"/>
            <w:vAlign w:val="center"/>
            <w:hideMark/>
          </w:tcPr>
          <w:p w14:paraId="39E0ACC6"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Труба гофрированная ПВХ 20 мм с протяжкой</w:t>
            </w:r>
          </w:p>
        </w:tc>
        <w:tc>
          <w:tcPr>
            <w:tcW w:w="1502" w:type="dxa"/>
            <w:tcBorders>
              <w:top w:val="nil"/>
              <w:left w:val="nil"/>
              <w:bottom w:val="single" w:sz="4" w:space="0" w:color="auto"/>
              <w:right w:val="single" w:sz="4" w:space="0" w:color="auto"/>
            </w:tcBorders>
            <w:shd w:val="clear" w:color="auto" w:fill="auto"/>
            <w:vAlign w:val="center"/>
            <w:hideMark/>
          </w:tcPr>
          <w:p w14:paraId="7B50F27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2041" w:type="dxa"/>
            <w:tcBorders>
              <w:top w:val="nil"/>
              <w:left w:val="nil"/>
              <w:bottom w:val="single" w:sz="4" w:space="0" w:color="auto"/>
              <w:right w:val="single" w:sz="4" w:space="0" w:color="auto"/>
            </w:tcBorders>
            <w:shd w:val="clear" w:color="auto" w:fill="auto"/>
            <w:vAlign w:val="center"/>
            <w:hideMark/>
          </w:tcPr>
          <w:p w14:paraId="6B734E9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60</w:t>
            </w:r>
          </w:p>
        </w:tc>
      </w:tr>
      <w:tr w:rsidR="00E42E0D" w:rsidRPr="00D95895" w14:paraId="2D90AE70" w14:textId="77777777" w:rsidTr="00032391">
        <w:trPr>
          <w:trHeight w:val="11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8B902E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49</w:t>
            </w:r>
          </w:p>
        </w:tc>
        <w:tc>
          <w:tcPr>
            <w:tcW w:w="6038" w:type="dxa"/>
            <w:tcBorders>
              <w:top w:val="nil"/>
              <w:left w:val="nil"/>
              <w:bottom w:val="single" w:sz="4" w:space="0" w:color="auto"/>
              <w:right w:val="single" w:sz="4" w:space="0" w:color="auto"/>
            </w:tcBorders>
            <w:shd w:val="clear" w:color="auto" w:fill="auto"/>
            <w:vAlign w:val="center"/>
            <w:hideMark/>
          </w:tcPr>
          <w:p w14:paraId="0CB117E9"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Труба гофрированная ПВХ 25 мм с протяжкой</w:t>
            </w:r>
          </w:p>
        </w:tc>
        <w:tc>
          <w:tcPr>
            <w:tcW w:w="1502" w:type="dxa"/>
            <w:tcBorders>
              <w:top w:val="nil"/>
              <w:left w:val="nil"/>
              <w:bottom w:val="single" w:sz="4" w:space="0" w:color="auto"/>
              <w:right w:val="single" w:sz="4" w:space="0" w:color="auto"/>
            </w:tcBorders>
            <w:shd w:val="clear" w:color="auto" w:fill="auto"/>
            <w:vAlign w:val="center"/>
            <w:hideMark/>
          </w:tcPr>
          <w:p w14:paraId="00EEFDC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м</w:t>
            </w:r>
          </w:p>
        </w:tc>
        <w:tc>
          <w:tcPr>
            <w:tcW w:w="2041" w:type="dxa"/>
            <w:tcBorders>
              <w:top w:val="nil"/>
              <w:left w:val="nil"/>
              <w:bottom w:val="single" w:sz="4" w:space="0" w:color="auto"/>
              <w:right w:val="single" w:sz="4" w:space="0" w:color="auto"/>
            </w:tcBorders>
            <w:shd w:val="clear" w:color="auto" w:fill="auto"/>
            <w:vAlign w:val="center"/>
            <w:hideMark/>
          </w:tcPr>
          <w:p w14:paraId="6B8A23E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35</w:t>
            </w:r>
          </w:p>
        </w:tc>
      </w:tr>
      <w:tr w:rsidR="00E42E0D" w:rsidRPr="00D95895" w14:paraId="64197560" w14:textId="77777777" w:rsidTr="00032391">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280C96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50</w:t>
            </w:r>
          </w:p>
        </w:tc>
        <w:tc>
          <w:tcPr>
            <w:tcW w:w="6038" w:type="dxa"/>
            <w:tcBorders>
              <w:top w:val="nil"/>
              <w:left w:val="nil"/>
              <w:bottom w:val="single" w:sz="4" w:space="0" w:color="auto"/>
              <w:right w:val="single" w:sz="4" w:space="0" w:color="auto"/>
            </w:tcBorders>
            <w:shd w:val="clear" w:color="auto" w:fill="auto"/>
            <w:vAlign w:val="center"/>
            <w:hideMark/>
          </w:tcPr>
          <w:p w14:paraId="41BADED7"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Держатель с защелкой 20 мм для труб</w:t>
            </w:r>
          </w:p>
        </w:tc>
        <w:tc>
          <w:tcPr>
            <w:tcW w:w="1502" w:type="dxa"/>
            <w:tcBorders>
              <w:top w:val="nil"/>
              <w:left w:val="nil"/>
              <w:bottom w:val="single" w:sz="4" w:space="0" w:color="auto"/>
              <w:right w:val="single" w:sz="4" w:space="0" w:color="auto"/>
            </w:tcBorders>
            <w:shd w:val="clear" w:color="auto" w:fill="auto"/>
            <w:vAlign w:val="center"/>
            <w:hideMark/>
          </w:tcPr>
          <w:p w14:paraId="3903ABF5"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2041" w:type="dxa"/>
            <w:tcBorders>
              <w:top w:val="nil"/>
              <w:left w:val="nil"/>
              <w:bottom w:val="single" w:sz="4" w:space="0" w:color="auto"/>
              <w:right w:val="single" w:sz="4" w:space="0" w:color="auto"/>
            </w:tcBorders>
            <w:shd w:val="clear" w:color="auto" w:fill="auto"/>
            <w:vAlign w:val="center"/>
            <w:hideMark/>
          </w:tcPr>
          <w:p w14:paraId="5CE8A54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60</w:t>
            </w:r>
          </w:p>
        </w:tc>
      </w:tr>
      <w:tr w:rsidR="00E42E0D" w:rsidRPr="00D95895" w14:paraId="7E35DE8F" w14:textId="77777777" w:rsidTr="00032391">
        <w:trPr>
          <w:trHeight w:val="148"/>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FB8C2E2"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51</w:t>
            </w:r>
          </w:p>
        </w:tc>
        <w:tc>
          <w:tcPr>
            <w:tcW w:w="6038" w:type="dxa"/>
            <w:tcBorders>
              <w:top w:val="nil"/>
              <w:left w:val="nil"/>
              <w:bottom w:val="single" w:sz="4" w:space="0" w:color="auto"/>
              <w:right w:val="single" w:sz="4" w:space="0" w:color="auto"/>
            </w:tcBorders>
            <w:shd w:val="clear" w:color="auto" w:fill="auto"/>
            <w:vAlign w:val="center"/>
            <w:hideMark/>
          </w:tcPr>
          <w:p w14:paraId="2E193E3B"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Держатель с защелкой 25 мм для труб</w:t>
            </w:r>
          </w:p>
        </w:tc>
        <w:tc>
          <w:tcPr>
            <w:tcW w:w="1502" w:type="dxa"/>
            <w:tcBorders>
              <w:top w:val="nil"/>
              <w:left w:val="nil"/>
              <w:bottom w:val="single" w:sz="4" w:space="0" w:color="auto"/>
              <w:right w:val="single" w:sz="4" w:space="0" w:color="auto"/>
            </w:tcBorders>
            <w:shd w:val="clear" w:color="auto" w:fill="auto"/>
            <w:vAlign w:val="center"/>
            <w:hideMark/>
          </w:tcPr>
          <w:p w14:paraId="19752704" w14:textId="77777777" w:rsidR="00E42E0D" w:rsidRPr="00D95895" w:rsidRDefault="00E42E0D" w:rsidP="00D95895">
            <w:pPr>
              <w:pStyle w:val="affe"/>
              <w:rPr>
                <w:rFonts w:ascii="Times New Roman" w:hAnsi="Times New Roman"/>
                <w:sz w:val="22"/>
                <w:szCs w:val="22"/>
              </w:rPr>
            </w:pPr>
            <w:proofErr w:type="spellStart"/>
            <w:r w:rsidRPr="00D95895">
              <w:rPr>
                <w:rFonts w:ascii="Times New Roman" w:hAnsi="Times New Roman"/>
                <w:sz w:val="22"/>
                <w:szCs w:val="22"/>
              </w:rPr>
              <w:t>шт</w:t>
            </w:r>
            <w:proofErr w:type="spellEnd"/>
            <w:r w:rsidRPr="00D95895">
              <w:rPr>
                <w:rFonts w:ascii="Times New Roman" w:hAnsi="Times New Roman"/>
                <w:sz w:val="22"/>
                <w:szCs w:val="22"/>
              </w:rPr>
              <w:t>.</w:t>
            </w:r>
          </w:p>
        </w:tc>
        <w:tc>
          <w:tcPr>
            <w:tcW w:w="2041" w:type="dxa"/>
            <w:tcBorders>
              <w:top w:val="nil"/>
              <w:left w:val="nil"/>
              <w:bottom w:val="single" w:sz="4" w:space="0" w:color="auto"/>
              <w:right w:val="single" w:sz="4" w:space="0" w:color="auto"/>
            </w:tcBorders>
            <w:shd w:val="clear" w:color="auto" w:fill="auto"/>
            <w:vAlign w:val="center"/>
            <w:hideMark/>
          </w:tcPr>
          <w:p w14:paraId="3E66862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35</w:t>
            </w:r>
          </w:p>
        </w:tc>
      </w:tr>
      <w:tr w:rsidR="00E42E0D" w:rsidRPr="00D95895" w14:paraId="0FAD09DA" w14:textId="77777777" w:rsidTr="00032391">
        <w:trPr>
          <w:trHeight w:val="300"/>
        </w:trPr>
        <w:tc>
          <w:tcPr>
            <w:tcW w:w="10221" w:type="dxa"/>
            <w:gridSpan w:val="4"/>
            <w:tcBorders>
              <w:top w:val="nil"/>
              <w:left w:val="single" w:sz="4" w:space="0" w:color="auto"/>
              <w:bottom w:val="single" w:sz="4" w:space="0" w:color="auto"/>
              <w:right w:val="single" w:sz="4" w:space="0" w:color="000000"/>
            </w:tcBorders>
            <w:shd w:val="clear" w:color="auto" w:fill="auto"/>
            <w:hideMark/>
          </w:tcPr>
          <w:p w14:paraId="73A803F7" w14:textId="77777777" w:rsidR="00E42E0D" w:rsidRPr="00D95895" w:rsidRDefault="00E42E0D" w:rsidP="00D95895">
            <w:pPr>
              <w:pStyle w:val="affe"/>
              <w:rPr>
                <w:rFonts w:ascii="Times New Roman" w:hAnsi="Times New Roman"/>
                <w:b/>
                <w:bCs/>
                <w:sz w:val="22"/>
                <w:szCs w:val="22"/>
              </w:rPr>
            </w:pPr>
            <w:r w:rsidRPr="00D95895">
              <w:rPr>
                <w:rFonts w:ascii="Times New Roman" w:hAnsi="Times New Roman"/>
                <w:b/>
                <w:bCs/>
                <w:sz w:val="22"/>
                <w:szCs w:val="22"/>
              </w:rPr>
              <w:t>Раздел 4. Пусконаладочные работы</w:t>
            </w:r>
          </w:p>
        </w:tc>
      </w:tr>
      <w:tr w:rsidR="00E42E0D" w:rsidRPr="00D95895" w14:paraId="65F45C9E" w14:textId="77777777" w:rsidTr="00032391">
        <w:trPr>
          <w:trHeight w:val="8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C5FB20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52</w:t>
            </w:r>
          </w:p>
        </w:tc>
        <w:tc>
          <w:tcPr>
            <w:tcW w:w="6038" w:type="dxa"/>
            <w:tcBorders>
              <w:top w:val="nil"/>
              <w:left w:val="nil"/>
              <w:bottom w:val="single" w:sz="4" w:space="0" w:color="auto"/>
              <w:right w:val="single" w:sz="4" w:space="0" w:color="auto"/>
            </w:tcBorders>
            <w:shd w:val="clear" w:color="auto" w:fill="auto"/>
            <w:vAlign w:val="center"/>
            <w:hideMark/>
          </w:tcPr>
          <w:p w14:paraId="7E3EB652"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Установка теплообменная с количеством нагревателей: 1</w:t>
            </w:r>
          </w:p>
        </w:tc>
        <w:tc>
          <w:tcPr>
            <w:tcW w:w="1502" w:type="dxa"/>
            <w:tcBorders>
              <w:top w:val="nil"/>
              <w:left w:val="nil"/>
              <w:bottom w:val="single" w:sz="4" w:space="0" w:color="auto"/>
              <w:right w:val="single" w:sz="4" w:space="0" w:color="auto"/>
            </w:tcBorders>
            <w:shd w:val="clear" w:color="auto" w:fill="auto"/>
            <w:vAlign w:val="center"/>
            <w:hideMark/>
          </w:tcPr>
          <w:p w14:paraId="46E5761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установка</w:t>
            </w:r>
            <w:proofErr w:type="spellEnd"/>
          </w:p>
        </w:tc>
        <w:tc>
          <w:tcPr>
            <w:tcW w:w="2041" w:type="dxa"/>
            <w:tcBorders>
              <w:top w:val="nil"/>
              <w:left w:val="nil"/>
              <w:bottom w:val="single" w:sz="4" w:space="0" w:color="auto"/>
              <w:right w:val="single" w:sz="4" w:space="0" w:color="auto"/>
            </w:tcBorders>
            <w:shd w:val="clear" w:color="auto" w:fill="auto"/>
            <w:vAlign w:val="center"/>
            <w:hideMark/>
          </w:tcPr>
          <w:p w14:paraId="6BEFB4B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4AB5638C" w14:textId="77777777" w:rsidTr="00032391">
        <w:trPr>
          <w:trHeight w:val="31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A9203B8"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53</w:t>
            </w:r>
          </w:p>
        </w:tc>
        <w:tc>
          <w:tcPr>
            <w:tcW w:w="6038" w:type="dxa"/>
            <w:tcBorders>
              <w:top w:val="nil"/>
              <w:left w:val="nil"/>
              <w:bottom w:val="single" w:sz="4" w:space="0" w:color="auto"/>
              <w:right w:val="single" w:sz="4" w:space="0" w:color="auto"/>
            </w:tcBorders>
            <w:shd w:val="clear" w:color="auto" w:fill="auto"/>
            <w:vAlign w:val="center"/>
            <w:hideMark/>
          </w:tcPr>
          <w:p w14:paraId="7EA5A060"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Вентилятор радиальный (центробежный), диаметральный или крышный: до № 5</w:t>
            </w:r>
          </w:p>
        </w:tc>
        <w:tc>
          <w:tcPr>
            <w:tcW w:w="1502" w:type="dxa"/>
            <w:tcBorders>
              <w:top w:val="nil"/>
              <w:left w:val="nil"/>
              <w:bottom w:val="single" w:sz="4" w:space="0" w:color="auto"/>
              <w:right w:val="single" w:sz="4" w:space="0" w:color="auto"/>
            </w:tcBorders>
            <w:shd w:val="clear" w:color="auto" w:fill="auto"/>
            <w:vAlign w:val="center"/>
            <w:hideMark/>
          </w:tcPr>
          <w:p w14:paraId="330690B7"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устройство</w:t>
            </w:r>
            <w:proofErr w:type="spellEnd"/>
          </w:p>
        </w:tc>
        <w:tc>
          <w:tcPr>
            <w:tcW w:w="2041" w:type="dxa"/>
            <w:tcBorders>
              <w:top w:val="nil"/>
              <w:left w:val="nil"/>
              <w:bottom w:val="single" w:sz="4" w:space="0" w:color="auto"/>
              <w:right w:val="single" w:sz="4" w:space="0" w:color="auto"/>
            </w:tcBorders>
            <w:shd w:val="clear" w:color="auto" w:fill="auto"/>
            <w:vAlign w:val="center"/>
            <w:hideMark/>
          </w:tcPr>
          <w:p w14:paraId="1DEA907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2228AA14" w14:textId="77777777" w:rsidTr="00032391">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BB8D9C9"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54</w:t>
            </w:r>
          </w:p>
        </w:tc>
        <w:tc>
          <w:tcPr>
            <w:tcW w:w="6038" w:type="dxa"/>
            <w:tcBorders>
              <w:top w:val="nil"/>
              <w:left w:val="nil"/>
              <w:bottom w:val="single" w:sz="4" w:space="0" w:color="auto"/>
              <w:right w:val="single" w:sz="4" w:space="0" w:color="auto"/>
            </w:tcBorders>
            <w:shd w:val="clear" w:color="auto" w:fill="auto"/>
            <w:vAlign w:val="center"/>
            <w:hideMark/>
          </w:tcPr>
          <w:p w14:paraId="6D87CB62"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Регулировочно-запорное устройство: клапан воздушный проходной с электрическим, пневматическим приводом</w:t>
            </w:r>
          </w:p>
        </w:tc>
        <w:tc>
          <w:tcPr>
            <w:tcW w:w="1502" w:type="dxa"/>
            <w:tcBorders>
              <w:top w:val="nil"/>
              <w:left w:val="nil"/>
              <w:bottom w:val="single" w:sz="4" w:space="0" w:color="auto"/>
              <w:right w:val="single" w:sz="4" w:space="0" w:color="auto"/>
            </w:tcBorders>
            <w:shd w:val="clear" w:color="auto" w:fill="auto"/>
            <w:vAlign w:val="center"/>
            <w:hideMark/>
          </w:tcPr>
          <w:p w14:paraId="0D9266DD"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устройство</w:t>
            </w:r>
            <w:proofErr w:type="spellEnd"/>
          </w:p>
        </w:tc>
        <w:tc>
          <w:tcPr>
            <w:tcW w:w="2041" w:type="dxa"/>
            <w:tcBorders>
              <w:top w:val="nil"/>
              <w:left w:val="nil"/>
              <w:bottom w:val="single" w:sz="4" w:space="0" w:color="auto"/>
              <w:right w:val="single" w:sz="4" w:space="0" w:color="auto"/>
            </w:tcBorders>
            <w:shd w:val="clear" w:color="auto" w:fill="auto"/>
            <w:vAlign w:val="center"/>
            <w:hideMark/>
          </w:tcPr>
          <w:p w14:paraId="4480F44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72BEDC7A" w14:textId="77777777" w:rsidTr="00032391">
        <w:trPr>
          <w:trHeight w:val="25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D118A06"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55</w:t>
            </w:r>
          </w:p>
        </w:tc>
        <w:tc>
          <w:tcPr>
            <w:tcW w:w="6038" w:type="dxa"/>
            <w:tcBorders>
              <w:top w:val="nil"/>
              <w:left w:val="nil"/>
              <w:bottom w:val="single" w:sz="4" w:space="0" w:color="auto"/>
              <w:right w:val="single" w:sz="4" w:space="0" w:color="auto"/>
            </w:tcBorders>
            <w:shd w:val="clear" w:color="auto" w:fill="auto"/>
            <w:vAlign w:val="center"/>
            <w:hideMark/>
          </w:tcPr>
          <w:p w14:paraId="74E8C9F7"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Сеть систем вентиляции и кондиционирования воздуха при количестве сечений: до 10</w:t>
            </w:r>
          </w:p>
        </w:tc>
        <w:tc>
          <w:tcPr>
            <w:tcW w:w="1502" w:type="dxa"/>
            <w:tcBorders>
              <w:top w:val="nil"/>
              <w:left w:val="nil"/>
              <w:bottom w:val="single" w:sz="4" w:space="0" w:color="auto"/>
              <w:right w:val="single" w:sz="4" w:space="0" w:color="auto"/>
            </w:tcBorders>
            <w:shd w:val="clear" w:color="auto" w:fill="auto"/>
            <w:vAlign w:val="center"/>
            <w:hideMark/>
          </w:tcPr>
          <w:p w14:paraId="2198F501"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вентиляционная</w:t>
            </w:r>
            <w:proofErr w:type="spellEnd"/>
            <w:r w:rsidRPr="00D95895">
              <w:rPr>
                <w:rFonts w:ascii="Times New Roman" w:hAnsi="Times New Roman"/>
                <w:sz w:val="22"/>
                <w:szCs w:val="22"/>
              </w:rPr>
              <w:t xml:space="preserve"> </w:t>
            </w:r>
            <w:proofErr w:type="spellStart"/>
            <w:r w:rsidRPr="00D95895">
              <w:rPr>
                <w:rFonts w:ascii="Times New Roman" w:hAnsi="Times New Roman"/>
                <w:sz w:val="22"/>
                <w:szCs w:val="22"/>
              </w:rPr>
              <w:t>сеть</w:t>
            </w:r>
            <w:proofErr w:type="spellEnd"/>
          </w:p>
        </w:tc>
        <w:tc>
          <w:tcPr>
            <w:tcW w:w="2041" w:type="dxa"/>
            <w:tcBorders>
              <w:top w:val="nil"/>
              <w:left w:val="nil"/>
              <w:bottom w:val="single" w:sz="4" w:space="0" w:color="auto"/>
              <w:right w:val="single" w:sz="4" w:space="0" w:color="auto"/>
            </w:tcBorders>
            <w:shd w:val="clear" w:color="auto" w:fill="auto"/>
            <w:vAlign w:val="center"/>
            <w:hideMark/>
          </w:tcPr>
          <w:p w14:paraId="03FBECF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13D70CD3" w14:textId="77777777" w:rsidTr="00032391">
        <w:trPr>
          <w:trHeight w:val="13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F1D343A"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56</w:t>
            </w:r>
          </w:p>
        </w:tc>
        <w:tc>
          <w:tcPr>
            <w:tcW w:w="6038" w:type="dxa"/>
            <w:tcBorders>
              <w:top w:val="nil"/>
              <w:left w:val="nil"/>
              <w:bottom w:val="single" w:sz="4" w:space="0" w:color="auto"/>
              <w:right w:val="single" w:sz="4" w:space="0" w:color="auto"/>
            </w:tcBorders>
            <w:shd w:val="clear" w:color="auto" w:fill="auto"/>
            <w:vAlign w:val="center"/>
            <w:hideMark/>
          </w:tcPr>
          <w:p w14:paraId="3E694AF2"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 xml:space="preserve">Автоматизированная система управления </w:t>
            </w:r>
            <w:r w:rsidRPr="00D95895">
              <w:rPr>
                <w:rFonts w:ascii="Times New Roman" w:hAnsi="Times New Roman"/>
                <w:sz w:val="22"/>
                <w:szCs w:val="22"/>
              </w:rPr>
              <w:t>I</w:t>
            </w:r>
            <w:r w:rsidRPr="00397F6E">
              <w:rPr>
                <w:rFonts w:ascii="Times New Roman" w:hAnsi="Times New Roman"/>
                <w:sz w:val="22"/>
                <w:szCs w:val="22"/>
                <w:lang w:val="ru-RU"/>
              </w:rPr>
              <w:t xml:space="preserve"> категории технической сложности с количеством каналов (</w:t>
            </w:r>
            <w:proofErr w:type="spellStart"/>
            <w:r w:rsidRPr="00397F6E">
              <w:rPr>
                <w:rFonts w:ascii="Times New Roman" w:hAnsi="Times New Roman"/>
                <w:sz w:val="22"/>
                <w:szCs w:val="22"/>
                <w:lang w:val="ru-RU"/>
              </w:rPr>
              <w:t>Кобщ</w:t>
            </w:r>
            <w:proofErr w:type="spellEnd"/>
            <w:r w:rsidRPr="00397F6E">
              <w:rPr>
                <w:rFonts w:ascii="Times New Roman" w:hAnsi="Times New Roman"/>
                <w:sz w:val="22"/>
                <w:szCs w:val="22"/>
                <w:lang w:val="ru-RU"/>
              </w:rPr>
              <w:t>): 2</w:t>
            </w:r>
          </w:p>
        </w:tc>
        <w:tc>
          <w:tcPr>
            <w:tcW w:w="1502" w:type="dxa"/>
            <w:tcBorders>
              <w:top w:val="nil"/>
              <w:left w:val="nil"/>
              <w:bottom w:val="single" w:sz="4" w:space="0" w:color="auto"/>
              <w:right w:val="single" w:sz="4" w:space="0" w:color="auto"/>
            </w:tcBorders>
            <w:shd w:val="clear" w:color="auto" w:fill="auto"/>
            <w:vAlign w:val="center"/>
            <w:hideMark/>
          </w:tcPr>
          <w:p w14:paraId="686CF064"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система</w:t>
            </w:r>
            <w:proofErr w:type="spellEnd"/>
          </w:p>
        </w:tc>
        <w:tc>
          <w:tcPr>
            <w:tcW w:w="2041" w:type="dxa"/>
            <w:tcBorders>
              <w:top w:val="nil"/>
              <w:left w:val="nil"/>
              <w:bottom w:val="single" w:sz="4" w:space="0" w:color="auto"/>
              <w:right w:val="single" w:sz="4" w:space="0" w:color="auto"/>
            </w:tcBorders>
            <w:shd w:val="clear" w:color="auto" w:fill="auto"/>
            <w:vAlign w:val="center"/>
            <w:hideMark/>
          </w:tcPr>
          <w:p w14:paraId="364F1B4C"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r w:rsidR="00E42E0D" w:rsidRPr="00D95895" w14:paraId="3BC03E01" w14:textId="77777777" w:rsidTr="00032391">
        <w:trPr>
          <w:trHeight w:val="46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C13C8C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57</w:t>
            </w:r>
          </w:p>
        </w:tc>
        <w:tc>
          <w:tcPr>
            <w:tcW w:w="6038" w:type="dxa"/>
            <w:tcBorders>
              <w:top w:val="nil"/>
              <w:left w:val="nil"/>
              <w:bottom w:val="single" w:sz="4" w:space="0" w:color="auto"/>
              <w:right w:val="single" w:sz="4" w:space="0" w:color="auto"/>
            </w:tcBorders>
            <w:shd w:val="clear" w:color="auto" w:fill="auto"/>
            <w:vAlign w:val="center"/>
            <w:hideMark/>
          </w:tcPr>
          <w:p w14:paraId="5E0B4B9E"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 xml:space="preserve">Автоматизированная система управления </w:t>
            </w:r>
            <w:r w:rsidRPr="00D95895">
              <w:rPr>
                <w:rFonts w:ascii="Times New Roman" w:hAnsi="Times New Roman"/>
                <w:sz w:val="22"/>
                <w:szCs w:val="22"/>
              </w:rPr>
              <w:t>I</w:t>
            </w:r>
            <w:r w:rsidRPr="00397F6E">
              <w:rPr>
                <w:rFonts w:ascii="Times New Roman" w:hAnsi="Times New Roman"/>
                <w:sz w:val="22"/>
                <w:szCs w:val="22"/>
                <w:lang w:val="ru-RU"/>
              </w:rPr>
              <w:t xml:space="preserve"> категории технической сложности с количеством каналов (</w:t>
            </w:r>
            <w:proofErr w:type="spellStart"/>
            <w:r w:rsidRPr="00397F6E">
              <w:rPr>
                <w:rFonts w:ascii="Times New Roman" w:hAnsi="Times New Roman"/>
                <w:sz w:val="22"/>
                <w:szCs w:val="22"/>
                <w:lang w:val="ru-RU"/>
              </w:rPr>
              <w:t>Кобщ</w:t>
            </w:r>
            <w:proofErr w:type="spellEnd"/>
            <w:r w:rsidRPr="00397F6E">
              <w:rPr>
                <w:rFonts w:ascii="Times New Roman" w:hAnsi="Times New Roman"/>
                <w:sz w:val="22"/>
                <w:szCs w:val="22"/>
                <w:lang w:val="ru-RU"/>
              </w:rPr>
              <w:t>): за каждый канал свыше 2 до 9 добавлять к расценке 02-01-001-01</w:t>
            </w:r>
          </w:p>
        </w:tc>
        <w:tc>
          <w:tcPr>
            <w:tcW w:w="1502" w:type="dxa"/>
            <w:tcBorders>
              <w:top w:val="nil"/>
              <w:left w:val="nil"/>
              <w:bottom w:val="single" w:sz="4" w:space="0" w:color="auto"/>
              <w:right w:val="single" w:sz="4" w:space="0" w:color="auto"/>
            </w:tcBorders>
            <w:shd w:val="clear" w:color="auto" w:fill="auto"/>
            <w:vAlign w:val="center"/>
            <w:hideMark/>
          </w:tcPr>
          <w:p w14:paraId="7260E2DB"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 xml:space="preserve">1 </w:t>
            </w:r>
            <w:proofErr w:type="spellStart"/>
            <w:r w:rsidRPr="00D95895">
              <w:rPr>
                <w:rFonts w:ascii="Times New Roman" w:hAnsi="Times New Roman"/>
                <w:sz w:val="22"/>
                <w:szCs w:val="22"/>
              </w:rPr>
              <w:t>канал</w:t>
            </w:r>
            <w:proofErr w:type="spellEnd"/>
          </w:p>
        </w:tc>
        <w:tc>
          <w:tcPr>
            <w:tcW w:w="2041" w:type="dxa"/>
            <w:tcBorders>
              <w:top w:val="nil"/>
              <w:left w:val="nil"/>
              <w:bottom w:val="single" w:sz="4" w:space="0" w:color="auto"/>
              <w:right w:val="single" w:sz="4" w:space="0" w:color="auto"/>
            </w:tcBorders>
            <w:shd w:val="clear" w:color="auto" w:fill="auto"/>
            <w:vAlign w:val="center"/>
            <w:hideMark/>
          </w:tcPr>
          <w:p w14:paraId="09EBF26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2</w:t>
            </w:r>
          </w:p>
        </w:tc>
      </w:tr>
      <w:tr w:rsidR="00E42E0D" w:rsidRPr="00D95895" w14:paraId="7DF14C08" w14:textId="77777777" w:rsidTr="00032391">
        <w:trPr>
          <w:trHeight w:val="176"/>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917703F"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58</w:t>
            </w:r>
          </w:p>
        </w:tc>
        <w:tc>
          <w:tcPr>
            <w:tcW w:w="6038" w:type="dxa"/>
            <w:tcBorders>
              <w:top w:val="nil"/>
              <w:left w:val="nil"/>
              <w:bottom w:val="single" w:sz="4" w:space="0" w:color="auto"/>
              <w:right w:val="single" w:sz="4" w:space="0" w:color="auto"/>
            </w:tcBorders>
            <w:shd w:val="clear" w:color="auto" w:fill="auto"/>
            <w:vAlign w:val="center"/>
            <w:hideMark/>
          </w:tcPr>
          <w:p w14:paraId="733A1074" w14:textId="77777777" w:rsidR="00E42E0D" w:rsidRPr="00397F6E" w:rsidRDefault="00E42E0D" w:rsidP="00D95895">
            <w:pPr>
              <w:pStyle w:val="affe"/>
              <w:rPr>
                <w:rFonts w:ascii="Times New Roman" w:hAnsi="Times New Roman"/>
                <w:sz w:val="22"/>
                <w:szCs w:val="22"/>
                <w:lang w:val="ru-RU"/>
              </w:rPr>
            </w:pPr>
            <w:r w:rsidRPr="00397F6E">
              <w:rPr>
                <w:rFonts w:ascii="Times New Roman" w:hAnsi="Times New Roman"/>
                <w:sz w:val="22"/>
                <w:szCs w:val="22"/>
                <w:lang w:val="ru-RU"/>
              </w:rPr>
              <w:t>Узел технологический регулирования или защиты по параметрам температуры, относительной влажности, давления или расхода</w:t>
            </w:r>
          </w:p>
        </w:tc>
        <w:tc>
          <w:tcPr>
            <w:tcW w:w="1502" w:type="dxa"/>
            <w:tcBorders>
              <w:top w:val="nil"/>
              <w:left w:val="nil"/>
              <w:bottom w:val="single" w:sz="4" w:space="0" w:color="auto"/>
              <w:right w:val="single" w:sz="4" w:space="0" w:color="auto"/>
            </w:tcBorders>
            <w:shd w:val="clear" w:color="auto" w:fill="auto"/>
            <w:vAlign w:val="center"/>
            <w:hideMark/>
          </w:tcPr>
          <w:p w14:paraId="15961DBE"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 узел</w:t>
            </w:r>
          </w:p>
        </w:tc>
        <w:tc>
          <w:tcPr>
            <w:tcW w:w="2041" w:type="dxa"/>
            <w:tcBorders>
              <w:top w:val="nil"/>
              <w:left w:val="nil"/>
              <w:bottom w:val="single" w:sz="4" w:space="0" w:color="auto"/>
              <w:right w:val="single" w:sz="4" w:space="0" w:color="auto"/>
            </w:tcBorders>
            <w:shd w:val="clear" w:color="auto" w:fill="auto"/>
            <w:vAlign w:val="center"/>
            <w:hideMark/>
          </w:tcPr>
          <w:p w14:paraId="3AFFAF35" w14:textId="77777777" w:rsidR="00E42E0D" w:rsidRPr="00D95895" w:rsidRDefault="00E42E0D" w:rsidP="00D95895">
            <w:pPr>
              <w:pStyle w:val="affe"/>
              <w:rPr>
                <w:rFonts w:ascii="Times New Roman" w:hAnsi="Times New Roman"/>
                <w:sz w:val="22"/>
                <w:szCs w:val="22"/>
              </w:rPr>
            </w:pPr>
            <w:r w:rsidRPr="00D95895">
              <w:rPr>
                <w:rFonts w:ascii="Times New Roman" w:hAnsi="Times New Roman"/>
                <w:sz w:val="22"/>
                <w:szCs w:val="22"/>
              </w:rPr>
              <w:t>1</w:t>
            </w:r>
          </w:p>
        </w:tc>
      </w:tr>
    </w:tbl>
    <w:p w14:paraId="2CFECF8F" w14:textId="77777777" w:rsidR="00E42E0D" w:rsidRPr="00D95895" w:rsidRDefault="00E42E0D" w:rsidP="00D95895">
      <w:pPr>
        <w:pStyle w:val="affe"/>
        <w:rPr>
          <w:rFonts w:ascii="Times New Roman" w:hAnsi="Times New Roman"/>
          <w:sz w:val="22"/>
          <w:szCs w:val="22"/>
        </w:rPr>
      </w:pPr>
    </w:p>
    <w:p w14:paraId="466D7625" w14:textId="77777777" w:rsidR="00E42E0D" w:rsidRDefault="00E42E0D" w:rsidP="00D95895">
      <w:pPr>
        <w:pStyle w:val="affe"/>
        <w:rPr>
          <w:rFonts w:ascii="Times New Roman" w:hAnsi="Times New Roman"/>
          <w:sz w:val="22"/>
          <w:szCs w:val="22"/>
          <w:lang w:val="ru-RU"/>
        </w:rPr>
      </w:pPr>
    </w:p>
    <w:p w14:paraId="28BE2A81" w14:textId="0DDE1589" w:rsidR="006E7F72" w:rsidRPr="006E7F72" w:rsidRDefault="006E7F72" w:rsidP="006E7F72">
      <w:pPr>
        <w:pStyle w:val="affe"/>
        <w:jc w:val="center"/>
        <w:rPr>
          <w:rFonts w:ascii="Times New Roman" w:hAnsi="Times New Roman"/>
          <w:b/>
          <w:bCs/>
          <w:sz w:val="22"/>
          <w:szCs w:val="22"/>
          <w:lang w:val="ru-RU"/>
        </w:rPr>
      </w:pPr>
      <w:r w:rsidRPr="006E7F72">
        <w:rPr>
          <w:rFonts w:ascii="Times New Roman" w:hAnsi="Times New Roman"/>
          <w:b/>
          <w:bCs/>
          <w:sz w:val="22"/>
          <w:szCs w:val="22"/>
          <w:lang w:val="ru-RU"/>
        </w:rPr>
        <w:lastRenderedPageBreak/>
        <w:t>Технические характеристики</w:t>
      </w:r>
    </w:p>
    <w:p w14:paraId="7190C281" w14:textId="77777777" w:rsidR="006E7F72" w:rsidRPr="006E7F72" w:rsidRDefault="006E7F72" w:rsidP="00D95895">
      <w:pPr>
        <w:pStyle w:val="affe"/>
        <w:rPr>
          <w:rFonts w:ascii="Times New Roman" w:hAnsi="Times New Roman"/>
          <w:sz w:val="22"/>
          <w:szCs w:val="22"/>
          <w:lang w:val="ru-RU"/>
        </w:rPr>
      </w:pPr>
    </w:p>
    <w:tbl>
      <w:tblPr>
        <w:tblStyle w:val="191"/>
        <w:tblW w:w="0" w:type="auto"/>
        <w:tblLook w:val="04A0" w:firstRow="1" w:lastRow="0" w:firstColumn="1" w:lastColumn="0" w:noHBand="0" w:noVBand="1"/>
      </w:tblPr>
      <w:tblGrid>
        <w:gridCol w:w="1027"/>
        <w:gridCol w:w="5340"/>
        <w:gridCol w:w="2400"/>
        <w:gridCol w:w="1151"/>
      </w:tblGrid>
      <w:tr w:rsidR="00D95895" w:rsidRPr="00D95895" w14:paraId="661D4989" w14:textId="77777777" w:rsidTr="00D95895">
        <w:trPr>
          <w:trHeight w:val="983"/>
        </w:trPr>
        <w:tc>
          <w:tcPr>
            <w:tcW w:w="1027" w:type="dxa"/>
            <w:vAlign w:val="center"/>
            <w:hideMark/>
          </w:tcPr>
          <w:p w14:paraId="2C45587E" w14:textId="77777777" w:rsidR="00D95895" w:rsidRPr="00D95895" w:rsidRDefault="00D95895" w:rsidP="00D95895">
            <w:pPr>
              <w:jc w:val="center"/>
              <w:rPr>
                <w:rFonts w:ascii="Times New Roman" w:hAnsi="Times New Roman"/>
                <w:shd w:val="clear" w:color="auto" w:fill="auto"/>
              </w:rPr>
            </w:pPr>
            <w:r w:rsidRPr="00D95895">
              <w:rPr>
                <w:rFonts w:ascii="Times New Roman" w:hAnsi="Times New Roman"/>
                <w:shd w:val="clear" w:color="auto" w:fill="auto"/>
              </w:rPr>
              <w:t>Позиция</w:t>
            </w:r>
          </w:p>
        </w:tc>
        <w:tc>
          <w:tcPr>
            <w:tcW w:w="5340" w:type="dxa"/>
            <w:vAlign w:val="center"/>
            <w:hideMark/>
          </w:tcPr>
          <w:p w14:paraId="7B60A35A" w14:textId="77777777" w:rsidR="00D95895" w:rsidRPr="00D95895" w:rsidRDefault="00D95895" w:rsidP="00D95895">
            <w:pPr>
              <w:jc w:val="center"/>
              <w:rPr>
                <w:rFonts w:ascii="Times New Roman" w:hAnsi="Times New Roman"/>
                <w:shd w:val="clear" w:color="auto" w:fill="auto"/>
              </w:rPr>
            </w:pPr>
            <w:r w:rsidRPr="00D95895">
              <w:rPr>
                <w:rFonts w:ascii="Times New Roman" w:hAnsi="Times New Roman"/>
                <w:shd w:val="clear" w:color="auto" w:fill="auto"/>
              </w:rPr>
              <w:t>Наименование и техническая характеристика</w:t>
            </w:r>
          </w:p>
        </w:tc>
        <w:tc>
          <w:tcPr>
            <w:tcW w:w="2400" w:type="dxa"/>
            <w:vAlign w:val="center"/>
            <w:hideMark/>
          </w:tcPr>
          <w:p w14:paraId="45679BC5" w14:textId="37F504EB" w:rsidR="00D95895" w:rsidRPr="00D95895" w:rsidRDefault="00D95895" w:rsidP="00D95895">
            <w:pPr>
              <w:jc w:val="center"/>
              <w:rPr>
                <w:rFonts w:ascii="Times New Roman" w:hAnsi="Times New Roman"/>
                <w:shd w:val="clear" w:color="auto" w:fill="auto"/>
              </w:rPr>
            </w:pPr>
          </w:p>
        </w:tc>
        <w:tc>
          <w:tcPr>
            <w:tcW w:w="1151" w:type="dxa"/>
            <w:vAlign w:val="center"/>
            <w:hideMark/>
          </w:tcPr>
          <w:p w14:paraId="32CFB9F2" w14:textId="4DCA88F5" w:rsidR="00D95895" w:rsidRPr="00D95895" w:rsidRDefault="00D95895" w:rsidP="00D95895">
            <w:pPr>
              <w:jc w:val="center"/>
              <w:rPr>
                <w:rFonts w:ascii="Times New Roman" w:hAnsi="Times New Roman"/>
                <w:shd w:val="clear" w:color="auto" w:fill="auto"/>
              </w:rPr>
            </w:pPr>
          </w:p>
        </w:tc>
      </w:tr>
      <w:tr w:rsidR="00D95895" w:rsidRPr="00D95895" w14:paraId="66532830" w14:textId="77777777" w:rsidTr="00D95895">
        <w:trPr>
          <w:trHeight w:val="390"/>
        </w:trPr>
        <w:tc>
          <w:tcPr>
            <w:tcW w:w="1027" w:type="dxa"/>
            <w:noWrap/>
            <w:hideMark/>
          </w:tcPr>
          <w:p w14:paraId="0C9AF7B2"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1</w:t>
            </w:r>
          </w:p>
        </w:tc>
        <w:tc>
          <w:tcPr>
            <w:tcW w:w="5340" w:type="dxa"/>
            <w:noWrap/>
            <w:hideMark/>
          </w:tcPr>
          <w:p w14:paraId="301D22DC"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2</w:t>
            </w:r>
          </w:p>
        </w:tc>
        <w:tc>
          <w:tcPr>
            <w:tcW w:w="2400" w:type="dxa"/>
            <w:noWrap/>
            <w:hideMark/>
          </w:tcPr>
          <w:p w14:paraId="68CF186D"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3</w:t>
            </w:r>
          </w:p>
        </w:tc>
        <w:tc>
          <w:tcPr>
            <w:tcW w:w="1151" w:type="dxa"/>
            <w:noWrap/>
            <w:hideMark/>
          </w:tcPr>
          <w:p w14:paraId="6BE90AE0"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4</w:t>
            </w:r>
          </w:p>
        </w:tc>
      </w:tr>
      <w:tr w:rsidR="00D95895" w:rsidRPr="00D95895" w14:paraId="5EC7627B" w14:textId="77777777" w:rsidTr="00D95895">
        <w:trPr>
          <w:trHeight w:val="255"/>
        </w:trPr>
        <w:tc>
          <w:tcPr>
            <w:tcW w:w="1027" w:type="dxa"/>
            <w:hideMark/>
          </w:tcPr>
          <w:p w14:paraId="1F399A2C"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П1 v1</w:t>
            </w:r>
          </w:p>
        </w:tc>
        <w:tc>
          <w:tcPr>
            <w:tcW w:w="5340" w:type="dxa"/>
            <w:hideMark/>
          </w:tcPr>
          <w:p w14:paraId="7FDC5090"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Расход воздуха, м3/час</w:t>
            </w:r>
          </w:p>
        </w:tc>
        <w:tc>
          <w:tcPr>
            <w:tcW w:w="2400" w:type="dxa"/>
            <w:hideMark/>
          </w:tcPr>
          <w:p w14:paraId="420BA890"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менее</w:t>
            </w:r>
          </w:p>
        </w:tc>
        <w:tc>
          <w:tcPr>
            <w:tcW w:w="1151" w:type="dxa"/>
            <w:hideMark/>
          </w:tcPr>
          <w:p w14:paraId="544E66B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3720</w:t>
            </w:r>
          </w:p>
        </w:tc>
      </w:tr>
      <w:tr w:rsidR="00D95895" w:rsidRPr="00D95895" w14:paraId="130CA23D" w14:textId="77777777" w:rsidTr="00D95895">
        <w:trPr>
          <w:trHeight w:val="255"/>
        </w:trPr>
        <w:tc>
          <w:tcPr>
            <w:tcW w:w="1027" w:type="dxa"/>
            <w:hideMark/>
          </w:tcPr>
          <w:p w14:paraId="2219E70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56C0789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Рабочее давление, Па</w:t>
            </w:r>
          </w:p>
        </w:tc>
        <w:tc>
          <w:tcPr>
            <w:tcW w:w="2400" w:type="dxa"/>
            <w:hideMark/>
          </w:tcPr>
          <w:p w14:paraId="30DF278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менее</w:t>
            </w:r>
          </w:p>
        </w:tc>
        <w:tc>
          <w:tcPr>
            <w:tcW w:w="1151" w:type="dxa"/>
            <w:hideMark/>
          </w:tcPr>
          <w:p w14:paraId="7BFC2461"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740</w:t>
            </w:r>
          </w:p>
        </w:tc>
      </w:tr>
      <w:tr w:rsidR="00D95895" w:rsidRPr="00D95895" w14:paraId="17A84400" w14:textId="77777777" w:rsidTr="00D95895">
        <w:trPr>
          <w:trHeight w:val="255"/>
        </w:trPr>
        <w:tc>
          <w:tcPr>
            <w:tcW w:w="1027" w:type="dxa"/>
            <w:hideMark/>
          </w:tcPr>
          <w:p w14:paraId="66B8C18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58E4F078"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Мощность нагревателя, кВт</w:t>
            </w:r>
          </w:p>
        </w:tc>
        <w:tc>
          <w:tcPr>
            <w:tcW w:w="2400" w:type="dxa"/>
            <w:hideMark/>
          </w:tcPr>
          <w:p w14:paraId="61EA0DAC"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менее</w:t>
            </w:r>
          </w:p>
        </w:tc>
        <w:tc>
          <w:tcPr>
            <w:tcW w:w="1151" w:type="dxa"/>
            <w:hideMark/>
          </w:tcPr>
          <w:p w14:paraId="6B1B76C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63,6</w:t>
            </w:r>
          </w:p>
        </w:tc>
      </w:tr>
      <w:tr w:rsidR="00D95895" w:rsidRPr="00D95895" w14:paraId="5FAD056C" w14:textId="77777777" w:rsidTr="00D95895">
        <w:trPr>
          <w:trHeight w:val="255"/>
        </w:trPr>
        <w:tc>
          <w:tcPr>
            <w:tcW w:w="1027" w:type="dxa"/>
            <w:hideMark/>
          </w:tcPr>
          <w:p w14:paraId="2D458526"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5F11D1C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Максимальное энергопотребление, кВт</w:t>
            </w:r>
          </w:p>
        </w:tc>
        <w:tc>
          <w:tcPr>
            <w:tcW w:w="2400" w:type="dxa"/>
            <w:hideMark/>
          </w:tcPr>
          <w:p w14:paraId="49A9AA5D"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0CF9A148"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2,5</w:t>
            </w:r>
          </w:p>
        </w:tc>
      </w:tr>
      <w:tr w:rsidR="00D95895" w:rsidRPr="00D95895" w14:paraId="2E309783" w14:textId="77777777" w:rsidTr="00D95895">
        <w:trPr>
          <w:trHeight w:val="255"/>
        </w:trPr>
        <w:tc>
          <w:tcPr>
            <w:tcW w:w="1027" w:type="dxa"/>
            <w:hideMark/>
          </w:tcPr>
          <w:p w14:paraId="0BB5D7E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5A288053"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xml:space="preserve">Уровень звуковой мощности, </w:t>
            </w:r>
            <w:proofErr w:type="spellStart"/>
            <w:r w:rsidRPr="00D95895">
              <w:rPr>
                <w:rFonts w:ascii="Times New Roman" w:hAnsi="Times New Roman"/>
                <w:shd w:val="clear" w:color="auto" w:fill="auto"/>
              </w:rPr>
              <w:t>Дб</w:t>
            </w:r>
            <w:proofErr w:type="spellEnd"/>
          </w:p>
        </w:tc>
        <w:tc>
          <w:tcPr>
            <w:tcW w:w="2400" w:type="dxa"/>
            <w:hideMark/>
          </w:tcPr>
          <w:p w14:paraId="5ECFCDF6"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651D401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56</w:t>
            </w:r>
          </w:p>
        </w:tc>
      </w:tr>
      <w:tr w:rsidR="00D95895" w:rsidRPr="00D95895" w14:paraId="778FEE2A" w14:textId="77777777" w:rsidTr="00D95895">
        <w:trPr>
          <w:trHeight w:val="255"/>
        </w:trPr>
        <w:tc>
          <w:tcPr>
            <w:tcW w:w="1027" w:type="dxa"/>
            <w:hideMark/>
          </w:tcPr>
          <w:p w14:paraId="1931384F"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1049FFA0"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xml:space="preserve">Габаритный размер: </w:t>
            </w:r>
            <w:proofErr w:type="gramStart"/>
            <w:r w:rsidRPr="00D95895">
              <w:rPr>
                <w:rFonts w:ascii="Times New Roman" w:hAnsi="Times New Roman"/>
                <w:shd w:val="clear" w:color="auto" w:fill="auto"/>
              </w:rPr>
              <w:t>длина ,</w:t>
            </w:r>
            <w:proofErr w:type="gramEnd"/>
            <w:r w:rsidRPr="00D95895">
              <w:rPr>
                <w:rFonts w:ascii="Times New Roman" w:hAnsi="Times New Roman"/>
                <w:shd w:val="clear" w:color="auto" w:fill="auto"/>
              </w:rPr>
              <w:t xml:space="preserve"> мм</w:t>
            </w:r>
          </w:p>
        </w:tc>
        <w:tc>
          <w:tcPr>
            <w:tcW w:w="2400" w:type="dxa"/>
            <w:hideMark/>
          </w:tcPr>
          <w:p w14:paraId="01E05733"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167DEA3D"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3500</w:t>
            </w:r>
          </w:p>
        </w:tc>
      </w:tr>
      <w:tr w:rsidR="00D95895" w:rsidRPr="00D95895" w14:paraId="74C857C1" w14:textId="77777777" w:rsidTr="00D95895">
        <w:trPr>
          <w:trHeight w:val="255"/>
        </w:trPr>
        <w:tc>
          <w:tcPr>
            <w:tcW w:w="1027" w:type="dxa"/>
            <w:hideMark/>
          </w:tcPr>
          <w:p w14:paraId="67B0C774"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03E09346"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Габаритный размер: ширина, мм</w:t>
            </w:r>
          </w:p>
        </w:tc>
        <w:tc>
          <w:tcPr>
            <w:tcW w:w="2400" w:type="dxa"/>
            <w:hideMark/>
          </w:tcPr>
          <w:p w14:paraId="597E87A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6626AD04"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1000</w:t>
            </w:r>
          </w:p>
        </w:tc>
      </w:tr>
      <w:tr w:rsidR="00D95895" w:rsidRPr="00D95895" w14:paraId="4135F767" w14:textId="77777777" w:rsidTr="00D95895">
        <w:trPr>
          <w:trHeight w:val="255"/>
        </w:trPr>
        <w:tc>
          <w:tcPr>
            <w:tcW w:w="1027" w:type="dxa"/>
            <w:hideMark/>
          </w:tcPr>
          <w:p w14:paraId="44DB7722"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32761C1C"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Габаритный размер: высота, мм</w:t>
            </w:r>
          </w:p>
        </w:tc>
        <w:tc>
          <w:tcPr>
            <w:tcW w:w="2400" w:type="dxa"/>
            <w:hideMark/>
          </w:tcPr>
          <w:p w14:paraId="78211FF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29D3E64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700</w:t>
            </w:r>
          </w:p>
        </w:tc>
      </w:tr>
      <w:tr w:rsidR="00D95895" w:rsidRPr="00D95895" w14:paraId="1B36E0FC" w14:textId="77777777" w:rsidTr="00D95895">
        <w:trPr>
          <w:trHeight w:val="255"/>
        </w:trPr>
        <w:tc>
          <w:tcPr>
            <w:tcW w:w="1027" w:type="dxa"/>
            <w:hideMark/>
          </w:tcPr>
          <w:p w14:paraId="4E60FA71"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79749A96"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2400" w:type="dxa"/>
            <w:hideMark/>
          </w:tcPr>
          <w:p w14:paraId="095B6F0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1151" w:type="dxa"/>
            <w:hideMark/>
          </w:tcPr>
          <w:p w14:paraId="13BED67B"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r>
      <w:tr w:rsidR="00D95895" w:rsidRPr="00D95895" w14:paraId="3D0A8497" w14:textId="77777777" w:rsidTr="00D95895">
        <w:trPr>
          <w:trHeight w:val="263"/>
        </w:trPr>
        <w:tc>
          <w:tcPr>
            <w:tcW w:w="1027" w:type="dxa"/>
            <w:hideMark/>
          </w:tcPr>
          <w:p w14:paraId="2361F52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П2 v1</w:t>
            </w:r>
          </w:p>
        </w:tc>
        <w:tc>
          <w:tcPr>
            <w:tcW w:w="5340" w:type="dxa"/>
            <w:hideMark/>
          </w:tcPr>
          <w:p w14:paraId="00065EDE"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Расход воздуха, м3/час</w:t>
            </w:r>
          </w:p>
        </w:tc>
        <w:tc>
          <w:tcPr>
            <w:tcW w:w="2400" w:type="dxa"/>
            <w:hideMark/>
          </w:tcPr>
          <w:p w14:paraId="0F7216A2"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менее</w:t>
            </w:r>
          </w:p>
        </w:tc>
        <w:tc>
          <w:tcPr>
            <w:tcW w:w="1151" w:type="dxa"/>
            <w:hideMark/>
          </w:tcPr>
          <w:p w14:paraId="26DB103C"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3390</w:t>
            </w:r>
          </w:p>
        </w:tc>
      </w:tr>
      <w:tr w:rsidR="00D95895" w:rsidRPr="00D95895" w14:paraId="3C9DE594" w14:textId="77777777" w:rsidTr="00D95895">
        <w:trPr>
          <w:trHeight w:val="263"/>
        </w:trPr>
        <w:tc>
          <w:tcPr>
            <w:tcW w:w="1027" w:type="dxa"/>
            <w:hideMark/>
          </w:tcPr>
          <w:p w14:paraId="578D5E5C"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6569D08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Рабочее давление, Па</w:t>
            </w:r>
          </w:p>
        </w:tc>
        <w:tc>
          <w:tcPr>
            <w:tcW w:w="2400" w:type="dxa"/>
            <w:hideMark/>
          </w:tcPr>
          <w:p w14:paraId="2771B478"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менее</w:t>
            </w:r>
          </w:p>
        </w:tc>
        <w:tc>
          <w:tcPr>
            <w:tcW w:w="1151" w:type="dxa"/>
            <w:hideMark/>
          </w:tcPr>
          <w:p w14:paraId="502528DF"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200</w:t>
            </w:r>
          </w:p>
        </w:tc>
      </w:tr>
      <w:tr w:rsidR="00D95895" w:rsidRPr="00D95895" w14:paraId="47E0F1F3" w14:textId="77777777" w:rsidTr="00D95895">
        <w:trPr>
          <w:trHeight w:val="263"/>
        </w:trPr>
        <w:tc>
          <w:tcPr>
            <w:tcW w:w="1027" w:type="dxa"/>
            <w:hideMark/>
          </w:tcPr>
          <w:p w14:paraId="107D2E31"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2D61D5F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Мощность нагревателя, кВт</w:t>
            </w:r>
          </w:p>
        </w:tc>
        <w:tc>
          <w:tcPr>
            <w:tcW w:w="2400" w:type="dxa"/>
            <w:hideMark/>
          </w:tcPr>
          <w:p w14:paraId="1D59EEC6"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менее</w:t>
            </w:r>
          </w:p>
        </w:tc>
        <w:tc>
          <w:tcPr>
            <w:tcW w:w="1151" w:type="dxa"/>
            <w:hideMark/>
          </w:tcPr>
          <w:p w14:paraId="1E29E272"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58</w:t>
            </w:r>
          </w:p>
        </w:tc>
      </w:tr>
      <w:tr w:rsidR="00D95895" w:rsidRPr="00D95895" w14:paraId="026FFA48" w14:textId="77777777" w:rsidTr="00D95895">
        <w:trPr>
          <w:trHeight w:val="263"/>
        </w:trPr>
        <w:tc>
          <w:tcPr>
            <w:tcW w:w="1027" w:type="dxa"/>
            <w:hideMark/>
          </w:tcPr>
          <w:p w14:paraId="1BAEDC82"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1E4E29EA"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Максимальное энергопотребление, кВт</w:t>
            </w:r>
          </w:p>
        </w:tc>
        <w:tc>
          <w:tcPr>
            <w:tcW w:w="2400" w:type="dxa"/>
            <w:hideMark/>
          </w:tcPr>
          <w:p w14:paraId="37AAC2CF"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2D006002"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1,1</w:t>
            </w:r>
          </w:p>
        </w:tc>
      </w:tr>
      <w:tr w:rsidR="00D95895" w:rsidRPr="00D95895" w14:paraId="0860A507" w14:textId="77777777" w:rsidTr="00D95895">
        <w:trPr>
          <w:trHeight w:val="263"/>
        </w:trPr>
        <w:tc>
          <w:tcPr>
            <w:tcW w:w="1027" w:type="dxa"/>
            <w:hideMark/>
          </w:tcPr>
          <w:p w14:paraId="1CE14F8F"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0AB5EBA9"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xml:space="preserve">Уровень звуковой мощности, </w:t>
            </w:r>
            <w:proofErr w:type="spellStart"/>
            <w:r w:rsidRPr="00D95895">
              <w:rPr>
                <w:rFonts w:ascii="Times New Roman" w:hAnsi="Times New Roman"/>
                <w:shd w:val="clear" w:color="auto" w:fill="auto"/>
              </w:rPr>
              <w:t>Дб</w:t>
            </w:r>
            <w:proofErr w:type="spellEnd"/>
          </w:p>
        </w:tc>
        <w:tc>
          <w:tcPr>
            <w:tcW w:w="2400" w:type="dxa"/>
            <w:hideMark/>
          </w:tcPr>
          <w:p w14:paraId="001E5A30"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277681DC"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56</w:t>
            </w:r>
          </w:p>
        </w:tc>
      </w:tr>
      <w:tr w:rsidR="00D95895" w:rsidRPr="00D95895" w14:paraId="0DBBCA4E" w14:textId="77777777" w:rsidTr="00D95895">
        <w:trPr>
          <w:trHeight w:val="263"/>
        </w:trPr>
        <w:tc>
          <w:tcPr>
            <w:tcW w:w="1027" w:type="dxa"/>
            <w:hideMark/>
          </w:tcPr>
          <w:p w14:paraId="7EA79FB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7FA6DC5C"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xml:space="preserve">Габаритный размер: </w:t>
            </w:r>
            <w:proofErr w:type="gramStart"/>
            <w:r w:rsidRPr="00D95895">
              <w:rPr>
                <w:rFonts w:ascii="Times New Roman" w:hAnsi="Times New Roman"/>
                <w:shd w:val="clear" w:color="auto" w:fill="auto"/>
              </w:rPr>
              <w:t>длина ,</w:t>
            </w:r>
            <w:proofErr w:type="gramEnd"/>
            <w:r w:rsidRPr="00D95895">
              <w:rPr>
                <w:rFonts w:ascii="Times New Roman" w:hAnsi="Times New Roman"/>
                <w:shd w:val="clear" w:color="auto" w:fill="auto"/>
              </w:rPr>
              <w:t xml:space="preserve"> мм</w:t>
            </w:r>
          </w:p>
        </w:tc>
        <w:tc>
          <w:tcPr>
            <w:tcW w:w="2400" w:type="dxa"/>
            <w:hideMark/>
          </w:tcPr>
          <w:p w14:paraId="3F60AE22"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7B0519CD"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2650</w:t>
            </w:r>
          </w:p>
        </w:tc>
      </w:tr>
      <w:tr w:rsidR="00D95895" w:rsidRPr="00D95895" w14:paraId="67AF29E4" w14:textId="77777777" w:rsidTr="00D95895">
        <w:trPr>
          <w:trHeight w:val="263"/>
        </w:trPr>
        <w:tc>
          <w:tcPr>
            <w:tcW w:w="1027" w:type="dxa"/>
            <w:hideMark/>
          </w:tcPr>
          <w:p w14:paraId="784CDD7C"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37D9E55E"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Габаритный размер: ширина, мм</w:t>
            </w:r>
          </w:p>
        </w:tc>
        <w:tc>
          <w:tcPr>
            <w:tcW w:w="2400" w:type="dxa"/>
            <w:hideMark/>
          </w:tcPr>
          <w:p w14:paraId="3D4122C9"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06E0587B"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900</w:t>
            </w:r>
          </w:p>
        </w:tc>
      </w:tr>
      <w:tr w:rsidR="00D95895" w:rsidRPr="00D95895" w14:paraId="066E2B51" w14:textId="77777777" w:rsidTr="00D95895">
        <w:trPr>
          <w:trHeight w:val="263"/>
        </w:trPr>
        <w:tc>
          <w:tcPr>
            <w:tcW w:w="1027" w:type="dxa"/>
            <w:hideMark/>
          </w:tcPr>
          <w:p w14:paraId="45E70D68"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4BFA391B"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Габаритный размер: высота, мм</w:t>
            </w:r>
          </w:p>
        </w:tc>
        <w:tc>
          <w:tcPr>
            <w:tcW w:w="2400" w:type="dxa"/>
            <w:hideMark/>
          </w:tcPr>
          <w:p w14:paraId="596D90FB"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5B5FD4A9"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600</w:t>
            </w:r>
          </w:p>
        </w:tc>
      </w:tr>
      <w:tr w:rsidR="00D95895" w:rsidRPr="00D95895" w14:paraId="18C0F3F2" w14:textId="77777777" w:rsidTr="00D95895">
        <w:trPr>
          <w:trHeight w:val="409"/>
        </w:trPr>
        <w:tc>
          <w:tcPr>
            <w:tcW w:w="1027" w:type="dxa"/>
            <w:hideMark/>
          </w:tcPr>
          <w:p w14:paraId="4B8086AF"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1CBBD3A0"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2400" w:type="dxa"/>
            <w:hideMark/>
          </w:tcPr>
          <w:p w14:paraId="6CB251C0"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1151" w:type="dxa"/>
            <w:hideMark/>
          </w:tcPr>
          <w:p w14:paraId="0FF72E89"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r>
      <w:tr w:rsidR="00D95895" w:rsidRPr="00D95895" w14:paraId="1F58F8F7" w14:textId="77777777" w:rsidTr="00D95895">
        <w:trPr>
          <w:trHeight w:val="263"/>
        </w:trPr>
        <w:tc>
          <w:tcPr>
            <w:tcW w:w="1027" w:type="dxa"/>
            <w:hideMark/>
          </w:tcPr>
          <w:p w14:paraId="3D5B4AE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В1 v1</w:t>
            </w:r>
          </w:p>
        </w:tc>
        <w:tc>
          <w:tcPr>
            <w:tcW w:w="5340" w:type="dxa"/>
            <w:hideMark/>
          </w:tcPr>
          <w:p w14:paraId="72555E66"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Расход воздуха, м3/час</w:t>
            </w:r>
          </w:p>
        </w:tc>
        <w:tc>
          <w:tcPr>
            <w:tcW w:w="2400" w:type="dxa"/>
            <w:hideMark/>
          </w:tcPr>
          <w:p w14:paraId="50137121"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менее</w:t>
            </w:r>
          </w:p>
        </w:tc>
        <w:tc>
          <w:tcPr>
            <w:tcW w:w="1151" w:type="dxa"/>
            <w:hideMark/>
          </w:tcPr>
          <w:p w14:paraId="14E7E56B"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960</w:t>
            </w:r>
          </w:p>
        </w:tc>
      </w:tr>
      <w:tr w:rsidR="00D95895" w:rsidRPr="00D95895" w14:paraId="72658EE5" w14:textId="77777777" w:rsidTr="00D95895">
        <w:trPr>
          <w:trHeight w:val="263"/>
        </w:trPr>
        <w:tc>
          <w:tcPr>
            <w:tcW w:w="1027" w:type="dxa"/>
            <w:hideMark/>
          </w:tcPr>
          <w:p w14:paraId="3353CCF6"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30EAB9CF"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Рабочее давление, Па</w:t>
            </w:r>
          </w:p>
        </w:tc>
        <w:tc>
          <w:tcPr>
            <w:tcW w:w="2400" w:type="dxa"/>
            <w:hideMark/>
          </w:tcPr>
          <w:p w14:paraId="37E6F5C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менее</w:t>
            </w:r>
          </w:p>
        </w:tc>
        <w:tc>
          <w:tcPr>
            <w:tcW w:w="1151" w:type="dxa"/>
            <w:hideMark/>
          </w:tcPr>
          <w:p w14:paraId="326F498E"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330</w:t>
            </w:r>
          </w:p>
        </w:tc>
      </w:tr>
      <w:tr w:rsidR="00D95895" w:rsidRPr="00D95895" w14:paraId="6957034A" w14:textId="77777777" w:rsidTr="00D95895">
        <w:trPr>
          <w:trHeight w:val="263"/>
        </w:trPr>
        <w:tc>
          <w:tcPr>
            <w:tcW w:w="1027" w:type="dxa"/>
            <w:hideMark/>
          </w:tcPr>
          <w:p w14:paraId="3D27DDE1"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3D77CFCA"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Максимальное энергопотребление, кВт</w:t>
            </w:r>
          </w:p>
        </w:tc>
        <w:tc>
          <w:tcPr>
            <w:tcW w:w="2400" w:type="dxa"/>
            <w:hideMark/>
          </w:tcPr>
          <w:p w14:paraId="386B4410"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061EDED3"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0,23</w:t>
            </w:r>
          </w:p>
        </w:tc>
      </w:tr>
      <w:tr w:rsidR="00D95895" w:rsidRPr="00D95895" w14:paraId="6C0AD89D" w14:textId="77777777" w:rsidTr="00D95895">
        <w:trPr>
          <w:trHeight w:val="263"/>
        </w:trPr>
        <w:tc>
          <w:tcPr>
            <w:tcW w:w="1027" w:type="dxa"/>
            <w:hideMark/>
          </w:tcPr>
          <w:p w14:paraId="4A262864"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34E85D7E"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xml:space="preserve">Уровень звуковой мощности, </w:t>
            </w:r>
            <w:proofErr w:type="spellStart"/>
            <w:r w:rsidRPr="00D95895">
              <w:rPr>
                <w:rFonts w:ascii="Times New Roman" w:hAnsi="Times New Roman"/>
                <w:shd w:val="clear" w:color="auto" w:fill="auto"/>
              </w:rPr>
              <w:t>Дб</w:t>
            </w:r>
            <w:proofErr w:type="spellEnd"/>
          </w:p>
        </w:tc>
        <w:tc>
          <w:tcPr>
            <w:tcW w:w="2400" w:type="dxa"/>
            <w:hideMark/>
          </w:tcPr>
          <w:p w14:paraId="51578A7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2667829F"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61</w:t>
            </w:r>
          </w:p>
        </w:tc>
      </w:tr>
      <w:tr w:rsidR="00D95895" w:rsidRPr="00D95895" w14:paraId="4F303BBB" w14:textId="77777777" w:rsidTr="00D95895">
        <w:trPr>
          <w:trHeight w:val="263"/>
        </w:trPr>
        <w:tc>
          <w:tcPr>
            <w:tcW w:w="1027" w:type="dxa"/>
            <w:hideMark/>
          </w:tcPr>
          <w:p w14:paraId="7724EA7B"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5E445CCE"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xml:space="preserve">Габаритный размер: </w:t>
            </w:r>
            <w:proofErr w:type="gramStart"/>
            <w:r w:rsidRPr="00D95895">
              <w:rPr>
                <w:rFonts w:ascii="Times New Roman" w:hAnsi="Times New Roman"/>
                <w:shd w:val="clear" w:color="auto" w:fill="auto"/>
              </w:rPr>
              <w:t>длина ,</w:t>
            </w:r>
            <w:proofErr w:type="gramEnd"/>
            <w:r w:rsidRPr="00D95895">
              <w:rPr>
                <w:rFonts w:ascii="Times New Roman" w:hAnsi="Times New Roman"/>
                <w:shd w:val="clear" w:color="auto" w:fill="auto"/>
              </w:rPr>
              <w:t xml:space="preserve"> мм</w:t>
            </w:r>
          </w:p>
        </w:tc>
        <w:tc>
          <w:tcPr>
            <w:tcW w:w="2400" w:type="dxa"/>
            <w:hideMark/>
          </w:tcPr>
          <w:p w14:paraId="7FA928DE"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1791CB48"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1700</w:t>
            </w:r>
          </w:p>
        </w:tc>
      </w:tr>
      <w:tr w:rsidR="00D95895" w:rsidRPr="00D95895" w14:paraId="0CDBEC2F" w14:textId="77777777" w:rsidTr="00D95895">
        <w:trPr>
          <w:trHeight w:val="263"/>
        </w:trPr>
        <w:tc>
          <w:tcPr>
            <w:tcW w:w="1027" w:type="dxa"/>
            <w:hideMark/>
          </w:tcPr>
          <w:p w14:paraId="08706614"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5B08CB61"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Габаритный размер: ширина, мм</w:t>
            </w:r>
          </w:p>
        </w:tc>
        <w:tc>
          <w:tcPr>
            <w:tcW w:w="2400" w:type="dxa"/>
            <w:hideMark/>
          </w:tcPr>
          <w:p w14:paraId="7B6F3854"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74D0E486"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405</w:t>
            </w:r>
          </w:p>
        </w:tc>
      </w:tr>
      <w:tr w:rsidR="00D95895" w:rsidRPr="00D95895" w14:paraId="4455B16A" w14:textId="77777777" w:rsidTr="00D95895">
        <w:trPr>
          <w:trHeight w:val="263"/>
        </w:trPr>
        <w:tc>
          <w:tcPr>
            <w:tcW w:w="1027" w:type="dxa"/>
            <w:hideMark/>
          </w:tcPr>
          <w:p w14:paraId="6C007228"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68285360"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Габаритный размер: высота, мм</w:t>
            </w:r>
          </w:p>
        </w:tc>
        <w:tc>
          <w:tcPr>
            <w:tcW w:w="2400" w:type="dxa"/>
            <w:hideMark/>
          </w:tcPr>
          <w:p w14:paraId="6E138AF9"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7EC77162"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405</w:t>
            </w:r>
          </w:p>
        </w:tc>
      </w:tr>
      <w:tr w:rsidR="00D95895" w:rsidRPr="00D95895" w14:paraId="4350254E" w14:textId="77777777" w:rsidTr="00D95895">
        <w:trPr>
          <w:trHeight w:val="263"/>
        </w:trPr>
        <w:tc>
          <w:tcPr>
            <w:tcW w:w="1027" w:type="dxa"/>
            <w:hideMark/>
          </w:tcPr>
          <w:p w14:paraId="2684103E"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336FE11B"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2400" w:type="dxa"/>
            <w:hideMark/>
          </w:tcPr>
          <w:p w14:paraId="661BA6B1"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1151" w:type="dxa"/>
            <w:hideMark/>
          </w:tcPr>
          <w:p w14:paraId="4DD6C4FE"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r>
      <w:tr w:rsidR="00D95895" w:rsidRPr="00D95895" w14:paraId="6DFAA2C2" w14:textId="77777777" w:rsidTr="00D95895">
        <w:trPr>
          <w:trHeight w:val="263"/>
        </w:trPr>
        <w:tc>
          <w:tcPr>
            <w:tcW w:w="1027" w:type="dxa"/>
            <w:hideMark/>
          </w:tcPr>
          <w:p w14:paraId="74B403CA"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В2 v1</w:t>
            </w:r>
          </w:p>
        </w:tc>
        <w:tc>
          <w:tcPr>
            <w:tcW w:w="5340" w:type="dxa"/>
            <w:hideMark/>
          </w:tcPr>
          <w:p w14:paraId="39025026"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Расход воздуха, м3/час</w:t>
            </w:r>
          </w:p>
        </w:tc>
        <w:tc>
          <w:tcPr>
            <w:tcW w:w="2400" w:type="dxa"/>
            <w:hideMark/>
          </w:tcPr>
          <w:p w14:paraId="28C98DB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менее</w:t>
            </w:r>
          </w:p>
        </w:tc>
        <w:tc>
          <w:tcPr>
            <w:tcW w:w="1151" w:type="dxa"/>
            <w:hideMark/>
          </w:tcPr>
          <w:p w14:paraId="574E32AB"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2100</w:t>
            </w:r>
          </w:p>
        </w:tc>
      </w:tr>
      <w:tr w:rsidR="00D95895" w:rsidRPr="00D95895" w14:paraId="263C9964" w14:textId="77777777" w:rsidTr="00D95895">
        <w:trPr>
          <w:trHeight w:val="409"/>
        </w:trPr>
        <w:tc>
          <w:tcPr>
            <w:tcW w:w="1027" w:type="dxa"/>
            <w:hideMark/>
          </w:tcPr>
          <w:p w14:paraId="4342E81C"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78CF48EB"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Рабочее давление, Па</w:t>
            </w:r>
          </w:p>
        </w:tc>
        <w:tc>
          <w:tcPr>
            <w:tcW w:w="2400" w:type="dxa"/>
            <w:hideMark/>
          </w:tcPr>
          <w:p w14:paraId="432D5BE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менее</w:t>
            </w:r>
          </w:p>
        </w:tc>
        <w:tc>
          <w:tcPr>
            <w:tcW w:w="1151" w:type="dxa"/>
            <w:hideMark/>
          </w:tcPr>
          <w:p w14:paraId="3E2B8290"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874</w:t>
            </w:r>
          </w:p>
        </w:tc>
      </w:tr>
      <w:tr w:rsidR="00D95895" w:rsidRPr="00D95895" w14:paraId="49D3A869" w14:textId="77777777" w:rsidTr="00D95895">
        <w:trPr>
          <w:trHeight w:val="315"/>
        </w:trPr>
        <w:tc>
          <w:tcPr>
            <w:tcW w:w="1027" w:type="dxa"/>
            <w:hideMark/>
          </w:tcPr>
          <w:p w14:paraId="7DD56B50"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7F82E208"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Максимальное энергопотребление, кВт</w:t>
            </w:r>
          </w:p>
        </w:tc>
        <w:tc>
          <w:tcPr>
            <w:tcW w:w="2400" w:type="dxa"/>
            <w:hideMark/>
          </w:tcPr>
          <w:p w14:paraId="5B26446A"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661B8BEB"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1,5</w:t>
            </w:r>
          </w:p>
        </w:tc>
      </w:tr>
      <w:tr w:rsidR="00D95895" w:rsidRPr="00D95895" w14:paraId="27DA89C7" w14:textId="77777777" w:rsidTr="00D95895">
        <w:trPr>
          <w:trHeight w:val="315"/>
        </w:trPr>
        <w:tc>
          <w:tcPr>
            <w:tcW w:w="1027" w:type="dxa"/>
            <w:hideMark/>
          </w:tcPr>
          <w:p w14:paraId="57F0AF84"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478A3FF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xml:space="preserve">Уровень звуковой мощности, </w:t>
            </w:r>
            <w:proofErr w:type="spellStart"/>
            <w:r w:rsidRPr="00D95895">
              <w:rPr>
                <w:rFonts w:ascii="Times New Roman" w:hAnsi="Times New Roman"/>
                <w:shd w:val="clear" w:color="auto" w:fill="auto"/>
              </w:rPr>
              <w:t>Дб</w:t>
            </w:r>
            <w:proofErr w:type="spellEnd"/>
          </w:p>
        </w:tc>
        <w:tc>
          <w:tcPr>
            <w:tcW w:w="2400" w:type="dxa"/>
            <w:hideMark/>
          </w:tcPr>
          <w:p w14:paraId="1DC46E2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13C280F9"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57</w:t>
            </w:r>
          </w:p>
        </w:tc>
      </w:tr>
      <w:tr w:rsidR="00D95895" w:rsidRPr="00D95895" w14:paraId="2625FFF8" w14:textId="77777777" w:rsidTr="00D95895">
        <w:trPr>
          <w:trHeight w:val="308"/>
        </w:trPr>
        <w:tc>
          <w:tcPr>
            <w:tcW w:w="1027" w:type="dxa"/>
            <w:hideMark/>
          </w:tcPr>
          <w:p w14:paraId="05E46F6A"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2792DA00"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xml:space="preserve">Габаритный размер: </w:t>
            </w:r>
            <w:proofErr w:type="gramStart"/>
            <w:r w:rsidRPr="00D95895">
              <w:rPr>
                <w:rFonts w:ascii="Times New Roman" w:hAnsi="Times New Roman"/>
                <w:shd w:val="clear" w:color="auto" w:fill="auto"/>
              </w:rPr>
              <w:t>длина ,</w:t>
            </w:r>
            <w:proofErr w:type="gramEnd"/>
            <w:r w:rsidRPr="00D95895">
              <w:rPr>
                <w:rFonts w:ascii="Times New Roman" w:hAnsi="Times New Roman"/>
                <w:shd w:val="clear" w:color="auto" w:fill="auto"/>
              </w:rPr>
              <w:t xml:space="preserve"> мм</w:t>
            </w:r>
          </w:p>
        </w:tc>
        <w:tc>
          <w:tcPr>
            <w:tcW w:w="2400" w:type="dxa"/>
            <w:hideMark/>
          </w:tcPr>
          <w:p w14:paraId="47C1F71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7730CC99"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3300</w:t>
            </w:r>
          </w:p>
        </w:tc>
      </w:tr>
      <w:tr w:rsidR="00D95895" w:rsidRPr="00D95895" w14:paraId="410C6358" w14:textId="77777777" w:rsidTr="00D95895">
        <w:trPr>
          <w:trHeight w:val="300"/>
        </w:trPr>
        <w:tc>
          <w:tcPr>
            <w:tcW w:w="1027" w:type="dxa"/>
            <w:hideMark/>
          </w:tcPr>
          <w:p w14:paraId="1AD9A6A3"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2ADA7104"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Габаритный размер: ширина, мм</w:t>
            </w:r>
          </w:p>
        </w:tc>
        <w:tc>
          <w:tcPr>
            <w:tcW w:w="2400" w:type="dxa"/>
            <w:hideMark/>
          </w:tcPr>
          <w:p w14:paraId="192E69F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24A3F576"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820</w:t>
            </w:r>
          </w:p>
        </w:tc>
      </w:tr>
      <w:tr w:rsidR="00D95895" w:rsidRPr="00D95895" w14:paraId="0C988D7A" w14:textId="77777777" w:rsidTr="00D95895">
        <w:trPr>
          <w:trHeight w:val="300"/>
        </w:trPr>
        <w:tc>
          <w:tcPr>
            <w:tcW w:w="1027" w:type="dxa"/>
            <w:hideMark/>
          </w:tcPr>
          <w:p w14:paraId="134BF8A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648E84F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Габаритный размер: высота, мм</w:t>
            </w:r>
          </w:p>
        </w:tc>
        <w:tc>
          <w:tcPr>
            <w:tcW w:w="2400" w:type="dxa"/>
            <w:hideMark/>
          </w:tcPr>
          <w:p w14:paraId="4A8FEC52"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не более</w:t>
            </w:r>
          </w:p>
        </w:tc>
        <w:tc>
          <w:tcPr>
            <w:tcW w:w="1151" w:type="dxa"/>
            <w:hideMark/>
          </w:tcPr>
          <w:p w14:paraId="0E69D18B"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640</w:t>
            </w:r>
          </w:p>
        </w:tc>
      </w:tr>
      <w:tr w:rsidR="00D95895" w:rsidRPr="00D95895" w14:paraId="31449215" w14:textId="77777777" w:rsidTr="00D95895">
        <w:trPr>
          <w:trHeight w:val="300"/>
        </w:trPr>
        <w:tc>
          <w:tcPr>
            <w:tcW w:w="1027" w:type="dxa"/>
            <w:hideMark/>
          </w:tcPr>
          <w:p w14:paraId="53783BD7"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5340" w:type="dxa"/>
            <w:hideMark/>
          </w:tcPr>
          <w:p w14:paraId="469C7BA0"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2400" w:type="dxa"/>
            <w:hideMark/>
          </w:tcPr>
          <w:p w14:paraId="7C3F7EC4"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c>
          <w:tcPr>
            <w:tcW w:w="1151" w:type="dxa"/>
            <w:hideMark/>
          </w:tcPr>
          <w:p w14:paraId="2AEF16A5" w14:textId="77777777" w:rsidR="00D95895" w:rsidRPr="00D95895" w:rsidRDefault="00D95895" w:rsidP="00D95895">
            <w:pPr>
              <w:jc w:val="left"/>
              <w:rPr>
                <w:rFonts w:ascii="Times New Roman" w:hAnsi="Times New Roman"/>
                <w:shd w:val="clear" w:color="auto" w:fill="auto"/>
              </w:rPr>
            </w:pPr>
            <w:r w:rsidRPr="00D95895">
              <w:rPr>
                <w:rFonts w:ascii="Times New Roman" w:hAnsi="Times New Roman"/>
                <w:shd w:val="clear" w:color="auto" w:fill="auto"/>
              </w:rPr>
              <w:t> </w:t>
            </w:r>
          </w:p>
        </w:tc>
      </w:tr>
    </w:tbl>
    <w:p w14:paraId="705A3112" w14:textId="77777777" w:rsidR="00E42E0D" w:rsidRPr="00D95895" w:rsidRDefault="00E42E0D" w:rsidP="00D95895">
      <w:pPr>
        <w:pStyle w:val="affe"/>
        <w:rPr>
          <w:rFonts w:ascii="Times New Roman" w:hAnsi="Times New Roman"/>
          <w:sz w:val="22"/>
          <w:szCs w:val="22"/>
        </w:rPr>
      </w:pPr>
    </w:p>
    <w:p w14:paraId="4F197241" w14:textId="77777777" w:rsidR="00E42E0D" w:rsidRPr="003D2B59" w:rsidRDefault="00E42E0D" w:rsidP="00D95895">
      <w:pPr>
        <w:pStyle w:val="affe"/>
        <w:rPr>
          <w:rFonts w:ascii="Times New Roman" w:hAnsi="Times New Roman"/>
          <w:sz w:val="22"/>
          <w:szCs w:val="22"/>
          <w:lang w:val="ru-RU"/>
        </w:rPr>
      </w:pPr>
    </w:p>
    <w:bookmarkEnd w:id="38"/>
    <w:p w14:paraId="1E41050D" w14:textId="77777777" w:rsidR="00E42E0D" w:rsidRPr="00E42E0D" w:rsidRDefault="00E42E0D" w:rsidP="00D95895">
      <w:pPr>
        <w:shd w:val="clear" w:color="auto" w:fill="FFFFFF" w:themeFill="background1"/>
        <w:rPr>
          <w:sz w:val="20"/>
          <w:szCs w:val="20"/>
        </w:rPr>
      </w:pPr>
    </w:p>
    <w:p w14:paraId="5B72B31F" w14:textId="77777777" w:rsidR="00E42E0D" w:rsidRPr="00E42E0D" w:rsidRDefault="00E42E0D" w:rsidP="00D95895">
      <w:pPr>
        <w:shd w:val="clear" w:color="auto" w:fill="FFFFFF" w:themeFill="background1"/>
        <w:ind w:firstLine="709"/>
        <w:jc w:val="center"/>
        <w:rPr>
          <w:rFonts w:eastAsia="Calibri"/>
          <w:b/>
          <w:color w:val="auto"/>
          <w:sz w:val="20"/>
          <w:szCs w:val="20"/>
          <w:shd w:val="clear" w:color="auto" w:fill="auto"/>
          <w:lang w:eastAsia="en-US"/>
        </w:rPr>
      </w:pPr>
    </w:p>
    <w:p w14:paraId="147522D9" w14:textId="77777777" w:rsidR="00E42E0D" w:rsidRPr="00E42E0D" w:rsidRDefault="00E42E0D" w:rsidP="00D95895">
      <w:pPr>
        <w:shd w:val="clear" w:color="auto" w:fill="FFFFFF" w:themeFill="background1"/>
        <w:ind w:firstLine="709"/>
        <w:jc w:val="center"/>
        <w:rPr>
          <w:rFonts w:eastAsia="Calibri"/>
          <w:b/>
          <w:color w:val="auto"/>
          <w:sz w:val="20"/>
          <w:szCs w:val="20"/>
          <w:shd w:val="clear" w:color="auto" w:fill="auto"/>
          <w:lang w:eastAsia="en-US"/>
        </w:rPr>
      </w:pPr>
    </w:p>
    <w:p w14:paraId="1BE72FD8" w14:textId="77777777" w:rsidR="00E42E0D" w:rsidRPr="00E42E0D" w:rsidRDefault="00E42E0D" w:rsidP="00D95895">
      <w:pPr>
        <w:shd w:val="clear" w:color="auto" w:fill="FFFFFF" w:themeFill="background1"/>
        <w:ind w:firstLine="709"/>
        <w:jc w:val="center"/>
        <w:rPr>
          <w:rFonts w:eastAsia="Calibri"/>
          <w:b/>
          <w:color w:val="auto"/>
          <w:sz w:val="20"/>
          <w:szCs w:val="20"/>
          <w:shd w:val="clear" w:color="auto" w:fill="auto"/>
          <w:lang w:eastAsia="en-US"/>
        </w:rPr>
      </w:pPr>
    </w:p>
    <w:p w14:paraId="54135527" w14:textId="77777777" w:rsidR="00E42E0D" w:rsidRPr="00E42E0D" w:rsidRDefault="00E42E0D" w:rsidP="00D95895">
      <w:pPr>
        <w:shd w:val="clear" w:color="auto" w:fill="FFFFFF" w:themeFill="background1"/>
        <w:ind w:firstLine="709"/>
        <w:jc w:val="center"/>
        <w:rPr>
          <w:rFonts w:eastAsia="Calibri"/>
          <w:b/>
          <w:color w:val="auto"/>
          <w:sz w:val="20"/>
          <w:szCs w:val="20"/>
          <w:shd w:val="clear" w:color="auto" w:fill="auto"/>
          <w:lang w:eastAsia="en-US"/>
        </w:rPr>
      </w:pPr>
    </w:p>
    <w:p w14:paraId="6B49845D" w14:textId="77777777" w:rsidR="00E42E0D" w:rsidRPr="00E42E0D" w:rsidRDefault="00E42E0D" w:rsidP="00D95895">
      <w:pPr>
        <w:shd w:val="clear" w:color="auto" w:fill="FFFFFF" w:themeFill="background1"/>
        <w:ind w:firstLine="709"/>
        <w:jc w:val="center"/>
        <w:rPr>
          <w:rFonts w:eastAsia="Calibri"/>
          <w:b/>
          <w:color w:val="auto"/>
          <w:sz w:val="20"/>
          <w:szCs w:val="20"/>
          <w:shd w:val="clear" w:color="auto" w:fill="auto"/>
          <w:lang w:eastAsia="en-US"/>
        </w:rPr>
      </w:pPr>
    </w:p>
    <w:p w14:paraId="6DA02C55" w14:textId="77777777" w:rsidR="00E42E0D" w:rsidRDefault="00E42E0D" w:rsidP="00D95895">
      <w:pPr>
        <w:shd w:val="clear" w:color="auto" w:fill="FFFFFF" w:themeFill="background1"/>
        <w:ind w:firstLine="709"/>
        <w:jc w:val="center"/>
        <w:rPr>
          <w:rFonts w:eastAsia="Calibri"/>
          <w:b/>
          <w:color w:val="auto"/>
          <w:sz w:val="20"/>
          <w:szCs w:val="20"/>
          <w:shd w:val="clear" w:color="auto" w:fill="auto"/>
          <w:lang w:eastAsia="en-US"/>
        </w:rPr>
      </w:pPr>
    </w:p>
    <w:p w14:paraId="12547DD0" w14:textId="77777777" w:rsidR="003D2B59" w:rsidRDefault="003D2B59" w:rsidP="00D95895">
      <w:pPr>
        <w:shd w:val="clear" w:color="auto" w:fill="FFFFFF" w:themeFill="background1"/>
        <w:ind w:firstLine="709"/>
        <w:jc w:val="center"/>
        <w:rPr>
          <w:rFonts w:eastAsia="Calibri"/>
          <w:b/>
          <w:color w:val="auto"/>
          <w:sz w:val="20"/>
          <w:szCs w:val="20"/>
          <w:shd w:val="clear" w:color="auto" w:fill="auto"/>
          <w:lang w:eastAsia="en-US"/>
        </w:rPr>
      </w:pPr>
    </w:p>
    <w:p w14:paraId="05F3AB15" w14:textId="77777777" w:rsidR="003D2B59" w:rsidRDefault="003D2B59" w:rsidP="00D95895">
      <w:pPr>
        <w:shd w:val="clear" w:color="auto" w:fill="FFFFFF" w:themeFill="background1"/>
        <w:ind w:firstLine="709"/>
        <w:jc w:val="center"/>
        <w:rPr>
          <w:rFonts w:eastAsia="Calibri"/>
          <w:b/>
          <w:color w:val="auto"/>
          <w:sz w:val="20"/>
          <w:szCs w:val="20"/>
          <w:shd w:val="clear" w:color="auto" w:fill="auto"/>
          <w:lang w:eastAsia="en-US"/>
        </w:rPr>
      </w:pPr>
    </w:p>
    <w:p w14:paraId="7195EA19" w14:textId="77777777" w:rsidR="003D2B59" w:rsidRDefault="003D2B59" w:rsidP="00D95895">
      <w:pPr>
        <w:shd w:val="clear" w:color="auto" w:fill="FFFFFF" w:themeFill="background1"/>
        <w:ind w:firstLine="709"/>
        <w:jc w:val="center"/>
        <w:rPr>
          <w:rFonts w:eastAsia="Calibri"/>
          <w:b/>
          <w:color w:val="auto"/>
          <w:sz w:val="20"/>
          <w:szCs w:val="20"/>
          <w:shd w:val="clear" w:color="auto" w:fill="auto"/>
          <w:lang w:eastAsia="en-US"/>
        </w:rPr>
      </w:pPr>
    </w:p>
    <w:p w14:paraId="5C577DC9" w14:textId="77777777" w:rsidR="003D2B59" w:rsidRDefault="003D2B59" w:rsidP="00D95895">
      <w:pPr>
        <w:shd w:val="clear" w:color="auto" w:fill="FFFFFF" w:themeFill="background1"/>
        <w:ind w:firstLine="709"/>
        <w:jc w:val="center"/>
        <w:rPr>
          <w:rFonts w:eastAsia="Calibri"/>
          <w:b/>
          <w:color w:val="auto"/>
          <w:sz w:val="20"/>
          <w:szCs w:val="20"/>
          <w:shd w:val="clear" w:color="auto" w:fill="auto"/>
          <w:lang w:eastAsia="en-US"/>
        </w:rPr>
      </w:pPr>
    </w:p>
    <w:p w14:paraId="0CA826FD" w14:textId="0AE8A45C" w:rsidR="003D2B59" w:rsidRPr="00611BB2" w:rsidRDefault="003D2B59" w:rsidP="003D2B59">
      <w:pPr>
        <w:spacing w:line="259" w:lineRule="auto"/>
        <w:ind w:left="6372"/>
        <w:jc w:val="right"/>
        <w:rPr>
          <w:rFonts w:ascii="Calibri" w:eastAsia="Calibri" w:hAnsi="Calibri"/>
          <w:color w:val="auto"/>
          <w:sz w:val="22"/>
          <w:szCs w:val="22"/>
          <w:shd w:val="clear" w:color="auto" w:fill="auto"/>
          <w:lang w:eastAsia="en-US"/>
        </w:rPr>
      </w:pPr>
      <w:r w:rsidRPr="003D2B59">
        <w:rPr>
          <w:rFonts w:eastAsia="Calibri"/>
          <w:color w:val="auto"/>
          <w:sz w:val="22"/>
          <w:szCs w:val="22"/>
          <w:shd w:val="clear" w:color="auto" w:fill="auto"/>
          <w:lang w:eastAsia="en-US"/>
        </w:rPr>
        <w:t xml:space="preserve">Приложение № </w:t>
      </w:r>
      <w:r>
        <w:rPr>
          <w:rFonts w:eastAsia="Calibri"/>
          <w:color w:val="auto"/>
          <w:sz w:val="22"/>
          <w:szCs w:val="22"/>
          <w:shd w:val="clear" w:color="auto" w:fill="auto"/>
          <w:lang w:eastAsia="en-US"/>
        </w:rPr>
        <w:t>2</w:t>
      </w:r>
      <w:r w:rsidRPr="003D2B59">
        <w:rPr>
          <w:rFonts w:eastAsia="Calibri"/>
          <w:color w:val="auto"/>
          <w:sz w:val="22"/>
          <w:szCs w:val="22"/>
          <w:shd w:val="clear" w:color="auto" w:fill="auto"/>
          <w:lang w:eastAsia="en-US"/>
        </w:rPr>
        <w:t xml:space="preserve"> к Техническому заданию</w:t>
      </w:r>
    </w:p>
    <w:p w14:paraId="29EC7607" w14:textId="77777777" w:rsidR="003D2B59" w:rsidRPr="00611BB2" w:rsidRDefault="003D2B59" w:rsidP="003D2B59">
      <w:pPr>
        <w:autoSpaceDE w:val="0"/>
        <w:autoSpaceDN w:val="0"/>
        <w:adjustRightInd w:val="0"/>
        <w:jc w:val="center"/>
        <w:rPr>
          <w:rFonts w:eastAsia="Calibri"/>
          <w:b/>
          <w:color w:val="auto"/>
          <w:shd w:val="clear" w:color="auto" w:fill="auto"/>
          <w:lang w:eastAsia="en-US"/>
        </w:rPr>
      </w:pPr>
    </w:p>
    <w:p w14:paraId="6F78B445"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04A8B115"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569E2967"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0CA725CB"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03619A44"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5267DB0C" w14:textId="77777777" w:rsidR="003D2B59" w:rsidRPr="00611BB2" w:rsidRDefault="003D2B59" w:rsidP="003D2B59">
      <w:pPr>
        <w:autoSpaceDE w:val="0"/>
        <w:autoSpaceDN w:val="0"/>
        <w:adjustRightInd w:val="0"/>
        <w:jc w:val="center"/>
        <w:rPr>
          <w:rFonts w:eastAsia="Calibri"/>
          <w:b/>
          <w:color w:val="auto"/>
          <w:shd w:val="clear" w:color="auto" w:fill="auto"/>
          <w:lang w:eastAsia="en-US"/>
        </w:rPr>
      </w:pPr>
    </w:p>
    <w:p w14:paraId="754B4BF9" w14:textId="70831EB0" w:rsidR="003D2B59" w:rsidRPr="00F84D81" w:rsidRDefault="00221508" w:rsidP="003D2B59">
      <w:pPr>
        <w:autoSpaceDE w:val="0"/>
        <w:autoSpaceDN w:val="0"/>
        <w:adjustRightInd w:val="0"/>
        <w:jc w:val="center"/>
        <w:rPr>
          <w:rFonts w:eastAsia="Calibri"/>
          <w:b/>
          <w:color w:val="auto"/>
          <w:shd w:val="clear" w:color="auto" w:fill="auto"/>
          <w:lang w:eastAsia="en-US"/>
        </w:rPr>
      </w:pPr>
      <w:r>
        <w:rPr>
          <w:rFonts w:eastAsia="Calibri"/>
          <w:b/>
          <w:color w:val="auto"/>
          <w:shd w:val="clear" w:color="auto" w:fill="auto"/>
          <w:lang w:eastAsia="en-US"/>
        </w:rPr>
        <w:t>РАБОЧАЯ</w:t>
      </w:r>
      <w:r w:rsidR="003D2B59" w:rsidRPr="00F84D81">
        <w:rPr>
          <w:rFonts w:eastAsia="Calibri"/>
          <w:b/>
          <w:color w:val="auto"/>
          <w:shd w:val="clear" w:color="auto" w:fill="auto"/>
          <w:lang w:eastAsia="en-US"/>
        </w:rPr>
        <w:t xml:space="preserve"> ДОКУМЕНТАЦИЯ</w:t>
      </w:r>
    </w:p>
    <w:p w14:paraId="37F8D36B" w14:textId="64AE8FE2" w:rsidR="00E42E0D" w:rsidRDefault="003D2B59" w:rsidP="003D2B59">
      <w:pPr>
        <w:jc w:val="center"/>
        <w:rPr>
          <w:rFonts w:eastAsia="Calibri"/>
          <w:b/>
          <w:color w:val="auto"/>
          <w:shd w:val="clear" w:color="auto" w:fill="auto"/>
          <w:lang w:eastAsia="en-US"/>
        </w:rPr>
      </w:pPr>
      <w:r w:rsidRPr="00F84D81">
        <w:rPr>
          <w:rFonts w:eastAsia="Calibri"/>
          <w:i/>
          <w:color w:val="auto"/>
          <w:sz w:val="28"/>
          <w:szCs w:val="28"/>
          <w:shd w:val="clear" w:color="auto" w:fill="auto"/>
          <w:lang w:eastAsia="en-US"/>
        </w:rPr>
        <w:t>(прилагается отдельным файлом)</w:t>
      </w:r>
    </w:p>
    <w:p w14:paraId="501D8AE3" w14:textId="77777777" w:rsidR="00E42E0D" w:rsidRDefault="00E42E0D" w:rsidP="00675778">
      <w:pPr>
        <w:ind w:firstLine="709"/>
        <w:jc w:val="center"/>
        <w:rPr>
          <w:rFonts w:eastAsia="Calibri"/>
          <w:b/>
          <w:color w:val="auto"/>
          <w:shd w:val="clear" w:color="auto" w:fill="auto"/>
          <w:lang w:eastAsia="en-US"/>
        </w:rPr>
      </w:pPr>
    </w:p>
    <w:p w14:paraId="1A68F60E" w14:textId="77777777" w:rsidR="00E42E0D" w:rsidRDefault="00E42E0D" w:rsidP="00675778">
      <w:pPr>
        <w:ind w:firstLine="709"/>
        <w:jc w:val="center"/>
        <w:rPr>
          <w:rFonts w:eastAsia="Calibri"/>
          <w:b/>
          <w:color w:val="auto"/>
          <w:shd w:val="clear" w:color="auto" w:fill="auto"/>
          <w:lang w:eastAsia="en-US"/>
        </w:rPr>
      </w:pPr>
    </w:p>
    <w:p w14:paraId="697D9DB1" w14:textId="77777777" w:rsidR="00E42E0D" w:rsidRDefault="00E42E0D" w:rsidP="00675778">
      <w:pPr>
        <w:ind w:firstLine="709"/>
        <w:jc w:val="center"/>
        <w:rPr>
          <w:rFonts w:eastAsia="Calibri"/>
          <w:b/>
          <w:color w:val="auto"/>
          <w:shd w:val="clear" w:color="auto" w:fill="auto"/>
          <w:lang w:eastAsia="en-US"/>
        </w:rPr>
      </w:pPr>
    </w:p>
    <w:p w14:paraId="332D5ADD" w14:textId="77777777" w:rsidR="003D2B59" w:rsidRDefault="003D2B59" w:rsidP="00675778">
      <w:pPr>
        <w:ind w:firstLine="709"/>
        <w:jc w:val="center"/>
        <w:rPr>
          <w:rFonts w:eastAsia="Calibri"/>
          <w:b/>
          <w:color w:val="auto"/>
          <w:shd w:val="clear" w:color="auto" w:fill="auto"/>
          <w:lang w:eastAsia="en-US"/>
        </w:rPr>
      </w:pPr>
    </w:p>
    <w:p w14:paraId="1991CE1E" w14:textId="77777777" w:rsidR="003D2B59" w:rsidRDefault="003D2B59" w:rsidP="00675778">
      <w:pPr>
        <w:ind w:firstLine="709"/>
        <w:jc w:val="center"/>
        <w:rPr>
          <w:rFonts w:eastAsia="Calibri"/>
          <w:b/>
          <w:color w:val="auto"/>
          <w:shd w:val="clear" w:color="auto" w:fill="auto"/>
          <w:lang w:eastAsia="en-US"/>
        </w:rPr>
      </w:pPr>
    </w:p>
    <w:p w14:paraId="679F24D2" w14:textId="77777777" w:rsidR="003D2B59" w:rsidRDefault="003D2B59" w:rsidP="00675778">
      <w:pPr>
        <w:ind w:firstLine="709"/>
        <w:jc w:val="center"/>
        <w:rPr>
          <w:rFonts w:eastAsia="Calibri"/>
          <w:b/>
          <w:color w:val="auto"/>
          <w:shd w:val="clear" w:color="auto" w:fill="auto"/>
          <w:lang w:eastAsia="en-US"/>
        </w:rPr>
      </w:pPr>
    </w:p>
    <w:p w14:paraId="48D5587F" w14:textId="77777777" w:rsidR="003D2B59" w:rsidRDefault="003D2B59" w:rsidP="00675778">
      <w:pPr>
        <w:ind w:firstLine="709"/>
        <w:jc w:val="center"/>
        <w:rPr>
          <w:rFonts w:eastAsia="Calibri"/>
          <w:b/>
          <w:color w:val="auto"/>
          <w:shd w:val="clear" w:color="auto" w:fill="auto"/>
          <w:lang w:eastAsia="en-US"/>
        </w:rPr>
      </w:pPr>
    </w:p>
    <w:p w14:paraId="0D927BDF" w14:textId="77777777" w:rsidR="003D2B59" w:rsidRDefault="003D2B59" w:rsidP="00675778">
      <w:pPr>
        <w:ind w:firstLine="709"/>
        <w:jc w:val="center"/>
        <w:rPr>
          <w:rFonts w:eastAsia="Calibri"/>
          <w:b/>
          <w:color w:val="auto"/>
          <w:shd w:val="clear" w:color="auto" w:fill="auto"/>
          <w:lang w:eastAsia="en-US"/>
        </w:rPr>
      </w:pPr>
    </w:p>
    <w:p w14:paraId="657C4233" w14:textId="77777777" w:rsidR="003D2B59" w:rsidRDefault="003D2B59" w:rsidP="00675778">
      <w:pPr>
        <w:ind w:firstLine="709"/>
        <w:jc w:val="center"/>
        <w:rPr>
          <w:rFonts w:eastAsia="Calibri"/>
          <w:b/>
          <w:color w:val="auto"/>
          <w:shd w:val="clear" w:color="auto" w:fill="auto"/>
          <w:lang w:eastAsia="en-US"/>
        </w:rPr>
      </w:pPr>
    </w:p>
    <w:p w14:paraId="29F14D20" w14:textId="77777777" w:rsidR="003D2B59" w:rsidRDefault="003D2B59" w:rsidP="00675778">
      <w:pPr>
        <w:ind w:firstLine="709"/>
        <w:jc w:val="center"/>
        <w:rPr>
          <w:rFonts w:eastAsia="Calibri"/>
          <w:b/>
          <w:color w:val="auto"/>
          <w:shd w:val="clear" w:color="auto" w:fill="auto"/>
          <w:lang w:eastAsia="en-US"/>
        </w:rPr>
      </w:pPr>
    </w:p>
    <w:p w14:paraId="15A794AA" w14:textId="77777777" w:rsidR="003D2B59" w:rsidRDefault="003D2B59" w:rsidP="00675778">
      <w:pPr>
        <w:ind w:firstLine="709"/>
        <w:jc w:val="center"/>
        <w:rPr>
          <w:rFonts w:eastAsia="Calibri"/>
          <w:b/>
          <w:color w:val="auto"/>
          <w:shd w:val="clear" w:color="auto" w:fill="auto"/>
          <w:lang w:eastAsia="en-US"/>
        </w:rPr>
      </w:pPr>
    </w:p>
    <w:p w14:paraId="49F77FC2" w14:textId="77777777" w:rsidR="003D2B59" w:rsidRDefault="003D2B59" w:rsidP="00675778">
      <w:pPr>
        <w:ind w:firstLine="709"/>
        <w:jc w:val="center"/>
        <w:rPr>
          <w:rFonts w:eastAsia="Calibri"/>
          <w:b/>
          <w:color w:val="auto"/>
          <w:shd w:val="clear" w:color="auto" w:fill="auto"/>
          <w:lang w:eastAsia="en-US"/>
        </w:rPr>
      </w:pPr>
    </w:p>
    <w:p w14:paraId="40405EC9" w14:textId="77777777" w:rsidR="003D2B59" w:rsidRDefault="003D2B59" w:rsidP="00675778">
      <w:pPr>
        <w:ind w:firstLine="709"/>
        <w:jc w:val="center"/>
        <w:rPr>
          <w:rFonts w:eastAsia="Calibri"/>
          <w:b/>
          <w:color w:val="auto"/>
          <w:shd w:val="clear" w:color="auto" w:fill="auto"/>
          <w:lang w:eastAsia="en-US"/>
        </w:rPr>
      </w:pPr>
    </w:p>
    <w:p w14:paraId="75FF5EC7" w14:textId="77777777" w:rsidR="003D2B59" w:rsidRDefault="003D2B59" w:rsidP="00675778">
      <w:pPr>
        <w:ind w:firstLine="709"/>
        <w:jc w:val="center"/>
        <w:rPr>
          <w:rFonts w:eastAsia="Calibri"/>
          <w:b/>
          <w:color w:val="auto"/>
          <w:shd w:val="clear" w:color="auto" w:fill="auto"/>
          <w:lang w:eastAsia="en-US"/>
        </w:rPr>
      </w:pPr>
    </w:p>
    <w:p w14:paraId="24E37BDF" w14:textId="77777777" w:rsidR="003D2B59" w:rsidRDefault="003D2B59" w:rsidP="00675778">
      <w:pPr>
        <w:ind w:firstLine="709"/>
        <w:jc w:val="center"/>
        <w:rPr>
          <w:rFonts w:eastAsia="Calibri"/>
          <w:b/>
          <w:color w:val="auto"/>
          <w:shd w:val="clear" w:color="auto" w:fill="auto"/>
          <w:lang w:eastAsia="en-US"/>
        </w:rPr>
      </w:pPr>
    </w:p>
    <w:p w14:paraId="05A72D92" w14:textId="77777777" w:rsidR="003D2B59" w:rsidRDefault="003D2B59" w:rsidP="00675778">
      <w:pPr>
        <w:ind w:firstLine="709"/>
        <w:jc w:val="center"/>
        <w:rPr>
          <w:rFonts w:eastAsia="Calibri"/>
          <w:b/>
          <w:color w:val="auto"/>
          <w:shd w:val="clear" w:color="auto" w:fill="auto"/>
          <w:lang w:eastAsia="en-US"/>
        </w:rPr>
      </w:pPr>
    </w:p>
    <w:p w14:paraId="0865CFA7" w14:textId="77777777" w:rsidR="003D2B59" w:rsidRDefault="003D2B59" w:rsidP="00675778">
      <w:pPr>
        <w:ind w:firstLine="709"/>
        <w:jc w:val="center"/>
        <w:rPr>
          <w:rFonts w:eastAsia="Calibri"/>
          <w:b/>
          <w:color w:val="auto"/>
          <w:shd w:val="clear" w:color="auto" w:fill="auto"/>
          <w:lang w:eastAsia="en-US"/>
        </w:rPr>
      </w:pPr>
    </w:p>
    <w:p w14:paraId="472213B6" w14:textId="77777777" w:rsidR="003D2B59" w:rsidRDefault="003D2B59" w:rsidP="00675778">
      <w:pPr>
        <w:ind w:firstLine="709"/>
        <w:jc w:val="center"/>
        <w:rPr>
          <w:rFonts w:eastAsia="Calibri"/>
          <w:b/>
          <w:color w:val="auto"/>
          <w:shd w:val="clear" w:color="auto" w:fill="auto"/>
          <w:lang w:eastAsia="en-US"/>
        </w:rPr>
      </w:pPr>
    </w:p>
    <w:p w14:paraId="1E881B43" w14:textId="77777777" w:rsidR="003D2B59" w:rsidRDefault="003D2B59" w:rsidP="00675778">
      <w:pPr>
        <w:ind w:firstLine="709"/>
        <w:jc w:val="center"/>
        <w:rPr>
          <w:rFonts w:eastAsia="Calibri"/>
          <w:b/>
          <w:color w:val="auto"/>
          <w:shd w:val="clear" w:color="auto" w:fill="auto"/>
          <w:lang w:eastAsia="en-US"/>
        </w:rPr>
      </w:pPr>
    </w:p>
    <w:p w14:paraId="6D853CDF" w14:textId="77777777" w:rsidR="003D2B59" w:rsidRDefault="003D2B59" w:rsidP="00675778">
      <w:pPr>
        <w:ind w:firstLine="709"/>
        <w:jc w:val="center"/>
        <w:rPr>
          <w:rFonts w:eastAsia="Calibri"/>
          <w:b/>
          <w:color w:val="auto"/>
          <w:shd w:val="clear" w:color="auto" w:fill="auto"/>
          <w:lang w:eastAsia="en-US"/>
        </w:rPr>
      </w:pPr>
    </w:p>
    <w:p w14:paraId="7B29C86A" w14:textId="77777777" w:rsidR="003D2B59" w:rsidRDefault="003D2B59" w:rsidP="00675778">
      <w:pPr>
        <w:ind w:firstLine="709"/>
        <w:jc w:val="center"/>
        <w:rPr>
          <w:rFonts w:eastAsia="Calibri"/>
          <w:b/>
          <w:color w:val="auto"/>
          <w:shd w:val="clear" w:color="auto" w:fill="auto"/>
          <w:lang w:eastAsia="en-US"/>
        </w:rPr>
      </w:pPr>
    </w:p>
    <w:p w14:paraId="02605D2D" w14:textId="77777777" w:rsidR="003D2B59" w:rsidRDefault="003D2B59" w:rsidP="00675778">
      <w:pPr>
        <w:ind w:firstLine="709"/>
        <w:jc w:val="center"/>
        <w:rPr>
          <w:rFonts w:eastAsia="Calibri"/>
          <w:b/>
          <w:color w:val="auto"/>
          <w:shd w:val="clear" w:color="auto" w:fill="auto"/>
          <w:lang w:eastAsia="en-US"/>
        </w:rPr>
      </w:pPr>
    </w:p>
    <w:p w14:paraId="398B1FDF" w14:textId="77777777" w:rsidR="003D2B59" w:rsidRDefault="003D2B59" w:rsidP="00675778">
      <w:pPr>
        <w:ind w:firstLine="709"/>
        <w:jc w:val="center"/>
        <w:rPr>
          <w:rFonts w:eastAsia="Calibri"/>
          <w:b/>
          <w:color w:val="auto"/>
          <w:shd w:val="clear" w:color="auto" w:fill="auto"/>
          <w:lang w:eastAsia="en-US"/>
        </w:rPr>
      </w:pPr>
    </w:p>
    <w:p w14:paraId="5B97A5DF" w14:textId="77777777" w:rsidR="003D2B59" w:rsidRDefault="003D2B59" w:rsidP="00675778">
      <w:pPr>
        <w:ind w:firstLine="709"/>
        <w:jc w:val="center"/>
        <w:rPr>
          <w:rFonts w:eastAsia="Calibri"/>
          <w:b/>
          <w:color w:val="auto"/>
          <w:shd w:val="clear" w:color="auto" w:fill="auto"/>
          <w:lang w:eastAsia="en-US"/>
        </w:rPr>
      </w:pPr>
    </w:p>
    <w:p w14:paraId="527183D1" w14:textId="77777777" w:rsidR="003D2B59" w:rsidRDefault="003D2B59" w:rsidP="00675778">
      <w:pPr>
        <w:ind w:firstLine="709"/>
        <w:jc w:val="center"/>
        <w:rPr>
          <w:rFonts w:eastAsia="Calibri"/>
          <w:b/>
          <w:color w:val="auto"/>
          <w:shd w:val="clear" w:color="auto" w:fill="auto"/>
          <w:lang w:eastAsia="en-US"/>
        </w:rPr>
      </w:pPr>
    </w:p>
    <w:p w14:paraId="4E072F88" w14:textId="77777777" w:rsidR="003D2B59" w:rsidRDefault="003D2B59" w:rsidP="00675778">
      <w:pPr>
        <w:ind w:firstLine="709"/>
        <w:jc w:val="center"/>
        <w:rPr>
          <w:rFonts w:eastAsia="Calibri"/>
          <w:b/>
          <w:color w:val="auto"/>
          <w:shd w:val="clear" w:color="auto" w:fill="auto"/>
          <w:lang w:eastAsia="en-US"/>
        </w:rPr>
      </w:pPr>
    </w:p>
    <w:p w14:paraId="066CE222" w14:textId="77777777" w:rsidR="003D2B59" w:rsidRDefault="003D2B59" w:rsidP="00675778">
      <w:pPr>
        <w:ind w:firstLine="709"/>
        <w:jc w:val="center"/>
        <w:rPr>
          <w:rFonts w:eastAsia="Calibri"/>
          <w:b/>
          <w:color w:val="auto"/>
          <w:shd w:val="clear" w:color="auto" w:fill="auto"/>
          <w:lang w:eastAsia="en-US"/>
        </w:rPr>
      </w:pPr>
    </w:p>
    <w:p w14:paraId="20C0CBD4" w14:textId="77777777" w:rsidR="003D2B59" w:rsidRDefault="003D2B59" w:rsidP="00675778">
      <w:pPr>
        <w:ind w:firstLine="709"/>
        <w:jc w:val="center"/>
        <w:rPr>
          <w:rFonts w:eastAsia="Calibri"/>
          <w:b/>
          <w:color w:val="auto"/>
          <w:shd w:val="clear" w:color="auto" w:fill="auto"/>
          <w:lang w:eastAsia="en-US"/>
        </w:rPr>
      </w:pPr>
    </w:p>
    <w:p w14:paraId="18C85241" w14:textId="77777777" w:rsidR="003D2B59" w:rsidRDefault="003D2B59" w:rsidP="00675778">
      <w:pPr>
        <w:ind w:firstLine="709"/>
        <w:jc w:val="center"/>
        <w:rPr>
          <w:rFonts w:eastAsia="Calibri"/>
          <w:b/>
          <w:color w:val="auto"/>
          <w:shd w:val="clear" w:color="auto" w:fill="auto"/>
          <w:lang w:eastAsia="en-US"/>
        </w:rPr>
      </w:pPr>
    </w:p>
    <w:p w14:paraId="52170D43" w14:textId="77777777" w:rsidR="003D2B59" w:rsidRDefault="003D2B59" w:rsidP="00675778">
      <w:pPr>
        <w:ind w:firstLine="709"/>
        <w:jc w:val="center"/>
        <w:rPr>
          <w:rFonts w:eastAsia="Calibri"/>
          <w:b/>
          <w:color w:val="auto"/>
          <w:shd w:val="clear" w:color="auto" w:fill="auto"/>
          <w:lang w:eastAsia="en-US"/>
        </w:rPr>
      </w:pPr>
    </w:p>
    <w:p w14:paraId="0780D643" w14:textId="77777777" w:rsidR="003D2B59" w:rsidRDefault="003D2B59" w:rsidP="00675778">
      <w:pPr>
        <w:ind w:firstLine="709"/>
        <w:jc w:val="center"/>
        <w:rPr>
          <w:rFonts w:eastAsia="Calibri"/>
          <w:b/>
          <w:color w:val="auto"/>
          <w:shd w:val="clear" w:color="auto" w:fill="auto"/>
          <w:lang w:eastAsia="en-US"/>
        </w:rPr>
      </w:pPr>
    </w:p>
    <w:p w14:paraId="7DA5DDFA" w14:textId="77777777" w:rsidR="003D2B59" w:rsidRDefault="003D2B59" w:rsidP="00675778">
      <w:pPr>
        <w:ind w:firstLine="709"/>
        <w:jc w:val="center"/>
        <w:rPr>
          <w:rFonts w:eastAsia="Calibri"/>
          <w:b/>
          <w:color w:val="auto"/>
          <w:shd w:val="clear" w:color="auto" w:fill="auto"/>
          <w:lang w:eastAsia="en-US"/>
        </w:rPr>
      </w:pPr>
    </w:p>
    <w:p w14:paraId="75401CA7" w14:textId="77777777" w:rsidR="003D2B59" w:rsidRDefault="003D2B59" w:rsidP="00675778">
      <w:pPr>
        <w:ind w:firstLine="709"/>
        <w:jc w:val="center"/>
        <w:rPr>
          <w:rFonts w:eastAsia="Calibri"/>
          <w:b/>
          <w:color w:val="auto"/>
          <w:shd w:val="clear" w:color="auto" w:fill="auto"/>
          <w:lang w:eastAsia="en-US"/>
        </w:rPr>
      </w:pPr>
    </w:p>
    <w:p w14:paraId="630A1C2C" w14:textId="77777777" w:rsidR="003D2B59" w:rsidRDefault="003D2B59" w:rsidP="00675778">
      <w:pPr>
        <w:ind w:firstLine="709"/>
        <w:jc w:val="center"/>
        <w:rPr>
          <w:rFonts w:eastAsia="Calibri"/>
          <w:b/>
          <w:color w:val="auto"/>
          <w:shd w:val="clear" w:color="auto" w:fill="auto"/>
          <w:lang w:eastAsia="en-US"/>
        </w:rPr>
      </w:pPr>
    </w:p>
    <w:p w14:paraId="720E9447" w14:textId="77777777" w:rsidR="003D2B59" w:rsidRDefault="003D2B59" w:rsidP="00675778">
      <w:pPr>
        <w:ind w:firstLine="709"/>
        <w:jc w:val="center"/>
        <w:rPr>
          <w:rFonts w:eastAsia="Calibri"/>
          <w:b/>
          <w:color w:val="auto"/>
          <w:shd w:val="clear" w:color="auto" w:fill="auto"/>
          <w:lang w:eastAsia="en-US"/>
        </w:rPr>
      </w:pPr>
    </w:p>
    <w:p w14:paraId="308960A1" w14:textId="77777777" w:rsidR="003D2B59" w:rsidRDefault="003D2B59" w:rsidP="00675778">
      <w:pPr>
        <w:ind w:firstLine="709"/>
        <w:jc w:val="center"/>
        <w:rPr>
          <w:rFonts w:eastAsia="Calibri"/>
          <w:b/>
          <w:color w:val="auto"/>
          <w:shd w:val="clear" w:color="auto" w:fill="auto"/>
          <w:lang w:eastAsia="en-US"/>
        </w:rPr>
      </w:pPr>
    </w:p>
    <w:p w14:paraId="1CAE36B3" w14:textId="77777777" w:rsidR="003D2B59" w:rsidRDefault="003D2B59" w:rsidP="00675778">
      <w:pPr>
        <w:ind w:firstLine="709"/>
        <w:jc w:val="center"/>
        <w:rPr>
          <w:rFonts w:eastAsia="Calibri"/>
          <w:b/>
          <w:color w:val="auto"/>
          <w:shd w:val="clear" w:color="auto" w:fill="auto"/>
          <w:lang w:eastAsia="en-US"/>
        </w:rPr>
      </w:pPr>
    </w:p>
    <w:p w14:paraId="438794B7" w14:textId="77777777" w:rsidR="003D2B59" w:rsidRDefault="003D2B59" w:rsidP="00675778">
      <w:pPr>
        <w:ind w:firstLine="709"/>
        <w:jc w:val="center"/>
        <w:rPr>
          <w:rFonts w:eastAsia="Calibri"/>
          <w:b/>
          <w:color w:val="auto"/>
          <w:shd w:val="clear" w:color="auto" w:fill="auto"/>
          <w:lang w:eastAsia="en-US"/>
        </w:rPr>
      </w:pPr>
    </w:p>
    <w:p w14:paraId="7DB8D33E" w14:textId="77777777" w:rsidR="003D2B59" w:rsidRDefault="003D2B59" w:rsidP="00675778">
      <w:pPr>
        <w:ind w:firstLine="709"/>
        <w:jc w:val="center"/>
        <w:rPr>
          <w:rFonts w:eastAsia="Calibri"/>
          <w:b/>
          <w:color w:val="auto"/>
          <w:shd w:val="clear" w:color="auto" w:fill="auto"/>
          <w:lang w:eastAsia="en-US"/>
        </w:rPr>
      </w:pPr>
    </w:p>
    <w:p w14:paraId="55453F38" w14:textId="77777777" w:rsidR="003D2B59" w:rsidRDefault="003D2B59" w:rsidP="00675778">
      <w:pPr>
        <w:ind w:firstLine="709"/>
        <w:jc w:val="center"/>
        <w:rPr>
          <w:rFonts w:eastAsia="Calibri"/>
          <w:b/>
          <w:color w:val="auto"/>
          <w:shd w:val="clear" w:color="auto" w:fill="auto"/>
          <w:lang w:eastAsia="en-US"/>
        </w:rPr>
      </w:pPr>
    </w:p>
    <w:p w14:paraId="2F116087" w14:textId="77777777" w:rsidR="003D2B59" w:rsidRDefault="003D2B59" w:rsidP="00675778">
      <w:pPr>
        <w:ind w:firstLine="709"/>
        <w:jc w:val="center"/>
        <w:rPr>
          <w:rFonts w:eastAsia="Calibri"/>
          <w:b/>
          <w:color w:val="auto"/>
          <w:shd w:val="clear" w:color="auto" w:fill="auto"/>
          <w:lang w:eastAsia="en-US"/>
        </w:rPr>
      </w:pPr>
    </w:p>
    <w:p w14:paraId="47EBB10F" w14:textId="77777777" w:rsidR="003D2B59" w:rsidRDefault="003D2B59" w:rsidP="00675778">
      <w:pPr>
        <w:ind w:firstLine="709"/>
        <w:jc w:val="center"/>
        <w:rPr>
          <w:rFonts w:eastAsia="Calibri"/>
          <w:b/>
          <w:color w:val="auto"/>
          <w:shd w:val="clear" w:color="auto" w:fill="auto"/>
          <w:lang w:eastAsia="en-US"/>
        </w:rPr>
      </w:pPr>
    </w:p>
    <w:p w14:paraId="2994F2C3" w14:textId="696C8F22" w:rsidR="00675778" w:rsidRDefault="00675778" w:rsidP="00675778">
      <w:pPr>
        <w:ind w:firstLine="709"/>
        <w:jc w:val="center"/>
        <w:rPr>
          <w:rFonts w:eastAsia="Calibri"/>
          <w:b/>
          <w:color w:val="auto"/>
          <w:shd w:val="clear" w:color="auto" w:fill="auto"/>
          <w:lang w:eastAsia="en-US"/>
        </w:rPr>
      </w:pPr>
      <w:r w:rsidRPr="007F67D7">
        <w:rPr>
          <w:rFonts w:eastAsia="Calibri"/>
          <w:b/>
          <w:color w:val="auto"/>
          <w:shd w:val="clear" w:color="auto" w:fill="auto"/>
          <w:lang w:eastAsia="en-US"/>
        </w:rPr>
        <w:lastRenderedPageBreak/>
        <w:t>РАЗДЕЛ I</w:t>
      </w:r>
      <w:r w:rsidRPr="007F67D7">
        <w:rPr>
          <w:rFonts w:eastAsia="Calibri"/>
          <w:b/>
          <w:color w:val="auto"/>
          <w:shd w:val="clear" w:color="auto" w:fill="auto"/>
          <w:lang w:val="en-US" w:eastAsia="en-US"/>
        </w:rPr>
        <w:t>V</w:t>
      </w:r>
      <w:r w:rsidRPr="007F67D7">
        <w:rPr>
          <w:rFonts w:eastAsia="Calibri"/>
          <w:b/>
          <w:color w:val="auto"/>
          <w:shd w:val="clear" w:color="auto" w:fill="auto"/>
          <w:lang w:eastAsia="en-US"/>
        </w:rPr>
        <w:t>.ПРОЕКТ ДОГОВОРА</w:t>
      </w:r>
    </w:p>
    <w:p w14:paraId="347B2846" w14:textId="77777777" w:rsidR="003D2B59" w:rsidRDefault="003D2B59" w:rsidP="00675778">
      <w:pPr>
        <w:ind w:firstLine="709"/>
        <w:jc w:val="center"/>
        <w:rPr>
          <w:rFonts w:eastAsia="Calibri"/>
          <w:b/>
          <w:color w:val="auto"/>
          <w:shd w:val="clear" w:color="auto" w:fill="auto"/>
          <w:lang w:eastAsia="en-US"/>
        </w:rPr>
      </w:pPr>
    </w:p>
    <w:p w14:paraId="3EDFF22D" w14:textId="77777777" w:rsidR="006E7F72" w:rsidRPr="006E7F72" w:rsidRDefault="006E7F72" w:rsidP="006E7F72">
      <w:pPr>
        <w:jc w:val="center"/>
        <w:rPr>
          <w:rFonts w:eastAsia="Times New Roman"/>
          <w:b/>
          <w:color w:val="auto"/>
          <w:sz w:val="22"/>
          <w:szCs w:val="22"/>
          <w:shd w:val="clear" w:color="auto" w:fill="auto"/>
          <w:lang w:eastAsia="en-US" w:bidi="en-US"/>
        </w:rPr>
      </w:pPr>
      <w:r w:rsidRPr="006E7F72">
        <w:rPr>
          <w:rFonts w:eastAsia="Times New Roman"/>
          <w:b/>
          <w:color w:val="auto"/>
          <w:sz w:val="22"/>
          <w:szCs w:val="22"/>
          <w:shd w:val="clear" w:color="auto" w:fill="auto"/>
          <w:lang w:eastAsia="en-US" w:bidi="en-US"/>
        </w:rPr>
        <w:t>Договор № _______</w:t>
      </w:r>
    </w:p>
    <w:p w14:paraId="305A7873" w14:textId="77777777" w:rsidR="006E7F72" w:rsidRPr="006E7F72" w:rsidRDefault="006E7F72" w:rsidP="006E7F72">
      <w:pPr>
        <w:jc w:val="center"/>
        <w:rPr>
          <w:rFonts w:eastAsia="Times New Roman"/>
          <w:b/>
          <w:color w:val="auto"/>
          <w:sz w:val="22"/>
          <w:szCs w:val="22"/>
          <w:shd w:val="clear" w:color="auto" w:fill="auto"/>
          <w:lang w:eastAsia="en-US" w:bidi="en-US"/>
        </w:rPr>
      </w:pPr>
      <w:r w:rsidRPr="006E7F72">
        <w:rPr>
          <w:rFonts w:eastAsia="Times New Roman"/>
          <w:b/>
          <w:color w:val="auto"/>
          <w:sz w:val="22"/>
          <w:szCs w:val="22"/>
          <w:shd w:val="clear" w:color="auto" w:fill="auto"/>
          <w:lang w:eastAsia="en-US" w:bidi="en-US"/>
        </w:rPr>
        <w:t>на выполнение капитального ремонта вентиляции лаборатории МУП "Водоканал"</w:t>
      </w:r>
    </w:p>
    <w:p w14:paraId="19CB8DED" w14:textId="77777777" w:rsidR="006E7F72" w:rsidRPr="006E7F72" w:rsidRDefault="006E7F72" w:rsidP="006E7F72">
      <w:pPr>
        <w:jc w:val="center"/>
        <w:rPr>
          <w:rFonts w:eastAsia="Times New Roman"/>
          <w:color w:val="auto"/>
          <w:sz w:val="22"/>
          <w:szCs w:val="22"/>
          <w:shd w:val="clear" w:color="auto" w:fill="auto"/>
        </w:rPr>
      </w:pPr>
    </w:p>
    <w:p w14:paraId="31106EC7" w14:textId="77777777" w:rsidR="006E7F72" w:rsidRPr="006E7F72" w:rsidRDefault="006E7F72" w:rsidP="006E7F72">
      <w:pPr>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г. Йошкар-Ола</w:t>
      </w:r>
      <w:r w:rsidRPr="006E7F72">
        <w:rPr>
          <w:rFonts w:eastAsia="Times New Roman"/>
          <w:color w:val="auto"/>
          <w:sz w:val="22"/>
          <w:szCs w:val="22"/>
          <w:shd w:val="clear" w:color="auto" w:fill="auto"/>
        </w:rPr>
        <w:tab/>
      </w:r>
      <w:r w:rsidRPr="006E7F72">
        <w:rPr>
          <w:rFonts w:eastAsia="Times New Roman"/>
          <w:color w:val="auto"/>
          <w:sz w:val="22"/>
          <w:szCs w:val="22"/>
          <w:shd w:val="clear" w:color="auto" w:fill="auto"/>
        </w:rPr>
        <w:tab/>
      </w:r>
      <w:r w:rsidRPr="006E7F72">
        <w:rPr>
          <w:rFonts w:eastAsia="Times New Roman"/>
          <w:color w:val="auto"/>
          <w:sz w:val="22"/>
          <w:szCs w:val="22"/>
          <w:shd w:val="clear" w:color="auto" w:fill="auto"/>
        </w:rPr>
        <w:tab/>
        <w:t xml:space="preserve">                                                                                             </w:t>
      </w:r>
      <w:proofErr w:type="gramStart"/>
      <w:r w:rsidRPr="006E7F72">
        <w:rPr>
          <w:rFonts w:eastAsia="Times New Roman"/>
          <w:color w:val="auto"/>
          <w:sz w:val="22"/>
          <w:szCs w:val="22"/>
          <w:shd w:val="clear" w:color="auto" w:fill="auto"/>
        </w:rPr>
        <w:t xml:space="preserve">   «</w:t>
      </w:r>
      <w:proofErr w:type="gramEnd"/>
      <w:r w:rsidRPr="006E7F72">
        <w:rPr>
          <w:rFonts w:eastAsia="Times New Roman"/>
          <w:color w:val="auto"/>
          <w:sz w:val="22"/>
          <w:szCs w:val="22"/>
          <w:shd w:val="clear" w:color="auto" w:fill="auto"/>
        </w:rPr>
        <w:t>___»  ________ 2024г.</w:t>
      </w:r>
    </w:p>
    <w:p w14:paraId="5E768C2D" w14:textId="77777777" w:rsidR="006E7F72" w:rsidRPr="006E7F72" w:rsidRDefault="006E7F72" w:rsidP="006E7F72">
      <w:pPr>
        <w:jc w:val="left"/>
        <w:rPr>
          <w:rFonts w:eastAsia="Times New Roman"/>
          <w:color w:val="4F81BD"/>
          <w:sz w:val="22"/>
          <w:szCs w:val="22"/>
          <w:shd w:val="clear" w:color="auto" w:fill="auto"/>
        </w:rPr>
      </w:pPr>
    </w:p>
    <w:p w14:paraId="04EC89EB" w14:textId="77777777" w:rsidR="006E7F72" w:rsidRDefault="006E7F72" w:rsidP="006E7F72">
      <w:pPr>
        <w:keepNext/>
        <w:keepLines/>
        <w:suppressAutoHyphens/>
        <w:spacing w:line="216" w:lineRule="auto"/>
        <w:ind w:firstLine="851"/>
        <w:rPr>
          <w:rFonts w:eastAsia="Times New Roman"/>
          <w:color w:val="auto"/>
          <w:sz w:val="22"/>
          <w:szCs w:val="22"/>
          <w:shd w:val="clear" w:color="auto" w:fill="auto"/>
        </w:rPr>
      </w:pPr>
      <w:r w:rsidRPr="006E7F72">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6E7F72">
        <w:rPr>
          <w:rFonts w:eastAsia="Calibri"/>
          <w:bCs/>
          <w:color w:val="000000"/>
          <w:sz w:val="22"/>
          <w:szCs w:val="22"/>
          <w:shd w:val="clear" w:color="auto" w:fill="auto"/>
          <w:lang w:eastAsia="zh-CN"/>
        </w:rPr>
        <w:t>ый</w:t>
      </w:r>
      <w:proofErr w:type="spellEnd"/>
      <w:r w:rsidRPr="006E7F72">
        <w:rPr>
          <w:rFonts w:eastAsia="Calibri"/>
          <w:bCs/>
          <w:color w:val="000000"/>
          <w:sz w:val="22"/>
          <w:szCs w:val="22"/>
          <w:shd w:val="clear" w:color="auto" w:fill="auto"/>
          <w:lang w:eastAsia="zh-CN"/>
        </w:rPr>
        <w:t>/</w:t>
      </w:r>
      <w:proofErr w:type="spellStart"/>
      <w:r w:rsidRPr="006E7F72">
        <w:rPr>
          <w:rFonts w:eastAsia="Calibri"/>
          <w:bCs/>
          <w:color w:val="000000"/>
          <w:sz w:val="22"/>
          <w:szCs w:val="22"/>
          <w:shd w:val="clear" w:color="auto" w:fill="auto"/>
          <w:lang w:eastAsia="zh-CN"/>
        </w:rPr>
        <w:t>ая</w:t>
      </w:r>
      <w:proofErr w:type="spellEnd"/>
      <w:r w:rsidRPr="006E7F72">
        <w:rPr>
          <w:rFonts w:eastAsia="Calibri"/>
          <w:bCs/>
          <w:color w:val="000000"/>
          <w:sz w:val="22"/>
          <w:szCs w:val="22"/>
          <w:shd w:val="clear" w:color="auto" w:fill="auto"/>
          <w:lang w:eastAsia="zh-CN"/>
        </w:rPr>
        <w:t xml:space="preserve">)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09.04.2024г., далее по тексту «Положение») и на условиях, предусмотренных извещением об осуществлении закупки, документацией о закупке, заявкой, </w:t>
      </w:r>
      <w:r w:rsidRPr="006E7F72">
        <w:rPr>
          <w:rFonts w:eastAsia="Calibri"/>
          <w:color w:val="auto"/>
          <w:sz w:val="22"/>
          <w:szCs w:val="22"/>
          <w:shd w:val="clear" w:color="auto" w:fill="auto"/>
          <w:lang w:eastAsia="en-US"/>
        </w:rPr>
        <w:t>на основании результатов электронного аукциона (протокол № _____ от _____)</w:t>
      </w:r>
      <w:r w:rsidRPr="006E7F72">
        <w:rPr>
          <w:rFonts w:eastAsia="Times New Roman"/>
          <w:color w:val="auto"/>
          <w:sz w:val="22"/>
          <w:szCs w:val="22"/>
          <w:shd w:val="clear" w:color="auto" w:fill="auto"/>
        </w:rPr>
        <w:t>заключили настоящий договор</w:t>
      </w:r>
      <w:r w:rsidRPr="006E7F72">
        <w:rPr>
          <w:rFonts w:eastAsia="Times New Roman"/>
          <w:color w:val="auto"/>
          <w:sz w:val="22"/>
          <w:szCs w:val="22"/>
          <w:shd w:val="clear" w:color="auto" w:fill="auto"/>
          <w:lang w:eastAsia="en-US" w:bidi="en-US"/>
        </w:rPr>
        <w:t xml:space="preserve">(далее по тексту «Договор») </w:t>
      </w:r>
      <w:r w:rsidRPr="006E7F72">
        <w:rPr>
          <w:rFonts w:eastAsia="Times New Roman"/>
          <w:color w:val="auto"/>
          <w:sz w:val="22"/>
          <w:szCs w:val="22"/>
          <w:shd w:val="clear" w:color="auto" w:fill="auto"/>
        </w:rPr>
        <w:t>о нижеследующем:</w:t>
      </w:r>
    </w:p>
    <w:p w14:paraId="4018B893" w14:textId="77777777" w:rsidR="006E7F72" w:rsidRPr="006E7F72" w:rsidRDefault="006E7F72" w:rsidP="006E7F72">
      <w:pPr>
        <w:keepNext/>
        <w:keepLines/>
        <w:suppressAutoHyphens/>
        <w:spacing w:line="216" w:lineRule="auto"/>
        <w:ind w:firstLine="851"/>
        <w:rPr>
          <w:rFonts w:eastAsia="Times New Roman"/>
          <w:color w:val="auto"/>
          <w:sz w:val="22"/>
          <w:szCs w:val="22"/>
          <w:shd w:val="clear" w:color="auto" w:fill="auto"/>
        </w:rPr>
      </w:pPr>
    </w:p>
    <w:p w14:paraId="0173C19C" w14:textId="77777777" w:rsidR="006E7F72" w:rsidRPr="006E7F72" w:rsidRDefault="006E7F72" w:rsidP="006E7F72">
      <w:pPr>
        <w:widowControl w:val="0"/>
        <w:numPr>
          <w:ilvl w:val="0"/>
          <w:numId w:val="11"/>
        </w:numPr>
        <w:autoSpaceDE w:val="0"/>
        <w:autoSpaceDN w:val="0"/>
        <w:adjustRightInd w:val="0"/>
        <w:jc w:val="center"/>
        <w:rPr>
          <w:rFonts w:eastAsia="Times New Roman"/>
          <w:b/>
          <w:bCs/>
          <w:color w:val="auto"/>
          <w:sz w:val="22"/>
          <w:szCs w:val="22"/>
          <w:shd w:val="clear" w:color="auto" w:fill="auto"/>
        </w:rPr>
      </w:pPr>
      <w:r w:rsidRPr="006E7F72">
        <w:rPr>
          <w:rFonts w:eastAsia="Times New Roman"/>
          <w:b/>
          <w:bCs/>
          <w:color w:val="auto"/>
          <w:sz w:val="22"/>
          <w:szCs w:val="22"/>
          <w:shd w:val="clear" w:color="auto" w:fill="auto"/>
        </w:rPr>
        <w:t>ПРЕДМЕТ ДОГОВОРА</w:t>
      </w:r>
    </w:p>
    <w:p w14:paraId="50D72ADA" w14:textId="77777777" w:rsidR="006E7F72" w:rsidRPr="006E7F72" w:rsidRDefault="006E7F72" w:rsidP="006E7F72">
      <w:pPr>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1.1. Подрядчик обязуется качественно, в установленный настоящим Договором срок и в пределах установленной настоящим Договором цены выполнить </w:t>
      </w:r>
      <w:r w:rsidRPr="006E7F72">
        <w:rPr>
          <w:rFonts w:eastAsia="Times New Roman"/>
          <w:color w:val="auto"/>
          <w:sz w:val="22"/>
          <w:szCs w:val="22"/>
          <w:shd w:val="clear" w:color="auto" w:fill="auto"/>
          <w:lang w:eastAsia="en-US" w:bidi="en-US"/>
        </w:rPr>
        <w:t xml:space="preserve">работы по выполнению капитального ремонта вентиляции лаборатории МУП "Водоканал" </w:t>
      </w:r>
      <w:r w:rsidRPr="006E7F72">
        <w:rPr>
          <w:rFonts w:eastAsia="Times New Roman"/>
          <w:color w:val="000000"/>
          <w:sz w:val="22"/>
          <w:szCs w:val="22"/>
          <w:shd w:val="clear" w:color="auto" w:fill="auto"/>
        </w:rPr>
        <w:t>(далее – работы) в соответствии с Техническим заданием (Приложение №1), ведомости объемов работ и основных материалов (Приложение №1 к Техническому заданию) и с утвержденным локальным сметным расчетом (Приложение № 2) к настоящему Договору, являющееся его неотъемлемой частью) и сдать ее результат Заказчику, а Заказчик обязуется принять результат надлежащим образом выполненные работы и оплатить их.</w:t>
      </w:r>
    </w:p>
    <w:p w14:paraId="6993DB57" w14:textId="77777777" w:rsidR="006E7F72" w:rsidRPr="006E7F72" w:rsidRDefault="006E7F72" w:rsidP="006E7F72">
      <w:pPr>
        <w:tabs>
          <w:tab w:val="left" w:pos="709"/>
        </w:tabs>
        <w:ind w:firstLine="567"/>
        <w:rPr>
          <w:rFonts w:eastAsia="Times New Roman"/>
          <w:color w:val="auto"/>
          <w:sz w:val="22"/>
          <w:szCs w:val="22"/>
          <w:shd w:val="clear" w:color="auto" w:fill="auto"/>
          <w:lang w:eastAsia="en-US" w:bidi="en-US"/>
        </w:rPr>
      </w:pPr>
      <w:r w:rsidRPr="006E7F72">
        <w:rPr>
          <w:rFonts w:eastAsia="Times New Roman"/>
          <w:color w:val="000000"/>
          <w:sz w:val="22"/>
          <w:szCs w:val="22"/>
          <w:shd w:val="clear" w:color="auto" w:fill="auto"/>
        </w:rPr>
        <w:t xml:space="preserve">1.2. </w:t>
      </w:r>
      <w:r w:rsidRPr="006E7F72">
        <w:rPr>
          <w:rFonts w:eastAsia="Times New Roman"/>
          <w:color w:val="auto"/>
          <w:sz w:val="22"/>
          <w:szCs w:val="22"/>
          <w:shd w:val="clear" w:color="auto" w:fill="auto"/>
          <w:lang w:eastAsia="en-US" w:bidi="en-US"/>
        </w:rPr>
        <w:t>Работы производятся в соответствии с требованиями действующих строительных норм и правил (СНиП) и Сводами правил (СП) на данный вид работ, отраслевыми стандартами, иными нормативными актами на данный вид работ, в точном соответствии с Техническим заданием (Приложение №1), ведомости объемов работ и основных материалов (Приложение №1 к Техническому заданию) и с утвержденным локальным сметным расчетом (Приложение № 2), которое является его неотъемлемой частью). Вся техническая документация должна быть представлена на русском языке.</w:t>
      </w:r>
    </w:p>
    <w:p w14:paraId="68527E5B" w14:textId="77777777" w:rsidR="006E7F72" w:rsidRPr="006E7F72" w:rsidRDefault="006E7F72" w:rsidP="006E7F72">
      <w:pPr>
        <w:tabs>
          <w:tab w:val="left" w:pos="709"/>
        </w:tabs>
        <w:ind w:firstLine="567"/>
        <w:rPr>
          <w:rFonts w:eastAsia="Times New Roman"/>
          <w:color w:val="auto"/>
          <w:sz w:val="22"/>
          <w:szCs w:val="22"/>
          <w:shd w:val="clear" w:color="auto" w:fill="auto"/>
          <w:lang w:eastAsia="en-US" w:bidi="en-US"/>
        </w:rPr>
      </w:pPr>
    </w:p>
    <w:p w14:paraId="3FC65C86" w14:textId="77777777" w:rsidR="006E7F72" w:rsidRPr="006E7F72" w:rsidRDefault="006E7F72" w:rsidP="006E7F72">
      <w:pPr>
        <w:numPr>
          <w:ilvl w:val="0"/>
          <w:numId w:val="11"/>
        </w:numPr>
        <w:autoSpaceDE w:val="0"/>
        <w:autoSpaceDN w:val="0"/>
        <w:adjustRightInd w:val="0"/>
        <w:jc w:val="center"/>
        <w:outlineLvl w:val="2"/>
        <w:rPr>
          <w:rFonts w:eastAsia="Times New Roman"/>
          <w:b/>
          <w:color w:val="auto"/>
          <w:sz w:val="22"/>
          <w:szCs w:val="22"/>
          <w:shd w:val="clear" w:color="auto" w:fill="auto"/>
        </w:rPr>
      </w:pPr>
      <w:r w:rsidRPr="006E7F72">
        <w:rPr>
          <w:rFonts w:eastAsia="Times New Roman"/>
          <w:b/>
          <w:color w:val="auto"/>
          <w:sz w:val="22"/>
          <w:szCs w:val="22"/>
          <w:shd w:val="clear" w:color="auto" w:fill="auto"/>
        </w:rPr>
        <w:t>ЦЕНА ДОГОВОРА</w:t>
      </w:r>
    </w:p>
    <w:p w14:paraId="37D856FF" w14:textId="77777777" w:rsidR="006E7F72" w:rsidRPr="006E7F72" w:rsidRDefault="006E7F72" w:rsidP="006E7F72">
      <w:pPr>
        <w:tabs>
          <w:tab w:val="left" w:pos="709"/>
        </w:tabs>
        <w:rPr>
          <w:rFonts w:eastAsia="Times New Roman"/>
          <w:i/>
          <w:iCs/>
          <w:color w:val="000000"/>
          <w:sz w:val="22"/>
          <w:szCs w:val="22"/>
          <w:shd w:val="clear" w:color="auto" w:fill="auto"/>
        </w:rPr>
      </w:pPr>
      <w:r w:rsidRPr="006E7F72">
        <w:rPr>
          <w:rFonts w:eastAsia="Times New Roman"/>
          <w:color w:val="auto"/>
          <w:sz w:val="22"/>
          <w:szCs w:val="22"/>
          <w:shd w:val="clear" w:color="auto" w:fill="auto"/>
        </w:rPr>
        <w:tab/>
        <w:t xml:space="preserve">  2.1. </w:t>
      </w:r>
      <w:r w:rsidRPr="006E7F72">
        <w:rPr>
          <w:rFonts w:eastAsia="Times New Roman"/>
          <w:color w:val="auto"/>
          <w:sz w:val="22"/>
          <w:szCs w:val="22"/>
          <w:shd w:val="clear" w:color="auto" w:fill="auto"/>
          <w:lang w:eastAsia="en-US" w:bidi="en-US"/>
        </w:rPr>
        <w:t>Цена Договора составляет _______________ руб.</w:t>
      </w:r>
      <w:r w:rsidRPr="006E7F72">
        <w:rPr>
          <w:rFonts w:eastAsia="Times New Roman"/>
          <w:color w:val="000000"/>
          <w:sz w:val="22"/>
          <w:szCs w:val="22"/>
          <w:shd w:val="clear" w:color="auto" w:fill="auto"/>
        </w:rPr>
        <w:t xml:space="preserve"> в том числе НДС __ % ____________ (___________________) рублей _____________копеек </w:t>
      </w:r>
      <w:r w:rsidRPr="006E7F72">
        <w:rPr>
          <w:rFonts w:eastAsia="Times New Roman"/>
          <w:i/>
          <w:iCs/>
          <w:color w:val="000000"/>
          <w:sz w:val="22"/>
          <w:szCs w:val="22"/>
          <w:shd w:val="clear" w:color="auto" w:fill="auto"/>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14:paraId="018E5812" w14:textId="77777777" w:rsidR="006E7F72" w:rsidRPr="006E7F72" w:rsidRDefault="006E7F72" w:rsidP="006E7F72">
      <w:pPr>
        <w:tabs>
          <w:tab w:val="left" w:pos="709"/>
        </w:tabs>
        <w:ind w:firstLine="567"/>
        <w:rPr>
          <w:rFonts w:eastAsia="Times New Roman"/>
          <w:color w:val="auto"/>
          <w:sz w:val="22"/>
          <w:szCs w:val="22"/>
          <w:shd w:val="clear" w:color="auto" w:fill="auto"/>
        </w:rPr>
      </w:pPr>
      <w:r w:rsidRPr="006E7F72">
        <w:rPr>
          <w:rFonts w:eastAsia="Times New Roman"/>
          <w:color w:val="auto"/>
          <w:sz w:val="22"/>
          <w:szCs w:val="22"/>
          <w:shd w:val="clear" w:color="auto" w:fill="auto"/>
          <w:lang w:eastAsia="en-US" w:bidi="en-US"/>
        </w:rPr>
        <w:t xml:space="preserve">   2.2. </w:t>
      </w:r>
      <w:r w:rsidRPr="006E7F72">
        <w:rPr>
          <w:rFonts w:eastAsia="Times New Roman"/>
          <w:color w:val="auto"/>
          <w:sz w:val="22"/>
          <w:szCs w:val="22"/>
          <w:shd w:val="clear" w:color="auto" w:fill="auto"/>
        </w:rPr>
        <w:t>Валютой для установления цены Договора и расчетов с Подрядчиком является рубль Российской Федерации.</w:t>
      </w:r>
    </w:p>
    <w:p w14:paraId="4CD55F70" w14:textId="77777777" w:rsidR="006E7F72" w:rsidRPr="006E7F72" w:rsidRDefault="006E7F72" w:rsidP="006E7F72">
      <w:pPr>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2.3. Источник финансирования Договора –собственные средства МУП «Водоканал».</w:t>
      </w:r>
    </w:p>
    <w:p w14:paraId="30BB2EAC"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auto"/>
          <w:sz w:val="22"/>
          <w:szCs w:val="22"/>
          <w:shd w:val="clear" w:color="auto" w:fill="auto"/>
        </w:rPr>
        <w:t xml:space="preserve">2.4. </w:t>
      </w:r>
      <w:r w:rsidRPr="006E7F72">
        <w:rPr>
          <w:rFonts w:eastAsia="Times New Roman"/>
          <w:color w:val="000000"/>
          <w:sz w:val="22"/>
          <w:szCs w:val="22"/>
          <w:shd w:val="clear" w:color="auto" w:fill="auto"/>
        </w:rPr>
        <w:t>Цена Договора включает в себя все расходы, связанные с выполнением работ, предусмотренных Договором в полном объеме. Стоимость материалов, расходы на перевозку, страхование, уплату таможенных пошлин, налогов, сборов и других обязательных платежей, а также иные расходы, связанные с исполнением Подрядчика своих обязательств по Договору.</w:t>
      </w:r>
    </w:p>
    <w:p w14:paraId="17FA3967"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auto"/>
          <w:sz w:val="22"/>
          <w:szCs w:val="22"/>
          <w:shd w:val="clear" w:color="auto" w:fill="auto"/>
        </w:rPr>
        <w:t xml:space="preserve">2.5. Цена Договора является твердой, </w:t>
      </w:r>
      <w:r w:rsidRPr="006E7F72">
        <w:rPr>
          <w:rFonts w:eastAsia="Times New Roman"/>
          <w:color w:val="000000"/>
          <w:sz w:val="22"/>
          <w:szCs w:val="22"/>
          <w:shd w:val="clear" w:color="auto" w:fill="auto"/>
        </w:rPr>
        <w:t xml:space="preserve">определяется на весь срок исполнения Договора </w:t>
      </w:r>
      <w:r w:rsidRPr="006E7F72">
        <w:rPr>
          <w:rFonts w:eastAsia="Times New Roman"/>
          <w:color w:val="auto"/>
          <w:sz w:val="22"/>
          <w:szCs w:val="22"/>
          <w:shd w:val="clear" w:color="auto" w:fill="auto"/>
        </w:rPr>
        <w:t>и не может изменяться в ходе его исполнения, з</w:t>
      </w:r>
      <w:r w:rsidRPr="006E7F72">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14:paraId="7578F1BE"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000000"/>
          <w:sz w:val="22"/>
          <w:szCs w:val="22"/>
          <w:shd w:val="clear" w:color="auto" w:fill="auto"/>
        </w:rPr>
        <w:t>2.5.1. при снижении цены Договора без изменения предусмотренных Договором объема работы, качества выполняемой работы и иных условий Договора;</w:t>
      </w:r>
    </w:p>
    <w:p w14:paraId="3BDEF13F"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000000"/>
          <w:sz w:val="22"/>
          <w:szCs w:val="22"/>
          <w:shd w:val="clear" w:color="auto" w:fill="auto"/>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6E7F72">
        <w:rPr>
          <w:rFonts w:eastAsia="Times New Roman"/>
          <w:color w:val="000000"/>
          <w:sz w:val="22"/>
          <w:szCs w:val="22"/>
          <w:shd w:val="clear" w:color="auto" w:fill="auto"/>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72D9D507"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000000"/>
          <w:sz w:val="22"/>
          <w:szCs w:val="22"/>
          <w:shd w:val="clear" w:color="auto" w:fill="auto"/>
        </w:rPr>
        <w:lastRenderedPageBreak/>
        <w:t>2.5.3.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29CE50E6"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14:paraId="6B025BFF" w14:textId="77777777" w:rsidR="006E7F72" w:rsidRPr="006E7F72" w:rsidRDefault="006E7F72" w:rsidP="006E7F72">
      <w:pPr>
        <w:ind w:firstLine="709"/>
        <w:jc w:val="left"/>
        <w:rPr>
          <w:rFonts w:eastAsia="Times New Roman"/>
          <w:color w:val="000000"/>
          <w:sz w:val="22"/>
          <w:szCs w:val="22"/>
          <w:shd w:val="clear" w:color="auto" w:fill="auto"/>
        </w:rPr>
      </w:pPr>
      <w:r w:rsidRPr="006E7F72">
        <w:rPr>
          <w:rFonts w:eastAsia="Times New Roman"/>
          <w:color w:val="000000"/>
          <w:sz w:val="22"/>
          <w:szCs w:val="22"/>
          <w:shd w:val="clear" w:color="auto" w:fill="auto"/>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54903AAC"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000000"/>
          <w:sz w:val="22"/>
          <w:szCs w:val="22"/>
          <w:shd w:val="clear" w:color="auto" w:fill="auto"/>
        </w:rPr>
        <w:t>2.6. 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3C27CE33"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000000"/>
          <w:sz w:val="22"/>
          <w:szCs w:val="22"/>
          <w:shd w:val="clear" w:color="auto" w:fill="auto"/>
        </w:rPr>
        <w:t>2.7.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01B8768F" w14:textId="77777777" w:rsidR="006E7F72" w:rsidRDefault="006E7F72" w:rsidP="006E7F72">
      <w:pPr>
        <w:widowControl w:val="0"/>
        <w:tabs>
          <w:tab w:val="left" w:pos="709"/>
        </w:tabs>
        <w:suppressAutoHyphens/>
        <w:ind w:firstLine="709"/>
        <w:jc w:val="center"/>
        <w:rPr>
          <w:rFonts w:eastAsia="Arial"/>
          <w:b/>
          <w:color w:val="auto"/>
          <w:sz w:val="22"/>
          <w:szCs w:val="22"/>
          <w:shd w:val="clear" w:color="auto" w:fill="auto"/>
          <w:lang w:eastAsia="ar-SA"/>
        </w:rPr>
      </w:pPr>
    </w:p>
    <w:p w14:paraId="5E1E3BB7" w14:textId="0F6DC8AE" w:rsidR="006E7F72" w:rsidRPr="006E7F72" w:rsidRDefault="006E7F72" w:rsidP="006E7F72">
      <w:pPr>
        <w:widowControl w:val="0"/>
        <w:tabs>
          <w:tab w:val="left" w:pos="709"/>
        </w:tabs>
        <w:suppressAutoHyphens/>
        <w:ind w:firstLine="709"/>
        <w:jc w:val="center"/>
        <w:rPr>
          <w:rFonts w:eastAsia="Arial"/>
          <w:b/>
          <w:color w:val="auto"/>
          <w:sz w:val="22"/>
          <w:szCs w:val="22"/>
          <w:shd w:val="clear" w:color="auto" w:fill="auto"/>
          <w:lang w:eastAsia="ar-SA"/>
        </w:rPr>
      </w:pPr>
      <w:r w:rsidRPr="006E7F72">
        <w:rPr>
          <w:rFonts w:eastAsia="Arial"/>
          <w:b/>
          <w:color w:val="auto"/>
          <w:sz w:val="22"/>
          <w:szCs w:val="22"/>
          <w:shd w:val="clear" w:color="auto" w:fill="auto"/>
          <w:lang w:eastAsia="ar-SA"/>
        </w:rPr>
        <w:t>3. ПОРЯДОК РАСЧЕТОВ</w:t>
      </w:r>
    </w:p>
    <w:p w14:paraId="48E5B65E" w14:textId="77777777" w:rsidR="006E7F72" w:rsidRPr="006E7F72" w:rsidRDefault="006E7F72" w:rsidP="006E7F72">
      <w:pPr>
        <w:tabs>
          <w:tab w:val="left" w:pos="709"/>
          <w:tab w:val="num" w:pos="810"/>
        </w:tabs>
        <w:ind w:firstLine="709"/>
        <w:rPr>
          <w:rFonts w:eastAsia="Times New Roman"/>
          <w:bCs/>
          <w:color w:val="auto"/>
          <w:sz w:val="22"/>
          <w:szCs w:val="22"/>
          <w:shd w:val="clear" w:color="auto" w:fill="auto"/>
        </w:rPr>
      </w:pPr>
      <w:r w:rsidRPr="006E7F72">
        <w:rPr>
          <w:rFonts w:eastAsia="Times New Roman"/>
          <w:color w:val="auto"/>
          <w:sz w:val="22"/>
          <w:szCs w:val="22"/>
          <w:shd w:val="clear" w:color="auto" w:fill="auto"/>
        </w:rPr>
        <w:t xml:space="preserve">3.1. </w:t>
      </w:r>
      <w:r w:rsidRPr="006E7F72">
        <w:rPr>
          <w:rFonts w:eastAsia="Times New Roman"/>
          <w:bCs/>
          <w:color w:val="auto"/>
          <w:sz w:val="22"/>
          <w:szCs w:val="22"/>
          <w:shd w:val="clear" w:color="auto" w:fill="auto"/>
        </w:rPr>
        <w:t xml:space="preserve">Оплата </w:t>
      </w:r>
      <w:r w:rsidRPr="006E7F72">
        <w:rPr>
          <w:rFonts w:eastAsia="Times New Roman"/>
          <w:color w:val="auto"/>
          <w:sz w:val="22"/>
          <w:szCs w:val="22"/>
          <w:shd w:val="clear" w:color="auto" w:fill="auto"/>
          <w:lang w:eastAsia="en-US" w:bidi="en-US"/>
        </w:rPr>
        <w:t xml:space="preserve">по настоящему Договору </w:t>
      </w:r>
      <w:r w:rsidRPr="006E7F72">
        <w:rPr>
          <w:rFonts w:eastAsia="Times New Roman"/>
          <w:bCs/>
          <w:color w:val="auto"/>
          <w:sz w:val="22"/>
          <w:szCs w:val="22"/>
          <w:shd w:val="clear" w:color="auto" w:fill="auto"/>
        </w:rPr>
        <w:t>осуществляется по цене, установленной п. 2.1 настоящего Договор</w:t>
      </w:r>
      <w:r w:rsidRPr="006E7F72">
        <w:rPr>
          <w:rFonts w:eastAsia="Times New Roman"/>
          <w:color w:val="auto"/>
          <w:sz w:val="22"/>
          <w:szCs w:val="22"/>
          <w:shd w:val="clear" w:color="auto" w:fill="auto"/>
        </w:rPr>
        <w:t>а</w:t>
      </w:r>
      <w:r w:rsidRPr="006E7F72">
        <w:rPr>
          <w:rFonts w:eastAsia="Times New Roman"/>
          <w:bCs/>
          <w:color w:val="auto"/>
          <w:sz w:val="22"/>
          <w:szCs w:val="22"/>
          <w:shd w:val="clear" w:color="auto" w:fill="auto"/>
        </w:rPr>
        <w:t>.</w:t>
      </w:r>
    </w:p>
    <w:p w14:paraId="2F921AA7"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            3.2. Оплата за выполненные работы производится по безналичному расчету путем перечисления на расчетный счет Подрядчика в течение 7 (семи) рабочих дней со дня подписания акта о приемке выполненных работ (форма КС-2) и справок о стоимости выполненных работ (форма КС-3).</w:t>
      </w:r>
    </w:p>
    <w:p w14:paraId="198CD396" w14:textId="77777777" w:rsidR="006E7F72" w:rsidRDefault="006E7F72" w:rsidP="006E7F72">
      <w:pPr>
        <w:tabs>
          <w:tab w:val="left" w:pos="709"/>
          <w:tab w:val="left" w:pos="1134"/>
        </w:tabs>
        <w:ind w:firstLine="709"/>
        <w:jc w:val="center"/>
        <w:rPr>
          <w:rFonts w:eastAsia="Times New Roman"/>
          <w:b/>
          <w:color w:val="auto"/>
          <w:sz w:val="22"/>
          <w:szCs w:val="22"/>
          <w:shd w:val="clear" w:color="auto" w:fill="auto"/>
        </w:rPr>
      </w:pPr>
    </w:p>
    <w:p w14:paraId="13153EBB" w14:textId="1CA8FA08" w:rsidR="006E7F72" w:rsidRPr="006E7F72" w:rsidRDefault="006E7F72" w:rsidP="006E7F72">
      <w:pPr>
        <w:tabs>
          <w:tab w:val="left" w:pos="709"/>
          <w:tab w:val="left" w:pos="1134"/>
        </w:tabs>
        <w:ind w:firstLine="709"/>
        <w:jc w:val="center"/>
        <w:rPr>
          <w:rFonts w:eastAsia="Times New Roman"/>
          <w:b/>
          <w:color w:val="auto"/>
          <w:sz w:val="22"/>
          <w:szCs w:val="22"/>
          <w:shd w:val="clear" w:color="auto" w:fill="auto"/>
        </w:rPr>
      </w:pPr>
      <w:r w:rsidRPr="006E7F72">
        <w:rPr>
          <w:rFonts w:eastAsia="Times New Roman"/>
          <w:b/>
          <w:color w:val="auto"/>
          <w:sz w:val="22"/>
          <w:szCs w:val="22"/>
          <w:shd w:val="clear" w:color="auto" w:fill="auto"/>
        </w:rPr>
        <w:t>4. ПРАВА И ОБЯЗАННОСТИ СТОРОН</w:t>
      </w:r>
    </w:p>
    <w:p w14:paraId="3114390B"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b/>
          <w:color w:val="auto"/>
          <w:sz w:val="22"/>
          <w:szCs w:val="22"/>
          <w:shd w:val="clear" w:color="auto" w:fill="auto"/>
        </w:rPr>
        <w:t>4.1.</w:t>
      </w:r>
      <w:r w:rsidRPr="006E7F72">
        <w:rPr>
          <w:rFonts w:eastAsia="Times New Roman"/>
          <w:color w:val="000000"/>
          <w:sz w:val="22"/>
          <w:szCs w:val="22"/>
          <w:shd w:val="clear" w:color="auto" w:fill="auto"/>
        </w:rPr>
        <w:t xml:space="preserve"> </w:t>
      </w:r>
      <w:r w:rsidRPr="006E7F72">
        <w:rPr>
          <w:rFonts w:eastAsia="Times New Roman"/>
          <w:b/>
          <w:color w:val="auto"/>
          <w:sz w:val="22"/>
          <w:szCs w:val="22"/>
          <w:shd w:val="clear" w:color="auto" w:fill="auto"/>
          <w:lang w:eastAsia="en-US" w:bidi="en-US"/>
        </w:rPr>
        <w:t>Подрядчик обязан:</w:t>
      </w:r>
    </w:p>
    <w:p w14:paraId="6FDD1BCE" w14:textId="77777777" w:rsidR="006E7F72" w:rsidRPr="006E7F72" w:rsidRDefault="006E7F72" w:rsidP="006E7F72">
      <w:pPr>
        <w:tabs>
          <w:tab w:val="left" w:pos="709"/>
        </w:tabs>
        <w:rPr>
          <w:rFonts w:eastAsia="Times New Roman"/>
          <w:color w:val="000000"/>
          <w:sz w:val="22"/>
          <w:szCs w:val="22"/>
          <w:shd w:val="clear" w:color="auto" w:fill="auto"/>
        </w:rPr>
      </w:pPr>
      <w:r w:rsidRPr="006E7F72">
        <w:rPr>
          <w:rFonts w:eastAsia="Times New Roman"/>
          <w:color w:val="auto"/>
          <w:sz w:val="22"/>
          <w:szCs w:val="22"/>
          <w:shd w:val="clear" w:color="auto" w:fill="auto"/>
          <w:lang w:eastAsia="en-US" w:bidi="en-US"/>
        </w:rPr>
        <w:tab/>
        <w:t xml:space="preserve">4.1.1. </w:t>
      </w:r>
      <w:r w:rsidRPr="006E7F72">
        <w:rPr>
          <w:rFonts w:eastAsia="Times New Roman"/>
          <w:color w:val="000000"/>
          <w:sz w:val="22"/>
          <w:szCs w:val="22"/>
          <w:shd w:val="clear" w:color="auto" w:fill="auto"/>
        </w:rPr>
        <w:t>Выполнить работы качественно и в полном соответствии с Техническим заданием (Приложение №1), ведомости объемов работ и основных материалов (Приложение №1 к Техническому заданию) и с утвержденным локальным сметным расчетом (Приложение № 2), действующими строительными нормами и правилами, и техническими регламентами;</w:t>
      </w:r>
    </w:p>
    <w:p w14:paraId="1080B29D"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000000"/>
          <w:sz w:val="22"/>
          <w:szCs w:val="22"/>
          <w:shd w:val="clear" w:color="auto" w:fill="auto"/>
        </w:rPr>
        <w:t xml:space="preserve">             4.1.2. </w:t>
      </w:r>
      <w:r w:rsidRPr="006E7F72">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14:paraId="3450DF6B"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             4.1.3. При выполнении работ Подрядчик должен руководствоваться действующими строительными нормами и правилами, правилами пожарной безопасности и безопасной эксплуатации строительных машин и механизмов, экологическими, санитарно-гигиеническим и другими нормами, действующие на территории Российской Федерации и обеспечивающие безопасную для жизни и здоровья людей эксплуатацию объектов.</w:t>
      </w:r>
    </w:p>
    <w:p w14:paraId="1D97D00F"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Подрядчик несёт ответственность за соблюдение правил пожарной безопасности, правил охраны труда и техники безопасности при проведении работ.</w:t>
      </w:r>
    </w:p>
    <w:p w14:paraId="64158E2A"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4.1.4. Организовать и координировать работы на объекте, обеспечить соблюдение требований законодательства, технических регламентов, настоящего Технического задания и нести ответственность за качество выполняемых работ и 'Применяемых материалов и их соответствие требованиям настоящего Технического задания.</w:t>
      </w:r>
    </w:p>
    <w:p w14:paraId="29FBBC5F"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4.1.5. Бережно относиться к имуществу Заказчика, а в случае его порчи, кражи, возмещать причиненный Заказчику ущерб.</w:t>
      </w:r>
    </w:p>
    <w:p w14:paraId="39765D8E"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4.1.6. Являться членом саморегулируемой организации в области строительства, реконструкции, капитального ремонта объектов капитального строительства; использовать аттестованную технологию сварки в соответствии с требованиями РД 03-615-03 с областью аттестации в отношении группы технических устройств: (КО – Котельное оборудование) п.2. Трубопроводы пара и горячей воды с рабочим давлением пара более 0,07 МПа и температурой воды свыше 115С». Привлекать к работам Сварщиков и специалистов сварочного производства, выполняющих сварочные работы, аттестованных на ОПО Котельное оборудование п.2 Трубопроводов пара и горячей воды с рабочим давлением пара более 0,07 МПа и температурой воды свыше 115°С. </w:t>
      </w:r>
    </w:p>
    <w:p w14:paraId="0CEFF0A6"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4.1.7. Руководствоваться нормативно-правовыми актами РФ в области строительства: СП 60.13330.2020 «Свод правил. Отопление, вентиляция и кондиционирование воздуха. СНиП 41-01- 2003». Федеральным законом № 384-ФЗ от 30.12.2009 г. «Технический регламент о безопасности зданий и сооружений»; ФЗ-№190 Градостроительный кодекс РФ от 29.12.2004</w:t>
      </w:r>
      <w:proofErr w:type="gramStart"/>
      <w:r w:rsidRPr="006E7F72">
        <w:rPr>
          <w:rFonts w:eastAsia="Times New Roman"/>
          <w:color w:val="000000"/>
          <w:sz w:val="22"/>
          <w:szCs w:val="22"/>
          <w:shd w:val="clear" w:color="auto" w:fill="auto"/>
        </w:rPr>
        <w:t>г..</w:t>
      </w:r>
      <w:proofErr w:type="gramEnd"/>
      <w:r w:rsidRPr="006E7F72">
        <w:rPr>
          <w:rFonts w:eastAsia="Times New Roman"/>
          <w:color w:val="000000"/>
          <w:sz w:val="22"/>
          <w:szCs w:val="22"/>
          <w:shd w:val="clear" w:color="auto" w:fill="auto"/>
        </w:rPr>
        <w:t xml:space="preserve"> СП 48.13330.2019 «Организация строительства», СНиП 12-03-2001, СНиП 12-04-2002 «Безопасность труда в строительстве»; Федерального закона № 123-ФЗ от 22.07.2008 г. «Технический регламент о требованиях пожарной безопасности», СП 71.13330.2017 «Изоляционные и отделочные покрытия»; монтаж сетей электроснабжения - по СП 76.13330.2016 «Электротехнические устройства», «Требования к производству сварочных работ на опасных производственных объектах», </w:t>
      </w:r>
      <w:r w:rsidRPr="006E7F72">
        <w:rPr>
          <w:rFonts w:eastAsia="Times New Roman"/>
          <w:color w:val="000000"/>
          <w:sz w:val="22"/>
          <w:szCs w:val="22"/>
          <w:shd w:val="clear" w:color="auto" w:fill="auto"/>
        </w:rPr>
        <w:lastRenderedPageBreak/>
        <w:t>утверждённых Приказом Ростехнадзора от 11.12.2020 № 519, основными положениями и другими нормативными документами, регламентирующими данный вид деятельности.</w:t>
      </w:r>
    </w:p>
    <w:p w14:paraId="6BEFBE88"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4.1.8. Любой строительный мусор, жидкие отходы (включая, но не ограничиваясь, лакокрасочные материалы, цемент, масла, растворители и строительные смеси), иные строительные отходы (далее - отходы), которые остаются во время выполнения работ по Договору, подлежат вывозу с Объекта Заказчика незамедлительно с момента их образования. Сброс (выброс) любых отходов в систему канализации Заказчика, прилегающую к Объекту территорию или иные не предусмотренные для этого места, строго запрещен.</w:t>
      </w:r>
      <w:r w:rsidRPr="006E7F72">
        <w:rPr>
          <w:rFonts w:eastAsia="Times New Roman"/>
          <w:color w:val="auto"/>
          <w:shd w:val="clear" w:color="auto" w:fill="auto"/>
        </w:rPr>
        <w:t xml:space="preserve"> </w:t>
      </w:r>
      <w:r w:rsidRPr="006E7F72">
        <w:rPr>
          <w:rFonts w:eastAsia="Times New Roman"/>
          <w:color w:val="000000"/>
          <w:sz w:val="22"/>
          <w:szCs w:val="22"/>
          <w:shd w:val="clear" w:color="auto" w:fill="auto"/>
        </w:rPr>
        <w:t>9.8.</w:t>
      </w:r>
      <w:r w:rsidRPr="006E7F72">
        <w:rPr>
          <w:rFonts w:eastAsia="Times New Roman"/>
          <w:color w:val="000000"/>
          <w:sz w:val="22"/>
          <w:szCs w:val="22"/>
          <w:shd w:val="clear" w:color="auto" w:fill="auto"/>
        </w:rPr>
        <w:tab/>
        <w:t>По окончании работ Подрядчик обязан произвести уборку и очистку Объекта и территории, прилегающей к Объекту от строительного и иного мусора.</w:t>
      </w:r>
    </w:p>
    <w:p w14:paraId="676D6A61"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4.1.9.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6B96F88E"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4.1.10.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19CA6051"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4.1.11.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14:paraId="03DDB94E" w14:textId="77777777" w:rsidR="006E7F72" w:rsidRPr="006E7F72" w:rsidRDefault="006E7F72" w:rsidP="006E7F72">
      <w:pPr>
        <w:tabs>
          <w:tab w:val="left" w:pos="709"/>
        </w:tabs>
        <w:ind w:firstLine="567"/>
        <w:rPr>
          <w:rFonts w:eastAsia="Times New Roman"/>
          <w:color w:val="auto"/>
          <w:sz w:val="22"/>
          <w:szCs w:val="22"/>
          <w:shd w:val="clear" w:color="auto" w:fill="auto"/>
          <w:lang w:eastAsia="en-US" w:bidi="en-US"/>
        </w:rPr>
      </w:pPr>
      <w:r w:rsidRPr="006E7F72">
        <w:rPr>
          <w:rFonts w:eastAsia="Times New Roman"/>
          <w:color w:val="000000"/>
          <w:sz w:val="22"/>
          <w:szCs w:val="22"/>
          <w:shd w:val="clear" w:color="auto" w:fill="auto"/>
        </w:rPr>
        <w:t xml:space="preserve">   4.1.12.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6C1A8973"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4.1.13.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5117EFBF"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4.1.14. Незамедлительно в письменной форме предупредить Заказчика о возможных неблагоприятных последствиях, выявленных в ходе выполнения работ.</w:t>
      </w:r>
    </w:p>
    <w:p w14:paraId="1E554CAD"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4.1.15.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6E7F72">
        <w:rPr>
          <w:rFonts w:eastAsia="Times New Roman"/>
          <w:color w:val="auto"/>
          <w:sz w:val="22"/>
          <w:szCs w:val="22"/>
          <w:shd w:val="clear" w:color="auto" w:fill="auto"/>
          <w:lang w:eastAsia="en-US" w:bidi="en-US"/>
        </w:rPr>
        <w:t>дефектов</w:t>
      </w:r>
      <w:proofErr w:type="gramEnd"/>
      <w:r w:rsidRPr="006E7F72">
        <w:rPr>
          <w:rFonts w:eastAsia="Times New Roman"/>
          <w:color w:val="auto"/>
          <w:sz w:val="22"/>
          <w:szCs w:val="22"/>
          <w:shd w:val="clear" w:color="auto" w:fill="auto"/>
          <w:lang w:eastAsia="en-US" w:bidi="en-US"/>
        </w:rPr>
        <w:t xml:space="preserve"> несет Подрядчик;</w:t>
      </w:r>
    </w:p>
    <w:p w14:paraId="496B5DF7"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4.1.16. Для приемки завершенных работ передать Заказчику 2 (два) экземпляра актов о приемке выполненных работ, исполнительные схемы, акты освидетельствования скрытых работ, а также счёт и счет-фактуру;</w:t>
      </w:r>
    </w:p>
    <w:p w14:paraId="3700B3C2"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4.1.17. Участвовать в сдаче-приемке выполненных работ в соответствии с разделом 5 настоящего Договора;</w:t>
      </w:r>
    </w:p>
    <w:p w14:paraId="30FCE9F3"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4.1.18. Нести риск случайной гибели или случайного повреждения материалов при выполнении работ и в течение гарантийного срока;</w:t>
      </w:r>
    </w:p>
    <w:p w14:paraId="71A7EC43"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4.1.19. Нести ответственность за соблюдение пожарной безопасности и техники безопасности при выполнении ремонтных работ.</w:t>
      </w:r>
    </w:p>
    <w:p w14:paraId="521FB023" w14:textId="77777777" w:rsidR="006E7F72" w:rsidRPr="006E7F72" w:rsidRDefault="006E7F72" w:rsidP="006E7F72">
      <w:pPr>
        <w:autoSpaceDE w:val="0"/>
        <w:autoSpaceDN w:val="0"/>
        <w:adjustRightInd w:val="0"/>
        <w:ind w:left="1" w:firstLine="425"/>
        <w:outlineLvl w:val="1"/>
        <w:rPr>
          <w:rFonts w:eastAsia="Times New Roman"/>
          <w:b/>
          <w:color w:val="auto"/>
          <w:sz w:val="22"/>
          <w:szCs w:val="22"/>
          <w:shd w:val="clear" w:color="auto" w:fill="auto"/>
        </w:rPr>
      </w:pPr>
      <w:r w:rsidRPr="006E7F72">
        <w:rPr>
          <w:rFonts w:eastAsia="Times New Roman"/>
          <w:b/>
          <w:color w:val="auto"/>
          <w:sz w:val="22"/>
          <w:szCs w:val="22"/>
          <w:shd w:val="clear" w:color="auto" w:fill="auto"/>
          <w:lang w:eastAsia="en-US" w:bidi="en-US"/>
        </w:rPr>
        <w:t xml:space="preserve">4.2. Подрядчик </w:t>
      </w:r>
      <w:r w:rsidRPr="006E7F72">
        <w:rPr>
          <w:rFonts w:eastAsia="Times New Roman"/>
          <w:b/>
          <w:color w:val="auto"/>
          <w:sz w:val="22"/>
          <w:szCs w:val="22"/>
          <w:shd w:val="clear" w:color="auto" w:fill="auto"/>
        </w:rPr>
        <w:t>гарантирует, что на момент заключения настоящего Договора:</w:t>
      </w:r>
    </w:p>
    <w:p w14:paraId="24B51AD7" w14:textId="77777777" w:rsidR="006E7F72" w:rsidRPr="006E7F72" w:rsidRDefault="006E7F72" w:rsidP="006E7F72">
      <w:pPr>
        <w:autoSpaceDE w:val="0"/>
        <w:autoSpaceDN w:val="0"/>
        <w:adjustRightInd w:val="0"/>
        <w:ind w:firstLine="425"/>
        <w:outlineLvl w:val="1"/>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9" w:history="1">
        <w:r w:rsidRPr="006E7F72">
          <w:rPr>
            <w:rFonts w:eastAsia="Times New Roman"/>
            <w:color w:val="auto"/>
            <w:sz w:val="22"/>
            <w:szCs w:val="22"/>
            <w:shd w:val="clear" w:color="auto" w:fill="auto"/>
          </w:rPr>
          <w:t>Кодексом</w:t>
        </w:r>
      </w:hyperlink>
      <w:r w:rsidRPr="006E7F72">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52D361B4" w14:textId="77777777" w:rsidR="006E7F72" w:rsidRPr="006E7F72" w:rsidRDefault="006E7F72" w:rsidP="006E7F72">
      <w:pPr>
        <w:autoSpaceDE w:val="0"/>
        <w:autoSpaceDN w:val="0"/>
        <w:adjustRightInd w:val="0"/>
        <w:ind w:firstLine="425"/>
        <w:outlineLvl w:val="1"/>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      4.2.2. Не обременен обязательствами имущественного характера, способными помешать исполнению обязательств, по настоящему Договору.</w:t>
      </w:r>
    </w:p>
    <w:p w14:paraId="125807B1" w14:textId="77777777" w:rsidR="006E7F72" w:rsidRPr="006E7F72" w:rsidRDefault="006E7F72" w:rsidP="006E7F72">
      <w:pPr>
        <w:tabs>
          <w:tab w:val="left" w:pos="709"/>
        </w:tabs>
        <w:ind w:firstLine="425"/>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562BC7D9" w14:textId="77777777" w:rsidR="006E7F72" w:rsidRPr="006E7F72" w:rsidRDefault="006E7F72" w:rsidP="006E7F72">
      <w:pPr>
        <w:tabs>
          <w:tab w:val="left" w:pos="709"/>
        </w:tabs>
        <w:autoSpaceDE w:val="0"/>
        <w:autoSpaceDN w:val="0"/>
        <w:adjustRightInd w:val="0"/>
        <w:ind w:firstLine="567"/>
        <w:rPr>
          <w:rFonts w:eastAsia="Times New Roman"/>
          <w:color w:val="auto"/>
          <w:sz w:val="22"/>
          <w:szCs w:val="22"/>
          <w:shd w:val="clear" w:color="auto" w:fill="auto"/>
        </w:rPr>
      </w:pPr>
      <w:r w:rsidRPr="006E7F72">
        <w:rPr>
          <w:rFonts w:eastAsia="Times New Roman"/>
          <w:b/>
          <w:color w:val="auto"/>
          <w:sz w:val="22"/>
          <w:szCs w:val="22"/>
          <w:shd w:val="clear" w:color="auto" w:fill="auto"/>
        </w:rPr>
        <w:t>4.</w:t>
      </w:r>
      <w:proofErr w:type="gramStart"/>
      <w:r w:rsidRPr="006E7F72">
        <w:rPr>
          <w:rFonts w:eastAsia="Times New Roman"/>
          <w:b/>
          <w:color w:val="auto"/>
          <w:sz w:val="22"/>
          <w:szCs w:val="22"/>
          <w:shd w:val="clear" w:color="auto" w:fill="auto"/>
        </w:rPr>
        <w:t>3.</w:t>
      </w:r>
      <w:r w:rsidRPr="006E7F72">
        <w:rPr>
          <w:rFonts w:eastAsia="Times New Roman"/>
          <w:color w:val="auto"/>
          <w:sz w:val="22"/>
          <w:szCs w:val="22"/>
          <w:shd w:val="clear" w:color="auto" w:fill="auto"/>
        </w:rPr>
        <w:t>З</w:t>
      </w:r>
      <w:r w:rsidRPr="006E7F72">
        <w:rPr>
          <w:rFonts w:eastAsia="Times New Roman"/>
          <w:b/>
          <w:color w:val="auto"/>
          <w:sz w:val="22"/>
          <w:szCs w:val="22"/>
          <w:shd w:val="clear" w:color="auto" w:fill="auto"/>
        </w:rPr>
        <w:t>аказчик</w:t>
      </w:r>
      <w:proofErr w:type="gramEnd"/>
      <w:r w:rsidRPr="006E7F72">
        <w:rPr>
          <w:rFonts w:eastAsia="Times New Roman"/>
          <w:b/>
          <w:color w:val="auto"/>
          <w:sz w:val="22"/>
          <w:szCs w:val="22"/>
          <w:shd w:val="clear" w:color="auto" w:fill="auto"/>
        </w:rPr>
        <w:t xml:space="preserve"> вправе</w:t>
      </w:r>
      <w:r w:rsidRPr="006E7F72">
        <w:rPr>
          <w:rFonts w:eastAsia="Times New Roman"/>
          <w:color w:val="auto"/>
          <w:sz w:val="22"/>
          <w:szCs w:val="22"/>
          <w:shd w:val="clear" w:color="auto" w:fill="auto"/>
        </w:rPr>
        <w:t>:</w:t>
      </w:r>
    </w:p>
    <w:p w14:paraId="689EB2A9" w14:textId="77777777" w:rsidR="006E7F72" w:rsidRPr="006E7F72" w:rsidRDefault="006E7F72" w:rsidP="006E7F72">
      <w:pPr>
        <w:tabs>
          <w:tab w:val="left" w:pos="426"/>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2B38EDA4"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420163CD" w14:textId="77777777" w:rsidR="006E7F72" w:rsidRPr="006E7F72" w:rsidRDefault="006E7F72" w:rsidP="006E7F72">
      <w:pPr>
        <w:tabs>
          <w:tab w:val="left" w:pos="709"/>
        </w:tabs>
        <w:rPr>
          <w:rFonts w:eastAsia="Times New Roman"/>
          <w:color w:val="auto"/>
          <w:sz w:val="22"/>
          <w:szCs w:val="22"/>
          <w:shd w:val="clear" w:color="auto" w:fill="auto"/>
        </w:rPr>
      </w:pPr>
      <w:r w:rsidRPr="006E7F72">
        <w:rPr>
          <w:rFonts w:eastAsia="Times New Roman"/>
          <w:color w:val="auto"/>
          <w:sz w:val="22"/>
          <w:szCs w:val="22"/>
          <w:shd w:val="clear" w:color="auto" w:fill="auto"/>
          <w:lang w:eastAsia="en-US" w:bidi="en-US"/>
        </w:rPr>
        <w:tab/>
        <w:t xml:space="preserve">4.3.3. </w:t>
      </w:r>
      <w:r w:rsidRPr="006E7F72">
        <w:rPr>
          <w:rFonts w:eastAsia="Times New Roman"/>
          <w:color w:val="auto"/>
          <w:sz w:val="22"/>
          <w:szCs w:val="22"/>
          <w:shd w:val="clear" w:color="auto" w:fill="auto"/>
        </w:rPr>
        <w:t xml:space="preserve">Запрашивать у Подрядчика информацию о ходе и состоянии исполнения обязательств Подрядчика по настоящему Договору. </w:t>
      </w:r>
    </w:p>
    <w:p w14:paraId="4A5E844B"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rPr>
        <w:t xml:space="preserve">             4.3.4 Оставляет за собой право на корректировку объемов работ по мере их выполнения.</w:t>
      </w:r>
    </w:p>
    <w:p w14:paraId="2705FC67" w14:textId="77777777" w:rsidR="006E7F72" w:rsidRPr="006E7F72" w:rsidRDefault="006E7F72" w:rsidP="006E7F72">
      <w:pPr>
        <w:tabs>
          <w:tab w:val="left" w:pos="709"/>
        </w:tabs>
        <w:ind w:firstLine="709"/>
        <w:rPr>
          <w:rFonts w:eastAsia="Times New Roman"/>
          <w:b/>
          <w:color w:val="auto"/>
          <w:sz w:val="22"/>
          <w:szCs w:val="22"/>
          <w:shd w:val="clear" w:color="auto" w:fill="auto"/>
          <w:lang w:eastAsia="en-US" w:bidi="en-US"/>
        </w:rPr>
      </w:pPr>
      <w:r w:rsidRPr="006E7F72">
        <w:rPr>
          <w:rFonts w:eastAsia="Times New Roman"/>
          <w:b/>
          <w:color w:val="auto"/>
          <w:sz w:val="22"/>
          <w:szCs w:val="22"/>
          <w:shd w:val="clear" w:color="auto" w:fill="auto"/>
          <w:lang w:eastAsia="en-US" w:bidi="en-US"/>
        </w:rPr>
        <w:t>4.4.</w:t>
      </w:r>
      <w:r w:rsidRPr="006E7F72">
        <w:rPr>
          <w:rFonts w:eastAsia="Times New Roman"/>
          <w:b/>
          <w:color w:val="auto"/>
          <w:sz w:val="22"/>
          <w:szCs w:val="22"/>
          <w:shd w:val="clear" w:color="auto" w:fill="auto"/>
          <w:lang w:eastAsia="en-US" w:bidi="en-US"/>
        </w:rPr>
        <w:tab/>
        <w:t>Заказчик обязан:</w:t>
      </w:r>
    </w:p>
    <w:p w14:paraId="2BB0B603"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lastRenderedPageBreak/>
        <w:t>4.4.1. Обеспечить Подрядчику свободный доступ к месту проведения работ в течение всего срока действия Договора;</w:t>
      </w:r>
    </w:p>
    <w:p w14:paraId="35436C94"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4.4.2. Назначить своего уполномоченного представителя, который от его имени совместно с Подрядчиком осуществляет приемку выполненных работ, технический надзор и контроль выполнения Работ по договору, их качество, а также производит проверку соответствия используемых Подрядчиком материалов условиям Договора.</w:t>
      </w:r>
    </w:p>
    <w:p w14:paraId="76A93B49"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4.4.3. Определять объемы дополнительных работ по результатам осмотра с составлением актов и дефектных ведомостей. Работы, выполненные с изменением или отклонением от Работ, указанных в сметном расчёте, не оформленные в установленном порядке, оплате не подлежат.</w:t>
      </w:r>
    </w:p>
    <w:p w14:paraId="55545156"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4.4.4. Обеспечить Подрядчику возможность подключения к имеющимся у Заказчика источникам электроснабжения, водоснабжения, канализации для целей выполнения работ, предусмотренных настоящим Техническим заданием.</w:t>
      </w:r>
    </w:p>
    <w:p w14:paraId="1EC126C9"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4.4.5.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72F9BEFD"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4.4.6.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Подрядчику;</w:t>
      </w:r>
    </w:p>
    <w:p w14:paraId="7220E52C"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4.4.7. В случае обнаружения недостатков в выполненных работах или некачественно выполненных работ в течение 5 (пяти) рабочих дней составляется Акт с перечислением выявленных недостатков, необходимых доработок и сроком их устранения. После подписания Акта Подрядчик обязан в согласованный сторонами срок своими силами и без увеличения цены Договора переделать работы для устранения недостатков выполненных работ и обеспечения их надлежащего качества.</w:t>
      </w:r>
    </w:p>
    <w:p w14:paraId="7304AD29"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4.4.8. Оплатить выполненные работы в соответствии с условиями настоящего Договора.</w:t>
      </w:r>
    </w:p>
    <w:p w14:paraId="1573F88E" w14:textId="77777777" w:rsidR="006E7F72" w:rsidRPr="006E7F72" w:rsidRDefault="006E7F72" w:rsidP="006E7F72">
      <w:pPr>
        <w:tabs>
          <w:tab w:val="left" w:pos="709"/>
        </w:tabs>
        <w:ind w:firstLine="709"/>
        <w:rPr>
          <w:rFonts w:eastAsia="Times New Roman"/>
          <w:b/>
          <w:color w:val="auto"/>
          <w:sz w:val="22"/>
          <w:szCs w:val="22"/>
          <w:shd w:val="clear" w:color="auto" w:fill="auto"/>
        </w:rPr>
      </w:pPr>
    </w:p>
    <w:p w14:paraId="1D132067" w14:textId="77777777" w:rsidR="006E7F72" w:rsidRPr="006E7F72" w:rsidRDefault="006E7F72" w:rsidP="006E7F72">
      <w:pPr>
        <w:jc w:val="center"/>
        <w:rPr>
          <w:rFonts w:eastAsia="Times New Roman"/>
          <w:b/>
          <w:bCs/>
          <w:color w:val="auto"/>
          <w:sz w:val="22"/>
          <w:szCs w:val="22"/>
          <w:shd w:val="clear" w:color="auto" w:fill="auto"/>
          <w:lang w:eastAsia="en-US" w:bidi="en-US"/>
        </w:rPr>
      </w:pPr>
      <w:r w:rsidRPr="006E7F72">
        <w:rPr>
          <w:rFonts w:eastAsia="Times New Roman"/>
          <w:b/>
          <w:bCs/>
          <w:color w:val="auto"/>
          <w:sz w:val="22"/>
          <w:szCs w:val="22"/>
          <w:shd w:val="clear" w:color="auto" w:fill="auto"/>
          <w:lang w:eastAsia="en-US" w:bidi="en-US"/>
        </w:rPr>
        <w:t>5. ПОРЯДОК СДАЧИ-ПРИЕМКИ ВЫПОЛНЕННЫХ РАБОТ</w:t>
      </w:r>
    </w:p>
    <w:p w14:paraId="01CEC778"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5.1. Приемка выполненных работ осуществляется </w:t>
      </w:r>
      <w:proofErr w:type="spellStart"/>
      <w:r w:rsidRPr="006E7F72">
        <w:rPr>
          <w:rFonts w:eastAsia="Times New Roman"/>
          <w:color w:val="auto"/>
          <w:sz w:val="22"/>
          <w:szCs w:val="22"/>
          <w:shd w:val="clear" w:color="auto" w:fill="auto"/>
          <w:lang w:eastAsia="en-US" w:bidi="en-US"/>
        </w:rPr>
        <w:t>комиссионно</w:t>
      </w:r>
      <w:proofErr w:type="spellEnd"/>
      <w:r w:rsidRPr="006E7F72">
        <w:rPr>
          <w:rFonts w:eastAsia="Times New Roman"/>
          <w:color w:val="auto"/>
          <w:sz w:val="22"/>
          <w:szCs w:val="22"/>
          <w:shd w:val="clear" w:color="auto" w:fill="auto"/>
          <w:lang w:eastAsia="en-US" w:bidi="en-US"/>
        </w:rPr>
        <w:t>, в присутствии полномочных представителей со стороны Заказчика и Подрядчика, в соответствии с Техническим заданием (Приложение №1), ведомости объемов работ и основных материалов (Приложение №1 к Техническому заданию) и с утвержденным локальным сметным расчетом (Приложение № 2).</w:t>
      </w:r>
    </w:p>
    <w:p w14:paraId="74C6F4F9"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0FB0DF03"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14:paraId="0F682586"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29743855"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14:paraId="6AA1E6A0"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14:paraId="6019687B"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49CA2727"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w:t>
      </w:r>
      <w:proofErr w:type="gramStart"/>
      <w:r w:rsidRPr="006E7F72">
        <w:rPr>
          <w:rFonts w:eastAsia="Times New Roman"/>
          <w:color w:val="auto"/>
          <w:sz w:val="22"/>
          <w:szCs w:val="22"/>
          <w:shd w:val="clear" w:color="auto" w:fill="auto"/>
          <w:lang w:eastAsia="en-US" w:bidi="en-US"/>
        </w:rPr>
        <w:t>5.По</w:t>
      </w:r>
      <w:proofErr w:type="gramEnd"/>
      <w:r w:rsidRPr="006E7F72">
        <w:rPr>
          <w:rFonts w:eastAsia="Times New Roman"/>
          <w:color w:val="auto"/>
          <w:sz w:val="22"/>
          <w:szCs w:val="22"/>
          <w:shd w:val="clear" w:color="auto" w:fill="auto"/>
          <w:lang w:eastAsia="en-US" w:bidi="en-US"/>
        </w:rPr>
        <w:t xml:space="preserve">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счета на оплату выполненных работ; счет – фактуры.</w:t>
      </w:r>
    </w:p>
    <w:p w14:paraId="6B4CCF4B"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5.6. Заказчик в течение 5 (пяти) рабочих дней проверяет совместно с Подрядчиком качество и объемы выполненных работ и затем:</w:t>
      </w:r>
    </w:p>
    <w:p w14:paraId="7CB95F10"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14:paraId="6E80DB86"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6072A77A"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298FE0A4"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0FA9CDF2"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w:t>
      </w:r>
      <w:r w:rsidRPr="006E7F72">
        <w:rPr>
          <w:rFonts w:eastAsia="Times New Roman"/>
          <w:color w:val="auto"/>
          <w:sz w:val="22"/>
          <w:szCs w:val="22"/>
          <w:shd w:val="clear" w:color="auto" w:fill="auto"/>
          <w:lang w:eastAsia="en-US" w:bidi="en-US"/>
        </w:rPr>
        <w:lastRenderedPageBreak/>
        <w:t>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004E72A4"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14:paraId="5C90BA1E"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3741081D"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54E10206"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57177094"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5.13. До приемки выполненных работ, оговоренного Сторонами в заявке, риск повреждения объекта несет Подрядчик.</w:t>
      </w:r>
    </w:p>
    <w:p w14:paraId="3946B3C9" w14:textId="77777777" w:rsidR="006E7F72" w:rsidRPr="006E7F72" w:rsidRDefault="006E7F72" w:rsidP="006E7F72">
      <w:pPr>
        <w:ind w:firstLine="708"/>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5.14. Работы (этап работ) считаются принятыми с момента подписания сторонами акта приемки выполненных работ и приемки рабочей документации.</w:t>
      </w:r>
    </w:p>
    <w:p w14:paraId="686BED93" w14:textId="77777777" w:rsidR="006E7F72" w:rsidRPr="006E7F72" w:rsidRDefault="006E7F72" w:rsidP="006E7F72">
      <w:pPr>
        <w:ind w:firstLine="708"/>
        <w:rPr>
          <w:rFonts w:eastAsia="Times New Roman"/>
          <w:color w:val="auto"/>
          <w:sz w:val="22"/>
          <w:szCs w:val="22"/>
          <w:shd w:val="clear" w:color="auto" w:fill="auto"/>
        </w:rPr>
      </w:pPr>
    </w:p>
    <w:p w14:paraId="0F860C27" w14:textId="77777777" w:rsidR="006E7F72" w:rsidRPr="006E7F72" w:rsidRDefault="006E7F72" w:rsidP="006E7F72">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6E7F72">
        <w:rPr>
          <w:rFonts w:eastAsia="Times New Roman"/>
          <w:b/>
          <w:bCs/>
          <w:color w:val="auto"/>
          <w:sz w:val="22"/>
          <w:szCs w:val="22"/>
          <w:shd w:val="clear" w:color="auto" w:fill="auto"/>
          <w:lang w:eastAsia="en-US" w:bidi="en-US"/>
        </w:rPr>
        <w:t xml:space="preserve">6. </w:t>
      </w:r>
      <w:r w:rsidRPr="006E7F72">
        <w:rPr>
          <w:rFonts w:eastAsia="Times New Roman"/>
          <w:b/>
          <w:color w:val="auto"/>
          <w:sz w:val="22"/>
          <w:szCs w:val="22"/>
          <w:shd w:val="clear" w:color="auto" w:fill="auto"/>
        </w:rPr>
        <w:t>ГАРАНТИЙНЫЕ ОБЯЗАТЕЛЬСТВА</w:t>
      </w:r>
    </w:p>
    <w:p w14:paraId="248CEF4A" w14:textId="77777777" w:rsidR="006E7F72" w:rsidRPr="006E7F72" w:rsidRDefault="006E7F72" w:rsidP="006E7F72">
      <w:pPr>
        <w:tabs>
          <w:tab w:val="left" w:pos="709"/>
        </w:tabs>
        <w:ind w:left="40" w:right="40"/>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4DC4A96C" w14:textId="77777777" w:rsidR="006E7F72" w:rsidRPr="006E7F72" w:rsidRDefault="006E7F72" w:rsidP="006E7F72">
      <w:pPr>
        <w:tabs>
          <w:tab w:val="left" w:pos="709"/>
          <w:tab w:val="left" w:pos="909"/>
        </w:tabs>
        <w:ind w:left="40" w:right="40" w:firstLine="540"/>
        <w:rPr>
          <w:rFonts w:eastAsia="Times New Roman"/>
          <w:color w:val="auto"/>
          <w:sz w:val="22"/>
          <w:szCs w:val="22"/>
          <w:shd w:val="clear" w:color="auto" w:fill="auto"/>
        </w:rPr>
      </w:pPr>
      <w:r w:rsidRPr="006E7F72">
        <w:rPr>
          <w:rFonts w:eastAsia="Times New Roman"/>
          <w:color w:val="auto"/>
          <w:sz w:val="22"/>
          <w:szCs w:val="22"/>
          <w:shd w:val="clear" w:color="auto" w:fill="auto"/>
          <w:lang w:eastAsia="en-US" w:bidi="en-US"/>
        </w:rPr>
        <w:t xml:space="preserve">   6.2. </w:t>
      </w:r>
      <w:r w:rsidRPr="006E7F72">
        <w:rPr>
          <w:rFonts w:eastAsia="Times New Roman"/>
          <w:color w:val="000000"/>
          <w:sz w:val="22"/>
          <w:szCs w:val="22"/>
          <w:shd w:val="clear" w:color="auto" w:fill="auto"/>
        </w:rPr>
        <w:t xml:space="preserve">Срок гарантии на выполненные работы устанавливается продолжительностью не менее 60 (Шестидесяти) месяцев с даты приемки выполненных работ. </w:t>
      </w:r>
      <w:r w:rsidRPr="006E7F72">
        <w:rPr>
          <w:rFonts w:eastAsia="Times New Roman"/>
          <w:color w:val="auto"/>
          <w:sz w:val="22"/>
          <w:szCs w:val="22"/>
          <w:shd w:val="clear" w:color="auto" w:fill="auto"/>
        </w:rPr>
        <w:t xml:space="preserve">Гарантия качества распространяется на все конструктивные элементы и работы, выполненные Подрядчиком по настоящему Договору. </w:t>
      </w:r>
    </w:p>
    <w:p w14:paraId="0CA46F47" w14:textId="77777777" w:rsidR="006E7F72" w:rsidRPr="006E7F72" w:rsidRDefault="006E7F72" w:rsidP="006E7F72">
      <w:pPr>
        <w:tabs>
          <w:tab w:val="left" w:pos="709"/>
        </w:tabs>
        <w:ind w:right="40"/>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6E7F72">
        <w:rPr>
          <w:rFonts w:eastAsia="Times New Roman"/>
          <w:color w:val="000000"/>
          <w:sz w:val="22"/>
          <w:szCs w:val="22"/>
          <w:shd w:val="clear" w:color="auto" w:fill="auto"/>
        </w:rPr>
        <w:t xml:space="preserve">период устранения недостатков (период исчисляется </w:t>
      </w:r>
      <w:r w:rsidRPr="006E7F72">
        <w:rPr>
          <w:rFonts w:eastAsia="Times New Roman"/>
          <w:color w:val="auto"/>
          <w:sz w:val="22"/>
          <w:szCs w:val="22"/>
          <w:shd w:val="clear" w:color="auto" w:fill="auto"/>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6E7F72">
        <w:rPr>
          <w:rFonts w:eastAsia="Times New Roman"/>
          <w:color w:val="000000"/>
          <w:sz w:val="22"/>
          <w:szCs w:val="22"/>
          <w:shd w:val="clear" w:color="auto" w:fill="auto"/>
        </w:rPr>
        <w:t>)</w:t>
      </w:r>
      <w:r w:rsidRPr="006E7F72">
        <w:rPr>
          <w:rFonts w:eastAsia="Times New Roman"/>
          <w:color w:val="auto"/>
          <w:sz w:val="22"/>
          <w:szCs w:val="22"/>
          <w:shd w:val="clear" w:color="auto" w:fill="auto"/>
          <w:lang w:eastAsia="en-US" w:bidi="en-US"/>
        </w:rPr>
        <w:t>.</w:t>
      </w:r>
    </w:p>
    <w:p w14:paraId="1B4D9E82" w14:textId="77777777" w:rsidR="006E7F72" w:rsidRPr="006E7F72" w:rsidRDefault="006E7F72" w:rsidP="006E7F72">
      <w:pPr>
        <w:tabs>
          <w:tab w:val="left" w:pos="709"/>
          <w:tab w:val="left" w:pos="1080"/>
          <w:tab w:val="left" w:pos="1274"/>
        </w:tabs>
        <w:ind w:right="40" w:firstLine="742"/>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0BC69F0C" w14:textId="77777777" w:rsidR="006E7F72" w:rsidRPr="006E7F72" w:rsidRDefault="006E7F72" w:rsidP="006E7F72">
      <w:pPr>
        <w:tabs>
          <w:tab w:val="left" w:pos="709"/>
          <w:tab w:val="left" w:pos="1080"/>
          <w:tab w:val="left" w:pos="1260"/>
        </w:tabs>
        <w:ind w:right="40" w:firstLine="742"/>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6.5.</w:t>
      </w:r>
      <w:r w:rsidRPr="006E7F72">
        <w:rPr>
          <w:rFonts w:eastAsia="Times New Roman"/>
          <w:color w:val="auto"/>
          <w:sz w:val="22"/>
          <w:szCs w:val="22"/>
          <w:shd w:val="clear" w:color="auto" w:fill="auto"/>
          <w:lang w:eastAsia="en-US" w:bidi="en-US"/>
        </w:rPr>
        <w:tab/>
        <w:t xml:space="preserve"> 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Подрядчик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5DD03D37" w14:textId="77777777" w:rsidR="006E7F72" w:rsidRPr="006E7F72" w:rsidRDefault="006E7F72" w:rsidP="006E7F72">
      <w:pPr>
        <w:tabs>
          <w:tab w:val="left" w:pos="709"/>
          <w:tab w:val="left" w:pos="1080"/>
          <w:tab w:val="left" w:pos="1260"/>
        </w:tabs>
        <w:ind w:right="40" w:firstLine="720"/>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6.6.</w:t>
      </w:r>
      <w:r w:rsidRPr="006E7F72">
        <w:rPr>
          <w:rFonts w:eastAsia="Times New Roman"/>
          <w:color w:val="auto"/>
          <w:sz w:val="22"/>
          <w:szCs w:val="22"/>
          <w:shd w:val="clear" w:color="auto" w:fill="auto"/>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18C9471E" w14:textId="77777777" w:rsidR="006E7F72" w:rsidRPr="006E7F72" w:rsidRDefault="006E7F72" w:rsidP="006E7F72">
      <w:pPr>
        <w:tabs>
          <w:tab w:val="left" w:pos="709"/>
          <w:tab w:val="left" w:pos="1080"/>
          <w:tab w:val="left" w:pos="1260"/>
        </w:tabs>
        <w:ind w:right="40" w:firstLine="720"/>
        <w:rPr>
          <w:rFonts w:eastAsia="Times New Roman"/>
          <w:color w:val="auto"/>
          <w:sz w:val="22"/>
          <w:szCs w:val="22"/>
          <w:shd w:val="clear" w:color="auto" w:fill="auto"/>
          <w:lang w:eastAsia="en-US" w:bidi="en-US"/>
        </w:rPr>
      </w:pPr>
    </w:p>
    <w:p w14:paraId="7CB9FF18" w14:textId="77777777" w:rsidR="006E7F72" w:rsidRPr="006E7F72" w:rsidRDefault="006E7F72" w:rsidP="006E7F72">
      <w:pPr>
        <w:numPr>
          <w:ilvl w:val="0"/>
          <w:numId w:val="12"/>
        </w:numPr>
        <w:tabs>
          <w:tab w:val="left" w:pos="1080"/>
          <w:tab w:val="left" w:pos="1260"/>
        </w:tabs>
        <w:contextualSpacing/>
        <w:jc w:val="center"/>
        <w:rPr>
          <w:rFonts w:eastAsia="Times New Roman"/>
          <w:b/>
          <w:color w:val="auto"/>
          <w:sz w:val="22"/>
          <w:szCs w:val="22"/>
          <w:shd w:val="clear" w:color="auto" w:fill="auto"/>
          <w:lang w:eastAsia="en-US" w:bidi="en-US"/>
        </w:rPr>
      </w:pPr>
      <w:r w:rsidRPr="006E7F72">
        <w:rPr>
          <w:rFonts w:eastAsia="Times New Roman"/>
          <w:b/>
          <w:color w:val="auto"/>
          <w:sz w:val="22"/>
          <w:szCs w:val="22"/>
          <w:shd w:val="clear" w:color="auto" w:fill="auto"/>
          <w:lang w:eastAsia="en-US" w:bidi="en-US"/>
        </w:rPr>
        <w:t>ОТВЕТСТВЕННОСТЬ СТОРОН</w:t>
      </w:r>
    </w:p>
    <w:p w14:paraId="067C3A94" w14:textId="77777777" w:rsidR="006E7F72" w:rsidRPr="006E7F72" w:rsidRDefault="006E7F72" w:rsidP="006E7F72">
      <w:pPr>
        <w:suppressAutoHyphens/>
        <w:autoSpaceDE w:val="0"/>
        <w:autoSpaceDN w:val="0"/>
        <w:adjustRightInd w:val="0"/>
        <w:spacing w:line="216" w:lineRule="atLeast"/>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и настоящим Договором. </w:t>
      </w:r>
    </w:p>
    <w:p w14:paraId="66DFE0CF" w14:textId="77777777" w:rsidR="006E7F72" w:rsidRPr="006E7F72" w:rsidRDefault="006E7F72" w:rsidP="006E7F72">
      <w:pPr>
        <w:suppressAutoHyphens/>
        <w:autoSpaceDE w:val="0"/>
        <w:autoSpaceDN w:val="0"/>
        <w:adjustRightInd w:val="0"/>
        <w:spacing w:line="216" w:lineRule="atLeast"/>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7.2. За каждый день просрочки исполнения Подрядчиком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14:paraId="35C04303" w14:textId="77777777" w:rsidR="006E7F72" w:rsidRPr="006E7F72" w:rsidRDefault="006E7F72" w:rsidP="006E7F72">
      <w:pPr>
        <w:suppressAutoHyphens/>
        <w:autoSpaceDE w:val="0"/>
        <w:autoSpaceDN w:val="0"/>
        <w:adjustRightInd w:val="0"/>
        <w:spacing w:line="216" w:lineRule="atLeast"/>
        <w:ind w:firstLine="709"/>
        <w:jc w:val="center"/>
        <w:rPr>
          <w:rFonts w:eastAsia="Times New Roman"/>
          <w:b/>
          <w:color w:val="auto"/>
          <w:sz w:val="22"/>
          <w:szCs w:val="22"/>
          <w:shd w:val="clear" w:color="auto" w:fill="auto"/>
        </w:rPr>
      </w:pPr>
    </w:p>
    <w:p w14:paraId="2BD78D74" w14:textId="77777777" w:rsidR="006E7F72" w:rsidRPr="006E7F72" w:rsidRDefault="006E7F72" w:rsidP="006E7F72">
      <w:pPr>
        <w:suppressAutoHyphens/>
        <w:autoSpaceDE w:val="0"/>
        <w:autoSpaceDN w:val="0"/>
        <w:adjustRightInd w:val="0"/>
        <w:spacing w:line="216" w:lineRule="atLeast"/>
        <w:ind w:firstLine="709"/>
        <w:jc w:val="center"/>
        <w:rPr>
          <w:rFonts w:eastAsia="Times New Roman"/>
          <w:b/>
          <w:color w:val="auto"/>
          <w:sz w:val="22"/>
          <w:szCs w:val="22"/>
          <w:shd w:val="clear" w:color="auto" w:fill="auto"/>
        </w:rPr>
      </w:pPr>
      <w:r w:rsidRPr="006E7F72">
        <w:rPr>
          <w:rFonts w:eastAsia="Times New Roman"/>
          <w:b/>
          <w:color w:val="auto"/>
          <w:sz w:val="22"/>
          <w:szCs w:val="22"/>
          <w:shd w:val="clear" w:color="auto" w:fill="auto"/>
        </w:rPr>
        <w:t>8. ОБЕСПЕЧЕНИЕ ИСПОЛНЕНИЯ ДОГОВОРА</w:t>
      </w:r>
    </w:p>
    <w:p w14:paraId="075A59EF"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8.1. Обеспечение исполнения настоящего Договора предоставляется Подрядчиком на сумму: 202 985 (Двести две тысячи девятьсот восемьдесят пять) рублей 12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3038E18B"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w:t>
      </w:r>
      <w:r w:rsidRPr="006E7F72">
        <w:rPr>
          <w:rFonts w:eastAsia="Calibri"/>
          <w:color w:val="auto"/>
          <w:sz w:val="22"/>
          <w:szCs w:val="22"/>
          <w:shd w:val="clear" w:color="auto" w:fill="auto"/>
          <w:lang w:eastAsia="en-US"/>
        </w:rPr>
        <w:t xml:space="preserve">электронного аукциона </w:t>
      </w:r>
      <w:r w:rsidRPr="006E7F72">
        <w:rPr>
          <w:rFonts w:eastAsia="Times New Roman"/>
          <w:color w:val="000000"/>
          <w:sz w:val="22"/>
          <w:szCs w:val="22"/>
          <w:shd w:val="clear" w:color="auto" w:fill="auto"/>
        </w:rPr>
        <w:t>в сумме: 304 477 (Триста четыре тысячи четыреста семьдесят семь) рублей 68 копеек или информацию, подтверждающую добросовестность Подрядчика на дату подачи заявки.</w:t>
      </w:r>
    </w:p>
    <w:p w14:paraId="1131626C"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lastRenderedPageBreak/>
        <w:t xml:space="preserve">8.3. Если обеспечение исполнения Договора представляется в виде передачи Заказчику в залог денежных средств, Подрядчик, с которым заключается Договор, перечисляет сумму залога денежных средств, указанную в п. </w:t>
      </w:r>
      <w:proofErr w:type="gramStart"/>
      <w:r w:rsidRPr="006E7F72">
        <w:rPr>
          <w:rFonts w:eastAsia="Times New Roman"/>
          <w:color w:val="000000"/>
          <w:sz w:val="22"/>
          <w:szCs w:val="22"/>
          <w:shd w:val="clear" w:color="auto" w:fill="auto"/>
        </w:rPr>
        <w:t>8._</w:t>
      </w:r>
      <w:proofErr w:type="gramEnd"/>
      <w:r w:rsidRPr="006E7F72">
        <w:rPr>
          <w:rFonts w:eastAsia="Times New Roman"/>
          <w:color w:val="000000"/>
          <w:sz w:val="22"/>
          <w:szCs w:val="22"/>
          <w:shd w:val="clear" w:color="auto" w:fill="auto"/>
        </w:rPr>
        <w:t>_ настоящего Договора, на счёт Заказчика по указанным реквизитам:</w:t>
      </w:r>
    </w:p>
    <w:p w14:paraId="2E99834E"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МУП «Водоканал» </w:t>
      </w:r>
    </w:p>
    <w:p w14:paraId="524F1868"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ИНН 1215020390 </w:t>
      </w:r>
    </w:p>
    <w:p w14:paraId="3F683C27"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КПП 121501001</w:t>
      </w:r>
    </w:p>
    <w:p w14:paraId="1CD86D00"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Расчетный счет </w:t>
      </w:r>
      <w:r w:rsidRPr="006E7F72">
        <w:rPr>
          <w:rFonts w:eastAsia="Times New Roman"/>
          <w:color w:val="auto"/>
          <w:sz w:val="22"/>
          <w:szCs w:val="22"/>
          <w:shd w:val="clear" w:color="auto" w:fill="auto"/>
        </w:rPr>
        <w:t>40702810300000050227</w:t>
      </w:r>
    </w:p>
    <w:p w14:paraId="35DA61C2"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Банк получателя: </w:t>
      </w:r>
      <w:r w:rsidRPr="006E7F72">
        <w:rPr>
          <w:rFonts w:eastAsia="Times New Roman"/>
          <w:color w:val="auto"/>
          <w:sz w:val="22"/>
          <w:szCs w:val="22"/>
          <w:shd w:val="clear" w:color="auto" w:fill="auto"/>
          <w:lang w:eastAsia="zh-CN"/>
        </w:rPr>
        <w:t>Банк ГПБ (АО)</w:t>
      </w:r>
    </w:p>
    <w:p w14:paraId="15E51144"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Корреспондентский счет </w:t>
      </w:r>
      <w:r w:rsidRPr="006E7F72">
        <w:rPr>
          <w:rFonts w:eastAsia="Times New Roman"/>
          <w:color w:val="auto"/>
          <w:sz w:val="22"/>
          <w:szCs w:val="22"/>
          <w:shd w:val="clear" w:color="auto" w:fill="auto"/>
        </w:rPr>
        <w:t>30101810200000000823</w:t>
      </w:r>
    </w:p>
    <w:p w14:paraId="0FD4239D"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БИК </w:t>
      </w:r>
      <w:r w:rsidRPr="006E7F72">
        <w:rPr>
          <w:rFonts w:eastAsia="Times New Roman"/>
          <w:color w:val="auto"/>
          <w:sz w:val="22"/>
          <w:szCs w:val="22"/>
          <w:shd w:val="clear" w:color="auto" w:fill="auto"/>
        </w:rPr>
        <w:t>044525823</w:t>
      </w:r>
    </w:p>
    <w:p w14:paraId="58670391"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auto"/>
          <w:sz w:val="22"/>
          <w:szCs w:val="22"/>
          <w:shd w:val="clear" w:color="auto" w:fill="auto"/>
        </w:rPr>
        <w:t>В поле «назначение платежа» обязательно указать: «</w:t>
      </w:r>
      <w:r w:rsidRPr="006E7F72">
        <w:rPr>
          <w:rFonts w:eastAsia="Times New Roman"/>
          <w:color w:val="000000"/>
          <w:sz w:val="22"/>
          <w:szCs w:val="22"/>
          <w:shd w:val="clear" w:color="auto" w:fill="auto"/>
        </w:rPr>
        <w:t xml:space="preserve">Средства для </w:t>
      </w:r>
      <w:r w:rsidRPr="006E7F72">
        <w:rPr>
          <w:rFonts w:eastAsia="Times New Roman"/>
          <w:color w:val="auto"/>
          <w:sz w:val="22"/>
          <w:szCs w:val="22"/>
          <w:shd w:val="clear" w:color="auto" w:fill="auto"/>
        </w:rPr>
        <w:t>обеспечения исполнения Договора по объекту закупки: «Выполнение капитального ремонта вентиляции лаборатории МУП "Водоканал"</w:t>
      </w:r>
      <w:r w:rsidRPr="006E7F72">
        <w:rPr>
          <w:rFonts w:eastAsia="Times New Roman"/>
          <w:color w:val="auto"/>
          <w:sz w:val="22"/>
          <w:szCs w:val="22"/>
          <w:shd w:val="clear" w:color="auto" w:fill="auto"/>
          <w:lang w:eastAsia="en-US" w:bidi="en-US"/>
        </w:rPr>
        <w:t>».</w:t>
      </w:r>
    </w:p>
    <w:p w14:paraId="0300C119"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ab/>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Подрядчика не допускается. Внесение денежных средств в качестве обеспечения исполнения Договора подтверждается платежным поручением.</w:t>
      </w:r>
    </w:p>
    <w:p w14:paraId="4EFC9361"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8.4. Обеспечение должно распространяться на все обязательства Подрядчика по Договору, в том числе по возмещению убытков, а также уплате неустоек.</w:t>
      </w:r>
    </w:p>
    <w:p w14:paraId="4AAECC07"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8.5. В случае если Подрядчиком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федерального законодательства и Положения.</w:t>
      </w:r>
    </w:p>
    <w:p w14:paraId="2ED60694"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3C73407"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8.7. Подрядчик обязан предоставить Заказчику оригинал безотзывной банковской гарантии в течение пяти дней с момента заключения Договора.</w:t>
      </w:r>
    </w:p>
    <w:p w14:paraId="6C23EFB2"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8.8. Срок действия банковской гарантии должен превышать срок действия Договора не менее чем на один месяц.</w:t>
      </w:r>
    </w:p>
    <w:p w14:paraId="39AF62DF"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8.9.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14:paraId="1870CB5F"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Договору, Подрядчик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A36C47E"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8.11.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21CEC77"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8.12. В случае неисполнения или ненадлежащего исполнения Подрядчиком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Подрядчик</w:t>
      </w:r>
      <w:r w:rsidRPr="006E7F72">
        <w:rPr>
          <w:rFonts w:eastAsia="Times New Roman"/>
          <w:color w:val="auto"/>
          <w:sz w:val="22"/>
          <w:szCs w:val="22"/>
          <w:shd w:val="clear" w:color="auto" w:fill="auto"/>
          <w:lang w:eastAsia="en-US" w:bidi="en-US"/>
        </w:rPr>
        <w:t>.</w:t>
      </w:r>
    </w:p>
    <w:p w14:paraId="0AA87124" w14:textId="77777777" w:rsidR="006E7F72" w:rsidRPr="006E7F72" w:rsidRDefault="006E7F72" w:rsidP="006E7F72">
      <w:pPr>
        <w:autoSpaceDE w:val="0"/>
        <w:autoSpaceDN w:val="0"/>
        <w:adjustRightInd w:val="0"/>
        <w:ind w:firstLine="700"/>
        <w:rPr>
          <w:rFonts w:eastAsia="Times New Roman"/>
          <w:color w:val="auto"/>
          <w:sz w:val="22"/>
          <w:szCs w:val="22"/>
          <w:shd w:val="clear" w:color="auto" w:fill="auto"/>
        </w:rPr>
      </w:pPr>
      <w:r w:rsidRPr="006E7F72">
        <w:rPr>
          <w:rFonts w:eastAsia="Times New Roman"/>
          <w:color w:val="000000"/>
          <w:sz w:val="22"/>
          <w:szCs w:val="22"/>
          <w:shd w:val="clear" w:color="auto" w:fill="auto"/>
        </w:rPr>
        <w:t>8.13.  Денежные средства, внесенные в качестве обеспечения исполнения Договора, возвращаются Подрядчику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Подрядчика направленного в адрес Заказчика, с указание банковских реквизитов для перечисления.</w:t>
      </w:r>
    </w:p>
    <w:p w14:paraId="7B0938BB" w14:textId="77777777" w:rsidR="006E7F72" w:rsidRPr="006E7F72" w:rsidRDefault="006E7F72" w:rsidP="006E7F72">
      <w:pPr>
        <w:tabs>
          <w:tab w:val="left" w:pos="709"/>
        </w:tabs>
        <w:ind w:firstLine="709"/>
        <w:jc w:val="center"/>
        <w:rPr>
          <w:rFonts w:eastAsia="Times New Roman"/>
          <w:b/>
          <w:color w:val="auto"/>
          <w:sz w:val="22"/>
          <w:szCs w:val="22"/>
          <w:shd w:val="clear" w:color="auto" w:fill="auto"/>
        </w:rPr>
      </w:pPr>
      <w:r w:rsidRPr="006E7F72">
        <w:rPr>
          <w:rFonts w:eastAsia="Times New Roman"/>
          <w:b/>
          <w:color w:val="auto"/>
          <w:sz w:val="22"/>
          <w:szCs w:val="22"/>
          <w:shd w:val="clear" w:color="auto" w:fill="auto"/>
        </w:rPr>
        <w:t>9. ОБСТОЯТЕЛЬСТВА НЕПРЕОДОЛИМОЙ СИЛЫ</w:t>
      </w:r>
    </w:p>
    <w:p w14:paraId="2BD26927"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w:t>
      </w:r>
      <w:r w:rsidRPr="006E7F72">
        <w:rPr>
          <w:rFonts w:eastAsia="Times New Roman"/>
          <w:color w:val="auto"/>
          <w:sz w:val="22"/>
          <w:szCs w:val="22"/>
          <w:shd w:val="clear" w:color="auto" w:fill="auto"/>
          <w:lang w:eastAsia="en-US" w:bidi="en-US"/>
        </w:rPr>
        <w:lastRenderedPageBreak/>
        <w:t>предотвратить. Данные обстоятельства подтверждаются справкой компетентного учреждения или органа государственной власти.</w:t>
      </w:r>
    </w:p>
    <w:p w14:paraId="4218C387"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B11DB06"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70C4BE0" w14:textId="77777777" w:rsidR="006E7F72" w:rsidRPr="006E7F72" w:rsidRDefault="006E7F72" w:rsidP="006E7F72">
      <w:pPr>
        <w:tabs>
          <w:tab w:val="left" w:pos="709"/>
        </w:tabs>
        <w:rPr>
          <w:rFonts w:eastAsia="Times New Roman"/>
          <w:b/>
          <w:color w:val="auto"/>
          <w:sz w:val="22"/>
          <w:shd w:val="clear" w:color="auto" w:fill="auto"/>
        </w:rPr>
      </w:pPr>
      <w:r w:rsidRPr="006E7F72">
        <w:rPr>
          <w:rFonts w:eastAsia="Times New Roman"/>
          <w:color w:val="auto"/>
          <w:sz w:val="22"/>
          <w:szCs w:val="22"/>
          <w:shd w:val="clear" w:color="auto" w:fill="auto"/>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5DA4A6E" w14:textId="77777777" w:rsidR="006E7F72" w:rsidRDefault="006E7F72" w:rsidP="006E7F72">
      <w:pPr>
        <w:jc w:val="center"/>
        <w:rPr>
          <w:rFonts w:eastAsia="Times New Roman"/>
          <w:b/>
          <w:color w:val="auto"/>
          <w:sz w:val="22"/>
          <w:szCs w:val="22"/>
          <w:shd w:val="clear" w:color="auto" w:fill="auto"/>
          <w:lang w:eastAsia="en-US" w:bidi="en-US"/>
        </w:rPr>
      </w:pPr>
    </w:p>
    <w:p w14:paraId="7DC789EB" w14:textId="4A9DE155" w:rsidR="006E7F72" w:rsidRPr="006E7F72" w:rsidRDefault="006E7F72" w:rsidP="006E7F72">
      <w:pPr>
        <w:jc w:val="center"/>
        <w:rPr>
          <w:rFonts w:eastAsia="Times New Roman"/>
          <w:b/>
          <w:color w:val="auto"/>
          <w:sz w:val="22"/>
          <w:szCs w:val="22"/>
          <w:shd w:val="clear" w:color="auto" w:fill="auto"/>
          <w:lang w:eastAsia="en-US" w:bidi="en-US"/>
        </w:rPr>
      </w:pPr>
      <w:r w:rsidRPr="006E7F72">
        <w:rPr>
          <w:rFonts w:eastAsia="Times New Roman"/>
          <w:b/>
          <w:color w:val="auto"/>
          <w:sz w:val="22"/>
          <w:szCs w:val="22"/>
          <w:shd w:val="clear" w:color="auto" w:fill="auto"/>
          <w:lang w:eastAsia="en-US" w:bidi="en-US"/>
        </w:rPr>
        <w:t>10. СРОКИ ВЫПОЛНЕНИЯ РАБОТ</w:t>
      </w:r>
    </w:p>
    <w:p w14:paraId="6B02E964"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            10.1. Дата начала работ: с момента подписания Договора.</w:t>
      </w:r>
    </w:p>
    <w:p w14:paraId="69C08641"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Срок выполнения работ: с момента заключения Договора по 30 ноября 2024 года.</w:t>
      </w:r>
    </w:p>
    <w:p w14:paraId="19EB5F3B" w14:textId="77777777" w:rsidR="006E7F72" w:rsidRPr="006E7F72" w:rsidRDefault="006E7F72" w:rsidP="006E7F72">
      <w:pPr>
        <w:ind w:firstLine="426"/>
        <w:rPr>
          <w:color w:val="auto"/>
          <w:sz w:val="22"/>
          <w:szCs w:val="22"/>
          <w:shd w:val="clear" w:color="auto" w:fill="auto"/>
          <w:lang w:eastAsia="en-US" w:bidi="en-US"/>
        </w:rPr>
      </w:pPr>
      <w:r w:rsidRPr="006E7F72">
        <w:rPr>
          <w:color w:val="auto"/>
          <w:sz w:val="22"/>
          <w:szCs w:val="22"/>
          <w:shd w:val="clear" w:color="auto" w:fill="auto"/>
          <w:lang w:eastAsia="en-US" w:bidi="en-US"/>
        </w:rPr>
        <w:t xml:space="preserve">    10.2. Подрядчик, по согласованию с Заказчиком, вправе выполнить работы досрочно.</w:t>
      </w:r>
    </w:p>
    <w:p w14:paraId="75B11852" w14:textId="77777777" w:rsidR="006E7F72" w:rsidRPr="006E7F72" w:rsidRDefault="006E7F72" w:rsidP="006E7F72">
      <w:pPr>
        <w:ind w:firstLine="426"/>
        <w:rPr>
          <w:color w:val="auto"/>
          <w:sz w:val="22"/>
          <w:szCs w:val="22"/>
          <w:shd w:val="clear" w:color="auto" w:fill="auto"/>
          <w:lang w:eastAsia="en-US" w:bidi="en-US"/>
        </w:rPr>
      </w:pPr>
      <w:r w:rsidRPr="006E7F72">
        <w:rPr>
          <w:color w:val="auto"/>
          <w:sz w:val="22"/>
          <w:szCs w:val="22"/>
          <w:shd w:val="clear" w:color="auto" w:fill="auto"/>
          <w:lang w:eastAsia="en-US" w:bidi="en-US"/>
        </w:rPr>
        <w:t xml:space="preserve">    10.3. Настоящий Договор может быть расторгнут:</w:t>
      </w:r>
    </w:p>
    <w:p w14:paraId="25FF0358" w14:textId="77777777" w:rsidR="006E7F72" w:rsidRPr="006E7F72" w:rsidRDefault="006E7F72" w:rsidP="006E7F72">
      <w:pPr>
        <w:ind w:firstLine="426"/>
        <w:rPr>
          <w:color w:val="auto"/>
          <w:sz w:val="22"/>
          <w:szCs w:val="22"/>
          <w:shd w:val="clear" w:color="auto" w:fill="auto"/>
          <w:lang w:eastAsia="en-US" w:bidi="en-US"/>
        </w:rPr>
      </w:pPr>
      <w:r w:rsidRPr="006E7F72">
        <w:rPr>
          <w:color w:val="auto"/>
          <w:sz w:val="22"/>
          <w:szCs w:val="22"/>
          <w:shd w:val="clear" w:color="auto" w:fill="auto"/>
          <w:lang w:eastAsia="en-US" w:bidi="en-US"/>
        </w:rPr>
        <w:t>- по соглашению Сторон;</w:t>
      </w:r>
    </w:p>
    <w:p w14:paraId="432FFCB1" w14:textId="77777777" w:rsidR="006E7F72" w:rsidRPr="006E7F72" w:rsidRDefault="006E7F72" w:rsidP="006E7F72">
      <w:pPr>
        <w:ind w:firstLine="426"/>
        <w:rPr>
          <w:color w:val="auto"/>
          <w:sz w:val="22"/>
          <w:szCs w:val="22"/>
          <w:shd w:val="clear" w:color="auto" w:fill="auto"/>
          <w:lang w:eastAsia="en-US" w:bidi="en-US"/>
        </w:rPr>
      </w:pPr>
      <w:r w:rsidRPr="006E7F72">
        <w:rPr>
          <w:color w:val="auto"/>
          <w:sz w:val="22"/>
          <w:szCs w:val="22"/>
          <w:shd w:val="clear" w:color="auto" w:fill="auto"/>
          <w:lang w:eastAsia="en-US" w:bidi="en-US"/>
        </w:rPr>
        <w:t>- в судебном порядке;</w:t>
      </w:r>
    </w:p>
    <w:p w14:paraId="22FDF535" w14:textId="77777777" w:rsidR="006E7F72" w:rsidRPr="006E7F72" w:rsidRDefault="006E7F72" w:rsidP="006E7F72">
      <w:pPr>
        <w:ind w:firstLine="426"/>
        <w:rPr>
          <w:color w:val="auto"/>
          <w:sz w:val="22"/>
          <w:szCs w:val="22"/>
          <w:shd w:val="clear" w:color="auto" w:fill="auto"/>
          <w:lang w:eastAsia="en-US" w:bidi="en-US"/>
        </w:rPr>
      </w:pPr>
      <w:r w:rsidRPr="006E7F72">
        <w:rPr>
          <w:color w:val="auto"/>
          <w:sz w:val="22"/>
          <w:szCs w:val="22"/>
          <w:shd w:val="clear" w:color="auto" w:fill="auto"/>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3B4C31B" w14:textId="77777777" w:rsidR="006E7F72" w:rsidRPr="006E7F72" w:rsidRDefault="006E7F72" w:rsidP="006E7F72">
      <w:pPr>
        <w:autoSpaceDE w:val="0"/>
        <w:autoSpaceDN w:val="0"/>
        <w:adjustRightInd w:val="0"/>
        <w:jc w:val="center"/>
        <w:rPr>
          <w:rFonts w:eastAsia="Times New Roman"/>
          <w:b/>
          <w:bCs/>
          <w:color w:val="auto"/>
          <w:sz w:val="22"/>
          <w:szCs w:val="22"/>
          <w:shd w:val="clear" w:color="auto" w:fill="auto"/>
          <w:lang w:eastAsia="en-US" w:bidi="en-US"/>
        </w:rPr>
      </w:pPr>
      <w:r w:rsidRPr="006E7F72">
        <w:rPr>
          <w:rFonts w:eastAsia="Times New Roman"/>
          <w:b/>
          <w:bCs/>
          <w:color w:val="auto"/>
          <w:sz w:val="22"/>
          <w:szCs w:val="22"/>
          <w:shd w:val="clear" w:color="auto" w:fill="auto"/>
          <w:lang w:eastAsia="en-US" w:bidi="en-US"/>
        </w:rPr>
        <w:t>11. ПОРЯДОК УРЕГУЛИРОВАНИЯ СПОРОВ</w:t>
      </w:r>
    </w:p>
    <w:p w14:paraId="48AD95E9"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465CE0D7"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11.2. </w:t>
      </w:r>
      <w:r w:rsidRPr="006E7F72">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6E7F72">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742A5FBC"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11.3. К отношениям Сторон по настоящему Договору и в связи с ним, применяется законодательство Российской Федерации.</w:t>
      </w:r>
    </w:p>
    <w:p w14:paraId="18A7A204" w14:textId="77777777" w:rsidR="006E7F72" w:rsidRPr="006E7F72" w:rsidRDefault="006E7F72" w:rsidP="006E7F72">
      <w:pPr>
        <w:tabs>
          <w:tab w:val="left" w:pos="709"/>
        </w:tabs>
        <w:jc w:val="center"/>
        <w:rPr>
          <w:rFonts w:eastAsia="Times New Roman"/>
          <w:color w:val="auto"/>
          <w:sz w:val="22"/>
          <w:szCs w:val="22"/>
          <w:shd w:val="clear" w:color="auto" w:fill="auto"/>
          <w:lang w:eastAsia="en-US" w:bidi="en-US"/>
        </w:rPr>
      </w:pPr>
      <w:r w:rsidRPr="006E7F72">
        <w:rPr>
          <w:rFonts w:eastAsia="Times New Roman"/>
          <w:b/>
          <w:color w:val="auto"/>
          <w:sz w:val="22"/>
          <w:szCs w:val="22"/>
          <w:shd w:val="clear" w:color="auto" w:fill="auto"/>
          <w:lang w:eastAsia="en-US" w:bidi="en-US"/>
        </w:rPr>
        <w:t>12.</w:t>
      </w:r>
      <w:r w:rsidRPr="006E7F72">
        <w:rPr>
          <w:rFonts w:eastAsia="Times New Roman"/>
          <w:b/>
          <w:color w:val="auto"/>
          <w:sz w:val="22"/>
          <w:szCs w:val="22"/>
          <w:shd w:val="clear" w:color="auto" w:fill="auto"/>
          <w:lang w:eastAsia="en-US" w:bidi="en-US"/>
        </w:rPr>
        <w:tab/>
        <w:t>АНТИКОРРУПЦИОННАЯ ОГОВОРКА</w:t>
      </w:r>
    </w:p>
    <w:p w14:paraId="71FF2A86"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50F43EC"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ADAEA5"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311B7B9"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9C20E80"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w:t>
      </w:r>
      <w:r w:rsidRPr="006E7F72">
        <w:rPr>
          <w:rFonts w:eastAsia="Times New Roman"/>
          <w:color w:val="auto"/>
          <w:sz w:val="22"/>
          <w:szCs w:val="22"/>
          <w:shd w:val="clear" w:color="auto" w:fill="auto"/>
          <w:lang w:eastAsia="en-US" w:bidi="en-US"/>
        </w:rPr>
        <w:lastRenderedPageBreak/>
        <w:t>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44B2F341" w14:textId="77777777" w:rsidR="006E7F72" w:rsidRPr="006E7F72" w:rsidRDefault="006E7F72" w:rsidP="006E7F72">
      <w:pPr>
        <w:autoSpaceDE w:val="0"/>
        <w:autoSpaceDN w:val="0"/>
        <w:adjustRightInd w:val="0"/>
        <w:jc w:val="center"/>
        <w:rPr>
          <w:rFonts w:eastAsia="Times New Roman"/>
          <w:b/>
          <w:bCs/>
          <w:color w:val="auto"/>
          <w:sz w:val="22"/>
          <w:szCs w:val="22"/>
          <w:shd w:val="clear" w:color="auto" w:fill="auto"/>
          <w:lang w:eastAsia="en-US" w:bidi="en-US"/>
        </w:rPr>
      </w:pPr>
      <w:r w:rsidRPr="006E7F72">
        <w:rPr>
          <w:rFonts w:eastAsia="Times New Roman"/>
          <w:b/>
          <w:bCs/>
          <w:color w:val="auto"/>
          <w:sz w:val="22"/>
          <w:szCs w:val="22"/>
          <w:shd w:val="clear" w:color="auto" w:fill="auto"/>
          <w:lang w:eastAsia="en-US" w:bidi="en-US"/>
        </w:rPr>
        <w:t>13. ПРОЧИЕ УСЛОВИЯ</w:t>
      </w:r>
    </w:p>
    <w:p w14:paraId="202AEBA4" w14:textId="77777777" w:rsidR="006E7F72" w:rsidRPr="006E7F72" w:rsidRDefault="006E7F72" w:rsidP="006E7F72">
      <w:pPr>
        <w:widowControl w:val="0"/>
        <w:tabs>
          <w:tab w:val="left" w:pos="709"/>
        </w:tabs>
        <w:suppressAutoHyphens/>
        <w:ind w:firstLine="709"/>
        <w:rPr>
          <w:rFonts w:eastAsia="Arial"/>
          <w:color w:val="auto"/>
          <w:sz w:val="22"/>
          <w:szCs w:val="22"/>
          <w:shd w:val="clear" w:color="auto" w:fill="auto"/>
          <w:lang w:eastAsia="ar-SA"/>
        </w:rPr>
      </w:pPr>
      <w:r w:rsidRPr="006E7F72">
        <w:rPr>
          <w:rFonts w:eastAsia="Arial"/>
          <w:color w:val="auto"/>
          <w:sz w:val="22"/>
          <w:szCs w:val="22"/>
          <w:shd w:val="clear" w:color="auto" w:fill="auto"/>
          <w:lang w:eastAsia="en-US" w:bidi="en-US"/>
        </w:rPr>
        <w:t>13.1</w:t>
      </w:r>
      <w:r w:rsidRPr="006E7F72">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299EC30E"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4AADA6B5"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2E1578F"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6E7F72">
        <w:rPr>
          <w:rFonts w:eastAsia="Times New Roman"/>
          <w:color w:val="auto"/>
          <w:sz w:val="22"/>
          <w:szCs w:val="22"/>
          <w:shd w:val="clear" w:color="auto" w:fill="auto"/>
          <w:lang w:eastAsia="en-US" w:bidi="en-US"/>
        </w:rPr>
        <w:tab/>
      </w:r>
    </w:p>
    <w:p w14:paraId="19E8A859"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rPr>
      </w:pPr>
      <w:r w:rsidRPr="006E7F72">
        <w:rPr>
          <w:rFonts w:eastAsia="Times New Roman"/>
          <w:color w:val="auto"/>
          <w:sz w:val="22"/>
          <w:szCs w:val="22"/>
          <w:shd w:val="clear" w:color="auto" w:fill="auto"/>
          <w:lang w:eastAsia="en-US" w:bidi="en-US"/>
        </w:rPr>
        <w:t xml:space="preserve">13.5. </w:t>
      </w:r>
      <w:r w:rsidRPr="006E7F72">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14:paraId="0D8F15EF" w14:textId="77777777" w:rsidR="006E7F72" w:rsidRPr="006E7F72" w:rsidRDefault="006E7F72" w:rsidP="006E7F72">
      <w:pPr>
        <w:tabs>
          <w:tab w:val="left" w:pos="709"/>
        </w:tabs>
        <w:ind w:right="40"/>
        <w:rPr>
          <w:rFonts w:eastAsia="Batang"/>
          <w:color w:val="auto"/>
          <w:sz w:val="22"/>
          <w:szCs w:val="22"/>
          <w:shd w:val="clear" w:color="auto" w:fill="auto"/>
          <w:lang w:eastAsia="en-US"/>
        </w:rPr>
      </w:pPr>
      <w:r w:rsidRPr="006E7F72">
        <w:rPr>
          <w:rFonts w:eastAsia="Batang" w:cs="Batang"/>
          <w:color w:val="auto"/>
          <w:sz w:val="22"/>
          <w:szCs w:val="22"/>
          <w:shd w:val="clear" w:color="auto" w:fill="auto"/>
          <w:lang w:eastAsia="en-US"/>
        </w:rPr>
        <w:tab/>
        <w:t>13.6.</w:t>
      </w:r>
      <w:r w:rsidRPr="006E7F72">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6E7F72">
        <w:rPr>
          <w:rFonts w:eastAsia="Batang"/>
          <w:color w:val="auto"/>
          <w:sz w:val="22"/>
          <w:szCs w:val="22"/>
          <w:shd w:val="clear" w:color="auto" w:fill="auto"/>
          <w:lang w:eastAsia="en-US"/>
        </w:rPr>
        <w:t>в случаях</w:t>
      </w:r>
      <w:proofErr w:type="gramEnd"/>
      <w:r w:rsidRPr="006E7F72">
        <w:rPr>
          <w:rFonts w:eastAsia="Batang"/>
          <w:color w:val="auto"/>
          <w:sz w:val="22"/>
          <w:szCs w:val="22"/>
          <w:shd w:val="clear" w:color="auto" w:fill="auto"/>
          <w:lang w:eastAsia="en-US"/>
        </w:rPr>
        <w:t xml:space="preserve"> предусмотренных Положением и действующим законодательством РФ.</w:t>
      </w:r>
    </w:p>
    <w:p w14:paraId="454933C3" w14:textId="77777777" w:rsidR="006E7F72" w:rsidRPr="006E7F72" w:rsidRDefault="006E7F72" w:rsidP="006E7F72">
      <w:pPr>
        <w:tabs>
          <w:tab w:val="left" w:pos="709"/>
        </w:tabs>
        <w:ind w:right="40"/>
        <w:rPr>
          <w:rFonts w:eastAsia="Times New Roman"/>
          <w:color w:val="auto"/>
          <w:sz w:val="22"/>
          <w:szCs w:val="22"/>
          <w:shd w:val="clear" w:color="auto" w:fill="auto"/>
        </w:rPr>
      </w:pPr>
      <w:r w:rsidRPr="006E7F72">
        <w:rPr>
          <w:rFonts w:eastAsia="Batang"/>
          <w:color w:val="auto"/>
          <w:sz w:val="22"/>
          <w:szCs w:val="22"/>
          <w:shd w:val="clear" w:color="auto" w:fill="auto"/>
          <w:lang w:eastAsia="en-US"/>
        </w:rPr>
        <w:tab/>
        <w:t xml:space="preserve">13.7. </w:t>
      </w:r>
      <w:r w:rsidRPr="006E7F72">
        <w:rPr>
          <w:rFonts w:eastAsia="Times New Roman"/>
          <w:color w:val="auto"/>
          <w:sz w:val="22"/>
          <w:szCs w:val="22"/>
          <w:shd w:val="clear" w:color="auto" w:fill="auto"/>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245393B0"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13.</w:t>
      </w:r>
      <w:proofErr w:type="gramStart"/>
      <w:r w:rsidRPr="006E7F72">
        <w:rPr>
          <w:rFonts w:eastAsia="Times New Roman"/>
          <w:color w:val="auto"/>
          <w:sz w:val="22"/>
          <w:szCs w:val="22"/>
          <w:shd w:val="clear" w:color="auto" w:fill="auto"/>
        </w:rPr>
        <w:t>8.Приложения</w:t>
      </w:r>
      <w:proofErr w:type="gramEnd"/>
      <w:r w:rsidRPr="006E7F72">
        <w:rPr>
          <w:rFonts w:eastAsia="Times New Roman"/>
          <w:color w:val="auto"/>
          <w:sz w:val="22"/>
          <w:szCs w:val="22"/>
          <w:shd w:val="clear" w:color="auto" w:fill="auto"/>
        </w:rPr>
        <w:t xml:space="preserve"> к настоящему Договору, являющиеся его неотъемлемыми частями: </w:t>
      </w:r>
    </w:p>
    <w:p w14:paraId="3555843B"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Приложение № 1 - Техническое задание,</w:t>
      </w:r>
    </w:p>
    <w:p w14:paraId="2CBE953D"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Приложение № 1 к Техническому заданию- Ведомость объемов работ и основных материалов на выполнение работ. </w:t>
      </w:r>
    </w:p>
    <w:p w14:paraId="26701BC7" w14:textId="77777777" w:rsidR="006E7F72" w:rsidRPr="006E7F72" w:rsidRDefault="006E7F72" w:rsidP="006E7F72">
      <w:pPr>
        <w:tabs>
          <w:tab w:val="left" w:pos="709"/>
        </w:tabs>
        <w:autoSpaceDE w:val="0"/>
        <w:autoSpaceDN w:val="0"/>
        <w:adjustRightInd w:val="0"/>
        <w:ind w:firstLine="709"/>
        <w:rPr>
          <w:rFonts w:eastAsia="Times New Roman"/>
          <w:b/>
          <w:color w:val="auto"/>
          <w:sz w:val="22"/>
          <w:szCs w:val="22"/>
          <w:shd w:val="clear" w:color="auto" w:fill="auto"/>
        </w:rPr>
      </w:pPr>
      <w:r w:rsidRPr="006E7F72">
        <w:rPr>
          <w:rFonts w:eastAsia="Times New Roman"/>
          <w:color w:val="auto"/>
          <w:sz w:val="22"/>
          <w:szCs w:val="22"/>
          <w:shd w:val="clear" w:color="auto" w:fill="auto"/>
        </w:rPr>
        <w:t>Приложение № 2 – Локальный сметный расчет.</w:t>
      </w:r>
    </w:p>
    <w:p w14:paraId="35E67A3C" w14:textId="77777777" w:rsidR="006E7F72" w:rsidRPr="006E7F72" w:rsidRDefault="006E7F72" w:rsidP="006E7F72">
      <w:pPr>
        <w:widowControl w:val="0"/>
        <w:suppressAutoHyphens/>
        <w:jc w:val="center"/>
        <w:rPr>
          <w:rFonts w:eastAsia="Arial"/>
          <w:b/>
          <w:color w:val="auto"/>
          <w:sz w:val="22"/>
          <w:szCs w:val="22"/>
          <w:shd w:val="clear" w:color="auto" w:fill="auto"/>
          <w:lang w:eastAsia="ar-SA"/>
        </w:rPr>
      </w:pPr>
    </w:p>
    <w:p w14:paraId="65EC1A93" w14:textId="77777777" w:rsidR="006E7F72" w:rsidRPr="006E7F72" w:rsidRDefault="006E7F72" w:rsidP="006E7F72">
      <w:pPr>
        <w:widowControl w:val="0"/>
        <w:suppressAutoHyphens/>
        <w:jc w:val="center"/>
        <w:rPr>
          <w:rFonts w:eastAsia="Arial"/>
          <w:b/>
          <w:color w:val="auto"/>
          <w:sz w:val="22"/>
          <w:szCs w:val="22"/>
          <w:shd w:val="clear" w:color="auto" w:fill="auto"/>
          <w:lang w:eastAsia="ar-SA"/>
        </w:rPr>
      </w:pPr>
      <w:r w:rsidRPr="006E7F72">
        <w:rPr>
          <w:rFonts w:eastAsia="Arial"/>
          <w:b/>
          <w:color w:val="auto"/>
          <w:sz w:val="22"/>
          <w:szCs w:val="22"/>
          <w:shd w:val="clear" w:color="auto" w:fill="auto"/>
          <w:lang w:eastAsia="ar-SA"/>
        </w:rPr>
        <w:t>14. МЕСТОНАХОЖДЕНИЕ И БАНКОВСКИЕ РЕКВИЗИТЫ СТОРОН</w:t>
      </w:r>
    </w:p>
    <w:p w14:paraId="2DC45DE2" w14:textId="77777777" w:rsidR="006E7F72" w:rsidRPr="006E7F72" w:rsidRDefault="006E7F72" w:rsidP="006E7F72">
      <w:pPr>
        <w:widowControl w:val="0"/>
        <w:suppressAutoHyphens/>
        <w:jc w:val="center"/>
        <w:rPr>
          <w:rFonts w:eastAsia="Arial"/>
          <w:b/>
          <w:color w:val="auto"/>
          <w:sz w:val="22"/>
          <w:szCs w:val="22"/>
          <w:shd w:val="clear" w:color="auto" w:fill="auto"/>
          <w:lang w:eastAsia="ar-SA"/>
        </w:rPr>
      </w:pPr>
    </w:p>
    <w:tbl>
      <w:tblPr>
        <w:tblW w:w="5000" w:type="pct"/>
        <w:tblLook w:val="01E0" w:firstRow="1" w:lastRow="1" w:firstColumn="1" w:lastColumn="1" w:noHBand="0" w:noVBand="0"/>
      </w:tblPr>
      <w:tblGrid>
        <w:gridCol w:w="5152"/>
        <w:gridCol w:w="5337"/>
      </w:tblGrid>
      <w:tr w:rsidR="006E7F72" w:rsidRPr="006E7F72" w14:paraId="3EFDDFB3" w14:textId="77777777" w:rsidTr="00032391">
        <w:tc>
          <w:tcPr>
            <w:tcW w:w="5076" w:type="dxa"/>
          </w:tcPr>
          <w:p w14:paraId="615270D4" w14:textId="77777777" w:rsidR="006E7F72" w:rsidRPr="006E7F72" w:rsidRDefault="006E7F72" w:rsidP="006E7F72">
            <w:pPr>
              <w:suppressAutoHyphens/>
              <w:spacing w:line="216" w:lineRule="auto"/>
              <w:ind w:left="459"/>
              <w:jc w:val="left"/>
              <w:rPr>
                <w:rFonts w:eastAsia="Calibri"/>
                <w:b/>
                <w:bCs/>
                <w:color w:val="auto"/>
                <w:sz w:val="22"/>
                <w:szCs w:val="22"/>
                <w:shd w:val="clear" w:color="auto" w:fill="auto"/>
                <w:lang w:eastAsia="zh-CN"/>
              </w:rPr>
            </w:pPr>
            <w:r w:rsidRPr="006E7F72">
              <w:rPr>
                <w:rFonts w:eastAsia="Calibri"/>
                <w:b/>
                <w:bCs/>
                <w:color w:val="auto"/>
                <w:sz w:val="22"/>
                <w:szCs w:val="22"/>
                <w:shd w:val="clear" w:color="auto" w:fill="auto"/>
                <w:lang w:eastAsia="zh-CN"/>
              </w:rPr>
              <w:t>Заказчик:</w:t>
            </w:r>
          </w:p>
          <w:p w14:paraId="32BF6B07" w14:textId="77777777" w:rsidR="006E7F72" w:rsidRPr="006E7F72" w:rsidRDefault="006E7F72" w:rsidP="006E7F72">
            <w:pPr>
              <w:suppressAutoHyphens/>
              <w:spacing w:line="216" w:lineRule="auto"/>
              <w:ind w:left="459"/>
              <w:jc w:val="left"/>
              <w:rPr>
                <w:rFonts w:eastAsia="Calibri"/>
                <w:b/>
                <w:bCs/>
                <w:color w:val="auto"/>
                <w:sz w:val="22"/>
                <w:szCs w:val="22"/>
                <w:shd w:val="clear" w:color="auto" w:fill="auto"/>
                <w:lang w:eastAsia="zh-CN"/>
              </w:rPr>
            </w:pPr>
          </w:p>
          <w:p w14:paraId="7479C89A" w14:textId="77777777" w:rsidR="006E7F72" w:rsidRPr="006E7F72" w:rsidRDefault="006E7F72" w:rsidP="006E7F72">
            <w:pPr>
              <w:suppressAutoHyphens/>
              <w:spacing w:line="216" w:lineRule="auto"/>
              <w:ind w:firstLine="425"/>
              <w:jc w:val="left"/>
              <w:rPr>
                <w:rFonts w:eastAsia="Calibri"/>
                <w:color w:val="auto"/>
                <w:spacing w:val="-3"/>
                <w:sz w:val="22"/>
                <w:szCs w:val="22"/>
                <w:shd w:val="clear" w:color="auto" w:fill="auto"/>
                <w:lang w:eastAsia="zh-CN"/>
              </w:rPr>
            </w:pPr>
            <w:r w:rsidRPr="006E7F72">
              <w:rPr>
                <w:rFonts w:eastAsia="Calibri"/>
                <w:color w:val="auto"/>
                <w:spacing w:val="-3"/>
                <w:sz w:val="22"/>
                <w:szCs w:val="22"/>
                <w:shd w:val="clear" w:color="auto" w:fill="auto"/>
                <w:lang w:eastAsia="zh-CN"/>
              </w:rPr>
              <w:t xml:space="preserve">МУП «Водоканал» </w:t>
            </w:r>
          </w:p>
          <w:p w14:paraId="7F11ACB5" w14:textId="77777777" w:rsidR="006E7F72" w:rsidRPr="006E7F72" w:rsidRDefault="006E7F72" w:rsidP="006E7F72">
            <w:pPr>
              <w:suppressAutoHyphens/>
              <w:spacing w:line="216" w:lineRule="auto"/>
              <w:ind w:firstLine="425"/>
              <w:jc w:val="left"/>
              <w:rPr>
                <w:rFonts w:eastAsia="Calibri"/>
                <w:color w:val="auto"/>
                <w:spacing w:val="-3"/>
                <w:sz w:val="22"/>
                <w:szCs w:val="22"/>
                <w:shd w:val="clear" w:color="auto" w:fill="auto"/>
                <w:lang w:eastAsia="zh-CN"/>
              </w:rPr>
            </w:pPr>
            <w:r w:rsidRPr="006E7F72">
              <w:rPr>
                <w:rFonts w:eastAsia="Calibri"/>
                <w:color w:val="auto"/>
                <w:spacing w:val="-3"/>
                <w:sz w:val="22"/>
                <w:szCs w:val="22"/>
                <w:shd w:val="clear" w:color="auto" w:fill="auto"/>
                <w:lang w:eastAsia="zh-CN"/>
              </w:rPr>
              <w:t xml:space="preserve">ИНН/КПП:1215020390/121501001 </w:t>
            </w:r>
          </w:p>
          <w:p w14:paraId="641BAA31" w14:textId="77777777" w:rsidR="006E7F72" w:rsidRPr="006E7F72" w:rsidRDefault="006E7F72" w:rsidP="006E7F72">
            <w:pPr>
              <w:suppressAutoHyphens/>
              <w:spacing w:line="216" w:lineRule="auto"/>
              <w:ind w:firstLine="425"/>
              <w:jc w:val="left"/>
              <w:rPr>
                <w:rFonts w:eastAsia="Calibri"/>
                <w:color w:val="auto"/>
                <w:spacing w:val="-3"/>
                <w:sz w:val="22"/>
                <w:szCs w:val="22"/>
                <w:shd w:val="clear" w:color="auto" w:fill="auto"/>
                <w:lang w:eastAsia="zh-CN"/>
              </w:rPr>
            </w:pPr>
            <w:r w:rsidRPr="006E7F72">
              <w:rPr>
                <w:rFonts w:eastAsia="Calibri"/>
                <w:color w:val="auto"/>
                <w:spacing w:val="-3"/>
                <w:sz w:val="22"/>
                <w:szCs w:val="22"/>
                <w:shd w:val="clear" w:color="auto" w:fill="auto"/>
                <w:lang w:eastAsia="zh-CN"/>
              </w:rPr>
              <w:t>Адрес:424039, Республика Марий Эл,</w:t>
            </w:r>
          </w:p>
          <w:p w14:paraId="145CFF2F" w14:textId="77777777" w:rsidR="006E7F72" w:rsidRPr="006E7F72" w:rsidRDefault="006E7F72" w:rsidP="006E7F72">
            <w:pPr>
              <w:suppressAutoHyphens/>
              <w:spacing w:line="216" w:lineRule="auto"/>
              <w:ind w:firstLine="425"/>
              <w:jc w:val="left"/>
              <w:rPr>
                <w:rFonts w:eastAsia="Calibri"/>
                <w:color w:val="auto"/>
                <w:spacing w:val="-3"/>
                <w:sz w:val="22"/>
                <w:szCs w:val="22"/>
                <w:shd w:val="clear" w:color="auto" w:fill="auto"/>
                <w:lang w:eastAsia="zh-CN"/>
              </w:rPr>
            </w:pPr>
            <w:r w:rsidRPr="006E7F72">
              <w:rPr>
                <w:rFonts w:eastAsia="Calibri"/>
                <w:color w:val="auto"/>
                <w:spacing w:val="-3"/>
                <w:sz w:val="22"/>
                <w:szCs w:val="22"/>
                <w:shd w:val="clear" w:color="auto" w:fill="auto"/>
                <w:lang w:eastAsia="zh-CN"/>
              </w:rPr>
              <w:t xml:space="preserve">г. Йошкар-Ола, ул. Дружбы, д.2 </w:t>
            </w:r>
          </w:p>
          <w:p w14:paraId="4EB65855" w14:textId="77777777" w:rsidR="006E7F72" w:rsidRPr="006E7F72" w:rsidRDefault="006E7F72" w:rsidP="006E7F72">
            <w:pPr>
              <w:suppressAutoHyphens/>
              <w:spacing w:line="216" w:lineRule="auto"/>
              <w:ind w:firstLine="425"/>
              <w:jc w:val="left"/>
              <w:rPr>
                <w:rFonts w:eastAsia="Calibri"/>
                <w:color w:val="auto"/>
                <w:spacing w:val="-3"/>
                <w:sz w:val="22"/>
                <w:szCs w:val="22"/>
                <w:shd w:val="clear" w:color="auto" w:fill="auto"/>
                <w:lang w:eastAsia="zh-CN"/>
              </w:rPr>
            </w:pPr>
            <w:r w:rsidRPr="006E7F72">
              <w:rPr>
                <w:rFonts w:eastAsia="Calibri"/>
                <w:color w:val="auto"/>
                <w:spacing w:val="-3"/>
                <w:sz w:val="22"/>
                <w:szCs w:val="22"/>
                <w:shd w:val="clear" w:color="auto" w:fill="auto"/>
                <w:lang w:eastAsia="zh-CN"/>
              </w:rPr>
              <w:t xml:space="preserve">р/с </w:t>
            </w:r>
            <w:r w:rsidRPr="006E7F72">
              <w:rPr>
                <w:rFonts w:eastAsia="Times New Roman"/>
                <w:color w:val="auto"/>
                <w:sz w:val="22"/>
                <w:szCs w:val="22"/>
                <w:shd w:val="clear" w:color="auto" w:fill="auto"/>
              </w:rPr>
              <w:t>40702810300000050227</w:t>
            </w:r>
          </w:p>
          <w:p w14:paraId="44679FCD" w14:textId="77777777" w:rsidR="006E7F72" w:rsidRPr="006E7F72" w:rsidRDefault="006E7F72" w:rsidP="006E7F72">
            <w:pPr>
              <w:suppressAutoHyphens/>
              <w:spacing w:line="216" w:lineRule="auto"/>
              <w:ind w:firstLine="425"/>
              <w:jc w:val="left"/>
              <w:rPr>
                <w:rFonts w:eastAsia="Times New Roman"/>
                <w:color w:val="auto"/>
                <w:sz w:val="22"/>
                <w:szCs w:val="22"/>
                <w:shd w:val="clear" w:color="auto" w:fill="auto"/>
                <w:lang w:eastAsia="zh-CN"/>
              </w:rPr>
            </w:pPr>
            <w:r w:rsidRPr="006E7F72">
              <w:rPr>
                <w:rFonts w:eastAsia="Times New Roman"/>
                <w:color w:val="auto"/>
                <w:sz w:val="22"/>
                <w:szCs w:val="22"/>
                <w:shd w:val="clear" w:color="auto" w:fill="auto"/>
                <w:lang w:eastAsia="zh-CN"/>
              </w:rPr>
              <w:t>Банк ГПБ (АО)</w:t>
            </w:r>
          </w:p>
          <w:p w14:paraId="566A5D07" w14:textId="77777777" w:rsidR="006E7F72" w:rsidRPr="006E7F72" w:rsidRDefault="006E7F72" w:rsidP="006E7F72">
            <w:pPr>
              <w:autoSpaceDE w:val="0"/>
              <w:autoSpaceDN w:val="0"/>
              <w:adjustRightInd w:val="0"/>
              <w:rPr>
                <w:rFonts w:eastAsia="Calibri"/>
                <w:color w:val="auto"/>
                <w:spacing w:val="-3"/>
                <w:sz w:val="22"/>
                <w:szCs w:val="22"/>
                <w:shd w:val="clear" w:color="auto" w:fill="auto"/>
                <w:lang w:eastAsia="zh-CN"/>
              </w:rPr>
            </w:pPr>
            <w:r w:rsidRPr="006E7F72">
              <w:rPr>
                <w:rFonts w:eastAsia="Calibri"/>
                <w:color w:val="auto"/>
                <w:spacing w:val="-3"/>
                <w:sz w:val="22"/>
                <w:szCs w:val="22"/>
                <w:shd w:val="clear" w:color="auto" w:fill="auto"/>
                <w:lang w:eastAsia="zh-CN"/>
              </w:rPr>
              <w:t xml:space="preserve">        БИК </w:t>
            </w:r>
            <w:r w:rsidRPr="006E7F72">
              <w:rPr>
                <w:rFonts w:eastAsia="Times New Roman"/>
                <w:color w:val="auto"/>
                <w:sz w:val="22"/>
                <w:szCs w:val="22"/>
                <w:shd w:val="clear" w:color="auto" w:fill="auto"/>
              </w:rPr>
              <w:t>044525823</w:t>
            </w:r>
            <w:r w:rsidRPr="006E7F72">
              <w:rPr>
                <w:rFonts w:eastAsia="Calibri"/>
                <w:color w:val="auto"/>
                <w:spacing w:val="-3"/>
                <w:sz w:val="22"/>
                <w:szCs w:val="22"/>
                <w:shd w:val="clear" w:color="auto" w:fill="auto"/>
                <w:lang w:eastAsia="zh-CN"/>
              </w:rPr>
              <w:t>,</w:t>
            </w:r>
          </w:p>
          <w:p w14:paraId="497FC26A" w14:textId="77777777" w:rsidR="006E7F72" w:rsidRPr="006E7F72" w:rsidRDefault="006E7F72" w:rsidP="006E7F72">
            <w:pPr>
              <w:suppressAutoHyphens/>
              <w:spacing w:line="216" w:lineRule="auto"/>
              <w:ind w:firstLine="425"/>
              <w:jc w:val="left"/>
              <w:rPr>
                <w:rFonts w:eastAsia="Times New Roman"/>
                <w:color w:val="auto"/>
                <w:sz w:val="22"/>
                <w:szCs w:val="22"/>
                <w:shd w:val="clear" w:color="auto" w:fill="auto"/>
              </w:rPr>
            </w:pPr>
            <w:r w:rsidRPr="006E7F72">
              <w:rPr>
                <w:rFonts w:eastAsia="Calibri"/>
                <w:color w:val="auto"/>
                <w:spacing w:val="-3"/>
                <w:sz w:val="22"/>
                <w:szCs w:val="22"/>
                <w:shd w:val="clear" w:color="auto" w:fill="auto"/>
                <w:lang w:eastAsia="zh-CN"/>
              </w:rPr>
              <w:t xml:space="preserve">к/с </w:t>
            </w:r>
            <w:r w:rsidRPr="006E7F72">
              <w:rPr>
                <w:rFonts w:eastAsia="Times New Roman"/>
                <w:color w:val="auto"/>
                <w:sz w:val="22"/>
                <w:szCs w:val="22"/>
                <w:shd w:val="clear" w:color="auto" w:fill="auto"/>
              </w:rPr>
              <w:t>30101810200000000823</w:t>
            </w:r>
          </w:p>
          <w:p w14:paraId="4552336D" w14:textId="77777777" w:rsidR="006E7F72" w:rsidRPr="006E7F72" w:rsidRDefault="006E7F72" w:rsidP="006E7F72">
            <w:pPr>
              <w:suppressAutoHyphens/>
              <w:spacing w:line="216" w:lineRule="auto"/>
              <w:ind w:firstLine="425"/>
              <w:jc w:val="left"/>
              <w:rPr>
                <w:rFonts w:eastAsia="Calibri"/>
                <w:color w:val="000000"/>
                <w:sz w:val="22"/>
                <w:szCs w:val="22"/>
                <w:shd w:val="clear" w:color="auto" w:fill="auto"/>
                <w:lang w:eastAsia="zh-CN"/>
              </w:rPr>
            </w:pPr>
            <w:r w:rsidRPr="006E7F72">
              <w:rPr>
                <w:rFonts w:eastAsia="Calibri"/>
                <w:color w:val="000000"/>
                <w:sz w:val="22"/>
                <w:szCs w:val="22"/>
                <w:shd w:val="clear" w:color="auto" w:fill="auto"/>
                <w:lang w:eastAsia="zh-CN"/>
              </w:rPr>
              <w:t>ОКПО 03220481,</w:t>
            </w:r>
          </w:p>
          <w:p w14:paraId="7D8BAB0B" w14:textId="77777777" w:rsidR="006E7F72" w:rsidRPr="006E7F72" w:rsidRDefault="006E7F72" w:rsidP="006E7F72">
            <w:pPr>
              <w:suppressAutoHyphens/>
              <w:spacing w:line="216" w:lineRule="auto"/>
              <w:ind w:firstLine="425"/>
              <w:jc w:val="left"/>
              <w:rPr>
                <w:rFonts w:eastAsia="Calibri"/>
                <w:color w:val="000000"/>
                <w:sz w:val="22"/>
                <w:szCs w:val="22"/>
                <w:shd w:val="clear" w:color="auto" w:fill="auto"/>
                <w:lang w:eastAsia="zh-CN"/>
              </w:rPr>
            </w:pPr>
            <w:r w:rsidRPr="006E7F72">
              <w:rPr>
                <w:rFonts w:eastAsia="Calibri"/>
                <w:color w:val="000000"/>
                <w:sz w:val="22"/>
                <w:szCs w:val="22"/>
                <w:shd w:val="clear" w:color="auto" w:fill="auto"/>
                <w:lang w:eastAsia="zh-CN"/>
              </w:rPr>
              <w:t>Тел. (8362) 42-77-04</w:t>
            </w:r>
          </w:p>
          <w:p w14:paraId="722DCC04" w14:textId="77777777" w:rsidR="006E7F72" w:rsidRPr="006E7F72" w:rsidRDefault="006E7F72" w:rsidP="006E7F72">
            <w:pPr>
              <w:suppressAutoHyphens/>
              <w:spacing w:line="216" w:lineRule="auto"/>
              <w:ind w:firstLine="425"/>
              <w:jc w:val="left"/>
              <w:rPr>
                <w:rFonts w:eastAsia="Calibri"/>
                <w:color w:val="000000"/>
                <w:sz w:val="22"/>
                <w:szCs w:val="22"/>
                <w:shd w:val="clear" w:color="auto" w:fill="auto"/>
                <w:lang w:val="en-US" w:eastAsia="zh-CN"/>
              </w:rPr>
            </w:pPr>
            <w:r w:rsidRPr="006E7F72">
              <w:rPr>
                <w:rFonts w:eastAsia="Calibri"/>
                <w:color w:val="000000"/>
                <w:sz w:val="22"/>
                <w:szCs w:val="22"/>
                <w:shd w:val="clear" w:color="auto" w:fill="auto"/>
                <w:lang w:val="en-US" w:eastAsia="zh-CN"/>
              </w:rPr>
              <w:t>E-mail: snab424039@yandex.ru</w:t>
            </w:r>
          </w:p>
          <w:p w14:paraId="61F89B94" w14:textId="77777777" w:rsidR="006E7F72" w:rsidRPr="006E7F72" w:rsidRDefault="006E7F72" w:rsidP="006E7F72">
            <w:pPr>
              <w:suppressAutoHyphens/>
              <w:spacing w:line="216" w:lineRule="auto"/>
              <w:ind w:left="459"/>
              <w:jc w:val="left"/>
              <w:rPr>
                <w:rFonts w:eastAsia="Times New Roman"/>
                <w:b/>
                <w:bCs/>
                <w:color w:val="auto"/>
                <w:sz w:val="22"/>
                <w:szCs w:val="22"/>
                <w:shd w:val="clear" w:color="auto" w:fill="auto"/>
                <w:lang w:val="en-US" w:eastAsia="zh-CN"/>
              </w:rPr>
            </w:pPr>
            <w:r w:rsidRPr="006E7F72">
              <w:rPr>
                <w:rFonts w:eastAsia="Calibri"/>
                <w:color w:val="000000"/>
                <w:sz w:val="22"/>
                <w:szCs w:val="22"/>
                <w:shd w:val="clear" w:color="auto" w:fill="auto"/>
                <w:lang w:val="en-US" w:eastAsia="zh-CN"/>
              </w:rPr>
              <w:t>____________________ / _____________</w:t>
            </w:r>
          </w:p>
          <w:p w14:paraId="19756CC9"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6E7F72">
              <w:rPr>
                <w:rFonts w:eastAsia="Arial"/>
                <w:bCs/>
                <w:color w:val="auto"/>
                <w:sz w:val="22"/>
                <w:szCs w:val="22"/>
                <w:shd w:val="clear" w:color="auto" w:fill="auto"/>
                <w:lang w:eastAsia="zh-CN"/>
              </w:rPr>
              <w:t>М.П.</w:t>
            </w:r>
          </w:p>
        </w:tc>
        <w:tc>
          <w:tcPr>
            <w:tcW w:w="5259" w:type="dxa"/>
          </w:tcPr>
          <w:p w14:paraId="48DB23B3" w14:textId="77777777" w:rsidR="006E7F72" w:rsidRPr="006E7F72" w:rsidRDefault="006E7F72" w:rsidP="006E7F72">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6E7F72">
              <w:rPr>
                <w:rFonts w:eastAsia="Arial"/>
                <w:b/>
                <w:bCs/>
                <w:color w:val="auto"/>
                <w:sz w:val="22"/>
                <w:szCs w:val="22"/>
                <w:shd w:val="clear" w:color="auto" w:fill="auto"/>
                <w:lang w:eastAsia="zh-CN"/>
              </w:rPr>
              <w:t>Подрядчик:</w:t>
            </w:r>
          </w:p>
          <w:p w14:paraId="19F56B36" w14:textId="77777777" w:rsidR="006E7F72" w:rsidRPr="006E7F72" w:rsidRDefault="006E7F72" w:rsidP="006E7F72">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771EC0A5"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1D16576"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92E52E3"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12E7B0C"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F33581E"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FC87227"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7D03AB9"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A69D574"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92E7B90"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7471489"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CEBA1B6" w14:textId="77777777" w:rsidR="006E7F72" w:rsidRPr="006E7F72" w:rsidRDefault="006E7F72" w:rsidP="006E7F72">
            <w:pPr>
              <w:keepNext/>
              <w:keepLines/>
              <w:shd w:val="clear" w:color="auto" w:fill="FFFFFF"/>
              <w:suppressAutoHyphens/>
              <w:spacing w:line="216" w:lineRule="auto"/>
              <w:rPr>
                <w:rFonts w:eastAsia="Arial"/>
                <w:bCs/>
                <w:color w:val="auto"/>
                <w:sz w:val="22"/>
                <w:szCs w:val="22"/>
                <w:shd w:val="clear" w:color="auto" w:fill="auto"/>
                <w:lang w:eastAsia="zh-CN"/>
              </w:rPr>
            </w:pPr>
          </w:p>
          <w:p w14:paraId="26A7AA12" w14:textId="77777777" w:rsidR="006E7F72" w:rsidRPr="006E7F72" w:rsidRDefault="006E7F72" w:rsidP="006E7F72">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6E7F72">
              <w:rPr>
                <w:rFonts w:eastAsia="Arial"/>
                <w:bCs/>
                <w:color w:val="auto"/>
                <w:sz w:val="22"/>
                <w:szCs w:val="22"/>
                <w:shd w:val="clear" w:color="auto" w:fill="auto"/>
                <w:lang w:eastAsia="zh-CN"/>
              </w:rPr>
              <w:t xml:space="preserve">_________________ </w:t>
            </w:r>
            <w:r w:rsidRPr="006E7F72">
              <w:rPr>
                <w:rFonts w:eastAsia="Arial"/>
                <w:b/>
                <w:bCs/>
                <w:color w:val="auto"/>
                <w:sz w:val="22"/>
                <w:szCs w:val="22"/>
                <w:shd w:val="clear" w:color="auto" w:fill="auto"/>
                <w:lang w:eastAsia="zh-CN"/>
              </w:rPr>
              <w:t>/</w:t>
            </w:r>
            <w:r w:rsidRPr="006E7F72">
              <w:rPr>
                <w:rFonts w:eastAsia="Arial"/>
                <w:bCs/>
                <w:color w:val="auto"/>
                <w:sz w:val="22"/>
                <w:szCs w:val="22"/>
                <w:shd w:val="clear" w:color="auto" w:fill="auto"/>
                <w:lang w:eastAsia="zh-CN"/>
              </w:rPr>
              <w:t>________________</w:t>
            </w:r>
          </w:p>
          <w:p w14:paraId="09343E32"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6E7F72">
              <w:rPr>
                <w:rFonts w:eastAsia="Arial"/>
                <w:bCs/>
                <w:color w:val="auto"/>
                <w:sz w:val="22"/>
                <w:szCs w:val="22"/>
                <w:shd w:val="clear" w:color="auto" w:fill="auto"/>
                <w:lang w:eastAsia="zh-CN"/>
              </w:rPr>
              <w:t>М.П.</w:t>
            </w:r>
          </w:p>
          <w:p w14:paraId="3442CCD8" w14:textId="77777777" w:rsidR="006E7F72" w:rsidRPr="006E7F72" w:rsidRDefault="006E7F72" w:rsidP="006E7F72">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01B95BA8" w14:textId="77777777" w:rsidR="006E7F72" w:rsidRPr="006E7F72" w:rsidRDefault="006E7F72" w:rsidP="006E7F72">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2C7B9B31" w14:textId="77777777" w:rsidR="006E7F72" w:rsidRPr="006E7F72" w:rsidRDefault="006E7F72" w:rsidP="006E7F72">
      <w:pPr>
        <w:ind w:left="6804"/>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rPr>
        <w:br w:type="page"/>
      </w:r>
      <w:r w:rsidRPr="006E7F72">
        <w:rPr>
          <w:rFonts w:eastAsia="Times New Roman"/>
          <w:color w:val="auto"/>
          <w:sz w:val="22"/>
          <w:szCs w:val="22"/>
          <w:shd w:val="clear" w:color="auto" w:fill="auto"/>
        </w:rPr>
        <w:lastRenderedPageBreak/>
        <w:t xml:space="preserve">Приложение № 1 к Договору </w:t>
      </w:r>
      <w:r w:rsidRPr="006E7F72">
        <w:rPr>
          <w:rFonts w:eastAsia="Times New Roman"/>
          <w:color w:val="auto"/>
          <w:sz w:val="22"/>
          <w:szCs w:val="22"/>
          <w:shd w:val="clear" w:color="auto" w:fill="auto"/>
          <w:lang w:eastAsia="en-US" w:bidi="en-US"/>
        </w:rPr>
        <w:t>на выполнение капитального ремонта вентиляции лаборатории МУП "Водоканал"</w:t>
      </w:r>
    </w:p>
    <w:p w14:paraId="1CFD6405" w14:textId="77777777" w:rsidR="006E7F72" w:rsidRPr="006E7F72" w:rsidRDefault="006E7F72" w:rsidP="006E7F72">
      <w:pPr>
        <w:ind w:left="5664" w:firstLine="708"/>
        <w:jc w:val="left"/>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        от __________№ ________</w:t>
      </w:r>
    </w:p>
    <w:p w14:paraId="3FF2D6A7" w14:textId="77777777" w:rsidR="006E7F72" w:rsidRPr="006E7F72" w:rsidRDefault="006E7F72" w:rsidP="006E7F72">
      <w:pPr>
        <w:spacing w:line="240" w:lineRule="exact"/>
        <w:jc w:val="center"/>
        <w:rPr>
          <w:rFonts w:eastAsia="Times New Roman"/>
          <w:b/>
          <w:color w:val="FF0000"/>
          <w:sz w:val="22"/>
          <w:szCs w:val="22"/>
          <w:shd w:val="clear" w:color="auto" w:fill="auto"/>
        </w:rPr>
      </w:pPr>
    </w:p>
    <w:p w14:paraId="62219F68"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3EED3159" w14:textId="77777777" w:rsidR="006E7F72" w:rsidRPr="006E7F72" w:rsidRDefault="006E7F72" w:rsidP="006E7F72">
      <w:pPr>
        <w:keepNext/>
        <w:keepLines/>
        <w:spacing w:line="274" w:lineRule="exact"/>
        <w:ind w:right="60"/>
        <w:jc w:val="center"/>
        <w:outlineLvl w:val="0"/>
        <w:rPr>
          <w:rFonts w:eastAsia="Times New Roman"/>
          <w:color w:val="auto"/>
          <w:sz w:val="21"/>
          <w:szCs w:val="21"/>
          <w:shd w:val="clear" w:color="auto" w:fill="auto"/>
        </w:rPr>
      </w:pPr>
      <w:r w:rsidRPr="006E7F72">
        <w:rPr>
          <w:rFonts w:eastAsia="Times New Roman"/>
          <w:b/>
          <w:color w:val="auto"/>
          <w:sz w:val="21"/>
          <w:szCs w:val="21"/>
          <w:shd w:val="clear" w:color="auto" w:fill="auto"/>
        </w:rPr>
        <w:t>Техническое задание на выполнение работ по объекту</w:t>
      </w:r>
      <w:r w:rsidRPr="006E7F72">
        <w:rPr>
          <w:rFonts w:eastAsia="Times New Roman"/>
          <w:color w:val="auto"/>
          <w:sz w:val="21"/>
          <w:szCs w:val="21"/>
          <w:shd w:val="clear" w:color="auto" w:fill="auto"/>
        </w:rPr>
        <w:t>-</w:t>
      </w:r>
    </w:p>
    <w:p w14:paraId="2C8AF1A2" w14:textId="77777777" w:rsidR="006E7F72" w:rsidRPr="006E7F72" w:rsidRDefault="006E7F72" w:rsidP="006E7F72">
      <w:pPr>
        <w:spacing w:line="274" w:lineRule="exact"/>
        <w:ind w:right="60"/>
        <w:jc w:val="center"/>
        <w:rPr>
          <w:rFonts w:eastAsia="Times New Roman"/>
          <w:color w:val="auto"/>
          <w:sz w:val="22"/>
          <w:szCs w:val="22"/>
          <w:shd w:val="clear" w:color="auto" w:fill="auto"/>
        </w:rPr>
      </w:pPr>
      <w:r w:rsidRPr="006E7F72">
        <w:rPr>
          <w:rFonts w:eastAsia="Times New Roman"/>
          <w:color w:val="auto"/>
          <w:sz w:val="22"/>
          <w:szCs w:val="22"/>
          <w:shd w:val="clear" w:color="auto" w:fill="auto"/>
        </w:rPr>
        <w:t>«Капитальный ремонт вентиляции микробиологической лаборатории питьевых вод АЦККВ;</w:t>
      </w:r>
    </w:p>
    <w:p w14:paraId="6964A692" w14:textId="77777777" w:rsidR="006E7F72" w:rsidRPr="006E7F72" w:rsidRDefault="006E7F72" w:rsidP="006E7F72">
      <w:pPr>
        <w:spacing w:line="274" w:lineRule="exact"/>
        <w:ind w:left="20" w:right="6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Капитальный ремонт вентиляции </w:t>
      </w:r>
      <w:proofErr w:type="spellStart"/>
      <w:r w:rsidRPr="006E7F72">
        <w:rPr>
          <w:rFonts w:eastAsia="Times New Roman"/>
          <w:color w:val="auto"/>
          <w:sz w:val="22"/>
          <w:szCs w:val="22"/>
          <w:shd w:val="clear" w:color="auto" w:fill="auto"/>
        </w:rPr>
        <w:t>полярографической</w:t>
      </w:r>
      <w:proofErr w:type="spellEnd"/>
      <w:r w:rsidRPr="006E7F72">
        <w:rPr>
          <w:rFonts w:eastAsia="Times New Roman"/>
          <w:color w:val="auto"/>
          <w:sz w:val="22"/>
          <w:szCs w:val="22"/>
          <w:shd w:val="clear" w:color="auto" w:fill="auto"/>
        </w:rPr>
        <w:t xml:space="preserve"> лаборатории, склада химреактивов и химической лаборатория питьевых вод АЦККВ МУП «Водоканал» по адресу: РМЭ, г. Йошкар-</w:t>
      </w:r>
    </w:p>
    <w:p w14:paraId="55571D42" w14:textId="77777777" w:rsidR="006E7F72" w:rsidRPr="006E7F72" w:rsidRDefault="006E7F72" w:rsidP="006E7F72">
      <w:pPr>
        <w:spacing w:after="240" w:line="274" w:lineRule="exact"/>
        <w:ind w:left="390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Ола, ул. Дружбы, д. 2»</w:t>
      </w:r>
    </w:p>
    <w:p w14:paraId="0A0A4E3D" w14:textId="77777777" w:rsidR="006E7F72" w:rsidRPr="006E7F72" w:rsidRDefault="006E7F72" w:rsidP="006E7F72">
      <w:pPr>
        <w:keepNext/>
        <w:keepLines/>
        <w:spacing w:line="274" w:lineRule="exact"/>
        <w:ind w:left="20" w:firstLine="560"/>
        <w:jc w:val="left"/>
        <w:outlineLvl w:val="0"/>
        <w:rPr>
          <w:rFonts w:eastAsia="Times New Roman"/>
          <w:color w:val="auto"/>
          <w:sz w:val="21"/>
          <w:szCs w:val="21"/>
          <w:shd w:val="clear" w:color="auto" w:fill="auto"/>
        </w:rPr>
      </w:pPr>
      <w:r w:rsidRPr="006E7F72">
        <w:rPr>
          <w:rFonts w:eastAsia="Times New Roman"/>
          <w:color w:val="auto"/>
          <w:sz w:val="21"/>
          <w:szCs w:val="21"/>
          <w:shd w:val="clear" w:color="auto" w:fill="auto"/>
        </w:rPr>
        <w:t>Предмет закупки (полное наименование работ):</w:t>
      </w:r>
    </w:p>
    <w:p w14:paraId="486824CB" w14:textId="77777777" w:rsidR="006E7F72" w:rsidRPr="006E7F72" w:rsidRDefault="006E7F72" w:rsidP="006E7F72">
      <w:pPr>
        <w:spacing w:line="274" w:lineRule="exact"/>
        <w:ind w:left="20" w:right="6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Выполнение работ по капитальному ремонту вентиляции микробиологической лаборатории питьевых вод АЦККВ и капитальному ремонту вентиляции </w:t>
      </w:r>
      <w:proofErr w:type="spellStart"/>
      <w:r w:rsidRPr="006E7F72">
        <w:rPr>
          <w:rFonts w:eastAsia="Times New Roman"/>
          <w:color w:val="auto"/>
          <w:sz w:val="22"/>
          <w:szCs w:val="22"/>
          <w:shd w:val="clear" w:color="auto" w:fill="auto"/>
        </w:rPr>
        <w:t>полярографической</w:t>
      </w:r>
      <w:proofErr w:type="spellEnd"/>
      <w:r w:rsidRPr="006E7F72">
        <w:rPr>
          <w:rFonts w:eastAsia="Times New Roman"/>
          <w:color w:val="auto"/>
          <w:sz w:val="22"/>
          <w:szCs w:val="22"/>
          <w:shd w:val="clear" w:color="auto" w:fill="auto"/>
        </w:rPr>
        <w:t xml:space="preserve"> лаборатории, склада химреактивов и химической лаборатория питьевых вод АЦККВ производятся в административном здании МУП «Водоканал» по адресу: РМЭ, г. Йошкар-Ола, ул. Дружбы, д. 2</w:t>
      </w:r>
    </w:p>
    <w:p w14:paraId="5E586725" w14:textId="77777777" w:rsidR="006E7F72" w:rsidRPr="006E7F72" w:rsidRDefault="006E7F72" w:rsidP="006E7F72">
      <w:pPr>
        <w:keepNext/>
        <w:keepLines/>
        <w:spacing w:line="274" w:lineRule="exact"/>
        <w:ind w:left="20" w:firstLine="560"/>
        <w:jc w:val="left"/>
        <w:outlineLvl w:val="0"/>
        <w:rPr>
          <w:rFonts w:eastAsia="Times New Roman"/>
          <w:color w:val="auto"/>
          <w:sz w:val="21"/>
          <w:szCs w:val="21"/>
          <w:shd w:val="clear" w:color="auto" w:fill="auto"/>
        </w:rPr>
      </w:pPr>
      <w:r w:rsidRPr="006E7F72">
        <w:rPr>
          <w:rFonts w:eastAsia="Times New Roman"/>
          <w:color w:val="auto"/>
          <w:sz w:val="21"/>
          <w:szCs w:val="21"/>
          <w:shd w:val="clear" w:color="auto" w:fill="auto"/>
        </w:rPr>
        <w:t>Наименование Заказчика и место выполнения работ:</w:t>
      </w:r>
    </w:p>
    <w:p w14:paraId="0079E9C3" w14:textId="77777777" w:rsidR="006E7F72" w:rsidRPr="006E7F72" w:rsidRDefault="006E7F72" w:rsidP="006E7F72">
      <w:pPr>
        <w:spacing w:line="274" w:lineRule="exact"/>
        <w:ind w:right="60"/>
        <w:jc w:val="center"/>
        <w:rPr>
          <w:rFonts w:eastAsia="Times New Roman"/>
          <w:color w:val="auto"/>
          <w:sz w:val="22"/>
          <w:szCs w:val="22"/>
          <w:shd w:val="clear" w:color="auto" w:fill="auto"/>
        </w:rPr>
      </w:pPr>
      <w:r w:rsidRPr="006E7F72">
        <w:rPr>
          <w:rFonts w:eastAsia="Times New Roman"/>
          <w:color w:val="auto"/>
          <w:sz w:val="22"/>
          <w:szCs w:val="22"/>
          <w:shd w:val="clear" w:color="auto" w:fill="auto"/>
        </w:rPr>
        <w:t>Заказчик - МУП «Водоканал», место выполнения работ - РМЭ. г. Йошкар-Ола. ул. Дружбы.</w:t>
      </w:r>
    </w:p>
    <w:p w14:paraId="60097FDB" w14:textId="77777777" w:rsidR="006E7F72" w:rsidRPr="006E7F72" w:rsidRDefault="006E7F72" w:rsidP="006E7F72">
      <w:pPr>
        <w:spacing w:line="274" w:lineRule="exact"/>
        <w:ind w:left="2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д. 2</w:t>
      </w:r>
    </w:p>
    <w:p w14:paraId="677AE03B" w14:textId="77777777" w:rsidR="006E7F72" w:rsidRPr="006E7F72" w:rsidRDefault="006E7F72" w:rsidP="006E7F72">
      <w:pPr>
        <w:keepNext/>
        <w:keepLines/>
        <w:numPr>
          <w:ilvl w:val="0"/>
          <w:numId w:val="34"/>
        </w:numPr>
        <w:tabs>
          <w:tab w:val="left" w:pos="803"/>
        </w:tabs>
        <w:spacing w:line="274" w:lineRule="exact"/>
        <w:ind w:firstLine="567"/>
        <w:jc w:val="left"/>
        <w:outlineLvl w:val="0"/>
        <w:rPr>
          <w:rFonts w:eastAsia="Times New Roman"/>
          <w:color w:val="auto"/>
          <w:sz w:val="21"/>
          <w:szCs w:val="21"/>
          <w:shd w:val="clear" w:color="auto" w:fill="auto"/>
        </w:rPr>
      </w:pPr>
      <w:r w:rsidRPr="006E7F72">
        <w:rPr>
          <w:rFonts w:eastAsia="Times New Roman"/>
          <w:color w:val="auto"/>
          <w:sz w:val="21"/>
          <w:szCs w:val="21"/>
          <w:shd w:val="clear" w:color="auto" w:fill="auto"/>
        </w:rPr>
        <w:t>Цель и задачи работ:</w:t>
      </w:r>
    </w:p>
    <w:p w14:paraId="6FF91D69" w14:textId="77777777" w:rsidR="006E7F72" w:rsidRPr="006E7F72" w:rsidRDefault="006E7F72" w:rsidP="006E7F72">
      <w:pPr>
        <w:numPr>
          <w:ilvl w:val="1"/>
          <w:numId w:val="34"/>
        </w:numPr>
        <w:tabs>
          <w:tab w:val="left" w:pos="1071"/>
        </w:tabs>
        <w:spacing w:line="274" w:lineRule="exact"/>
        <w:ind w:left="20" w:right="6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Ремонт вентиляции производится для обеспечения нормативного воздухообмена в помещениях. микробиологической лаборатории, </w:t>
      </w:r>
      <w:proofErr w:type="spellStart"/>
      <w:r w:rsidRPr="006E7F72">
        <w:rPr>
          <w:rFonts w:eastAsia="Times New Roman"/>
          <w:color w:val="auto"/>
          <w:sz w:val="22"/>
          <w:szCs w:val="22"/>
          <w:shd w:val="clear" w:color="auto" w:fill="auto"/>
        </w:rPr>
        <w:t>полярографической</w:t>
      </w:r>
      <w:proofErr w:type="spellEnd"/>
      <w:r w:rsidRPr="006E7F72">
        <w:rPr>
          <w:rFonts w:eastAsia="Times New Roman"/>
          <w:color w:val="auto"/>
          <w:sz w:val="22"/>
          <w:szCs w:val="22"/>
          <w:shd w:val="clear" w:color="auto" w:fill="auto"/>
        </w:rPr>
        <w:t xml:space="preserve"> лаборатории, склада химреактивов и химической лаборатория питьевых вод АЦККВ</w:t>
      </w:r>
    </w:p>
    <w:p w14:paraId="42EA2727" w14:textId="77777777" w:rsidR="006E7F72" w:rsidRPr="006E7F72" w:rsidRDefault="006E7F72" w:rsidP="006E7F72">
      <w:pPr>
        <w:numPr>
          <w:ilvl w:val="1"/>
          <w:numId w:val="34"/>
        </w:numPr>
        <w:tabs>
          <w:tab w:val="left" w:pos="992"/>
        </w:tabs>
        <w:spacing w:after="291" w:line="274" w:lineRule="exact"/>
        <w:ind w:left="20" w:right="6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Полный перечень работ (для составления сметного расчёта) указан в ведомости объёмов и основных материалов (Приложение №1 к Техническому Заданию).</w:t>
      </w:r>
    </w:p>
    <w:p w14:paraId="2BECCD20" w14:textId="77777777" w:rsidR="006E7F72" w:rsidRPr="006E7F72" w:rsidRDefault="006E7F72" w:rsidP="006E7F72">
      <w:pPr>
        <w:keepNext/>
        <w:keepLines/>
        <w:numPr>
          <w:ilvl w:val="0"/>
          <w:numId w:val="34"/>
        </w:numPr>
        <w:tabs>
          <w:tab w:val="left" w:pos="818"/>
        </w:tabs>
        <w:spacing w:after="8" w:line="210" w:lineRule="exact"/>
        <w:ind w:left="20" w:firstLine="560"/>
        <w:jc w:val="left"/>
        <w:outlineLvl w:val="0"/>
        <w:rPr>
          <w:rFonts w:eastAsia="Times New Roman"/>
          <w:color w:val="auto"/>
          <w:sz w:val="21"/>
          <w:szCs w:val="21"/>
          <w:shd w:val="clear" w:color="auto" w:fill="auto"/>
        </w:rPr>
      </w:pPr>
      <w:r w:rsidRPr="006E7F72">
        <w:rPr>
          <w:rFonts w:eastAsia="Times New Roman"/>
          <w:color w:val="auto"/>
          <w:sz w:val="21"/>
          <w:szCs w:val="21"/>
          <w:shd w:val="clear" w:color="auto" w:fill="auto"/>
        </w:rPr>
        <w:t>Цепа договора:</w:t>
      </w:r>
    </w:p>
    <w:p w14:paraId="368602D1" w14:textId="77777777" w:rsidR="006E7F72" w:rsidRPr="006E7F72" w:rsidRDefault="006E7F72" w:rsidP="006E7F72">
      <w:pPr>
        <w:spacing w:after="263" w:line="220" w:lineRule="exact"/>
        <w:ind w:left="2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2.1 Начальная (максимальная) цена договора — </w:t>
      </w:r>
      <w:proofErr w:type="gramStart"/>
      <w:r w:rsidRPr="006E7F72">
        <w:rPr>
          <w:rFonts w:eastAsia="Times New Roman"/>
          <w:color w:val="auto"/>
          <w:sz w:val="22"/>
          <w:szCs w:val="22"/>
          <w:shd w:val="clear" w:color="auto" w:fill="auto"/>
        </w:rPr>
        <w:t>согласно локального сметного расчета</w:t>
      </w:r>
      <w:proofErr w:type="gramEnd"/>
      <w:r w:rsidRPr="006E7F72">
        <w:rPr>
          <w:rFonts w:eastAsia="Times New Roman"/>
          <w:color w:val="auto"/>
          <w:sz w:val="22"/>
          <w:szCs w:val="22"/>
          <w:shd w:val="clear" w:color="auto" w:fill="auto"/>
        </w:rPr>
        <w:t>.</w:t>
      </w:r>
    </w:p>
    <w:p w14:paraId="4E26DC9F" w14:textId="77777777" w:rsidR="006E7F72" w:rsidRPr="006E7F72" w:rsidRDefault="006E7F72" w:rsidP="006E7F72">
      <w:pPr>
        <w:keepNext/>
        <w:keepLines/>
        <w:numPr>
          <w:ilvl w:val="0"/>
          <w:numId w:val="34"/>
        </w:numPr>
        <w:tabs>
          <w:tab w:val="left" w:pos="818"/>
        </w:tabs>
        <w:spacing w:line="274" w:lineRule="exact"/>
        <w:ind w:left="20" w:firstLine="560"/>
        <w:jc w:val="left"/>
        <w:outlineLvl w:val="0"/>
        <w:rPr>
          <w:rFonts w:eastAsia="Times New Roman"/>
          <w:color w:val="auto"/>
          <w:sz w:val="21"/>
          <w:szCs w:val="21"/>
          <w:shd w:val="clear" w:color="auto" w:fill="auto"/>
        </w:rPr>
      </w:pPr>
      <w:r w:rsidRPr="006E7F72">
        <w:rPr>
          <w:rFonts w:eastAsia="Times New Roman"/>
          <w:color w:val="auto"/>
          <w:sz w:val="21"/>
          <w:szCs w:val="21"/>
          <w:shd w:val="clear" w:color="auto" w:fill="auto"/>
        </w:rPr>
        <w:t>Срок выполнения работ:</w:t>
      </w:r>
    </w:p>
    <w:p w14:paraId="43EAB1A7" w14:textId="77777777" w:rsidR="006E7F72" w:rsidRPr="006E7F72" w:rsidRDefault="006E7F72" w:rsidP="006E7F72">
      <w:pPr>
        <w:numPr>
          <w:ilvl w:val="1"/>
          <w:numId w:val="34"/>
        </w:numPr>
        <w:tabs>
          <w:tab w:val="left" w:pos="983"/>
        </w:tabs>
        <w:spacing w:line="274" w:lineRule="exact"/>
        <w:ind w:left="2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Выполнение работ: с момента заключения договора до 30 ноября 2024г.</w:t>
      </w:r>
    </w:p>
    <w:p w14:paraId="1DAE311B" w14:textId="77777777" w:rsidR="006E7F72" w:rsidRPr="006E7F72" w:rsidRDefault="006E7F72" w:rsidP="006E7F72">
      <w:pPr>
        <w:numPr>
          <w:ilvl w:val="1"/>
          <w:numId w:val="34"/>
        </w:numPr>
        <w:tabs>
          <w:tab w:val="left" w:pos="985"/>
        </w:tabs>
        <w:spacing w:after="240" w:line="274" w:lineRule="exact"/>
        <w:ind w:left="20" w:right="6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Перед началом работ Подрядчик должен согласовать с Заказчиком график производства работ.</w:t>
      </w:r>
    </w:p>
    <w:p w14:paraId="3E9E9FB1" w14:textId="77777777" w:rsidR="006E7F72" w:rsidRPr="006E7F72" w:rsidRDefault="006E7F72" w:rsidP="006E7F72">
      <w:pPr>
        <w:keepNext/>
        <w:keepLines/>
        <w:numPr>
          <w:ilvl w:val="0"/>
          <w:numId w:val="34"/>
        </w:numPr>
        <w:tabs>
          <w:tab w:val="left" w:pos="818"/>
        </w:tabs>
        <w:spacing w:line="274" w:lineRule="exact"/>
        <w:ind w:left="20" w:firstLine="560"/>
        <w:jc w:val="left"/>
        <w:outlineLvl w:val="0"/>
        <w:rPr>
          <w:rFonts w:eastAsia="Times New Roman"/>
          <w:color w:val="auto"/>
          <w:sz w:val="21"/>
          <w:szCs w:val="21"/>
          <w:shd w:val="clear" w:color="auto" w:fill="auto"/>
        </w:rPr>
      </w:pPr>
      <w:r w:rsidRPr="006E7F72">
        <w:rPr>
          <w:rFonts w:eastAsia="Times New Roman"/>
          <w:color w:val="auto"/>
          <w:sz w:val="21"/>
          <w:szCs w:val="21"/>
          <w:shd w:val="clear" w:color="auto" w:fill="auto"/>
        </w:rPr>
        <w:t>Общие требования:</w:t>
      </w:r>
    </w:p>
    <w:p w14:paraId="66611CB2" w14:textId="77777777" w:rsidR="006E7F72" w:rsidRPr="006E7F72" w:rsidRDefault="006E7F72" w:rsidP="006E7F72">
      <w:pPr>
        <w:numPr>
          <w:ilvl w:val="1"/>
          <w:numId w:val="34"/>
        </w:numPr>
        <w:tabs>
          <w:tab w:val="left" w:pos="1014"/>
        </w:tabs>
        <w:spacing w:line="274" w:lineRule="exact"/>
        <w:ind w:left="20" w:right="6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Для обоснования заявляемой цены Участник должен на основании ведомости объёмов работ </w:t>
      </w:r>
      <w:proofErr w:type="gramStart"/>
      <w:r w:rsidRPr="006E7F72">
        <w:rPr>
          <w:rFonts w:eastAsia="Times New Roman"/>
          <w:color w:val="auto"/>
          <w:sz w:val="22"/>
          <w:szCs w:val="22"/>
          <w:shd w:val="clear" w:color="auto" w:fill="auto"/>
        </w:rPr>
        <w:t>и .материалов</w:t>
      </w:r>
      <w:proofErr w:type="gramEnd"/>
      <w:r w:rsidRPr="006E7F72">
        <w:rPr>
          <w:rFonts w:eastAsia="Times New Roman"/>
          <w:color w:val="auto"/>
          <w:sz w:val="22"/>
          <w:szCs w:val="22"/>
          <w:shd w:val="clear" w:color="auto" w:fill="auto"/>
        </w:rPr>
        <w:t xml:space="preserve"> (Приложение №1 настоящего Технического задания), предоставить Заказчику локальный сметный расчет по разделам.</w:t>
      </w:r>
    </w:p>
    <w:p w14:paraId="4F3F258B" w14:textId="7471FB4F" w:rsidR="006E7F72" w:rsidRDefault="006E7F72" w:rsidP="00F32D5F">
      <w:pPr>
        <w:numPr>
          <w:ilvl w:val="1"/>
          <w:numId w:val="34"/>
        </w:numPr>
        <w:tabs>
          <w:tab w:val="left" w:pos="992"/>
        </w:tabs>
        <w:spacing w:line="274" w:lineRule="exact"/>
        <w:ind w:left="20" w:right="6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Учтенные Участником в локальном сметном расчете материалы, изделия и оборудование должны соответствовать требованиям к применяемым материалам, изделиям и оборудованию, указанным в Приложении №1 настоящего Технического задания.</w:t>
      </w:r>
    </w:p>
    <w:p w14:paraId="7C16BD0A" w14:textId="77777777" w:rsidR="00F32D5F" w:rsidRPr="00F32D5F" w:rsidRDefault="00F32D5F" w:rsidP="00F32D5F">
      <w:pPr>
        <w:tabs>
          <w:tab w:val="left" w:pos="992"/>
        </w:tabs>
        <w:spacing w:line="274" w:lineRule="exact"/>
        <w:ind w:left="580" w:right="60"/>
        <w:jc w:val="left"/>
        <w:rPr>
          <w:rFonts w:eastAsia="Times New Roman"/>
          <w:color w:val="auto"/>
          <w:sz w:val="22"/>
          <w:szCs w:val="22"/>
          <w:shd w:val="clear" w:color="auto" w:fill="auto"/>
        </w:rPr>
      </w:pPr>
    </w:p>
    <w:p w14:paraId="449019DE" w14:textId="77777777" w:rsidR="006E7F72" w:rsidRPr="006E7F72" w:rsidRDefault="006E7F72" w:rsidP="006E7F72">
      <w:pPr>
        <w:keepNext/>
        <w:keepLines/>
        <w:numPr>
          <w:ilvl w:val="0"/>
          <w:numId w:val="34"/>
        </w:numPr>
        <w:tabs>
          <w:tab w:val="left" w:pos="810"/>
        </w:tabs>
        <w:spacing w:line="274" w:lineRule="exact"/>
        <w:ind w:left="20" w:firstLine="560"/>
        <w:jc w:val="left"/>
        <w:outlineLvl w:val="0"/>
        <w:rPr>
          <w:rFonts w:eastAsia="Times New Roman"/>
          <w:color w:val="auto"/>
          <w:sz w:val="21"/>
          <w:szCs w:val="21"/>
          <w:shd w:val="clear" w:color="auto" w:fill="auto"/>
        </w:rPr>
      </w:pPr>
      <w:r w:rsidRPr="006E7F72">
        <w:rPr>
          <w:rFonts w:eastAsia="Times New Roman"/>
          <w:color w:val="auto"/>
          <w:sz w:val="21"/>
          <w:szCs w:val="21"/>
          <w:shd w:val="clear" w:color="auto" w:fill="auto"/>
        </w:rPr>
        <w:t>Выполнения работ, договор, сроки и порядок оплаты</w:t>
      </w:r>
    </w:p>
    <w:p w14:paraId="673D215A" w14:textId="77777777" w:rsidR="006E7F72" w:rsidRPr="006E7F72" w:rsidRDefault="006E7F72" w:rsidP="006E7F72">
      <w:pPr>
        <w:numPr>
          <w:ilvl w:val="1"/>
          <w:numId w:val="34"/>
        </w:numPr>
        <w:tabs>
          <w:tab w:val="left" w:pos="1064"/>
        </w:tabs>
        <w:spacing w:line="274" w:lineRule="exact"/>
        <w:ind w:left="20" w:right="6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Все работы должны выполняться на основании договора подряда, заключенного в результате регламентированной закупочной процедуры.</w:t>
      </w:r>
    </w:p>
    <w:p w14:paraId="2F357361" w14:textId="77777777" w:rsidR="006E7F72" w:rsidRPr="006E7F72" w:rsidRDefault="006E7F72" w:rsidP="006E7F72">
      <w:pPr>
        <w:numPr>
          <w:ilvl w:val="1"/>
          <w:numId w:val="34"/>
        </w:numPr>
        <w:tabs>
          <w:tab w:val="left" w:pos="1006"/>
        </w:tabs>
        <w:spacing w:line="274" w:lineRule="exact"/>
        <w:ind w:left="20" w:right="6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Оплата по договору производится путем безналичного перечисления денежных средств на расчетный счет Подрядчика.</w:t>
      </w:r>
    </w:p>
    <w:p w14:paraId="3098297B" w14:textId="77777777" w:rsidR="006E7F72" w:rsidRPr="006E7F72" w:rsidRDefault="006E7F72" w:rsidP="006E7F72">
      <w:pPr>
        <w:spacing w:line="266" w:lineRule="exact"/>
        <w:ind w:left="20" w:right="60" w:firstLine="560"/>
        <w:rPr>
          <w:rFonts w:eastAsia="Times New Roman"/>
          <w:color w:val="auto"/>
          <w:sz w:val="22"/>
          <w:szCs w:val="22"/>
          <w:shd w:val="clear" w:color="auto" w:fill="auto"/>
        </w:rPr>
      </w:pPr>
      <w:r w:rsidRPr="006E7F72">
        <w:rPr>
          <w:rFonts w:eastAsia="Times New Roman"/>
          <w:color w:val="auto"/>
          <w:sz w:val="22"/>
          <w:szCs w:val="22"/>
          <w:shd w:val="clear" w:color="auto" w:fill="auto"/>
        </w:rPr>
        <w:t>5.3 Расчеты по договору производятся в течение 7 рабочих дней после подписания обеими Сторонами соответствующих актов о приемке выполненных работ (форма КС-2) и справок о стоимости выполненных работ (форма КС-3).</w:t>
      </w:r>
    </w:p>
    <w:p w14:paraId="587C13F9" w14:textId="77777777" w:rsidR="006E7F72" w:rsidRPr="006E7F72" w:rsidRDefault="006E7F72" w:rsidP="006E7F72">
      <w:pPr>
        <w:numPr>
          <w:ilvl w:val="2"/>
          <w:numId w:val="34"/>
        </w:numPr>
        <w:tabs>
          <w:tab w:val="left" w:pos="1050"/>
        </w:tabs>
        <w:spacing w:line="274" w:lineRule="exact"/>
        <w:ind w:left="20" w:right="6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Цена договора включает в себя общую стоимость выполнения всех работ, включая стоимость строительных материалов, инструментов, расходов на перевозку, отгрузку, вывоз строительного мусора, складирование оборудования и строительных материалов, гарантийные обязательства, а также расходы по </w:t>
      </w:r>
      <w:r w:rsidRPr="006E7F72">
        <w:rPr>
          <w:rFonts w:eastAsia="Times New Roman"/>
          <w:color w:val="auto"/>
          <w:sz w:val="22"/>
          <w:szCs w:val="22"/>
          <w:shd w:val="clear" w:color="auto" w:fill="auto"/>
        </w:rPr>
        <w:lastRenderedPageBreak/>
        <w:t>оплате всех необходимых налогов, пошлин и сборов и иные расходы, возникающие у Подрядчика в связи с исполнением обязательств по договору.</w:t>
      </w:r>
    </w:p>
    <w:p w14:paraId="2B170B74" w14:textId="77777777" w:rsidR="006E7F72" w:rsidRPr="006E7F72" w:rsidRDefault="006E7F72" w:rsidP="006E7F72">
      <w:pPr>
        <w:keepNext/>
        <w:keepLines/>
        <w:numPr>
          <w:ilvl w:val="3"/>
          <w:numId w:val="34"/>
        </w:numPr>
        <w:tabs>
          <w:tab w:val="left" w:pos="858"/>
        </w:tabs>
        <w:spacing w:line="210" w:lineRule="exact"/>
        <w:ind w:left="60" w:firstLine="560"/>
        <w:jc w:val="left"/>
        <w:outlineLvl w:val="0"/>
        <w:rPr>
          <w:rFonts w:eastAsia="Times New Roman"/>
          <w:color w:val="auto"/>
          <w:sz w:val="21"/>
          <w:szCs w:val="21"/>
          <w:shd w:val="clear" w:color="auto" w:fill="auto"/>
        </w:rPr>
      </w:pPr>
      <w:r w:rsidRPr="006E7F72">
        <w:rPr>
          <w:rFonts w:eastAsia="Times New Roman"/>
          <w:color w:val="auto"/>
          <w:sz w:val="21"/>
          <w:szCs w:val="21"/>
          <w:shd w:val="clear" w:color="auto" w:fill="auto"/>
        </w:rPr>
        <w:t>Требования к оформлению результатов работ:</w:t>
      </w:r>
    </w:p>
    <w:p w14:paraId="2E1F2C5F" w14:textId="77777777" w:rsidR="006E7F72" w:rsidRPr="006E7F72" w:rsidRDefault="006E7F72" w:rsidP="006E7F72">
      <w:pPr>
        <w:numPr>
          <w:ilvl w:val="4"/>
          <w:numId w:val="34"/>
        </w:numPr>
        <w:tabs>
          <w:tab w:val="left" w:pos="1140"/>
        </w:tabs>
        <w:spacing w:line="302" w:lineRule="exact"/>
        <w:ind w:left="60" w:right="4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При проведении скрытых работ, Подрядчик предоставляет акты скрытых работ. Подрядчик приступает к выполнению последующих работ только после приемки Заказчиком скрытых работ.</w:t>
      </w:r>
    </w:p>
    <w:p w14:paraId="7CF5FA12" w14:textId="77777777" w:rsidR="006E7F72" w:rsidRPr="006E7F72" w:rsidRDefault="006E7F72" w:rsidP="006E7F72">
      <w:pPr>
        <w:numPr>
          <w:ilvl w:val="4"/>
          <w:numId w:val="34"/>
        </w:numPr>
        <w:tabs>
          <w:tab w:val="left" w:pos="1025"/>
        </w:tabs>
        <w:spacing w:after="297" w:line="281" w:lineRule="exact"/>
        <w:ind w:left="60" w:right="4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После завершения работ Подрядчик предоставляет Заказчику акт о приемке выполненных работ по форме КС-2</w:t>
      </w:r>
      <w:proofErr w:type="gramStart"/>
      <w:r w:rsidRPr="006E7F72">
        <w:rPr>
          <w:rFonts w:eastAsia="Times New Roman"/>
          <w:color w:val="auto"/>
          <w:sz w:val="22"/>
          <w:szCs w:val="22"/>
          <w:shd w:val="clear" w:color="auto" w:fill="auto"/>
        </w:rPr>
        <w:t>.</w:t>
      </w:r>
      <w:proofErr w:type="gramEnd"/>
      <w:r w:rsidRPr="006E7F72">
        <w:rPr>
          <w:rFonts w:eastAsia="Times New Roman"/>
          <w:color w:val="auto"/>
          <w:sz w:val="22"/>
          <w:szCs w:val="22"/>
          <w:shd w:val="clear" w:color="auto" w:fill="auto"/>
        </w:rPr>
        <w:t xml:space="preserve"> подписанный со своей стороны, справку о стоимости выполненных работ по форме КС-3 и счет-фактуру, если Подрядчик осуществляет деятельность по общей системе налогообложения. Документы предоставляются в бумажном виде. Формы КС-2 и КС-3 утверждены Постановлением Госкомстата № 100 от 11.11.1999 г.</w:t>
      </w:r>
    </w:p>
    <w:p w14:paraId="03878246" w14:textId="77777777" w:rsidR="006E7F72" w:rsidRPr="006E7F72" w:rsidRDefault="006E7F72" w:rsidP="006E7F72">
      <w:pPr>
        <w:keepNext/>
        <w:keepLines/>
        <w:numPr>
          <w:ilvl w:val="3"/>
          <w:numId w:val="34"/>
        </w:numPr>
        <w:tabs>
          <w:tab w:val="left" w:pos="850"/>
        </w:tabs>
        <w:spacing w:line="210" w:lineRule="exact"/>
        <w:ind w:left="60" w:firstLine="560"/>
        <w:jc w:val="left"/>
        <w:outlineLvl w:val="0"/>
        <w:rPr>
          <w:rFonts w:eastAsia="Times New Roman"/>
          <w:color w:val="auto"/>
          <w:sz w:val="21"/>
          <w:szCs w:val="21"/>
          <w:shd w:val="clear" w:color="auto" w:fill="auto"/>
        </w:rPr>
      </w:pPr>
      <w:r w:rsidRPr="006E7F72">
        <w:rPr>
          <w:rFonts w:eastAsia="Times New Roman"/>
          <w:color w:val="auto"/>
          <w:sz w:val="21"/>
          <w:szCs w:val="21"/>
          <w:shd w:val="clear" w:color="auto" w:fill="auto"/>
        </w:rPr>
        <w:t>Требования к материалам и изделиям:</w:t>
      </w:r>
    </w:p>
    <w:p w14:paraId="009D631E" w14:textId="51E603F1" w:rsidR="006E7F72" w:rsidRPr="006E7F72" w:rsidRDefault="006E7F72" w:rsidP="006E7F72">
      <w:pPr>
        <w:numPr>
          <w:ilvl w:val="4"/>
          <w:numId w:val="34"/>
        </w:numPr>
        <w:tabs>
          <w:tab w:val="left" w:pos="1126"/>
        </w:tabs>
        <w:spacing w:line="295" w:lineRule="exact"/>
        <w:ind w:left="60" w:right="4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Подрядчик при выполнении работ должен использовать основные материалы в соответствии с ведомостью объёмов работ и материалов (Приложение №1). Поставляемое оборудование должно иметь технические характеристики и энергоэффективность не хуже проектного решения</w:t>
      </w:r>
      <w:r w:rsidR="00F32D5F">
        <w:rPr>
          <w:rFonts w:eastAsia="Times New Roman"/>
          <w:color w:val="auto"/>
          <w:sz w:val="22"/>
          <w:szCs w:val="22"/>
          <w:shd w:val="clear" w:color="auto" w:fill="auto"/>
        </w:rPr>
        <w:t xml:space="preserve"> (Рабочая документация)</w:t>
      </w:r>
      <w:r w:rsidRPr="006E7F72">
        <w:rPr>
          <w:rFonts w:eastAsia="Times New Roman"/>
          <w:color w:val="auto"/>
          <w:sz w:val="22"/>
          <w:szCs w:val="22"/>
          <w:shd w:val="clear" w:color="auto" w:fill="auto"/>
        </w:rPr>
        <w:t xml:space="preserve">. </w:t>
      </w:r>
    </w:p>
    <w:p w14:paraId="30F02567" w14:textId="77777777" w:rsidR="006E7F72" w:rsidRPr="006E7F72" w:rsidRDefault="006E7F72" w:rsidP="006E7F72">
      <w:pPr>
        <w:numPr>
          <w:ilvl w:val="4"/>
          <w:numId w:val="34"/>
        </w:numPr>
        <w:tabs>
          <w:tab w:val="left" w:pos="1054"/>
        </w:tabs>
        <w:spacing w:line="288" w:lineRule="exact"/>
        <w:ind w:left="60" w:right="4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Используемые материалы, изделия должны соответствовать государственным стандартам и техническим условиям,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Российской Федерации.</w:t>
      </w:r>
    </w:p>
    <w:p w14:paraId="07D7C068" w14:textId="77777777" w:rsidR="006E7F72" w:rsidRPr="006E7F72" w:rsidRDefault="006E7F72" w:rsidP="006E7F72">
      <w:pPr>
        <w:numPr>
          <w:ilvl w:val="4"/>
          <w:numId w:val="34"/>
        </w:numPr>
        <w:tabs>
          <w:tab w:val="left" w:pos="1052"/>
        </w:tabs>
        <w:spacing w:line="220" w:lineRule="exact"/>
        <w:ind w:left="6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Контроль за соответствием применяемых материалов и изделий является обязанностью</w:t>
      </w:r>
    </w:p>
    <w:p w14:paraId="7AFD088B" w14:textId="77777777" w:rsidR="006E7F72" w:rsidRPr="006E7F72" w:rsidRDefault="006E7F72" w:rsidP="006E7F72">
      <w:pPr>
        <w:spacing w:line="220" w:lineRule="exact"/>
        <w:ind w:left="60"/>
        <w:rPr>
          <w:rFonts w:eastAsia="Times New Roman"/>
          <w:color w:val="auto"/>
          <w:sz w:val="22"/>
          <w:szCs w:val="22"/>
          <w:shd w:val="clear" w:color="auto" w:fill="auto"/>
        </w:rPr>
      </w:pPr>
      <w:r w:rsidRPr="006E7F72">
        <w:rPr>
          <w:rFonts w:eastAsia="Times New Roman"/>
          <w:color w:val="auto"/>
          <w:sz w:val="22"/>
          <w:szCs w:val="22"/>
          <w:shd w:val="clear" w:color="auto" w:fill="auto"/>
        </w:rPr>
        <w:t>лица, осуществляющего выполнение работ.</w:t>
      </w:r>
    </w:p>
    <w:p w14:paraId="583DABE0" w14:textId="77777777" w:rsidR="006E7F72" w:rsidRPr="006E7F72" w:rsidRDefault="006E7F72" w:rsidP="006E7F72">
      <w:pPr>
        <w:spacing w:after="269" w:line="302" w:lineRule="exact"/>
        <w:ind w:left="60" w:right="40" w:firstLine="560"/>
        <w:rPr>
          <w:rFonts w:eastAsia="Times New Roman"/>
          <w:color w:val="auto"/>
          <w:sz w:val="22"/>
          <w:szCs w:val="22"/>
          <w:shd w:val="clear" w:color="auto" w:fill="auto"/>
        </w:rPr>
      </w:pPr>
      <w:r w:rsidRPr="006E7F72">
        <w:rPr>
          <w:rFonts w:eastAsia="Times New Roman"/>
          <w:color w:val="auto"/>
          <w:sz w:val="22"/>
          <w:szCs w:val="22"/>
          <w:shd w:val="clear" w:color="auto" w:fill="auto"/>
        </w:rPr>
        <w:t>7.5. Обеспечение оборудованием, материалами для производства работ и их доставка осуществляется за счет Подрядчика и его силами.</w:t>
      </w:r>
    </w:p>
    <w:p w14:paraId="50F79DD8" w14:textId="77777777" w:rsidR="006E7F72" w:rsidRPr="006E7F72" w:rsidRDefault="006E7F72" w:rsidP="006E7F72">
      <w:pPr>
        <w:keepNext/>
        <w:keepLines/>
        <w:numPr>
          <w:ilvl w:val="3"/>
          <w:numId w:val="34"/>
        </w:numPr>
        <w:tabs>
          <w:tab w:val="left" w:pos="858"/>
        </w:tabs>
        <w:spacing w:line="266" w:lineRule="exact"/>
        <w:ind w:left="60" w:firstLine="560"/>
        <w:jc w:val="left"/>
        <w:outlineLvl w:val="0"/>
        <w:rPr>
          <w:rFonts w:eastAsia="Times New Roman"/>
          <w:color w:val="auto"/>
          <w:sz w:val="21"/>
          <w:szCs w:val="21"/>
          <w:shd w:val="clear" w:color="auto" w:fill="auto"/>
        </w:rPr>
      </w:pPr>
      <w:r w:rsidRPr="006E7F72">
        <w:rPr>
          <w:rFonts w:eastAsia="Times New Roman"/>
          <w:color w:val="auto"/>
          <w:sz w:val="21"/>
          <w:szCs w:val="21"/>
          <w:shd w:val="clear" w:color="auto" w:fill="auto"/>
        </w:rPr>
        <w:t>Контроль выполнения работ со стороны Заказчика:</w:t>
      </w:r>
    </w:p>
    <w:p w14:paraId="466F4FC5" w14:textId="77777777" w:rsidR="006E7F72" w:rsidRPr="006E7F72" w:rsidRDefault="006E7F72" w:rsidP="006E7F72">
      <w:pPr>
        <w:numPr>
          <w:ilvl w:val="4"/>
          <w:numId w:val="34"/>
        </w:numPr>
        <w:tabs>
          <w:tab w:val="left" w:pos="1003"/>
        </w:tabs>
        <w:spacing w:line="266" w:lineRule="exact"/>
        <w:ind w:left="60" w:right="4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Заказчик назначает своего уполномоченного представителя, который от его имени совместно с Подрядчиком осуществляет приемку выполненных работ, технический надзор и контроль выполнения Работ по договору, их качество, а также производит проверку соответствия используемых Подрядчиком</w:t>
      </w:r>
    </w:p>
    <w:p w14:paraId="37540C69" w14:textId="77777777" w:rsidR="006E7F72" w:rsidRPr="006E7F72" w:rsidRDefault="006E7F72" w:rsidP="006E7F72">
      <w:pPr>
        <w:spacing w:line="220" w:lineRule="exact"/>
        <w:ind w:left="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материалов условиям Договора.</w:t>
      </w:r>
    </w:p>
    <w:p w14:paraId="2E6CFBCD" w14:textId="77777777" w:rsidR="006E7F72" w:rsidRPr="006E7F72" w:rsidRDefault="006E7F72" w:rsidP="006E7F72">
      <w:pPr>
        <w:numPr>
          <w:ilvl w:val="4"/>
          <w:numId w:val="34"/>
        </w:numPr>
        <w:tabs>
          <w:tab w:val="left" w:pos="1032"/>
        </w:tabs>
        <w:spacing w:line="281" w:lineRule="exact"/>
        <w:ind w:left="60" w:right="4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Определяет объемы дополнительных работ по результатам осмотра с составлением актов и дефектных ведомостей. Работы, выполненные с изменением или отклонением от Работ, указанных в сметном расчёте, не оформленные в установленном порядке, оплате не подлежат.</w:t>
      </w:r>
    </w:p>
    <w:p w14:paraId="2604B147" w14:textId="77777777" w:rsidR="006E7F72" w:rsidRPr="006E7F72" w:rsidRDefault="006E7F72" w:rsidP="006E7F72">
      <w:pPr>
        <w:numPr>
          <w:ilvl w:val="4"/>
          <w:numId w:val="34"/>
        </w:numPr>
        <w:tabs>
          <w:tab w:val="left" w:pos="1030"/>
        </w:tabs>
        <w:spacing w:line="281" w:lineRule="exact"/>
        <w:ind w:left="6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Обеспечивает доступ на объект сотрудников Подрядчика.</w:t>
      </w:r>
    </w:p>
    <w:p w14:paraId="1D11C76A" w14:textId="77777777" w:rsidR="006E7F72" w:rsidRPr="006E7F72" w:rsidRDefault="006E7F72" w:rsidP="006E7F72">
      <w:pPr>
        <w:numPr>
          <w:ilvl w:val="4"/>
          <w:numId w:val="34"/>
        </w:numPr>
        <w:tabs>
          <w:tab w:val="left" w:pos="1169"/>
        </w:tabs>
        <w:spacing w:line="288" w:lineRule="exact"/>
        <w:ind w:left="60" w:right="4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Обеспечить Подрядчику возможность подключения к имеющимся у Заказчика источникам электроснабжения, водоснабжения, канализации для целей выполнения работ, предусмотренных настоящим Техническим заданием.</w:t>
      </w:r>
    </w:p>
    <w:p w14:paraId="4E1BE015" w14:textId="77777777" w:rsidR="006E7F72" w:rsidRPr="006E7F72" w:rsidRDefault="006E7F72" w:rsidP="006E7F72">
      <w:pPr>
        <w:numPr>
          <w:ilvl w:val="4"/>
          <w:numId w:val="34"/>
        </w:numPr>
        <w:tabs>
          <w:tab w:val="left" w:pos="1133"/>
        </w:tabs>
        <w:spacing w:after="240" w:line="274" w:lineRule="exact"/>
        <w:ind w:left="60" w:right="4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В случае обнаружения Заказчиком недостатков в выполненных работах или некачественно выполненных работ в течение 5 (пяти) рабочих дней составляется Акт с перечислением выявленных недостатков, необходимых доработок и сроком их устранения. После подписания Акта Подрядчик обязан в согласованный сторонами срок своими силами и без увеличения цены Договора переделать работы для устранения недостатков выполненных работ и обеспечения их надлежащего качества.</w:t>
      </w:r>
    </w:p>
    <w:p w14:paraId="1E7076C6" w14:textId="77777777" w:rsidR="006E7F72" w:rsidRPr="006E7F72" w:rsidRDefault="006E7F72" w:rsidP="006E7F72">
      <w:pPr>
        <w:keepNext/>
        <w:keepLines/>
        <w:numPr>
          <w:ilvl w:val="3"/>
          <w:numId w:val="34"/>
        </w:numPr>
        <w:tabs>
          <w:tab w:val="left" w:pos="858"/>
        </w:tabs>
        <w:spacing w:line="274" w:lineRule="exact"/>
        <w:ind w:left="60" w:firstLine="560"/>
        <w:jc w:val="left"/>
        <w:outlineLvl w:val="0"/>
        <w:rPr>
          <w:rFonts w:eastAsia="Times New Roman"/>
          <w:color w:val="auto"/>
          <w:sz w:val="21"/>
          <w:szCs w:val="21"/>
          <w:shd w:val="clear" w:color="auto" w:fill="auto"/>
        </w:rPr>
      </w:pPr>
      <w:r w:rsidRPr="006E7F72">
        <w:rPr>
          <w:rFonts w:eastAsia="Times New Roman"/>
          <w:color w:val="auto"/>
          <w:sz w:val="21"/>
          <w:szCs w:val="21"/>
          <w:shd w:val="clear" w:color="auto" w:fill="auto"/>
        </w:rPr>
        <w:t>При производстве работ Подрядчик обязан:</w:t>
      </w:r>
    </w:p>
    <w:p w14:paraId="5B89480B" w14:textId="77777777" w:rsidR="006E7F72" w:rsidRPr="006E7F72" w:rsidRDefault="006E7F72" w:rsidP="006E7F72">
      <w:pPr>
        <w:numPr>
          <w:ilvl w:val="4"/>
          <w:numId w:val="34"/>
        </w:numPr>
        <w:tabs>
          <w:tab w:val="left" w:pos="1061"/>
        </w:tabs>
        <w:spacing w:line="274" w:lineRule="exact"/>
        <w:ind w:left="60" w:right="4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Организовать и координировать работы на объекте, обеспечить соблюдение требований законодательства, технических регламентов, настоящего Технического задания и нести ответственность за</w:t>
      </w:r>
      <w:r w:rsidRPr="006E7F72">
        <w:rPr>
          <w:rFonts w:eastAsia="Arial"/>
          <w:color w:val="auto"/>
          <w:sz w:val="20"/>
          <w:szCs w:val="20"/>
          <w:shd w:val="clear" w:color="auto" w:fill="FFFFFF"/>
        </w:rPr>
        <w:t xml:space="preserve"> качество</w:t>
      </w:r>
      <w:r w:rsidRPr="006E7F72">
        <w:rPr>
          <w:rFonts w:eastAsia="Times New Roman"/>
          <w:color w:val="auto"/>
          <w:sz w:val="22"/>
          <w:szCs w:val="22"/>
          <w:shd w:val="clear" w:color="auto" w:fill="auto"/>
        </w:rPr>
        <w:t xml:space="preserve"> выполняемых работ и</w:t>
      </w:r>
      <w:r w:rsidRPr="006E7F72">
        <w:rPr>
          <w:rFonts w:eastAsia="Arial"/>
          <w:color w:val="auto"/>
          <w:sz w:val="20"/>
          <w:szCs w:val="20"/>
          <w:shd w:val="clear" w:color="auto" w:fill="FFFFFF"/>
        </w:rPr>
        <w:t xml:space="preserve"> 'Применяемых материалов</w:t>
      </w:r>
      <w:r w:rsidRPr="006E7F72">
        <w:rPr>
          <w:rFonts w:eastAsia="Times New Roman"/>
          <w:color w:val="auto"/>
          <w:sz w:val="22"/>
          <w:szCs w:val="22"/>
          <w:shd w:val="clear" w:color="auto" w:fill="auto"/>
        </w:rPr>
        <w:t xml:space="preserve"> и их</w:t>
      </w:r>
      <w:r w:rsidRPr="006E7F72">
        <w:rPr>
          <w:rFonts w:eastAsia="Arial"/>
          <w:color w:val="auto"/>
          <w:sz w:val="20"/>
          <w:szCs w:val="20"/>
          <w:shd w:val="clear" w:color="auto" w:fill="FFFFFF"/>
        </w:rPr>
        <w:t xml:space="preserve"> соответствие </w:t>
      </w:r>
      <w:r w:rsidRPr="006E7F72">
        <w:rPr>
          <w:rFonts w:eastAsia="Times New Roman"/>
          <w:color w:val="auto"/>
          <w:sz w:val="22"/>
          <w:szCs w:val="22"/>
          <w:shd w:val="clear" w:color="auto" w:fill="auto"/>
        </w:rPr>
        <w:t>требованиям настоящего Технического задания.</w:t>
      </w:r>
    </w:p>
    <w:p w14:paraId="3C9DBE17" w14:textId="77777777" w:rsidR="006E7F72" w:rsidRPr="006E7F72" w:rsidRDefault="006E7F72" w:rsidP="006E7F72">
      <w:pPr>
        <w:numPr>
          <w:ilvl w:val="4"/>
          <w:numId w:val="34"/>
        </w:numPr>
        <w:tabs>
          <w:tab w:val="left" w:pos="1212"/>
        </w:tabs>
        <w:spacing w:line="274" w:lineRule="exact"/>
        <w:ind w:left="60" w:right="4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При выполнении работ Подрядчик должен руководствоваться действующими строительными нормами и правилами, правилами пожарной безопасности и безопасной эксплуатации строительных машин и механизмов, экологическими, санитарно-гигиеническим и другими нормами, действующие на территории Российской Федерации и обеспечивающие безопасную для жизни и здоровья людей эксплуатацию объектов.</w:t>
      </w:r>
    </w:p>
    <w:p w14:paraId="0A924802" w14:textId="77777777" w:rsidR="006E7F72" w:rsidRPr="006E7F72" w:rsidRDefault="006E7F72" w:rsidP="006E7F72">
      <w:pPr>
        <w:spacing w:line="274" w:lineRule="exact"/>
        <w:ind w:left="60" w:right="40" w:firstLine="560"/>
        <w:rPr>
          <w:rFonts w:eastAsia="Times New Roman"/>
          <w:color w:val="auto"/>
          <w:sz w:val="22"/>
          <w:szCs w:val="22"/>
          <w:shd w:val="clear" w:color="auto" w:fill="auto"/>
        </w:rPr>
      </w:pPr>
      <w:r w:rsidRPr="006E7F72">
        <w:rPr>
          <w:rFonts w:eastAsia="Times New Roman"/>
          <w:color w:val="auto"/>
          <w:sz w:val="22"/>
          <w:szCs w:val="22"/>
          <w:shd w:val="clear" w:color="auto" w:fill="auto"/>
        </w:rPr>
        <w:t>Подрядчик несёт ответственность за соблюдение правил пожарной безопасности, правил охраны труда и техники безопасности при проведении работ.</w:t>
      </w:r>
    </w:p>
    <w:p w14:paraId="28E12B6D" w14:textId="77777777" w:rsidR="006E7F72" w:rsidRPr="006E7F72" w:rsidRDefault="006E7F72" w:rsidP="006E7F72">
      <w:pPr>
        <w:numPr>
          <w:ilvl w:val="4"/>
          <w:numId w:val="34"/>
        </w:numPr>
        <w:spacing w:line="274" w:lineRule="exact"/>
        <w:ind w:left="60" w:right="4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lastRenderedPageBreak/>
        <w:t xml:space="preserve">Являться членом саморегулируемой организации в области строительства, реконструкции, капитального ремонта объектов капитального строительства; использовать аттестованную технологию сварки в соответствии с требованиями РД 03-615-03 с областью аттестации в отношении группы технических устройств: (КО – Котельное оборудование) п.2. Трубопроводы пара и горячей воды с рабочим давлением пара более 0,07 МПа и температурой воды свыше 115С». Привлекать к работам Сварщиков и специалистов сварочного производства, выполняющих сварочные работы, аттестованных на ОПО Котельное оборудование п.2 Трубопроводов пара и горячей воды с рабочим давлением пара более 0,07 МПа и температурой воды свыше 115°С. </w:t>
      </w:r>
    </w:p>
    <w:p w14:paraId="614BBF00" w14:textId="77777777" w:rsidR="006E7F72" w:rsidRPr="006E7F72" w:rsidRDefault="006E7F72" w:rsidP="006E7F72">
      <w:pPr>
        <w:numPr>
          <w:ilvl w:val="4"/>
          <w:numId w:val="34"/>
        </w:numPr>
        <w:spacing w:line="274" w:lineRule="exact"/>
        <w:ind w:left="60" w:right="4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Руководствоваться нормативно-правовыми актами РФ в области строительства: СП 60.13330.2020 «Свод правил. Отопление, вентиляция и кондиционирование воздуха. СНиП 41-01- 2003». Федеральным законом № 384-ФЗ от 30.12.2009 г. «Технический регламент о безопасности зданий и сооружений»; ФЗ-№190 Градостроительный кодекс РФ от 29.12.2004</w:t>
      </w:r>
      <w:proofErr w:type="gramStart"/>
      <w:r w:rsidRPr="006E7F72">
        <w:rPr>
          <w:rFonts w:eastAsia="Times New Roman"/>
          <w:color w:val="auto"/>
          <w:sz w:val="22"/>
          <w:szCs w:val="22"/>
          <w:shd w:val="clear" w:color="auto" w:fill="auto"/>
        </w:rPr>
        <w:t>г..</w:t>
      </w:r>
      <w:proofErr w:type="gramEnd"/>
      <w:r w:rsidRPr="006E7F72">
        <w:rPr>
          <w:rFonts w:eastAsia="Times New Roman"/>
          <w:color w:val="auto"/>
          <w:sz w:val="22"/>
          <w:szCs w:val="22"/>
          <w:shd w:val="clear" w:color="auto" w:fill="auto"/>
        </w:rPr>
        <w:t xml:space="preserve"> СП 48.13330.2019 «Организация строительства», СНиП 12-03-2001, СНиП 12-04-2002 «Безопасность труда в строительстве»; Федерального закона № 123-ФЗ от 22.07.2008 г. «Технический регламент о требованиях пожарной безопасности», СП 71.13330.2017 «Изоляционные и отделочные покрытия»; монтаж сетей электроснабжения - по СП 76.13330.2016 «Электротехнические устройства», «Требования к производству сварочных работ на опасных производственных объектах», утверждённых Приказом Ростехнадзора от 11.12.2020 № 519, основными положениями и другими нормативными документами, регламентирующими данный вид деятельности.</w:t>
      </w:r>
    </w:p>
    <w:p w14:paraId="31EB4B00" w14:textId="77777777" w:rsidR="006E7F72" w:rsidRPr="006E7F72" w:rsidRDefault="006E7F72" w:rsidP="006E7F72">
      <w:pPr>
        <w:numPr>
          <w:ilvl w:val="5"/>
          <w:numId w:val="34"/>
        </w:numPr>
        <w:tabs>
          <w:tab w:val="left" w:pos="1071"/>
        </w:tabs>
        <w:spacing w:line="274" w:lineRule="exact"/>
        <w:ind w:left="20" w:right="2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Контролировать качество выполнения работ и вести учет выявленных нарушений требований технического регламента о безопасности зданий и сооружений.</w:t>
      </w:r>
    </w:p>
    <w:p w14:paraId="2AA91D56" w14:textId="77777777" w:rsidR="006E7F72" w:rsidRPr="006E7F72" w:rsidRDefault="006E7F72" w:rsidP="006E7F72">
      <w:pPr>
        <w:numPr>
          <w:ilvl w:val="5"/>
          <w:numId w:val="34"/>
        </w:numPr>
        <w:tabs>
          <w:tab w:val="left" w:pos="983"/>
        </w:tabs>
        <w:spacing w:line="274" w:lineRule="exact"/>
        <w:ind w:left="2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Нести ответственность за повреждения имущества Заказчика.</w:t>
      </w:r>
    </w:p>
    <w:p w14:paraId="34D73A05" w14:textId="77777777" w:rsidR="006E7F72" w:rsidRPr="006E7F72" w:rsidRDefault="006E7F72" w:rsidP="006E7F72">
      <w:pPr>
        <w:numPr>
          <w:ilvl w:val="5"/>
          <w:numId w:val="34"/>
        </w:numPr>
        <w:tabs>
          <w:tab w:val="left" w:pos="1129"/>
        </w:tabs>
        <w:spacing w:line="274" w:lineRule="exact"/>
        <w:ind w:left="20" w:right="2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Любой строительный мусор, жидкие отходы (включая, но не ограничиваясь, лакокрасочные материалы, цемент, масла, растворители и строительные смеси), иные строительные отходы (далее - отходы), которые остаются во время выполнения работ по Договору, подлежат вывозу с Объекта Заказчика незамедлительно с момента их образования. Сброс (выброс) любых отходов в систему канализации Заказчика, прилегающую к Объекту территорию или иные не предусмотренные для этого места, строго запрещен.</w:t>
      </w:r>
    </w:p>
    <w:p w14:paraId="3FD99A1F" w14:textId="77777777" w:rsidR="006E7F72" w:rsidRPr="006E7F72" w:rsidRDefault="006E7F72" w:rsidP="006E7F72">
      <w:pPr>
        <w:numPr>
          <w:ilvl w:val="5"/>
          <w:numId w:val="34"/>
        </w:numPr>
        <w:tabs>
          <w:tab w:val="left" w:pos="1078"/>
        </w:tabs>
        <w:spacing w:after="240" w:line="274" w:lineRule="exact"/>
        <w:ind w:left="20" w:right="2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По окончании работ Подрядчик обязан произвести уборку и очистку Объекта и территории, прилегающей к Объекту от строительного и иного мусора.</w:t>
      </w:r>
    </w:p>
    <w:p w14:paraId="19FA7BF8" w14:textId="77777777" w:rsidR="006E7F72" w:rsidRPr="006E7F72" w:rsidRDefault="006E7F72" w:rsidP="006E7F72">
      <w:pPr>
        <w:keepNext/>
        <w:keepLines/>
        <w:spacing w:line="274" w:lineRule="exact"/>
        <w:ind w:left="20" w:firstLine="560"/>
        <w:outlineLvl w:val="0"/>
        <w:rPr>
          <w:rFonts w:eastAsia="Times New Roman"/>
          <w:color w:val="auto"/>
          <w:sz w:val="21"/>
          <w:szCs w:val="21"/>
          <w:shd w:val="clear" w:color="auto" w:fill="auto"/>
        </w:rPr>
      </w:pPr>
      <w:r w:rsidRPr="006E7F72">
        <w:rPr>
          <w:rFonts w:eastAsia="Times New Roman"/>
          <w:color w:val="auto"/>
          <w:sz w:val="21"/>
          <w:szCs w:val="21"/>
          <w:shd w:val="clear" w:color="auto" w:fill="auto"/>
        </w:rPr>
        <w:t>10. Гарантийные требования</w:t>
      </w:r>
    </w:p>
    <w:p w14:paraId="3972915E" w14:textId="77777777" w:rsidR="006E7F72" w:rsidRPr="006E7F72" w:rsidRDefault="006E7F72" w:rsidP="006E7F72">
      <w:pPr>
        <w:numPr>
          <w:ilvl w:val="0"/>
          <w:numId w:val="26"/>
        </w:numPr>
        <w:tabs>
          <w:tab w:val="left" w:pos="1086"/>
        </w:tabs>
        <w:spacing w:line="274" w:lineRule="exact"/>
        <w:ind w:left="20" w:right="2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Подрядчик гарантирует качество выполнения всех Работ в соответствии с действующими нормами и техническими условиями, своевременное устранение недостатков и дефектов, выявленных при приемке Работ;</w:t>
      </w:r>
    </w:p>
    <w:p w14:paraId="7B3F866E" w14:textId="77777777" w:rsidR="006E7F72" w:rsidRPr="006E7F72" w:rsidRDefault="006E7F72" w:rsidP="006E7F72">
      <w:pPr>
        <w:numPr>
          <w:ilvl w:val="0"/>
          <w:numId w:val="26"/>
        </w:numPr>
        <w:tabs>
          <w:tab w:val="left" w:pos="1251"/>
        </w:tabs>
        <w:spacing w:line="274" w:lineRule="exact"/>
        <w:ind w:left="20" w:right="2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Гарантийный срок на выполняемые по настоящему договору Работы составляет 12 месяца с даты подписания Сторонами Акта о приемке выполненных работ.</w:t>
      </w:r>
    </w:p>
    <w:p w14:paraId="4F152E82" w14:textId="77777777" w:rsidR="006E7F72" w:rsidRPr="006E7F72" w:rsidRDefault="006E7F72" w:rsidP="006E7F72">
      <w:pPr>
        <w:numPr>
          <w:ilvl w:val="0"/>
          <w:numId w:val="26"/>
        </w:numPr>
        <w:tabs>
          <w:tab w:val="left" w:pos="1129"/>
        </w:tabs>
        <w:spacing w:after="283" w:line="274" w:lineRule="exact"/>
        <w:ind w:left="20" w:right="20" w:firstLine="560"/>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неправильной эксплуатации.</w:t>
      </w:r>
    </w:p>
    <w:p w14:paraId="7AA61780" w14:textId="77777777" w:rsidR="006E7F72" w:rsidRPr="006E7F72" w:rsidRDefault="006E7F72" w:rsidP="006E7F72">
      <w:pPr>
        <w:spacing w:line="220" w:lineRule="exact"/>
        <w:ind w:left="20" w:firstLine="560"/>
        <w:rPr>
          <w:rFonts w:eastAsia="Times New Roman"/>
          <w:color w:val="auto"/>
          <w:sz w:val="22"/>
          <w:szCs w:val="22"/>
          <w:shd w:val="clear" w:color="auto" w:fill="auto"/>
        </w:rPr>
      </w:pPr>
      <w:r w:rsidRPr="006E7F72">
        <w:rPr>
          <w:rFonts w:eastAsia="Times New Roman"/>
          <w:color w:val="auto"/>
          <w:sz w:val="22"/>
          <w:szCs w:val="22"/>
          <w:shd w:val="clear" w:color="auto" w:fill="auto"/>
        </w:rPr>
        <w:t>Приложение №1. Ведомость объемов работ и основных материалов.</w:t>
      </w:r>
    </w:p>
    <w:p w14:paraId="50E08761" w14:textId="77777777" w:rsidR="006E7F72" w:rsidRPr="006E7F72" w:rsidRDefault="006E7F72" w:rsidP="006E7F72">
      <w:pPr>
        <w:spacing w:line="220" w:lineRule="exact"/>
        <w:ind w:left="20" w:firstLine="560"/>
        <w:rPr>
          <w:rFonts w:eastAsia="Times New Roman"/>
          <w:color w:val="auto"/>
          <w:sz w:val="22"/>
          <w:szCs w:val="22"/>
          <w:shd w:val="clear" w:color="auto" w:fill="auto"/>
        </w:rPr>
      </w:pPr>
    </w:p>
    <w:p w14:paraId="50B67412" w14:textId="77777777" w:rsidR="006E7F72" w:rsidRPr="006E7F72" w:rsidRDefault="006E7F72" w:rsidP="006E7F72">
      <w:pPr>
        <w:ind w:firstLine="567"/>
        <w:jc w:val="center"/>
        <w:outlineLvl w:val="0"/>
        <w:rPr>
          <w:rFonts w:eastAsia="Times New Roman"/>
          <w:b/>
          <w:color w:val="auto"/>
          <w:shd w:val="clear" w:color="auto" w:fill="auto"/>
        </w:rPr>
      </w:pPr>
      <w:r w:rsidRPr="006E7F72">
        <w:rPr>
          <w:rFonts w:eastAsia="Times New Roman"/>
          <w:b/>
          <w:color w:val="auto"/>
          <w:shd w:val="clear" w:color="auto" w:fill="auto"/>
        </w:rPr>
        <w:t xml:space="preserve">Ведомость объемов работ и основных материалов </w:t>
      </w:r>
    </w:p>
    <w:p w14:paraId="028FBC98" w14:textId="77777777" w:rsidR="006E7F72" w:rsidRPr="006E7F72" w:rsidRDefault="006E7F72" w:rsidP="006E7F72">
      <w:pPr>
        <w:ind w:firstLine="567"/>
        <w:jc w:val="center"/>
        <w:outlineLvl w:val="0"/>
        <w:rPr>
          <w:rFonts w:eastAsia="Times New Roman"/>
          <w:b/>
          <w:color w:val="auto"/>
          <w:shd w:val="clear" w:color="auto" w:fill="auto"/>
        </w:rPr>
      </w:pPr>
      <w:r w:rsidRPr="006E7F72">
        <w:rPr>
          <w:rFonts w:eastAsia="Times New Roman"/>
          <w:b/>
          <w:color w:val="auto"/>
          <w:shd w:val="clear" w:color="auto" w:fill="auto"/>
        </w:rPr>
        <w:t>на выполнение работ по объекту «Капитальный ремонт вентиляции микробиологической лаборатории питьевых вод АЦККВ.»</w:t>
      </w:r>
    </w:p>
    <w:p w14:paraId="5F42D5D4" w14:textId="77777777" w:rsidR="006E7F72" w:rsidRPr="006E7F72" w:rsidRDefault="006E7F72" w:rsidP="006E7F72">
      <w:pPr>
        <w:ind w:firstLine="567"/>
        <w:jc w:val="center"/>
        <w:outlineLvl w:val="0"/>
        <w:rPr>
          <w:rFonts w:eastAsia="Times New Roman"/>
          <w:b/>
          <w:color w:val="auto"/>
          <w:shd w:val="clear" w:color="auto" w:fill="auto"/>
        </w:rPr>
      </w:pPr>
    </w:p>
    <w:tbl>
      <w:tblPr>
        <w:tblW w:w="10221" w:type="dxa"/>
        <w:tblInd w:w="93" w:type="dxa"/>
        <w:tblLayout w:type="fixed"/>
        <w:tblLook w:val="04A0" w:firstRow="1" w:lastRow="0" w:firstColumn="1" w:lastColumn="0" w:noHBand="0" w:noVBand="1"/>
      </w:tblPr>
      <w:tblGrid>
        <w:gridCol w:w="596"/>
        <w:gridCol w:w="6082"/>
        <w:gridCol w:w="1701"/>
        <w:gridCol w:w="1842"/>
      </w:tblGrid>
      <w:tr w:rsidR="006E7F72" w:rsidRPr="006E7F72" w14:paraId="6C499924" w14:textId="77777777" w:rsidTr="00032391">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2123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п/п</w:t>
            </w:r>
          </w:p>
        </w:tc>
        <w:tc>
          <w:tcPr>
            <w:tcW w:w="6082" w:type="dxa"/>
            <w:tcBorders>
              <w:top w:val="single" w:sz="4" w:space="0" w:color="auto"/>
              <w:left w:val="nil"/>
              <w:bottom w:val="single" w:sz="4" w:space="0" w:color="auto"/>
              <w:right w:val="single" w:sz="4" w:space="0" w:color="auto"/>
            </w:tcBorders>
            <w:shd w:val="clear" w:color="auto" w:fill="auto"/>
            <w:vAlign w:val="center"/>
            <w:hideMark/>
          </w:tcPr>
          <w:p w14:paraId="2A519D8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815EE5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Ед. изм.</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1C6510F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Кол.</w:t>
            </w:r>
          </w:p>
        </w:tc>
      </w:tr>
      <w:tr w:rsidR="006E7F72" w:rsidRPr="006E7F72" w14:paraId="35D62F6D" w14:textId="77777777" w:rsidTr="00032391">
        <w:trPr>
          <w:trHeight w:val="30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E84F51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c>
          <w:tcPr>
            <w:tcW w:w="6082" w:type="dxa"/>
            <w:tcBorders>
              <w:top w:val="nil"/>
              <w:left w:val="nil"/>
              <w:bottom w:val="single" w:sz="4" w:space="0" w:color="auto"/>
              <w:right w:val="single" w:sz="4" w:space="0" w:color="auto"/>
            </w:tcBorders>
            <w:shd w:val="clear" w:color="auto" w:fill="auto"/>
            <w:noWrap/>
            <w:vAlign w:val="center"/>
            <w:hideMark/>
          </w:tcPr>
          <w:p w14:paraId="2DBC16E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c>
          <w:tcPr>
            <w:tcW w:w="1701" w:type="dxa"/>
            <w:tcBorders>
              <w:top w:val="nil"/>
              <w:left w:val="nil"/>
              <w:bottom w:val="single" w:sz="4" w:space="0" w:color="auto"/>
              <w:right w:val="single" w:sz="4" w:space="0" w:color="auto"/>
            </w:tcBorders>
            <w:shd w:val="clear" w:color="auto" w:fill="auto"/>
            <w:noWrap/>
            <w:vAlign w:val="center"/>
            <w:hideMark/>
          </w:tcPr>
          <w:p w14:paraId="23C76CB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c>
          <w:tcPr>
            <w:tcW w:w="1842" w:type="dxa"/>
            <w:tcBorders>
              <w:top w:val="nil"/>
              <w:left w:val="nil"/>
              <w:bottom w:val="single" w:sz="4" w:space="0" w:color="auto"/>
              <w:right w:val="single" w:sz="4" w:space="0" w:color="auto"/>
            </w:tcBorders>
            <w:shd w:val="clear" w:color="auto" w:fill="auto"/>
            <w:noWrap/>
            <w:vAlign w:val="center"/>
            <w:hideMark/>
          </w:tcPr>
          <w:p w14:paraId="34A194C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w:t>
            </w:r>
          </w:p>
        </w:tc>
      </w:tr>
      <w:tr w:rsidR="006E7F72" w:rsidRPr="006E7F72" w14:paraId="3DC6B46F" w14:textId="77777777" w:rsidTr="00032391">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74E62FDA" w14:textId="77777777" w:rsidR="006E7F72" w:rsidRPr="006E7F72" w:rsidRDefault="006E7F72" w:rsidP="006E7F72">
            <w:pPr>
              <w:jc w:val="left"/>
              <w:rPr>
                <w:rFonts w:ascii="Arial" w:eastAsia="Times New Roman" w:hAnsi="Arial" w:cs="Arial"/>
                <w:b/>
                <w:bCs/>
                <w:color w:val="000000"/>
                <w:sz w:val="18"/>
                <w:szCs w:val="18"/>
                <w:shd w:val="clear" w:color="auto" w:fill="auto"/>
              </w:rPr>
            </w:pPr>
            <w:r w:rsidRPr="006E7F72">
              <w:rPr>
                <w:rFonts w:ascii="Arial" w:eastAsia="Times New Roman" w:hAnsi="Arial" w:cs="Arial"/>
                <w:b/>
                <w:bCs/>
                <w:color w:val="000000"/>
                <w:sz w:val="18"/>
                <w:szCs w:val="18"/>
                <w:shd w:val="clear" w:color="auto" w:fill="auto"/>
              </w:rPr>
              <w:t>Раздел 1. Вентиляция</w:t>
            </w:r>
          </w:p>
        </w:tc>
      </w:tr>
      <w:tr w:rsidR="006E7F72" w:rsidRPr="006E7F72" w14:paraId="52FC153E" w14:textId="77777777" w:rsidTr="00032391">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0B04D215"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t>Демонтаж</w:t>
            </w:r>
          </w:p>
        </w:tc>
      </w:tr>
      <w:tr w:rsidR="006E7F72" w:rsidRPr="006E7F72" w14:paraId="4003EF4F" w14:textId="77777777" w:rsidTr="00032391">
        <w:trPr>
          <w:trHeight w:val="413"/>
        </w:trPr>
        <w:tc>
          <w:tcPr>
            <w:tcW w:w="596" w:type="dxa"/>
            <w:tcBorders>
              <w:top w:val="nil"/>
              <w:left w:val="single" w:sz="4" w:space="0" w:color="auto"/>
              <w:bottom w:val="single" w:sz="4" w:space="0" w:color="auto"/>
              <w:right w:val="single" w:sz="4" w:space="0" w:color="auto"/>
            </w:tcBorders>
            <w:shd w:val="clear" w:color="auto" w:fill="auto"/>
            <w:hideMark/>
          </w:tcPr>
          <w:p w14:paraId="2BC7CC6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c>
          <w:tcPr>
            <w:tcW w:w="6082" w:type="dxa"/>
            <w:tcBorders>
              <w:top w:val="nil"/>
              <w:left w:val="nil"/>
              <w:bottom w:val="single" w:sz="4" w:space="0" w:color="auto"/>
              <w:right w:val="single" w:sz="4" w:space="0" w:color="auto"/>
            </w:tcBorders>
            <w:shd w:val="clear" w:color="auto" w:fill="auto"/>
            <w:vAlign w:val="center"/>
            <w:hideMark/>
          </w:tcPr>
          <w:p w14:paraId="2AF9864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Демонтаж воздуховодов из листовой, оцинкованной стали и алюминия класса Н (нормальные) толщиной: 0,6 мм, диаметром до 355 мм</w:t>
            </w:r>
          </w:p>
        </w:tc>
        <w:tc>
          <w:tcPr>
            <w:tcW w:w="1701" w:type="dxa"/>
            <w:tcBorders>
              <w:top w:val="nil"/>
              <w:left w:val="nil"/>
              <w:bottom w:val="single" w:sz="4" w:space="0" w:color="auto"/>
              <w:right w:val="single" w:sz="4" w:space="0" w:color="auto"/>
            </w:tcBorders>
            <w:shd w:val="clear" w:color="auto" w:fill="auto"/>
            <w:hideMark/>
          </w:tcPr>
          <w:p w14:paraId="41A20D9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00F1317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0,5539</w:t>
            </w:r>
          </w:p>
        </w:tc>
      </w:tr>
      <w:tr w:rsidR="006E7F72" w:rsidRPr="006E7F72" w14:paraId="04E8EECD" w14:textId="77777777" w:rsidTr="00032391">
        <w:trPr>
          <w:trHeight w:val="300"/>
        </w:trPr>
        <w:tc>
          <w:tcPr>
            <w:tcW w:w="596" w:type="dxa"/>
            <w:tcBorders>
              <w:top w:val="nil"/>
              <w:left w:val="single" w:sz="4" w:space="0" w:color="auto"/>
              <w:bottom w:val="single" w:sz="4" w:space="0" w:color="auto"/>
              <w:right w:val="single" w:sz="4" w:space="0" w:color="auto"/>
            </w:tcBorders>
            <w:shd w:val="clear" w:color="auto" w:fill="auto"/>
            <w:hideMark/>
          </w:tcPr>
          <w:p w14:paraId="7200894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c>
          <w:tcPr>
            <w:tcW w:w="6082" w:type="dxa"/>
            <w:tcBorders>
              <w:top w:val="nil"/>
              <w:left w:val="nil"/>
              <w:bottom w:val="single" w:sz="4" w:space="0" w:color="auto"/>
              <w:right w:val="single" w:sz="4" w:space="0" w:color="auto"/>
            </w:tcBorders>
            <w:shd w:val="clear" w:color="auto" w:fill="auto"/>
            <w:vAlign w:val="center"/>
            <w:hideMark/>
          </w:tcPr>
          <w:p w14:paraId="19A0785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Демонтаж центробежных вентиляторов весом: до 0,05 т</w:t>
            </w:r>
          </w:p>
        </w:tc>
        <w:tc>
          <w:tcPr>
            <w:tcW w:w="1701" w:type="dxa"/>
            <w:tcBorders>
              <w:top w:val="nil"/>
              <w:left w:val="nil"/>
              <w:bottom w:val="single" w:sz="4" w:space="0" w:color="auto"/>
              <w:right w:val="single" w:sz="4" w:space="0" w:color="auto"/>
            </w:tcBorders>
            <w:shd w:val="clear" w:color="auto" w:fill="auto"/>
            <w:hideMark/>
          </w:tcPr>
          <w:p w14:paraId="3C345C0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шт.</w:t>
            </w:r>
          </w:p>
        </w:tc>
        <w:tc>
          <w:tcPr>
            <w:tcW w:w="1842" w:type="dxa"/>
            <w:tcBorders>
              <w:top w:val="nil"/>
              <w:left w:val="nil"/>
              <w:bottom w:val="single" w:sz="4" w:space="0" w:color="auto"/>
              <w:right w:val="single" w:sz="4" w:space="0" w:color="auto"/>
            </w:tcBorders>
            <w:shd w:val="clear" w:color="auto" w:fill="auto"/>
            <w:vAlign w:val="center"/>
            <w:hideMark/>
          </w:tcPr>
          <w:p w14:paraId="3FBB062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0,02</w:t>
            </w:r>
          </w:p>
        </w:tc>
      </w:tr>
      <w:tr w:rsidR="006E7F72" w:rsidRPr="006E7F72" w14:paraId="51CDC94D" w14:textId="77777777" w:rsidTr="00032391">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1DEB03"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t>Система П-1</w:t>
            </w:r>
          </w:p>
        </w:tc>
      </w:tr>
      <w:tr w:rsidR="006E7F72" w:rsidRPr="006E7F72" w14:paraId="50023309" w14:textId="77777777" w:rsidTr="00032391">
        <w:trPr>
          <w:trHeight w:val="45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EB0688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lastRenderedPageBreak/>
              <w:t>3</w:t>
            </w:r>
          </w:p>
        </w:tc>
        <w:tc>
          <w:tcPr>
            <w:tcW w:w="6082" w:type="dxa"/>
            <w:tcBorders>
              <w:top w:val="nil"/>
              <w:left w:val="nil"/>
              <w:bottom w:val="single" w:sz="4" w:space="0" w:color="auto"/>
              <w:right w:val="single" w:sz="4" w:space="0" w:color="auto"/>
            </w:tcBorders>
            <w:shd w:val="clear" w:color="auto" w:fill="auto"/>
            <w:vAlign w:val="center"/>
            <w:hideMark/>
          </w:tcPr>
          <w:p w14:paraId="30A645C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Установка камер приточных типовых: без секции орошения производительностью до 10 </w:t>
            </w:r>
            <w:proofErr w:type="gramStart"/>
            <w:r w:rsidRPr="006E7F72">
              <w:rPr>
                <w:rFonts w:ascii="Arial" w:eastAsia="Times New Roman" w:hAnsi="Arial" w:cs="Arial"/>
                <w:color w:val="000000"/>
                <w:sz w:val="16"/>
                <w:szCs w:val="16"/>
                <w:shd w:val="clear" w:color="auto" w:fill="auto"/>
              </w:rPr>
              <w:t>тыс.м</w:t>
            </w:r>
            <w:proofErr w:type="gramEnd"/>
            <w:r w:rsidRPr="006E7F72">
              <w:rPr>
                <w:rFonts w:ascii="Arial" w:eastAsia="Times New Roman" w:hAnsi="Arial" w:cs="Arial"/>
                <w:color w:val="000000"/>
                <w:sz w:val="16"/>
                <w:szCs w:val="16"/>
                <w:shd w:val="clear" w:color="auto" w:fill="auto"/>
              </w:rPr>
              <w:t>3/час</w:t>
            </w:r>
          </w:p>
        </w:tc>
        <w:tc>
          <w:tcPr>
            <w:tcW w:w="1701" w:type="dxa"/>
            <w:tcBorders>
              <w:top w:val="nil"/>
              <w:left w:val="nil"/>
              <w:bottom w:val="single" w:sz="4" w:space="0" w:color="auto"/>
              <w:right w:val="single" w:sz="4" w:space="0" w:color="auto"/>
            </w:tcBorders>
            <w:shd w:val="clear" w:color="auto" w:fill="auto"/>
            <w:hideMark/>
          </w:tcPr>
          <w:p w14:paraId="75CEC09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камера</w:t>
            </w:r>
          </w:p>
        </w:tc>
        <w:tc>
          <w:tcPr>
            <w:tcW w:w="1842" w:type="dxa"/>
            <w:tcBorders>
              <w:top w:val="nil"/>
              <w:left w:val="nil"/>
              <w:bottom w:val="single" w:sz="4" w:space="0" w:color="auto"/>
              <w:right w:val="single" w:sz="4" w:space="0" w:color="auto"/>
            </w:tcBorders>
            <w:shd w:val="clear" w:color="auto" w:fill="auto"/>
            <w:vAlign w:val="center"/>
            <w:hideMark/>
          </w:tcPr>
          <w:p w14:paraId="17C086D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4443A39" w14:textId="77777777" w:rsidTr="00032391">
        <w:trPr>
          <w:trHeight w:val="21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F6CB1F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w:t>
            </w:r>
          </w:p>
        </w:tc>
        <w:tc>
          <w:tcPr>
            <w:tcW w:w="6082" w:type="dxa"/>
            <w:tcBorders>
              <w:top w:val="nil"/>
              <w:left w:val="nil"/>
              <w:bottom w:val="single" w:sz="4" w:space="0" w:color="auto"/>
              <w:right w:val="single" w:sz="4" w:space="0" w:color="auto"/>
            </w:tcBorders>
            <w:shd w:val="clear" w:color="auto" w:fill="auto"/>
            <w:vAlign w:val="center"/>
            <w:hideMark/>
          </w:tcPr>
          <w:p w14:paraId="07F343F2"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решеток жалюзийных площадью в свету: до 0,5 м2</w:t>
            </w:r>
          </w:p>
        </w:tc>
        <w:tc>
          <w:tcPr>
            <w:tcW w:w="1701" w:type="dxa"/>
            <w:tcBorders>
              <w:top w:val="nil"/>
              <w:left w:val="nil"/>
              <w:bottom w:val="single" w:sz="4" w:space="0" w:color="auto"/>
              <w:right w:val="single" w:sz="4" w:space="0" w:color="auto"/>
            </w:tcBorders>
            <w:shd w:val="clear" w:color="auto" w:fill="auto"/>
            <w:hideMark/>
          </w:tcPr>
          <w:p w14:paraId="1A8242D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решетка</w:t>
            </w:r>
          </w:p>
        </w:tc>
        <w:tc>
          <w:tcPr>
            <w:tcW w:w="1842" w:type="dxa"/>
            <w:tcBorders>
              <w:top w:val="nil"/>
              <w:left w:val="nil"/>
              <w:bottom w:val="single" w:sz="4" w:space="0" w:color="auto"/>
              <w:right w:val="single" w:sz="4" w:space="0" w:color="auto"/>
            </w:tcBorders>
            <w:shd w:val="clear" w:color="auto" w:fill="auto"/>
            <w:vAlign w:val="center"/>
            <w:hideMark/>
          </w:tcPr>
          <w:p w14:paraId="124B77E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w:t>
            </w:r>
          </w:p>
        </w:tc>
      </w:tr>
      <w:tr w:rsidR="006E7F72" w:rsidRPr="006E7F72" w14:paraId="40427BBF" w14:textId="77777777" w:rsidTr="00032391">
        <w:trPr>
          <w:trHeight w:val="46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87AA45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w:t>
            </w:r>
          </w:p>
        </w:tc>
        <w:tc>
          <w:tcPr>
            <w:tcW w:w="6082" w:type="dxa"/>
            <w:tcBorders>
              <w:top w:val="nil"/>
              <w:left w:val="nil"/>
              <w:bottom w:val="single" w:sz="4" w:space="0" w:color="auto"/>
              <w:right w:val="single" w:sz="4" w:space="0" w:color="auto"/>
            </w:tcBorders>
            <w:shd w:val="clear" w:color="auto" w:fill="auto"/>
            <w:vAlign w:val="center"/>
            <w:hideMark/>
          </w:tcPr>
          <w:p w14:paraId="13FEFBA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заслонок воздушных и клапанов воздушных КВР с электрическим или пневматическим приводом: периметром до 1600 мм</w:t>
            </w:r>
          </w:p>
        </w:tc>
        <w:tc>
          <w:tcPr>
            <w:tcW w:w="1701" w:type="dxa"/>
            <w:tcBorders>
              <w:top w:val="nil"/>
              <w:left w:val="nil"/>
              <w:bottom w:val="single" w:sz="4" w:space="0" w:color="auto"/>
              <w:right w:val="single" w:sz="4" w:space="0" w:color="auto"/>
            </w:tcBorders>
            <w:shd w:val="clear" w:color="auto" w:fill="auto"/>
            <w:hideMark/>
          </w:tcPr>
          <w:p w14:paraId="380977C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5E460BE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6B995C5" w14:textId="77777777" w:rsidTr="00032391">
        <w:trPr>
          <w:trHeight w:val="34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192336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w:t>
            </w:r>
          </w:p>
        </w:tc>
        <w:tc>
          <w:tcPr>
            <w:tcW w:w="6082" w:type="dxa"/>
            <w:tcBorders>
              <w:top w:val="nil"/>
              <w:left w:val="nil"/>
              <w:bottom w:val="single" w:sz="4" w:space="0" w:color="auto"/>
              <w:right w:val="single" w:sz="4" w:space="0" w:color="auto"/>
            </w:tcBorders>
            <w:shd w:val="clear" w:color="auto" w:fill="auto"/>
            <w:vAlign w:val="center"/>
            <w:hideMark/>
          </w:tcPr>
          <w:p w14:paraId="70CA577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заслонок воздушных и клапанов воздушных КВР с электрическим или пневматическим приводом: периметром до 1000 мм</w:t>
            </w:r>
          </w:p>
        </w:tc>
        <w:tc>
          <w:tcPr>
            <w:tcW w:w="1701" w:type="dxa"/>
            <w:tcBorders>
              <w:top w:val="nil"/>
              <w:left w:val="nil"/>
              <w:bottom w:val="single" w:sz="4" w:space="0" w:color="auto"/>
              <w:right w:val="single" w:sz="4" w:space="0" w:color="auto"/>
            </w:tcBorders>
            <w:shd w:val="clear" w:color="auto" w:fill="auto"/>
            <w:hideMark/>
          </w:tcPr>
          <w:p w14:paraId="1D8A962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8AE031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2C03C57" w14:textId="77777777" w:rsidTr="00032391">
        <w:trPr>
          <w:trHeight w:val="45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8B38F8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w:t>
            </w:r>
          </w:p>
        </w:tc>
        <w:tc>
          <w:tcPr>
            <w:tcW w:w="6082" w:type="dxa"/>
            <w:tcBorders>
              <w:top w:val="nil"/>
              <w:left w:val="nil"/>
              <w:bottom w:val="single" w:sz="4" w:space="0" w:color="auto"/>
              <w:right w:val="single" w:sz="4" w:space="0" w:color="auto"/>
            </w:tcBorders>
            <w:shd w:val="clear" w:color="auto" w:fill="auto"/>
            <w:vAlign w:val="center"/>
            <w:hideMark/>
          </w:tcPr>
          <w:p w14:paraId="2B968D6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1000 мм</w:t>
            </w:r>
          </w:p>
        </w:tc>
        <w:tc>
          <w:tcPr>
            <w:tcW w:w="1701" w:type="dxa"/>
            <w:tcBorders>
              <w:top w:val="nil"/>
              <w:left w:val="nil"/>
              <w:bottom w:val="single" w:sz="4" w:space="0" w:color="auto"/>
              <w:right w:val="single" w:sz="4" w:space="0" w:color="auto"/>
            </w:tcBorders>
            <w:shd w:val="clear" w:color="auto" w:fill="auto"/>
            <w:hideMark/>
          </w:tcPr>
          <w:p w14:paraId="49BB945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3C35B07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2392557E" w14:textId="77777777" w:rsidTr="00032391">
        <w:trPr>
          <w:trHeight w:val="45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3D7D7C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w:t>
            </w:r>
          </w:p>
        </w:tc>
        <w:tc>
          <w:tcPr>
            <w:tcW w:w="6082" w:type="dxa"/>
            <w:tcBorders>
              <w:top w:val="nil"/>
              <w:left w:val="nil"/>
              <w:bottom w:val="single" w:sz="4" w:space="0" w:color="auto"/>
              <w:right w:val="single" w:sz="4" w:space="0" w:color="auto"/>
            </w:tcBorders>
            <w:shd w:val="clear" w:color="auto" w:fill="auto"/>
            <w:vAlign w:val="center"/>
            <w:hideMark/>
          </w:tcPr>
          <w:p w14:paraId="1A7CF49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диаметром до 250 мм</w:t>
            </w:r>
          </w:p>
        </w:tc>
        <w:tc>
          <w:tcPr>
            <w:tcW w:w="1701" w:type="dxa"/>
            <w:tcBorders>
              <w:top w:val="nil"/>
              <w:left w:val="nil"/>
              <w:bottom w:val="single" w:sz="4" w:space="0" w:color="auto"/>
              <w:right w:val="single" w:sz="4" w:space="0" w:color="auto"/>
            </w:tcBorders>
            <w:shd w:val="clear" w:color="auto" w:fill="auto"/>
            <w:hideMark/>
          </w:tcPr>
          <w:p w14:paraId="46BFE06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4A11AFC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24494D0F" w14:textId="77777777" w:rsidTr="00032391">
        <w:trPr>
          <w:trHeight w:val="44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FE68C9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9</w:t>
            </w:r>
          </w:p>
        </w:tc>
        <w:tc>
          <w:tcPr>
            <w:tcW w:w="6082" w:type="dxa"/>
            <w:tcBorders>
              <w:top w:val="nil"/>
              <w:left w:val="nil"/>
              <w:bottom w:val="single" w:sz="4" w:space="0" w:color="auto"/>
              <w:right w:val="single" w:sz="4" w:space="0" w:color="auto"/>
            </w:tcBorders>
            <w:shd w:val="clear" w:color="auto" w:fill="auto"/>
            <w:vAlign w:val="center"/>
            <w:hideMark/>
          </w:tcPr>
          <w:p w14:paraId="0AABE06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воздухораспределителей, предназначенных для подачи воздуха: в верхнюю зону, массой до 30 кг</w:t>
            </w:r>
          </w:p>
        </w:tc>
        <w:tc>
          <w:tcPr>
            <w:tcW w:w="1701" w:type="dxa"/>
            <w:tcBorders>
              <w:top w:val="nil"/>
              <w:left w:val="nil"/>
              <w:bottom w:val="single" w:sz="4" w:space="0" w:color="auto"/>
              <w:right w:val="single" w:sz="4" w:space="0" w:color="auto"/>
            </w:tcBorders>
            <w:shd w:val="clear" w:color="auto" w:fill="auto"/>
            <w:hideMark/>
          </w:tcPr>
          <w:p w14:paraId="7ECBE88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воздухораспределитель</w:t>
            </w:r>
          </w:p>
        </w:tc>
        <w:tc>
          <w:tcPr>
            <w:tcW w:w="1842" w:type="dxa"/>
            <w:tcBorders>
              <w:top w:val="nil"/>
              <w:left w:val="nil"/>
              <w:bottom w:val="single" w:sz="4" w:space="0" w:color="auto"/>
              <w:right w:val="single" w:sz="4" w:space="0" w:color="auto"/>
            </w:tcBorders>
            <w:shd w:val="clear" w:color="auto" w:fill="auto"/>
            <w:vAlign w:val="center"/>
            <w:hideMark/>
          </w:tcPr>
          <w:p w14:paraId="6FA4E74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11E574C8" w14:textId="77777777" w:rsidTr="00032391">
        <w:trPr>
          <w:trHeight w:val="31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B1E103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w:t>
            </w:r>
          </w:p>
        </w:tc>
        <w:tc>
          <w:tcPr>
            <w:tcW w:w="6082" w:type="dxa"/>
            <w:tcBorders>
              <w:top w:val="nil"/>
              <w:left w:val="nil"/>
              <w:bottom w:val="single" w:sz="4" w:space="0" w:color="auto"/>
              <w:right w:val="single" w:sz="4" w:space="0" w:color="auto"/>
            </w:tcBorders>
            <w:shd w:val="clear" w:color="auto" w:fill="auto"/>
            <w:vAlign w:val="center"/>
            <w:hideMark/>
          </w:tcPr>
          <w:p w14:paraId="3B5FF62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фильтров ячейковых</w:t>
            </w:r>
          </w:p>
        </w:tc>
        <w:tc>
          <w:tcPr>
            <w:tcW w:w="1701" w:type="dxa"/>
            <w:tcBorders>
              <w:top w:val="nil"/>
              <w:left w:val="nil"/>
              <w:bottom w:val="single" w:sz="4" w:space="0" w:color="auto"/>
              <w:right w:val="single" w:sz="4" w:space="0" w:color="auto"/>
            </w:tcBorders>
            <w:shd w:val="clear" w:color="auto" w:fill="auto"/>
            <w:hideMark/>
          </w:tcPr>
          <w:p w14:paraId="6B73F60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м2 поверхности в свету</w:t>
            </w:r>
          </w:p>
        </w:tc>
        <w:tc>
          <w:tcPr>
            <w:tcW w:w="1842" w:type="dxa"/>
            <w:tcBorders>
              <w:top w:val="nil"/>
              <w:left w:val="nil"/>
              <w:bottom w:val="single" w:sz="4" w:space="0" w:color="auto"/>
              <w:right w:val="single" w:sz="4" w:space="0" w:color="auto"/>
            </w:tcBorders>
            <w:shd w:val="clear" w:color="auto" w:fill="auto"/>
            <w:vAlign w:val="center"/>
            <w:hideMark/>
          </w:tcPr>
          <w:p w14:paraId="5AB2A15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0,93</w:t>
            </w:r>
          </w:p>
        </w:tc>
      </w:tr>
      <w:tr w:rsidR="006E7F72" w:rsidRPr="006E7F72" w14:paraId="254CD593" w14:textId="77777777" w:rsidTr="00032391">
        <w:trPr>
          <w:trHeight w:val="52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ABDEA2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11</w:t>
            </w:r>
          </w:p>
        </w:tc>
        <w:tc>
          <w:tcPr>
            <w:tcW w:w="6082" w:type="dxa"/>
            <w:tcBorders>
              <w:top w:val="nil"/>
              <w:left w:val="nil"/>
              <w:bottom w:val="single" w:sz="4" w:space="0" w:color="auto"/>
              <w:right w:val="single" w:sz="4" w:space="0" w:color="auto"/>
            </w:tcBorders>
            <w:shd w:val="clear" w:color="auto" w:fill="auto"/>
            <w:vAlign w:val="center"/>
            <w:hideMark/>
          </w:tcPr>
          <w:p w14:paraId="52CBED2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0,6 мм, диаметром до 250 мм</w:t>
            </w:r>
          </w:p>
        </w:tc>
        <w:tc>
          <w:tcPr>
            <w:tcW w:w="1701" w:type="dxa"/>
            <w:tcBorders>
              <w:top w:val="nil"/>
              <w:left w:val="nil"/>
              <w:bottom w:val="single" w:sz="4" w:space="0" w:color="auto"/>
              <w:right w:val="single" w:sz="4" w:space="0" w:color="auto"/>
            </w:tcBorders>
            <w:shd w:val="clear" w:color="auto" w:fill="auto"/>
            <w:hideMark/>
          </w:tcPr>
          <w:p w14:paraId="745599A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12F392A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0,0874</w:t>
            </w:r>
          </w:p>
        </w:tc>
      </w:tr>
      <w:tr w:rsidR="006E7F72" w:rsidRPr="006E7F72" w14:paraId="40AB9127" w14:textId="77777777" w:rsidTr="00032391">
        <w:trPr>
          <w:trHeight w:val="51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FAA2CE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w:t>
            </w:r>
          </w:p>
        </w:tc>
        <w:tc>
          <w:tcPr>
            <w:tcW w:w="6082" w:type="dxa"/>
            <w:tcBorders>
              <w:top w:val="nil"/>
              <w:left w:val="nil"/>
              <w:bottom w:val="single" w:sz="4" w:space="0" w:color="auto"/>
              <w:right w:val="single" w:sz="4" w:space="0" w:color="auto"/>
            </w:tcBorders>
            <w:shd w:val="clear" w:color="auto" w:fill="auto"/>
            <w:vAlign w:val="center"/>
            <w:hideMark/>
          </w:tcPr>
          <w:p w14:paraId="0E88DB0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до 600 мм</w:t>
            </w:r>
          </w:p>
        </w:tc>
        <w:tc>
          <w:tcPr>
            <w:tcW w:w="1701" w:type="dxa"/>
            <w:tcBorders>
              <w:top w:val="nil"/>
              <w:left w:val="nil"/>
              <w:bottom w:val="single" w:sz="4" w:space="0" w:color="auto"/>
              <w:right w:val="single" w:sz="4" w:space="0" w:color="auto"/>
            </w:tcBorders>
            <w:shd w:val="clear" w:color="auto" w:fill="auto"/>
            <w:hideMark/>
          </w:tcPr>
          <w:p w14:paraId="334872B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7D65AD0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0,03</w:t>
            </w:r>
          </w:p>
        </w:tc>
      </w:tr>
      <w:tr w:rsidR="006E7F72" w:rsidRPr="006E7F72" w14:paraId="624E8832" w14:textId="77777777" w:rsidTr="00032391">
        <w:trPr>
          <w:trHeight w:val="39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0EC543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13</w:t>
            </w:r>
          </w:p>
        </w:tc>
        <w:tc>
          <w:tcPr>
            <w:tcW w:w="6082" w:type="dxa"/>
            <w:tcBorders>
              <w:top w:val="nil"/>
              <w:left w:val="nil"/>
              <w:bottom w:val="single" w:sz="4" w:space="0" w:color="auto"/>
              <w:right w:val="single" w:sz="4" w:space="0" w:color="auto"/>
            </w:tcBorders>
            <w:shd w:val="clear" w:color="auto" w:fill="auto"/>
            <w:vAlign w:val="center"/>
            <w:hideMark/>
          </w:tcPr>
          <w:p w14:paraId="5567B40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800, 1000 мм</w:t>
            </w:r>
          </w:p>
        </w:tc>
        <w:tc>
          <w:tcPr>
            <w:tcW w:w="1701" w:type="dxa"/>
            <w:tcBorders>
              <w:top w:val="nil"/>
              <w:left w:val="nil"/>
              <w:bottom w:val="single" w:sz="4" w:space="0" w:color="auto"/>
              <w:right w:val="single" w:sz="4" w:space="0" w:color="auto"/>
            </w:tcBorders>
            <w:shd w:val="clear" w:color="auto" w:fill="auto"/>
            <w:hideMark/>
          </w:tcPr>
          <w:p w14:paraId="06720F3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60BD897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0,0907</w:t>
            </w:r>
          </w:p>
        </w:tc>
      </w:tr>
      <w:tr w:rsidR="006E7F72" w:rsidRPr="006E7F72" w14:paraId="552B4E15" w14:textId="77777777" w:rsidTr="00032391">
        <w:trPr>
          <w:trHeight w:val="53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9CBBF5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w:t>
            </w:r>
          </w:p>
        </w:tc>
        <w:tc>
          <w:tcPr>
            <w:tcW w:w="6082" w:type="dxa"/>
            <w:tcBorders>
              <w:top w:val="nil"/>
              <w:left w:val="nil"/>
              <w:bottom w:val="single" w:sz="4" w:space="0" w:color="auto"/>
              <w:right w:val="single" w:sz="4" w:space="0" w:color="auto"/>
            </w:tcBorders>
            <w:shd w:val="clear" w:color="auto" w:fill="auto"/>
            <w:vAlign w:val="center"/>
            <w:hideMark/>
          </w:tcPr>
          <w:p w14:paraId="1877D93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от 1100 до 1600 мм</w:t>
            </w:r>
          </w:p>
        </w:tc>
        <w:tc>
          <w:tcPr>
            <w:tcW w:w="1701" w:type="dxa"/>
            <w:tcBorders>
              <w:top w:val="nil"/>
              <w:left w:val="nil"/>
              <w:bottom w:val="single" w:sz="4" w:space="0" w:color="auto"/>
              <w:right w:val="single" w:sz="4" w:space="0" w:color="auto"/>
            </w:tcBorders>
            <w:shd w:val="clear" w:color="auto" w:fill="auto"/>
            <w:hideMark/>
          </w:tcPr>
          <w:p w14:paraId="48D451B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144FD1A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0,2727</w:t>
            </w:r>
          </w:p>
        </w:tc>
      </w:tr>
      <w:tr w:rsidR="006E7F72" w:rsidRPr="006E7F72" w14:paraId="110293B4" w14:textId="77777777" w:rsidTr="00032391">
        <w:trPr>
          <w:trHeight w:val="53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95F67F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w:t>
            </w:r>
          </w:p>
        </w:tc>
        <w:tc>
          <w:tcPr>
            <w:tcW w:w="6082" w:type="dxa"/>
            <w:tcBorders>
              <w:top w:val="nil"/>
              <w:left w:val="nil"/>
              <w:bottom w:val="single" w:sz="4" w:space="0" w:color="auto"/>
              <w:right w:val="single" w:sz="4" w:space="0" w:color="auto"/>
            </w:tcBorders>
            <w:shd w:val="clear" w:color="auto" w:fill="auto"/>
            <w:vAlign w:val="center"/>
            <w:hideMark/>
          </w:tcPr>
          <w:p w14:paraId="5C24AE52"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2400 мм</w:t>
            </w:r>
          </w:p>
        </w:tc>
        <w:tc>
          <w:tcPr>
            <w:tcW w:w="1701" w:type="dxa"/>
            <w:tcBorders>
              <w:top w:val="nil"/>
              <w:left w:val="nil"/>
              <w:bottom w:val="single" w:sz="4" w:space="0" w:color="auto"/>
              <w:right w:val="single" w:sz="4" w:space="0" w:color="auto"/>
            </w:tcBorders>
            <w:shd w:val="clear" w:color="auto" w:fill="auto"/>
            <w:hideMark/>
          </w:tcPr>
          <w:p w14:paraId="06406B2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705BE8E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0,2164</w:t>
            </w:r>
          </w:p>
        </w:tc>
      </w:tr>
      <w:tr w:rsidR="006E7F72" w:rsidRPr="006E7F72" w14:paraId="75551DFC" w14:textId="77777777" w:rsidTr="00032391">
        <w:trPr>
          <w:trHeight w:val="39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AE9134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w:t>
            </w:r>
          </w:p>
        </w:tc>
        <w:tc>
          <w:tcPr>
            <w:tcW w:w="6082" w:type="dxa"/>
            <w:tcBorders>
              <w:top w:val="nil"/>
              <w:left w:val="nil"/>
              <w:bottom w:val="single" w:sz="4" w:space="0" w:color="auto"/>
              <w:right w:val="single" w:sz="4" w:space="0" w:color="auto"/>
            </w:tcBorders>
            <w:shd w:val="clear" w:color="auto" w:fill="auto"/>
            <w:vAlign w:val="center"/>
            <w:hideMark/>
          </w:tcPr>
          <w:p w14:paraId="4A94FE5B"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3200 мм</w:t>
            </w:r>
          </w:p>
        </w:tc>
        <w:tc>
          <w:tcPr>
            <w:tcW w:w="1701" w:type="dxa"/>
            <w:tcBorders>
              <w:top w:val="nil"/>
              <w:left w:val="nil"/>
              <w:bottom w:val="single" w:sz="4" w:space="0" w:color="auto"/>
              <w:right w:val="single" w:sz="4" w:space="0" w:color="auto"/>
            </w:tcBorders>
            <w:shd w:val="clear" w:color="auto" w:fill="auto"/>
            <w:hideMark/>
          </w:tcPr>
          <w:p w14:paraId="50EEBD0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71D78D5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0,0192</w:t>
            </w:r>
          </w:p>
        </w:tc>
      </w:tr>
      <w:tr w:rsidR="006E7F72" w:rsidRPr="006E7F72" w14:paraId="1FD19BD8" w14:textId="77777777" w:rsidTr="00032391">
        <w:trPr>
          <w:trHeight w:val="41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D6C4A5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17</w:t>
            </w:r>
          </w:p>
        </w:tc>
        <w:tc>
          <w:tcPr>
            <w:tcW w:w="6082" w:type="dxa"/>
            <w:tcBorders>
              <w:top w:val="nil"/>
              <w:left w:val="nil"/>
              <w:bottom w:val="single" w:sz="4" w:space="0" w:color="auto"/>
              <w:right w:val="single" w:sz="4" w:space="0" w:color="auto"/>
            </w:tcBorders>
            <w:shd w:val="clear" w:color="auto" w:fill="auto"/>
            <w:vAlign w:val="center"/>
            <w:hideMark/>
          </w:tcPr>
          <w:p w14:paraId="1E6D37A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3600 мм</w:t>
            </w:r>
          </w:p>
        </w:tc>
        <w:tc>
          <w:tcPr>
            <w:tcW w:w="1701" w:type="dxa"/>
            <w:tcBorders>
              <w:top w:val="nil"/>
              <w:left w:val="nil"/>
              <w:bottom w:val="single" w:sz="4" w:space="0" w:color="auto"/>
              <w:right w:val="single" w:sz="4" w:space="0" w:color="auto"/>
            </w:tcBorders>
            <w:shd w:val="clear" w:color="auto" w:fill="auto"/>
            <w:hideMark/>
          </w:tcPr>
          <w:p w14:paraId="5EFC32F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0C3D1EC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0,023</w:t>
            </w:r>
          </w:p>
        </w:tc>
      </w:tr>
      <w:tr w:rsidR="006E7F72" w:rsidRPr="006E7F72" w14:paraId="52B52502" w14:textId="77777777" w:rsidTr="00032391">
        <w:trPr>
          <w:trHeight w:val="40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7547D1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18</w:t>
            </w:r>
          </w:p>
        </w:tc>
        <w:tc>
          <w:tcPr>
            <w:tcW w:w="6082" w:type="dxa"/>
            <w:tcBorders>
              <w:top w:val="nil"/>
              <w:left w:val="nil"/>
              <w:bottom w:val="single" w:sz="4" w:space="0" w:color="auto"/>
              <w:right w:val="single" w:sz="4" w:space="0" w:color="auto"/>
            </w:tcBorders>
            <w:shd w:val="clear" w:color="auto" w:fill="auto"/>
            <w:vAlign w:val="center"/>
            <w:hideMark/>
          </w:tcPr>
          <w:p w14:paraId="0F50C4F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Изоляция плоских и криволинейных поверхностей пластинами (плитами) из вспененного каучука, вспененного полиэтилена</w:t>
            </w:r>
          </w:p>
        </w:tc>
        <w:tc>
          <w:tcPr>
            <w:tcW w:w="1701" w:type="dxa"/>
            <w:tcBorders>
              <w:top w:val="nil"/>
              <w:left w:val="nil"/>
              <w:bottom w:val="single" w:sz="4" w:space="0" w:color="auto"/>
              <w:right w:val="single" w:sz="4" w:space="0" w:color="auto"/>
            </w:tcBorders>
            <w:shd w:val="clear" w:color="auto" w:fill="auto"/>
            <w:hideMark/>
          </w:tcPr>
          <w:p w14:paraId="28A0DBC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 м2 изолируемой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3E1BFC9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0,42</w:t>
            </w:r>
          </w:p>
        </w:tc>
      </w:tr>
      <w:tr w:rsidR="006E7F72" w:rsidRPr="006E7F72" w14:paraId="2E0959F5" w14:textId="77777777" w:rsidTr="00032391">
        <w:trPr>
          <w:trHeight w:val="143"/>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0A59B1DE"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t>Оборудование и материалы</w:t>
            </w:r>
          </w:p>
        </w:tc>
      </w:tr>
      <w:tr w:rsidR="006E7F72" w:rsidRPr="006E7F72" w14:paraId="05811BA0" w14:textId="77777777" w:rsidTr="00032391">
        <w:trPr>
          <w:trHeight w:val="10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7CCCA5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19</w:t>
            </w:r>
          </w:p>
        </w:tc>
        <w:tc>
          <w:tcPr>
            <w:tcW w:w="6082" w:type="dxa"/>
            <w:tcBorders>
              <w:top w:val="nil"/>
              <w:left w:val="nil"/>
              <w:bottom w:val="single" w:sz="4" w:space="0" w:color="auto"/>
              <w:right w:val="single" w:sz="4" w:space="0" w:color="auto"/>
            </w:tcBorders>
            <w:shd w:val="clear" w:color="auto" w:fill="auto"/>
            <w:vAlign w:val="center"/>
            <w:hideMark/>
          </w:tcPr>
          <w:p w14:paraId="467B709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Приточная установка (L = 3720 м3/ч, P сети = 740 Па) с водяным нагревателем, с комплектом автоматики</w:t>
            </w:r>
          </w:p>
        </w:tc>
        <w:tc>
          <w:tcPr>
            <w:tcW w:w="1701" w:type="dxa"/>
            <w:tcBorders>
              <w:top w:val="nil"/>
              <w:left w:val="nil"/>
              <w:bottom w:val="single" w:sz="4" w:space="0" w:color="auto"/>
              <w:right w:val="single" w:sz="4" w:space="0" w:color="auto"/>
            </w:tcBorders>
            <w:shd w:val="clear" w:color="auto" w:fill="auto"/>
            <w:vAlign w:val="center"/>
            <w:hideMark/>
          </w:tcPr>
          <w:p w14:paraId="089BAD99" w14:textId="77777777" w:rsidR="006E7F72" w:rsidRPr="006E7F72" w:rsidRDefault="006E7F72" w:rsidP="006E7F72">
            <w:pPr>
              <w:jc w:val="center"/>
              <w:rPr>
                <w:rFonts w:ascii="Arial" w:eastAsia="Times New Roman" w:hAnsi="Arial" w:cs="Arial"/>
                <w:color w:val="000000"/>
                <w:sz w:val="16"/>
                <w:szCs w:val="16"/>
                <w:shd w:val="clear" w:color="auto" w:fill="auto"/>
              </w:rPr>
            </w:pPr>
            <w:proofErr w:type="spellStart"/>
            <w:r w:rsidRPr="006E7F72">
              <w:rPr>
                <w:rFonts w:ascii="Arial" w:eastAsia="Times New Roman" w:hAnsi="Arial" w:cs="Arial"/>
                <w:color w:val="000000"/>
                <w:sz w:val="16"/>
                <w:szCs w:val="16"/>
                <w:shd w:val="clear" w:color="auto" w:fill="auto"/>
              </w:rPr>
              <w:t>компл</w:t>
            </w:r>
            <w:proofErr w:type="spellEnd"/>
            <w:r w:rsidRPr="006E7F72">
              <w:rPr>
                <w:rFonts w:ascii="Arial" w:eastAsia="Times New Roman" w:hAnsi="Arial" w:cs="Arial"/>
                <w:color w:val="000000"/>
                <w:sz w:val="16"/>
                <w:szCs w:val="16"/>
                <w:shd w:val="clear" w:color="auto" w:fill="auto"/>
              </w:rPr>
              <w:t>.</w:t>
            </w:r>
          </w:p>
        </w:tc>
        <w:tc>
          <w:tcPr>
            <w:tcW w:w="1842" w:type="dxa"/>
            <w:tcBorders>
              <w:top w:val="nil"/>
              <w:left w:val="nil"/>
              <w:bottom w:val="single" w:sz="4" w:space="0" w:color="auto"/>
              <w:right w:val="single" w:sz="4" w:space="0" w:color="auto"/>
            </w:tcBorders>
            <w:shd w:val="clear" w:color="auto" w:fill="auto"/>
            <w:vAlign w:val="center"/>
            <w:hideMark/>
          </w:tcPr>
          <w:p w14:paraId="575F7E6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07D0ACAC" w14:textId="77777777" w:rsidTr="00032391">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50D734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20</w:t>
            </w:r>
          </w:p>
        </w:tc>
        <w:tc>
          <w:tcPr>
            <w:tcW w:w="6082" w:type="dxa"/>
            <w:tcBorders>
              <w:top w:val="nil"/>
              <w:left w:val="nil"/>
              <w:bottom w:val="single" w:sz="4" w:space="0" w:color="auto"/>
              <w:right w:val="single" w:sz="4" w:space="0" w:color="auto"/>
            </w:tcBorders>
            <w:shd w:val="clear" w:color="auto" w:fill="auto"/>
            <w:vAlign w:val="center"/>
            <w:hideMark/>
          </w:tcPr>
          <w:p w14:paraId="300D81A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Решетка ВР-Н3 900х500</w:t>
            </w:r>
          </w:p>
        </w:tc>
        <w:tc>
          <w:tcPr>
            <w:tcW w:w="1701" w:type="dxa"/>
            <w:tcBorders>
              <w:top w:val="nil"/>
              <w:left w:val="nil"/>
              <w:bottom w:val="single" w:sz="4" w:space="0" w:color="auto"/>
              <w:right w:val="single" w:sz="4" w:space="0" w:color="auto"/>
            </w:tcBorders>
            <w:shd w:val="clear" w:color="auto" w:fill="auto"/>
            <w:vAlign w:val="center"/>
            <w:hideMark/>
          </w:tcPr>
          <w:p w14:paraId="1133C95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AC0217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0F9CFAD0" w14:textId="77777777" w:rsidTr="00032391">
        <w:trPr>
          <w:trHeight w:val="15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B7CFF2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21</w:t>
            </w:r>
          </w:p>
        </w:tc>
        <w:tc>
          <w:tcPr>
            <w:tcW w:w="6082" w:type="dxa"/>
            <w:tcBorders>
              <w:top w:val="nil"/>
              <w:left w:val="nil"/>
              <w:bottom w:val="single" w:sz="4" w:space="0" w:color="auto"/>
              <w:right w:val="single" w:sz="4" w:space="0" w:color="auto"/>
            </w:tcBorders>
            <w:shd w:val="clear" w:color="auto" w:fill="auto"/>
            <w:vAlign w:val="center"/>
            <w:hideMark/>
          </w:tcPr>
          <w:p w14:paraId="35564022"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Решетка ВР-К(N) 400х150</w:t>
            </w:r>
          </w:p>
        </w:tc>
        <w:tc>
          <w:tcPr>
            <w:tcW w:w="1701" w:type="dxa"/>
            <w:tcBorders>
              <w:top w:val="nil"/>
              <w:left w:val="nil"/>
              <w:bottom w:val="single" w:sz="4" w:space="0" w:color="auto"/>
              <w:right w:val="single" w:sz="4" w:space="0" w:color="auto"/>
            </w:tcBorders>
            <w:shd w:val="clear" w:color="auto" w:fill="auto"/>
            <w:vAlign w:val="center"/>
            <w:hideMark/>
          </w:tcPr>
          <w:p w14:paraId="48E729A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735A23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31E96945" w14:textId="77777777" w:rsidTr="00032391">
        <w:trPr>
          <w:trHeight w:val="1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44EC77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22</w:t>
            </w:r>
          </w:p>
        </w:tc>
        <w:tc>
          <w:tcPr>
            <w:tcW w:w="6082" w:type="dxa"/>
            <w:tcBorders>
              <w:top w:val="nil"/>
              <w:left w:val="nil"/>
              <w:bottom w:val="single" w:sz="4" w:space="0" w:color="auto"/>
              <w:right w:val="single" w:sz="4" w:space="0" w:color="auto"/>
            </w:tcBorders>
            <w:shd w:val="clear" w:color="auto" w:fill="auto"/>
            <w:vAlign w:val="center"/>
            <w:hideMark/>
          </w:tcPr>
          <w:p w14:paraId="2D4617A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Решетка ВР-К(N) 400х150 с КРВ-1</w:t>
            </w:r>
          </w:p>
        </w:tc>
        <w:tc>
          <w:tcPr>
            <w:tcW w:w="1701" w:type="dxa"/>
            <w:tcBorders>
              <w:top w:val="nil"/>
              <w:left w:val="nil"/>
              <w:bottom w:val="single" w:sz="4" w:space="0" w:color="auto"/>
              <w:right w:val="single" w:sz="4" w:space="0" w:color="auto"/>
            </w:tcBorders>
            <w:shd w:val="clear" w:color="auto" w:fill="auto"/>
            <w:vAlign w:val="center"/>
            <w:hideMark/>
          </w:tcPr>
          <w:p w14:paraId="75059D0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3662D6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w:t>
            </w:r>
          </w:p>
        </w:tc>
      </w:tr>
      <w:tr w:rsidR="006E7F72" w:rsidRPr="006E7F72" w14:paraId="1F55A2FC" w14:textId="77777777" w:rsidTr="00032391">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278383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23</w:t>
            </w:r>
          </w:p>
        </w:tc>
        <w:tc>
          <w:tcPr>
            <w:tcW w:w="6082" w:type="dxa"/>
            <w:tcBorders>
              <w:top w:val="nil"/>
              <w:left w:val="nil"/>
              <w:bottom w:val="single" w:sz="4" w:space="0" w:color="auto"/>
              <w:right w:val="single" w:sz="4" w:space="0" w:color="auto"/>
            </w:tcBorders>
            <w:shd w:val="clear" w:color="auto" w:fill="auto"/>
            <w:vAlign w:val="center"/>
            <w:hideMark/>
          </w:tcPr>
          <w:p w14:paraId="39122A2B"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Решетка ВР-К(N) 200х200</w:t>
            </w:r>
          </w:p>
        </w:tc>
        <w:tc>
          <w:tcPr>
            <w:tcW w:w="1701" w:type="dxa"/>
            <w:tcBorders>
              <w:top w:val="nil"/>
              <w:left w:val="nil"/>
              <w:bottom w:val="single" w:sz="4" w:space="0" w:color="auto"/>
              <w:right w:val="single" w:sz="4" w:space="0" w:color="auto"/>
            </w:tcBorders>
            <w:shd w:val="clear" w:color="auto" w:fill="auto"/>
            <w:vAlign w:val="center"/>
            <w:hideMark/>
          </w:tcPr>
          <w:p w14:paraId="08E87B5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9D018D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04D9BAB3" w14:textId="77777777" w:rsidTr="00032391">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35A5DD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24</w:t>
            </w:r>
          </w:p>
        </w:tc>
        <w:tc>
          <w:tcPr>
            <w:tcW w:w="6082" w:type="dxa"/>
            <w:tcBorders>
              <w:top w:val="nil"/>
              <w:left w:val="nil"/>
              <w:bottom w:val="single" w:sz="4" w:space="0" w:color="auto"/>
              <w:right w:val="single" w:sz="4" w:space="0" w:color="auto"/>
            </w:tcBorders>
            <w:shd w:val="clear" w:color="auto" w:fill="auto"/>
            <w:vAlign w:val="center"/>
            <w:hideMark/>
          </w:tcPr>
          <w:p w14:paraId="2CCEAEB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Заслонка VKZ(А) 500x300 BLE230.1</w:t>
            </w:r>
          </w:p>
        </w:tc>
        <w:tc>
          <w:tcPr>
            <w:tcW w:w="1701" w:type="dxa"/>
            <w:tcBorders>
              <w:top w:val="nil"/>
              <w:left w:val="nil"/>
              <w:bottom w:val="single" w:sz="4" w:space="0" w:color="auto"/>
              <w:right w:val="single" w:sz="4" w:space="0" w:color="auto"/>
            </w:tcBorders>
            <w:shd w:val="clear" w:color="auto" w:fill="auto"/>
            <w:vAlign w:val="center"/>
            <w:hideMark/>
          </w:tcPr>
          <w:p w14:paraId="101253E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A29136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6AE709E6" w14:textId="77777777" w:rsidTr="00032391">
        <w:trPr>
          <w:trHeight w:val="8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FDC109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25</w:t>
            </w:r>
          </w:p>
        </w:tc>
        <w:tc>
          <w:tcPr>
            <w:tcW w:w="6082" w:type="dxa"/>
            <w:tcBorders>
              <w:top w:val="nil"/>
              <w:left w:val="nil"/>
              <w:bottom w:val="single" w:sz="4" w:space="0" w:color="auto"/>
              <w:right w:val="single" w:sz="4" w:space="0" w:color="auto"/>
            </w:tcBorders>
            <w:shd w:val="clear" w:color="auto" w:fill="auto"/>
            <w:vAlign w:val="center"/>
            <w:hideMark/>
          </w:tcPr>
          <w:p w14:paraId="28742C3F"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Заслонка VKZ(А) 200x200 BLE230.1</w:t>
            </w:r>
          </w:p>
        </w:tc>
        <w:tc>
          <w:tcPr>
            <w:tcW w:w="1701" w:type="dxa"/>
            <w:tcBorders>
              <w:top w:val="nil"/>
              <w:left w:val="nil"/>
              <w:bottom w:val="single" w:sz="4" w:space="0" w:color="auto"/>
              <w:right w:val="single" w:sz="4" w:space="0" w:color="auto"/>
            </w:tcBorders>
            <w:shd w:val="clear" w:color="auto" w:fill="auto"/>
            <w:vAlign w:val="center"/>
            <w:hideMark/>
          </w:tcPr>
          <w:p w14:paraId="0BD22EC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95848A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096B3946" w14:textId="77777777" w:rsidTr="00032391">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C73AC5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26</w:t>
            </w:r>
          </w:p>
        </w:tc>
        <w:tc>
          <w:tcPr>
            <w:tcW w:w="6082" w:type="dxa"/>
            <w:tcBorders>
              <w:top w:val="nil"/>
              <w:left w:val="nil"/>
              <w:bottom w:val="single" w:sz="4" w:space="0" w:color="auto"/>
              <w:right w:val="single" w:sz="4" w:space="0" w:color="auto"/>
            </w:tcBorders>
            <w:shd w:val="clear" w:color="auto" w:fill="auto"/>
            <w:vAlign w:val="center"/>
            <w:hideMark/>
          </w:tcPr>
          <w:p w14:paraId="3CA7AC79"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Дроссель-клапан 200х200</w:t>
            </w:r>
          </w:p>
        </w:tc>
        <w:tc>
          <w:tcPr>
            <w:tcW w:w="1701" w:type="dxa"/>
            <w:tcBorders>
              <w:top w:val="nil"/>
              <w:left w:val="nil"/>
              <w:bottom w:val="single" w:sz="4" w:space="0" w:color="auto"/>
              <w:right w:val="single" w:sz="4" w:space="0" w:color="auto"/>
            </w:tcBorders>
            <w:shd w:val="clear" w:color="auto" w:fill="auto"/>
            <w:vAlign w:val="center"/>
            <w:hideMark/>
          </w:tcPr>
          <w:p w14:paraId="0790652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984DEF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A1276F0" w14:textId="77777777" w:rsidTr="00032391">
        <w:trPr>
          <w:trHeight w:val="1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180F01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27</w:t>
            </w:r>
          </w:p>
        </w:tc>
        <w:tc>
          <w:tcPr>
            <w:tcW w:w="6082" w:type="dxa"/>
            <w:tcBorders>
              <w:top w:val="nil"/>
              <w:left w:val="nil"/>
              <w:bottom w:val="single" w:sz="4" w:space="0" w:color="auto"/>
              <w:right w:val="single" w:sz="4" w:space="0" w:color="auto"/>
            </w:tcBorders>
            <w:shd w:val="clear" w:color="auto" w:fill="auto"/>
            <w:vAlign w:val="center"/>
            <w:hideMark/>
          </w:tcPr>
          <w:p w14:paraId="7A87B55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Дроссель-клапан 150х150</w:t>
            </w:r>
          </w:p>
        </w:tc>
        <w:tc>
          <w:tcPr>
            <w:tcW w:w="1701" w:type="dxa"/>
            <w:tcBorders>
              <w:top w:val="nil"/>
              <w:left w:val="nil"/>
              <w:bottom w:val="single" w:sz="4" w:space="0" w:color="auto"/>
              <w:right w:val="single" w:sz="4" w:space="0" w:color="auto"/>
            </w:tcBorders>
            <w:shd w:val="clear" w:color="auto" w:fill="auto"/>
            <w:vAlign w:val="center"/>
            <w:hideMark/>
          </w:tcPr>
          <w:p w14:paraId="4345994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017548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3ACD61D1" w14:textId="77777777" w:rsidTr="00032391">
        <w:trPr>
          <w:trHeight w:val="2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169C25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28</w:t>
            </w:r>
          </w:p>
        </w:tc>
        <w:tc>
          <w:tcPr>
            <w:tcW w:w="6082" w:type="dxa"/>
            <w:tcBorders>
              <w:top w:val="nil"/>
              <w:left w:val="nil"/>
              <w:bottom w:val="single" w:sz="4" w:space="0" w:color="auto"/>
              <w:right w:val="single" w:sz="4" w:space="0" w:color="auto"/>
            </w:tcBorders>
            <w:shd w:val="clear" w:color="auto" w:fill="auto"/>
            <w:vAlign w:val="center"/>
            <w:hideMark/>
          </w:tcPr>
          <w:p w14:paraId="41520FE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Дроссель-клапан ф250</w:t>
            </w:r>
          </w:p>
        </w:tc>
        <w:tc>
          <w:tcPr>
            <w:tcW w:w="1701" w:type="dxa"/>
            <w:tcBorders>
              <w:top w:val="nil"/>
              <w:left w:val="nil"/>
              <w:bottom w:val="single" w:sz="4" w:space="0" w:color="auto"/>
              <w:right w:val="single" w:sz="4" w:space="0" w:color="auto"/>
            </w:tcBorders>
            <w:shd w:val="clear" w:color="auto" w:fill="auto"/>
            <w:vAlign w:val="center"/>
            <w:hideMark/>
          </w:tcPr>
          <w:p w14:paraId="0439BC0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5EF5CF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2412EB8D" w14:textId="77777777" w:rsidTr="00032391">
        <w:trPr>
          <w:trHeight w:val="26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42E67B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29</w:t>
            </w:r>
          </w:p>
        </w:tc>
        <w:tc>
          <w:tcPr>
            <w:tcW w:w="6082" w:type="dxa"/>
            <w:tcBorders>
              <w:top w:val="nil"/>
              <w:left w:val="nil"/>
              <w:bottom w:val="single" w:sz="4" w:space="0" w:color="auto"/>
              <w:right w:val="single" w:sz="4" w:space="0" w:color="auto"/>
            </w:tcBorders>
            <w:shd w:val="clear" w:color="auto" w:fill="auto"/>
            <w:vAlign w:val="center"/>
            <w:hideMark/>
          </w:tcPr>
          <w:p w14:paraId="334DBAB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Модуль воздухораспределительный МВ-ГЩ 06</w:t>
            </w:r>
          </w:p>
        </w:tc>
        <w:tc>
          <w:tcPr>
            <w:tcW w:w="1701" w:type="dxa"/>
            <w:tcBorders>
              <w:top w:val="nil"/>
              <w:left w:val="nil"/>
              <w:bottom w:val="single" w:sz="4" w:space="0" w:color="auto"/>
              <w:right w:val="single" w:sz="4" w:space="0" w:color="auto"/>
            </w:tcBorders>
            <w:shd w:val="clear" w:color="auto" w:fill="auto"/>
            <w:vAlign w:val="center"/>
            <w:hideMark/>
          </w:tcPr>
          <w:p w14:paraId="47FFB84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84E049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3862ADB9" w14:textId="77777777" w:rsidTr="00032391">
        <w:trPr>
          <w:trHeight w:val="12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4E339C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30</w:t>
            </w:r>
          </w:p>
        </w:tc>
        <w:tc>
          <w:tcPr>
            <w:tcW w:w="6082" w:type="dxa"/>
            <w:tcBorders>
              <w:top w:val="nil"/>
              <w:left w:val="nil"/>
              <w:bottom w:val="single" w:sz="4" w:space="0" w:color="auto"/>
              <w:right w:val="single" w:sz="4" w:space="0" w:color="auto"/>
            </w:tcBorders>
            <w:shd w:val="clear" w:color="auto" w:fill="auto"/>
            <w:vAlign w:val="center"/>
            <w:hideMark/>
          </w:tcPr>
          <w:p w14:paraId="1C2C013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Фильтр ФяС-Э11Н06.1П</w:t>
            </w:r>
          </w:p>
        </w:tc>
        <w:tc>
          <w:tcPr>
            <w:tcW w:w="1701" w:type="dxa"/>
            <w:tcBorders>
              <w:top w:val="nil"/>
              <w:left w:val="nil"/>
              <w:bottom w:val="single" w:sz="4" w:space="0" w:color="auto"/>
              <w:right w:val="single" w:sz="4" w:space="0" w:color="auto"/>
            </w:tcBorders>
            <w:shd w:val="clear" w:color="auto" w:fill="auto"/>
            <w:vAlign w:val="center"/>
            <w:hideMark/>
          </w:tcPr>
          <w:p w14:paraId="5F37CC8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AAF768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2A3D8D97" w14:textId="77777777" w:rsidTr="00032391">
        <w:trPr>
          <w:trHeight w:val="2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CAF712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31</w:t>
            </w:r>
          </w:p>
        </w:tc>
        <w:tc>
          <w:tcPr>
            <w:tcW w:w="6082" w:type="dxa"/>
            <w:tcBorders>
              <w:top w:val="nil"/>
              <w:left w:val="nil"/>
              <w:bottom w:val="single" w:sz="4" w:space="0" w:color="auto"/>
              <w:right w:val="single" w:sz="4" w:space="0" w:color="auto"/>
            </w:tcBorders>
            <w:shd w:val="clear" w:color="auto" w:fill="auto"/>
            <w:vAlign w:val="center"/>
            <w:hideMark/>
          </w:tcPr>
          <w:p w14:paraId="3194513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Фильтр бокс канальный с фильтром ФВА-НС-610-305-292-Н11</w:t>
            </w:r>
          </w:p>
        </w:tc>
        <w:tc>
          <w:tcPr>
            <w:tcW w:w="1701" w:type="dxa"/>
            <w:tcBorders>
              <w:top w:val="nil"/>
              <w:left w:val="nil"/>
              <w:bottom w:val="single" w:sz="4" w:space="0" w:color="auto"/>
              <w:right w:val="single" w:sz="4" w:space="0" w:color="auto"/>
            </w:tcBorders>
            <w:shd w:val="clear" w:color="auto" w:fill="auto"/>
            <w:vAlign w:val="center"/>
            <w:hideMark/>
          </w:tcPr>
          <w:p w14:paraId="21FD5ED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02D05A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57D386DD" w14:textId="77777777" w:rsidTr="00032391">
        <w:trPr>
          <w:trHeight w:val="13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66D91C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32</w:t>
            </w:r>
          </w:p>
        </w:tc>
        <w:tc>
          <w:tcPr>
            <w:tcW w:w="6082" w:type="dxa"/>
            <w:tcBorders>
              <w:top w:val="nil"/>
              <w:left w:val="nil"/>
              <w:bottom w:val="single" w:sz="4" w:space="0" w:color="auto"/>
              <w:right w:val="single" w:sz="4" w:space="0" w:color="auto"/>
            </w:tcBorders>
            <w:shd w:val="clear" w:color="auto" w:fill="auto"/>
            <w:vAlign w:val="center"/>
            <w:hideMark/>
          </w:tcPr>
          <w:p w14:paraId="047D5FE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Воздуховоды круглые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58D5AD2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1860E23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7,46</w:t>
            </w:r>
          </w:p>
        </w:tc>
      </w:tr>
      <w:tr w:rsidR="006E7F72" w:rsidRPr="006E7F72" w14:paraId="7095EF3A" w14:textId="77777777" w:rsidTr="00032391">
        <w:trPr>
          <w:trHeight w:val="21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8E9A42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33</w:t>
            </w:r>
          </w:p>
        </w:tc>
        <w:tc>
          <w:tcPr>
            <w:tcW w:w="6082" w:type="dxa"/>
            <w:tcBorders>
              <w:top w:val="nil"/>
              <w:left w:val="nil"/>
              <w:bottom w:val="single" w:sz="4" w:space="0" w:color="auto"/>
              <w:right w:val="single" w:sz="4" w:space="0" w:color="auto"/>
            </w:tcBorders>
            <w:shd w:val="clear" w:color="auto" w:fill="auto"/>
            <w:vAlign w:val="center"/>
            <w:hideMark/>
          </w:tcPr>
          <w:p w14:paraId="664C2EA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Воздуховоды прямоугольные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13A6DAD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032654F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9,4</w:t>
            </w:r>
          </w:p>
        </w:tc>
      </w:tr>
      <w:tr w:rsidR="006E7F72" w:rsidRPr="006E7F72" w14:paraId="51B52C64" w14:textId="77777777" w:rsidTr="00032391">
        <w:trPr>
          <w:trHeight w:val="13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307751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34</w:t>
            </w:r>
          </w:p>
        </w:tc>
        <w:tc>
          <w:tcPr>
            <w:tcW w:w="6082" w:type="dxa"/>
            <w:tcBorders>
              <w:top w:val="nil"/>
              <w:left w:val="nil"/>
              <w:bottom w:val="single" w:sz="4" w:space="0" w:color="auto"/>
              <w:right w:val="single" w:sz="4" w:space="0" w:color="auto"/>
            </w:tcBorders>
            <w:shd w:val="clear" w:color="auto" w:fill="auto"/>
            <w:vAlign w:val="center"/>
            <w:hideMark/>
          </w:tcPr>
          <w:p w14:paraId="1022D47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Воздуховоды прямоугольные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233C763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618F4E2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44,07</w:t>
            </w:r>
          </w:p>
        </w:tc>
      </w:tr>
      <w:tr w:rsidR="006E7F72" w:rsidRPr="006E7F72" w14:paraId="394ED014" w14:textId="77777777" w:rsidTr="00032391">
        <w:trPr>
          <w:trHeight w:val="8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E74E17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35</w:t>
            </w:r>
          </w:p>
        </w:tc>
        <w:tc>
          <w:tcPr>
            <w:tcW w:w="6082" w:type="dxa"/>
            <w:tcBorders>
              <w:top w:val="nil"/>
              <w:left w:val="nil"/>
              <w:bottom w:val="single" w:sz="4" w:space="0" w:color="auto"/>
              <w:right w:val="single" w:sz="4" w:space="0" w:color="auto"/>
            </w:tcBorders>
            <w:shd w:val="clear" w:color="auto" w:fill="auto"/>
            <w:vAlign w:val="center"/>
            <w:hideMark/>
          </w:tcPr>
          <w:p w14:paraId="54F9F2E9"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Фасонные части круглого сечения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13E8B15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60E7D7C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1,28</w:t>
            </w:r>
          </w:p>
        </w:tc>
      </w:tr>
      <w:tr w:rsidR="006E7F72" w:rsidRPr="006E7F72" w14:paraId="08326CBC" w14:textId="77777777" w:rsidTr="00032391">
        <w:trPr>
          <w:trHeight w:val="1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F916BB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36</w:t>
            </w:r>
          </w:p>
        </w:tc>
        <w:tc>
          <w:tcPr>
            <w:tcW w:w="6082" w:type="dxa"/>
            <w:tcBorders>
              <w:top w:val="nil"/>
              <w:left w:val="nil"/>
              <w:bottom w:val="single" w:sz="4" w:space="0" w:color="auto"/>
              <w:right w:val="single" w:sz="4" w:space="0" w:color="auto"/>
            </w:tcBorders>
            <w:shd w:val="clear" w:color="auto" w:fill="auto"/>
            <w:vAlign w:val="center"/>
            <w:hideMark/>
          </w:tcPr>
          <w:p w14:paraId="28DE9DF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Фасонные части прямоугольного сечения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7F5E7C3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66D1583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2,67</w:t>
            </w:r>
          </w:p>
        </w:tc>
      </w:tr>
      <w:tr w:rsidR="006E7F72" w:rsidRPr="006E7F72" w14:paraId="7962E67A" w14:textId="77777777" w:rsidTr="00032391">
        <w:trPr>
          <w:trHeight w:val="100"/>
        </w:trPr>
        <w:tc>
          <w:tcPr>
            <w:tcW w:w="596" w:type="dxa"/>
            <w:tcBorders>
              <w:top w:val="nil"/>
              <w:left w:val="single" w:sz="4" w:space="0" w:color="auto"/>
              <w:bottom w:val="single" w:sz="4" w:space="0" w:color="auto"/>
              <w:right w:val="single" w:sz="4" w:space="0" w:color="auto"/>
            </w:tcBorders>
            <w:shd w:val="clear" w:color="auto" w:fill="auto"/>
            <w:hideMark/>
          </w:tcPr>
          <w:p w14:paraId="11821C9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37</w:t>
            </w:r>
          </w:p>
        </w:tc>
        <w:tc>
          <w:tcPr>
            <w:tcW w:w="6082" w:type="dxa"/>
            <w:tcBorders>
              <w:top w:val="nil"/>
              <w:left w:val="nil"/>
              <w:bottom w:val="single" w:sz="4" w:space="0" w:color="auto"/>
              <w:right w:val="single" w:sz="4" w:space="0" w:color="auto"/>
            </w:tcBorders>
            <w:shd w:val="clear" w:color="auto" w:fill="auto"/>
            <w:vAlign w:val="center"/>
            <w:hideMark/>
          </w:tcPr>
          <w:p w14:paraId="478FEB2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Фасонные части прямоугольного сечения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773E162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23E3E8B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6,76</w:t>
            </w:r>
          </w:p>
        </w:tc>
      </w:tr>
      <w:tr w:rsidR="006E7F72" w:rsidRPr="006E7F72" w14:paraId="709620E5" w14:textId="77777777" w:rsidTr="00032391">
        <w:trPr>
          <w:trHeight w:val="125"/>
        </w:trPr>
        <w:tc>
          <w:tcPr>
            <w:tcW w:w="596" w:type="dxa"/>
            <w:tcBorders>
              <w:top w:val="nil"/>
              <w:left w:val="single" w:sz="4" w:space="0" w:color="auto"/>
              <w:bottom w:val="single" w:sz="4" w:space="0" w:color="auto"/>
              <w:right w:val="single" w:sz="4" w:space="0" w:color="auto"/>
            </w:tcBorders>
            <w:shd w:val="clear" w:color="auto" w:fill="auto"/>
            <w:hideMark/>
          </w:tcPr>
          <w:p w14:paraId="6230D32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38</w:t>
            </w:r>
          </w:p>
        </w:tc>
        <w:tc>
          <w:tcPr>
            <w:tcW w:w="6082" w:type="dxa"/>
            <w:tcBorders>
              <w:top w:val="nil"/>
              <w:left w:val="nil"/>
              <w:bottom w:val="single" w:sz="4" w:space="0" w:color="auto"/>
              <w:right w:val="single" w:sz="4" w:space="0" w:color="auto"/>
            </w:tcBorders>
            <w:shd w:val="clear" w:color="auto" w:fill="auto"/>
            <w:hideMark/>
          </w:tcPr>
          <w:p w14:paraId="06214A5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Фасонные части прямоугольного сечения из оцинкованной стали 1,0 мм</w:t>
            </w:r>
          </w:p>
        </w:tc>
        <w:tc>
          <w:tcPr>
            <w:tcW w:w="1701" w:type="dxa"/>
            <w:tcBorders>
              <w:top w:val="nil"/>
              <w:left w:val="nil"/>
              <w:bottom w:val="single" w:sz="4" w:space="0" w:color="auto"/>
              <w:right w:val="single" w:sz="4" w:space="0" w:color="auto"/>
            </w:tcBorders>
            <w:shd w:val="clear" w:color="auto" w:fill="auto"/>
            <w:vAlign w:val="center"/>
            <w:hideMark/>
          </w:tcPr>
          <w:p w14:paraId="462D0CB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494ED6E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2,3</w:t>
            </w:r>
          </w:p>
        </w:tc>
      </w:tr>
      <w:tr w:rsidR="006E7F72" w:rsidRPr="006E7F72" w14:paraId="77FBCE95" w14:textId="77777777" w:rsidTr="00032391">
        <w:trPr>
          <w:trHeight w:val="125"/>
        </w:trPr>
        <w:tc>
          <w:tcPr>
            <w:tcW w:w="596" w:type="dxa"/>
            <w:tcBorders>
              <w:top w:val="nil"/>
              <w:left w:val="single" w:sz="4" w:space="0" w:color="auto"/>
              <w:bottom w:val="single" w:sz="4" w:space="0" w:color="auto"/>
              <w:right w:val="single" w:sz="4" w:space="0" w:color="auto"/>
            </w:tcBorders>
            <w:shd w:val="clear" w:color="auto" w:fill="auto"/>
            <w:hideMark/>
          </w:tcPr>
          <w:p w14:paraId="4A78E30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39</w:t>
            </w:r>
          </w:p>
        </w:tc>
        <w:tc>
          <w:tcPr>
            <w:tcW w:w="6082" w:type="dxa"/>
            <w:tcBorders>
              <w:top w:val="nil"/>
              <w:left w:val="nil"/>
              <w:bottom w:val="single" w:sz="4" w:space="0" w:color="auto"/>
              <w:right w:val="single" w:sz="4" w:space="0" w:color="auto"/>
            </w:tcBorders>
            <w:shd w:val="clear" w:color="auto" w:fill="auto"/>
            <w:hideMark/>
          </w:tcPr>
          <w:p w14:paraId="1AA99A4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Крепления</w:t>
            </w:r>
          </w:p>
        </w:tc>
        <w:tc>
          <w:tcPr>
            <w:tcW w:w="1701" w:type="dxa"/>
            <w:tcBorders>
              <w:top w:val="nil"/>
              <w:left w:val="nil"/>
              <w:bottom w:val="single" w:sz="4" w:space="0" w:color="auto"/>
              <w:right w:val="single" w:sz="4" w:space="0" w:color="auto"/>
            </w:tcBorders>
            <w:shd w:val="clear" w:color="auto" w:fill="auto"/>
            <w:hideMark/>
          </w:tcPr>
          <w:p w14:paraId="77901B0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кг</w:t>
            </w:r>
          </w:p>
        </w:tc>
        <w:tc>
          <w:tcPr>
            <w:tcW w:w="1842" w:type="dxa"/>
            <w:tcBorders>
              <w:top w:val="nil"/>
              <w:left w:val="nil"/>
              <w:bottom w:val="single" w:sz="4" w:space="0" w:color="auto"/>
              <w:right w:val="single" w:sz="4" w:space="0" w:color="auto"/>
            </w:tcBorders>
            <w:shd w:val="clear" w:color="auto" w:fill="auto"/>
            <w:hideMark/>
          </w:tcPr>
          <w:p w14:paraId="6E6A1D8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105,95312</w:t>
            </w:r>
          </w:p>
        </w:tc>
      </w:tr>
      <w:tr w:rsidR="006E7F72" w:rsidRPr="006E7F72" w14:paraId="486E36FE" w14:textId="77777777" w:rsidTr="00032391">
        <w:trPr>
          <w:trHeight w:val="85"/>
        </w:trPr>
        <w:tc>
          <w:tcPr>
            <w:tcW w:w="596" w:type="dxa"/>
            <w:tcBorders>
              <w:top w:val="nil"/>
              <w:left w:val="single" w:sz="4" w:space="0" w:color="auto"/>
              <w:bottom w:val="single" w:sz="4" w:space="0" w:color="auto"/>
              <w:right w:val="single" w:sz="4" w:space="0" w:color="auto"/>
            </w:tcBorders>
            <w:shd w:val="clear" w:color="auto" w:fill="auto"/>
            <w:hideMark/>
          </w:tcPr>
          <w:p w14:paraId="123124C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40</w:t>
            </w:r>
          </w:p>
        </w:tc>
        <w:tc>
          <w:tcPr>
            <w:tcW w:w="6082" w:type="dxa"/>
            <w:tcBorders>
              <w:top w:val="nil"/>
              <w:left w:val="nil"/>
              <w:bottom w:val="single" w:sz="4" w:space="0" w:color="auto"/>
              <w:right w:val="single" w:sz="4" w:space="0" w:color="auto"/>
            </w:tcBorders>
            <w:shd w:val="clear" w:color="auto" w:fill="auto"/>
            <w:hideMark/>
          </w:tcPr>
          <w:p w14:paraId="025D1A3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Изоляция ENERGOMAX 25/1-4</w:t>
            </w:r>
          </w:p>
        </w:tc>
        <w:tc>
          <w:tcPr>
            <w:tcW w:w="1701" w:type="dxa"/>
            <w:tcBorders>
              <w:top w:val="nil"/>
              <w:left w:val="nil"/>
              <w:bottom w:val="single" w:sz="4" w:space="0" w:color="auto"/>
              <w:right w:val="single" w:sz="4" w:space="0" w:color="auto"/>
            </w:tcBorders>
            <w:shd w:val="clear" w:color="auto" w:fill="auto"/>
            <w:hideMark/>
          </w:tcPr>
          <w:p w14:paraId="48C2CE9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hideMark/>
          </w:tcPr>
          <w:p w14:paraId="747BB22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4,62</w:t>
            </w:r>
          </w:p>
        </w:tc>
      </w:tr>
      <w:tr w:rsidR="006E7F72" w:rsidRPr="006E7F72" w14:paraId="1208CE55" w14:textId="77777777" w:rsidTr="00032391">
        <w:trPr>
          <w:trHeight w:val="186"/>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47408A5C"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t>Система В-1</w:t>
            </w:r>
          </w:p>
        </w:tc>
      </w:tr>
      <w:tr w:rsidR="006E7F72" w:rsidRPr="006E7F72" w14:paraId="2BC43B7F" w14:textId="77777777" w:rsidTr="00032391">
        <w:trPr>
          <w:trHeight w:val="274"/>
        </w:trPr>
        <w:tc>
          <w:tcPr>
            <w:tcW w:w="596" w:type="dxa"/>
            <w:tcBorders>
              <w:top w:val="nil"/>
              <w:left w:val="single" w:sz="4" w:space="0" w:color="auto"/>
              <w:bottom w:val="single" w:sz="4" w:space="0" w:color="auto"/>
              <w:right w:val="single" w:sz="4" w:space="0" w:color="auto"/>
            </w:tcBorders>
            <w:shd w:val="clear" w:color="auto" w:fill="auto"/>
            <w:hideMark/>
          </w:tcPr>
          <w:p w14:paraId="76E03D5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41</w:t>
            </w:r>
          </w:p>
        </w:tc>
        <w:tc>
          <w:tcPr>
            <w:tcW w:w="6082" w:type="dxa"/>
            <w:tcBorders>
              <w:top w:val="nil"/>
              <w:left w:val="nil"/>
              <w:bottom w:val="single" w:sz="4" w:space="0" w:color="auto"/>
              <w:right w:val="single" w:sz="4" w:space="0" w:color="auto"/>
            </w:tcBorders>
            <w:shd w:val="clear" w:color="auto" w:fill="auto"/>
            <w:hideMark/>
          </w:tcPr>
          <w:p w14:paraId="139EF24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заслонок воздушных и клапанов воздушных КВР с электрическим или пневматическим приводом: диаметром до 355 мм</w:t>
            </w:r>
          </w:p>
        </w:tc>
        <w:tc>
          <w:tcPr>
            <w:tcW w:w="1701" w:type="dxa"/>
            <w:tcBorders>
              <w:top w:val="nil"/>
              <w:left w:val="nil"/>
              <w:bottom w:val="single" w:sz="4" w:space="0" w:color="auto"/>
              <w:right w:val="single" w:sz="4" w:space="0" w:color="auto"/>
            </w:tcBorders>
            <w:shd w:val="clear" w:color="auto" w:fill="auto"/>
            <w:vAlign w:val="center"/>
            <w:hideMark/>
          </w:tcPr>
          <w:p w14:paraId="53C0569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14C6DAC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37ACF7B9" w14:textId="77777777" w:rsidTr="00032391">
        <w:trPr>
          <w:trHeight w:val="179"/>
        </w:trPr>
        <w:tc>
          <w:tcPr>
            <w:tcW w:w="596" w:type="dxa"/>
            <w:tcBorders>
              <w:top w:val="nil"/>
              <w:left w:val="single" w:sz="4" w:space="0" w:color="auto"/>
              <w:bottom w:val="single" w:sz="4" w:space="0" w:color="auto"/>
              <w:right w:val="single" w:sz="4" w:space="0" w:color="auto"/>
            </w:tcBorders>
            <w:shd w:val="clear" w:color="auto" w:fill="auto"/>
            <w:hideMark/>
          </w:tcPr>
          <w:p w14:paraId="222B2EE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42</w:t>
            </w:r>
          </w:p>
        </w:tc>
        <w:tc>
          <w:tcPr>
            <w:tcW w:w="6082" w:type="dxa"/>
            <w:tcBorders>
              <w:top w:val="nil"/>
              <w:left w:val="nil"/>
              <w:bottom w:val="single" w:sz="4" w:space="0" w:color="auto"/>
              <w:right w:val="single" w:sz="4" w:space="0" w:color="auto"/>
            </w:tcBorders>
            <w:shd w:val="clear" w:color="auto" w:fill="auto"/>
            <w:hideMark/>
          </w:tcPr>
          <w:p w14:paraId="6DB2735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вентиляторов осевых массой: до 0,025 т</w:t>
            </w:r>
          </w:p>
        </w:tc>
        <w:tc>
          <w:tcPr>
            <w:tcW w:w="1701" w:type="dxa"/>
            <w:tcBorders>
              <w:top w:val="nil"/>
              <w:left w:val="nil"/>
              <w:bottom w:val="single" w:sz="4" w:space="0" w:color="auto"/>
              <w:right w:val="single" w:sz="4" w:space="0" w:color="auto"/>
            </w:tcBorders>
            <w:shd w:val="clear" w:color="auto" w:fill="auto"/>
            <w:vAlign w:val="center"/>
            <w:hideMark/>
          </w:tcPr>
          <w:p w14:paraId="71FF7EE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вентилятор</w:t>
            </w:r>
          </w:p>
        </w:tc>
        <w:tc>
          <w:tcPr>
            <w:tcW w:w="1842" w:type="dxa"/>
            <w:tcBorders>
              <w:top w:val="nil"/>
              <w:left w:val="nil"/>
              <w:bottom w:val="single" w:sz="4" w:space="0" w:color="auto"/>
              <w:right w:val="single" w:sz="4" w:space="0" w:color="auto"/>
            </w:tcBorders>
            <w:shd w:val="clear" w:color="auto" w:fill="auto"/>
            <w:vAlign w:val="center"/>
            <w:hideMark/>
          </w:tcPr>
          <w:p w14:paraId="71B4945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00D8B92C" w14:textId="77777777" w:rsidTr="00032391">
        <w:trPr>
          <w:trHeight w:val="268"/>
        </w:trPr>
        <w:tc>
          <w:tcPr>
            <w:tcW w:w="596" w:type="dxa"/>
            <w:tcBorders>
              <w:top w:val="nil"/>
              <w:left w:val="single" w:sz="4" w:space="0" w:color="auto"/>
              <w:bottom w:val="single" w:sz="4" w:space="0" w:color="auto"/>
              <w:right w:val="single" w:sz="4" w:space="0" w:color="auto"/>
            </w:tcBorders>
            <w:shd w:val="clear" w:color="auto" w:fill="auto"/>
            <w:hideMark/>
          </w:tcPr>
          <w:p w14:paraId="01A84DC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43</w:t>
            </w:r>
          </w:p>
        </w:tc>
        <w:tc>
          <w:tcPr>
            <w:tcW w:w="6082" w:type="dxa"/>
            <w:tcBorders>
              <w:top w:val="nil"/>
              <w:left w:val="nil"/>
              <w:bottom w:val="single" w:sz="4" w:space="0" w:color="auto"/>
              <w:right w:val="single" w:sz="4" w:space="0" w:color="auto"/>
            </w:tcBorders>
            <w:shd w:val="clear" w:color="auto" w:fill="auto"/>
            <w:hideMark/>
          </w:tcPr>
          <w:p w14:paraId="30BB748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шумоглушителей вентиляционных трубчатых круглого сечения типа: ГТК 1-4, диаметр обечайки 315 мм</w:t>
            </w:r>
          </w:p>
        </w:tc>
        <w:tc>
          <w:tcPr>
            <w:tcW w:w="1701" w:type="dxa"/>
            <w:tcBorders>
              <w:top w:val="nil"/>
              <w:left w:val="nil"/>
              <w:bottom w:val="single" w:sz="4" w:space="0" w:color="auto"/>
              <w:right w:val="single" w:sz="4" w:space="0" w:color="auto"/>
            </w:tcBorders>
            <w:shd w:val="clear" w:color="auto" w:fill="auto"/>
            <w:vAlign w:val="center"/>
            <w:hideMark/>
          </w:tcPr>
          <w:p w14:paraId="227308B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3222EC8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57E4F46E" w14:textId="77777777" w:rsidTr="00032391">
        <w:trPr>
          <w:trHeight w:val="174"/>
        </w:trPr>
        <w:tc>
          <w:tcPr>
            <w:tcW w:w="596" w:type="dxa"/>
            <w:tcBorders>
              <w:top w:val="nil"/>
              <w:left w:val="single" w:sz="4" w:space="0" w:color="auto"/>
              <w:bottom w:val="single" w:sz="4" w:space="0" w:color="auto"/>
              <w:right w:val="single" w:sz="4" w:space="0" w:color="auto"/>
            </w:tcBorders>
            <w:shd w:val="clear" w:color="auto" w:fill="auto"/>
            <w:hideMark/>
          </w:tcPr>
          <w:p w14:paraId="154478B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44</w:t>
            </w:r>
          </w:p>
        </w:tc>
        <w:tc>
          <w:tcPr>
            <w:tcW w:w="6082" w:type="dxa"/>
            <w:tcBorders>
              <w:top w:val="nil"/>
              <w:left w:val="nil"/>
              <w:bottom w:val="single" w:sz="4" w:space="0" w:color="auto"/>
              <w:right w:val="single" w:sz="4" w:space="0" w:color="auto"/>
            </w:tcBorders>
            <w:shd w:val="clear" w:color="auto" w:fill="auto"/>
            <w:hideMark/>
          </w:tcPr>
          <w:p w14:paraId="7ED77DE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Установка клапанов: </w:t>
            </w:r>
            <w:proofErr w:type="spellStart"/>
            <w:r w:rsidRPr="006E7F72">
              <w:rPr>
                <w:rFonts w:ascii="Arial" w:eastAsia="Times New Roman" w:hAnsi="Arial" w:cs="Arial"/>
                <w:color w:val="000000"/>
                <w:sz w:val="16"/>
                <w:szCs w:val="16"/>
                <w:shd w:val="clear" w:color="auto" w:fill="auto"/>
              </w:rPr>
              <w:t>огнезадерживающих</w:t>
            </w:r>
            <w:proofErr w:type="spellEnd"/>
            <w:r w:rsidRPr="006E7F72">
              <w:rPr>
                <w:rFonts w:ascii="Arial" w:eastAsia="Times New Roman" w:hAnsi="Arial" w:cs="Arial"/>
                <w:color w:val="000000"/>
                <w:sz w:val="16"/>
                <w:szCs w:val="16"/>
                <w:shd w:val="clear" w:color="auto" w:fill="auto"/>
              </w:rPr>
              <w:t xml:space="preserve"> периметром до 1600 мм</w:t>
            </w:r>
          </w:p>
        </w:tc>
        <w:tc>
          <w:tcPr>
            <w:tcW w:w="1701" w:type="dxa"/>
            <w:tcBorders>
              <w:top w:val="nil"/>
              <w:left w:val="nil"/>
              <w:bottom w:val="single" w:sz="4" w:space="0" w:color="auto"/>
              <w:right w:val="single" w:sz="4" w:space="0" w:color="auto"/>
            </w:tcBorders>
            <w:shd w:val="clear" w:color="auto" w:fill="auto"/>
            <w:vAlign w:val="center"/>
            <w:hideMark/>
          </w:tcPr>
          <w:p w14:paraId="2C06C35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клапан</w:t>
            </w:r>
          </w:p>
        </w:tc>
        <w:tc>
          <w:tcPr>
            <w:tcW w:w="1842" w:type="dxa"/>
            <w:tcBorders>
              <w:top w:val="nil"/>
              <w:left w:val="nil"/>
              <w:bottom w:val="single" w:sz="4" w:space="0" w:color="auto"/>
              <w:right w:val="single" w:sz="4" w:space="0" w:color="auto"/>
            </w:tcBorders>
            <w:shd w:val="clear" w:color="auto" w:fill="auto"/>
            <w:vAlign w:val="center"/>
            <w:hideMark/>
          </w:tcPr>
          <w:p w14:paraId="1A80BD2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5E06E2F0" w14:textId="77777777" w:rsidTr="00032391">
        <w:trPr>
          <w:trHeight w:val="262"/>
        </w:trPr>
        <w:tc>
          <w:tcPr>
            <w:tcW w:w="596" w:type="dxa"/>
            <w:tcBorders>
              <w:top w:val="nil"/>
              <w:left w:val="single" w:sz="4" w:space="0" w:color="auto"/>
              <w:bottom w:val="single" w:sz="4" w:space="0" w:color="auto"/>
              <w:right w:val="single" w:sz="4" w:space="0" w:color="auto"/>
            </w:tcBorders>
            <w:shd w:val="clear" w:color="auto" w:fill="auto"/>
            <w:hideMark/>
          </w:tcPr>
          <w:p w14:paraId="0581FE7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45</w:t>
            </w:r>
          </w:p>
        </w:tc>
        <w:tc>
          <w:tcPr>
            <w:tcW w:w="6082" w:type="dxa"/>
            <w:tcBorders>
              <w:top w:val="nil"/>
              <w:left w:val="nil"/>
              <w:bottom w:val="single" w:sz="4" w:space="0" w:color="auto"/>
              <w:right w:val="single" w:sz="4" w:space="0" w:color="auto"/>
            </w:tcBorders>
            <w:shd w:val="clear" w:color="auto" w:fill="auto"/>
            <w:hideMark/>
          </w:tcPr>
          <w:p w14:paraId="670B372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1000 мм</w:t>
            </w:r>
          </w:p>
        </w:tc>
        <w:tc>
          <w:tcPr>
            <w:tcW w:w="1701" w:type="dxa"/>
            <w:tcBorders>
              <w:top w:val="nil"/>
              <w:left w:val="nil"/>
              <w:bottom w:val="single" w:sz="4" w:space="0" w:color="auto"/>
              <w:right w:val="single" w:sz="4" w:space="0" w:color="auto"/>
            </w:tcBorders>
            <w:shd w:val="clear" w:color="auto" w:fill="auto"/>
            <w:vAlign w:val="center"/>
            <w:hideMark/>
          </w:tcPr>
          <w:p w14:paraId="344EAD0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4951B12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74B18B3F" w14:textId="77777777" w:rsidTr="00032391">
        <w:trPr>
          <w:trHeight w:val="153"/>
        </w:trPr>
        <w:tc>
          <w:tcPr>
            <w:tcW w:w="596" w:type="dxa"/>
            <w:tcBorders>
              <w:top w:val="nil"/>
              <w:left w:val="single" w:sz="4" w:space="0" w:color="auto"/>
              <w:bottom w:val="single" w:sz="4" w:space="0" w:color="auto"/>
              <w:right w:val="single" w:sz="4" w:space="0" w:color="auto"/>
            </w:tcBorders>
            <w:shd w:val="clear" w:color="auto" w:fill="auto"/>
            <w:hideMark/>
          </w:tcPr>
          <w:p w14:paraId="493CF7F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46</w:t>
            </w:r>
          </w:p>
        </w:tc>
        <w:tc>
          <w:tcPr>
            <w:tcW w:w="6082" w:type="dxa"/>
            <w:tcBorders>
              <w:top w:val="nil"/>
              <w:left w:val="nil"/>
              <w:bottom w:val="single" w:sz="4" w:space="0" w:color="auto"/>
              <w:right w:val="single" w:sz="4" w:space="0" w:color="auto"/>
            </w:tcBorders>
            <w:shd w:val="clear" w:color="auto" w:fill="auto"/>
            <w:hideMark/>
          </w:tcPr>
          <w:p w14:paraId="430286D7"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решеток жалюзийных площадью в свету: до 0,5 м2</w:t>
            </w:r>
          </w:p>
        </w:tc>
        <w:tc>
          <w:tcPr>
            <w:tcW w:w="1701" w:type="dxa"/>
            <w:tcBorders>
              <w:top w:val="nil"/>
              <w:left w:val="nil"/>
              <w:bottom w:val="single" w:sz="4" w:space="0" w:color="auto"/>
              <w:right w:val="single" w:sz="4" w:space="0" w:color="auto"/>
            </w:tcBorders>
            <w:shd w:val="clear" w:color="auto" w:fill="auto"/>
            <w:vAlign w:val="center"/>
            <w:hideMark/>
          </w:tcPr>
          <w:p w14:paraId="52FBCF7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решетка</w:t>
            </w:r>
          </w:p>
        </w:tc>
        <w:tc>
          <w:tcPr>
            <w:tcW w:w="1842" w:type="dxa"/>
            <w:tcBorders>
              <w:top w:val="nil"/>
              <w:left w:val="nil"/>
              <w:bottom w:val="single" w:sz="4" w:space="0" w:color="auto"/>
              <w:right w:val="single" w:sz="4" w:space="0" w:color="auto"/>
            </w:tcBorders>
            <w:shd w:val="clear" w:color="auto" w:fill="auto"/>
            <w:vAlign w:val="center"/>
            <w:hideMark/>
          </w:tcPr>
          <w:p w14:paraId="21527DD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w:t>
            </w:r>
          </w:p>
        </w:tc>
      </w:tr>
      <w:tr w:rsidR="006E7F72" w:rsidRPr="006E7F72" w14:paraId="48CBBD8B" w14:textId="77777777" w:rsidTr="00032391">
        <w:trPr>
          <w:trHeight w:val="398"/>
        </w:trPr>
        <w:tc>
          <w:tcPr>
            <w:tcW w:w="596" w:type="dxa"/>
            <w:tcBorders>
              <w:top w:val="nil"/>
              <w:left w:val="single" w:sz="4" w:space="0" w:color="auto"/>
              <w:bottom w:val="single" w:sz="4" w:space="0" w:color="auto"/>
              <w:right w:val="single" w:sz="4" w:space="0" w:color="auto"/>
            </w:tcBorders>
            <w:shd w:val="clear" w:color="auto" w:fill="auto"/>
            <w:hideMark/>
          </w:tcPr>
          <w:p w14:paraId="5A37E54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lastRenderedPageBreak/>
              <w:t>47</w:t>
            </w:r>
          </w:p>
        </w:tc>
        <w:tc>
          <w:tcPr>
            <w:tcW w:w="6082" w:type="dxa"/>
            <w:tcBorders>
              <w:top w:val="nil"/>
              <w:left w:val="nil"/>
              <w:bottom w:val="single" w:sz="4" w:space="0" w:color="auto"/>
              <w:right w:val="single" w:sz="4" w:space="0" w:color="auto"/>
            </w:tcBorders>
            <w:shd w:val="clear" w:color="auto" w:fill="auto"/>
            <w:hideMark/>
          </w:tcPr>
          <w:p w14:paraId="2D6486B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0,6 мм, диаметром до 355 мм</w:t>
            </w:r>
          </w:p>
        </w:tc>
        <w:tc>
          <w:tcPr>
            <w:tcW w:w="1701" w:type="dxa"/>
            <w:tcBorders>
              <w:top w:val="nil"/>
              <w:left w:val="nil"/>
              <w:bottom w:val="single" w:sz="4" w:space="0" w:color="auto"/>
              <w:right w:val="single" w:sz="4" w:space="0" w:color="auto"/>
            </w:tcBorders>
            <w:shd w:val="clear" w:color="auto" w:fill="auto"/>
            <w:vAlign w:val="center"/>
            <w:hideMark/>
          </w:tcPr>
          <w:p w14:paraId="0491598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572530B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0,1667</w:t>
            </w:r>
          </w:p>
        </w:tc>
      </w:tr>
      <w:tr w:rsidR="006E7F72" w:rsidRPr="006E7F72" w14:paraId="5FF3193F" w14:textId="77777777" w:rsidTr="00032391">
        <w:trPr>
          <w:trHeight w:val="534"/>
        </w:trPr>
        <w:tc>
          <w:tcPr>
            <w:tcW w:w="596" w:type="dxa"/>
            <w:tcBorders>
              <w:top w:val="nil"/>
              <w:left w:val="single" w:sz="4" w:space="0" w:color="auto"/>
              <w:bottom w:val="single" w:sz="4" w:space="0" w:color="auto"/>
              <w:right w:val="single" w:sz="4" w:space="0" w:color="auto"/>
            </w:tcBorders>
            <w:shd w:val="clear" w:color="auto" w:fill="auto"/>
            <w:hideMark/>
          </w:tcPr>
          <w:p w14:paraId="4B33532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48</w:t>
            </w:r>
          </w:p>
        </w:tc>
        <w:tc>
          <w:tcPr>
            <w:tcW w:w="6082" w:type="dxa"/>
            <w:tcBorders>
              <w:top w:val="nil"/>
              <w:left w:val="nil"/>
              <w:bottom w:val="single" w:sz="4" w:space="0" w:color="auto"/>
              <w:right w:val="single" w:sz="4" w:space="0" w:color="auto"/>
            </w:tcBorders>
            <w:shd w:val="clear" w:color="auto" w:fill="auto"/>
            <w:hideMark/>
          </w:tcPr>
          <w:p w14:paraId="0B095729"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800, 1000 мм</w:t>
            </w:r>
          </w:p>
        </w:tc>
        <w:tc>
          <w:tcPr>
            <w:tcW w:w="1701" w:type="dxa"/>
            <w:tcBorders>
              <w:top w:val="nil"/>
              <w:left w:val="nil"/>
              <w:bottom w:val="single" w:sz="4" w:space="0" w:color="auto"/>
              <w:right w:val="single" w:sz="4" w:space="0" w:color="auto"/>
            </w:tcBorders>
            <w:shd w:val="clear" w:color="auto" w:fill="auto"/>
            <w:vAlign w:val="center"/>
            <w:hideMark/>
          </w:tcPr>
          <w:p w14:paraId="0061738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359994E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0,1694</w:t>
            </w:r>
          </w:p>
        </w:tc>
      </w:tr>
      <w:tr w:rsidR="006E7F72" w:rsidRPr="006E7F72" w14:paraId="69C9D5E4" w14:textId="77777777" w:rsidTr="00032391">
        <w:trPr>
          <w:trHeight w:val="272"/>
        </w:trPr>
        <w:tc>
          <w:tcPr>
            <w:tcW w:w="596" w:type="dxa"/>
            <w:tcBorders>
              <w:top w:val="nil"/>
              <w:left w:val="single" w:sz="4" w:space="0" w:color="auto"/>
              <w:bottom w:val="single" w:sz="4" w:space="0" w:color="auto"/>
              <w:right w:val="single" w:sz="4" w:space="0" w:color="auto"/>
            </w:tcBorders>
            <w:shd w:val="clear" w:color="auto" w:fill="auto"/>
            <w:hideMark/>
          </w:tcPr>
          <w:p w14:paraId="0C1C634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49</w:t>
            </w:r>
          </w:p>
        </w:tc>
        <w:tc>
          <w:tcPr>
            <w:tcW w:w="6082" w:type="dxa"/>
            <w:tcBorders>
              <w:top w:val="nil"/>
              <w:left w:val="nil"/>
              <w:bottom w:val="single" w:sz="4" w:space="0" w:color="auto"/>
              <w:right w:val="single" w:sz="4" w:space="0" w:color="auto"/>
            </w:tcBorders>
            <w:shd w:val="clear" w:color="auto" w:fill="auto"/>
            <w:hideMark/>
          </w:tcPr>
          <w:p w14:paraId="38184E2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зонтов над шахтами из листовой стали круглого сечения диаметром: 315 мм</w:t>
            </w:r>
          </w:p>
        </w:tc>
        <w:tc>
          <w:tcPr>
            <w:tcW w:w="1701" w:type="dxa"/>
            <w:tcBorders>
              <w:top w:val="nil"/>
              <w:left w:val="nil"/>
              <w:bottom w:val="single" w:sz="4" w:space="0" w:color="auto"/>
              <w:right w:val="single" w:sz="4" w:space="0" w:color="auto"/>
            </w:tcBorders>
            <w:shd w:val="clear" w:color="auto" w:fill="auto"/>
            <w:vAlign w:val="center"/>
            <w:hideMark/>
          </w:tcPr>
          <w:p w14:paraId="177B78C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зонт</w:t>
            </w:r>
          </w:p>
        </w:tc>
        <w:tc>
          <w:tcPr>
            <w:tcW w:w="1842" w:type="dxa"/>
            <w:tcBorders>
              <w:top w:val="nil"/>
              <w:left w:val="nil"/>
              <w:bottom w:val="single" w:sz="4" w:space="0" w:color="auto"/>
              <w:right w:val="single" w:sz="4" w:space="0" w:color="auto"/>
            </w:tcBorders>
            <w:shd w:val="clear" w:color="auto" w:fill="auto"/>
            <w:vAlign w:val="center"/>
            <w:hideMark/>
          </w:tcPr>
          <w:p w14:paraId="76D523C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42796F3B" w14:textId="77777777" w:rsidTr="00032391">
        <w:trPr>
          <w:trHeight w:val="305"/>
        </w:trPr>
        <w:tc>
          <w:tcPr>
            <w:tcW w:w="596" w:type="dxa"/>
            <w:tcBorders>
              <w:top w:val="nil"/>
              <w:left w:val="single" w:sz="4" w:space="0" w:color="auto"/>
              <w:bottom w:val="single" w:sz="4" w:space="0" w:color="auto"/>
              <w:right w:val="single" w:sz="4" w:space="0" w:color="auto"/>
            </w:tcBorders>
            <w:shd w:val="clear" w:color="auto" w:fill="auto"/>
            <w:hideMark/>
          </w:tcPr>
          <w:p w14:paraId="7F1F74F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50</w:t>
            </w:r>
          </w:p>
        </w:tc>
        <w:tc>
          <w:tcPr>
            <w:tcW w:w="6082" w:type="dxa"/>
            <w:tcBorders>
              <w:top w:val="nil"/>
              <w:left w:val="nil"/>
              <w:bottom w:val="single" w:sz="4" w:space="0" w:color="auto"/>
              <w:right w:val="single" w:sz="4" w:space="0" w:color="auto"/>
            </w:tcBorders>
            <w:shd w:val="clear" w:color="auto" w:fill="auto"/>
            <w:hideMark/>
          </w:tcPr>
          <w:p w14:paraId="74D6886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Изоляция плоских и криволинейных поверхностей пластинами (плитами) из вспененного каучука, вспененного полиэтилена</w:t>
            </w:r>
          </w:p>
        </w:tc>
        <w:tc>
          <w:tcPr>
            <w:tcW w:w="1701" w:type="dxa"/>
            <w:tcBorders>
              <w:top w:val="nil"/>
              <w:left w:val="nil"/>
              <w:bottom w:val="single" w:sz="4" w:space="0" w:color="auto"/>
              <w:right w:val="single" w:sz="4" w:space="0" w:color="auto"/>
            </w:tcBorders>
            <w:shd w:val="clear" w:color="auto" w:fill="auto"/>
            <w:vAlign w:val="center"/>
            <w:hideMark/>
          </w:tcPr>
          <w:p w14:paraId="653C00F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 м2 изолируемой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49FE791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0,6</w:t>
            </w:r>
          </w:p>
        </w:tc>
      </w:tr>
      <w:tr w:rsidR="006E7F72" w:rsidRPr="006E7F72" w14:paraId="536D0465" w14:textId="77777777" w:rsidTr="00032391">
        <w:trPr>
          <w:trHeight w:val="212"/>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47AD0386"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t>Оборудование и материалы</w:t>
            </w:r>
          </w:p>
        </w:tc>
      </w:tr>
      <w:tr w:rsidR="006E7F72" w:rsidRPr="006E7F72" w14:paraId="70BFD189" w14:textId="77777777" w:rsidTr="00032391">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84E72E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51</w:t>
            </w:r>
          </w:p>
        </w:tc>
        <w:tc>
          <w:tcPr>
            <w:tcW w:w="6082" w:type="dxa"/>
            <w:tcBorders>
              <w:top w:val="nil"/>
              <w:left w:val="nil"/>
              <w:bottom w:val="single" w:sz="4" w:space="0" w:color="auto"/>
              <w:right w:val="single" w:sz="4" w:space="0" w:color="auto"/>
            </w:tcBorders>
            <w:shd w:val="clear" w:color="auto" w:fill="auto"/>
            <w:vAlign w:val="center"/>
            <w:hideMark/>
          </w:tcPr>
          <w:p w14:paraId="149BDEF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Клапан воздушный ф315 с электроприводом 230 вольт на 5 </w:t>
            </w:r>
            <w:r w:rsidRPr="006E7F72">
              <w:rPr>
                <w:rFonts w:ascii="Arial" w:eastAsia="Times New Roman" w:hAnsi="Arial" w:cs="Arial"/>
                <w:color w:val="000000"/>
                <w:sz w:val="16"/>
                <w:szCs w:val="16"/>
                <w:shd w:val="clear" w:color="auto" w:fill="auto"/>
                <w:lang w:val="en-US"/>
              </w:rPr>
              <w:t>Hm</w:t>
            </w:r>
          </w:p>
        </w:tc>
        <w:tc>
          <w:tcPr>
            <w:tcW w:w="1701" w:type="dxa"/>
            <w:tcBorders>
              <w:top w:val="nil"/>
              <w:left w:val="nil"/>
              <w:bottom w:val="single" w:sz="4" w:space="0" w:color="auto"/>
              <w:right w:val="single" w:sz="4" w:space="0" w:color="auto"/>
            </w:tcBorders>
            <w:shd w:val="clear" w:color="auto" w:fill="auto"/>
            <w:vAlign w:val="center"/>
            <w:hideMark/>
          </w:tcPr>
          <w:p w14:paraId="3AC48C2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141B4B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2526452A" w14:textId="77777777" w:rsidTr="00032391">
        <w:trPr>
          <w:trHeight w:val="14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9D65FE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52</w:t>
            </w:r>
          </w:p>
        </w:tc>
        <w:tc>
          <w:tcPr>
            <w:tcW w:w="6082" w:type="dxa"/>
            <w:tcBorders>
              <w:top w:val="nil"/>
              <w:left w:val="nil"/>
              <w:bottom w:val="single" w:sz="4" w:space="0" w:color="auto"/>
              <w:right w:val="single" w:sz="4" w:space="0" w:color="auto"/>
            </w:tcBorders>
            <w:shd w:val="clear" w:color="auto" w:fill="auto"/>
            <w:vAlign w:val="center"/>
            <w:hideMark/>
          </w:tcPr>
          <w:p w14:paraId="002A8AA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Круглый канальный вентилятор ф315 (</w:t>
            </w:r>
            <w:r w:rsidRPr="006E7F72">
              <w:rPr>
                <w:rFonts w:ascii="Arial" w:eastAsia="Times New Roman" w:hAnsi="Arial" w:cs="Arial"/>
                <w:color w:val="000000"/>
                <w:sz w:val="16"/>
                <w:szCs w:val="16"/>
                <w:shd w:val="clear" w:color="auto" w:fill="auto"/>
                <w:lang w:val="en-US"/>
              </w:rPr>
              <w:t>L</w:t>
            </w:r>
            <w:r w:rsidRPr="006E7F72">
              <w:rPr>
                <w:rFonts w:ascii="Arial" w:eastAsia="Times New Roman" w:hAnsi="Arial" w:cs="Arial"/>
                <w:color w:val="000000"/>
                <w:sz w:val="16"/>
                <w:szCs w:val="16"/>
                <w:shd w:val="clear" w:color="auto" w:fill="auto"/>
              </w:rPr>
              <w:t xml:space="preserve"> = 960 м3/ч, </w:t>
            </w:r>
            <w:r w:rsidRPr="006E7F72">
              <w:rPr>
                <w:rFonts w:ascii="Arial" w:eastAsia="Times New Roman" w:hAnsi="Arial" w:cs="Arial"/>
                <w:color w:val="000000"/>
                <w:sz w:val="16"/>
                <w:szCs w:val="16"/>
                <w:shd w:val="clear" w:color="auto" w:fill="auto"/>
                <w:lang w:val="en-US"/>
              </w:rPr>
              <w:t>P</w:t>
            </w:r>
            <w:r w:rsidRPr="006E7F72">
              <w:rPr>
                <w:rFonts w:ascii="Arial" w:eastAsia="Times New Roman" w:hAnsi="Arial" w:cs="Arial"/>
                <w:color w:val="000000"/>
                <w:sz w:val="16"/>
                <w:szCs w:val="16"/>
                <w:shd w:val="clear" w:color="auto" w:fill="auto"/>
              </w:rPr>
              <w:t xml:space="preserve"> сети = 200 Па)</w:t>
            </w:r>
          </w:p>
        </w:tc>
        <w:tc>
          <w:tcPr>
            <w:tcW w:w="1701" w:type="dxa"/>
            <w:tcBorders>
              <w:top w:val="nil"/>
              <w:left w:val="nil"/>
              <w:bottom w:val="single" w:sz="4" w:space="0" w:color="auto"/>
              <w:right w:val="single" w:sz="4" w:space="0" w:color="auto"/>
            </w:tcBorders>
            <w:shd w:val="clear" w:color="auto" w:fill="auto"/>
            <w:vAlign w:val="center"/>
            <w:hideMark/>
          </w:tcPr>
          <w:p w14:paraId="7B14BDD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5C3D74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6D4B1534" w14:textId="77777777" w:rsidTr="00032391">
        <w:trPr>
          <w:trHeight w:val="9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838209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53</w:t>
            </w:r>
          </w:p>
        </w:tc>
        <w:tc>
          <w:tcPr>
            <w:tcW w:w="6082" w:type="dxa"/>
            <w:tcBorders>
              <w:top w:val="nil"/>
              <w:left w:val="nil"/>
              <w:bottom w:val="single" w:sz="4" w:space="0" w:color="auto"/>
              <w:right w:val="single" w:sz="4" w:space="0" w:color="auto"/>
            </w:tcBorders>
            <w:shd w:val="clear" w:color="auto" w:fill="auto"/>
            <w:vAlign w:val="center"/>
            <w:hideMark/>
          </w:tcPr>
          <w:p w14:paraId="2C4733DF" w14:textId="77777777" w:rsidR="006E7F72" w:rsidRPr="006E7F72" w:rsidRDefault="006E7F72" w:rsidP="006E7F72">
            <w:pPr>
              <w:jc w:val="left"/>
              <w:rPr>
                <w:rFonts w:ascii="Arial" w:eastAsia="Times New Roman" w:hAnsi="Arial" w:cs="Arial"/>
                <w:color w:val="000000"/>
                <w:sz w:val="16"/>
                <w:szCs w:val="16"/>
                <w:shd w:val="clear" w:color="auto" w:fill="auto"/>
                <w:lang w:val="en-US"/>
              </w:rPr>
            </w:pPr>
            <w:r w:rsidRPr="006E7F72">
              <w:rPr>
                <w:rFonts w:ascii="Arial" w:eastAsia="Times New Roman" w:hAnsi="Arial" w:cs="Arial"/>
                <w:color w:val="000000"/>
                <w:sz w:val="16"/>
                <w:szCs w:val="16"/>
                <w:shd w:val="clear" w:color="auto" w:fill="auto"/>
              </w:rPr>
              <w:t>Хомут быстроразъемный</w:t>
            </w:r>
            <w:r w:rsidRPr="006E7F72">
              <w:rPr>
                <w:rFonts w:ascii="Arial" w:eastAsia="Times New Roman" w:hAnsi="Arial" w:cs="Arial"/>
                <w:color w:val="000000"/>
                <w:sz w:val="16"/>
                <w:szCs w:val="16"/>
                <w:shd w:val="clear" w:color="auto" w:fill="auto"/>
                <w:lang w:val="en-US"/>
              </w:rPr>
              <w:t xml:space="preserve"> </w:t>
            </w:r>
            <w:r w:rsidRPr="006E7F72">
              <w:rPr>
                <w:rFonts w:ascii="Arial" w:eastAsia="Times New Roman" w:hAnsi="Arial" w:cs="Arial"/>
                <w:color w:val="000000"/>
                <w:sz w:val="16"/>
                <w:szCs w:val="16"/>
                <w:shd w:val="clear" w:color="auto" w:fill="auto"/>
              </w:rPr>
              <w:t>ф</w:t>
            </w:r>
            <w:r w:rsidRPr="006E7F72">
              <w:rPr>
                <w:rFonts w:ascii="Arial" w:eastAsia="Times New Roman" w:hAnsi="Arial" w:cs="Arial"/>
                <w:color w:val="000000"/>
                <w:sz w:val="16"/>
                <w:szCs w:val="16"/>
                <w:shd w:val="clear" w:color="auto" w:fill="auto"/>
                <w:lang w:val="en-US"/>
              </w:rPr>
              <w:t>315</w:t>
            </w:r>
          </w:p>
        </w:tc>
        <w:tc>
          <w:tcPr>
            <w:tcW w:w="1701" w:type="dxa"/>
            <w:tcBorders>
              <w:top w:val="nil"/>
              <w:left w:val="nil"/>
              <w:bottom w:val="single" w:sz="4" w:space="0" w:color="auto"/>
              <w:right w:val="single" w:sz="4" w:space="0" w:color="auto"/>
            </w:tcBorders>
            <w:shd w:val="clear" w:color="auto" w:fill="auto"/>
            <w:vAlign w:val="center"/>
            <w:hideMark/>
          </w:tcPr>
          <w:p w14:paraId="429DC4E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996E7E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06ADF468" w14:textId="77777777" w:rsidTr="00032391">
        <w:trPr>
          <w:trHeight w:val="18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47963F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54</w:t>
            </w:r>
          </w:p>
        </w:tc>
        <w:tc>
          <w:tcPr>
            <w:tcW w:w="6082" w:type="dxa"/>
            <w:tcBorders>
              <w:top w:val="nil"/>
              <w:left w:val="nil"/>
              <w:bottom w:val="single" w:sz="4" w:space="0" w:color="auto"/>
              <w:right w:val="single" w:sz="4" w:space="0" w:color="auto"/>
            </w:tcBorders>
            <w:shd w:val="clear" w:color="auto" w:fill="auto"/>
            <w:vAlign w:val="center"/>
            <w:hideMark/>
          </w:tcPr>
          <w:p w14:paraId="6FFE346E" w14:textId="77777777" w:rsidR="006E7F72" w:rsidRPr="006E7F72" w:rsidRDefault="006E7F72" w:rsidP="006E7F72">
            <w:pPr>
              <w:jc w:val="left"/>
              <w:rPr>
                <w:rFonts w:ascii="Arial" w:eastAsia="Times New Roman" w:hAnsi="Arial" w:cs="Arial"/>
                <w:color w:val="000000"/>
                <w:sz w:val="16"/>
                <w:szCs w:val="16"/>
                <w:shd w:val="clear" w:color="auto" w:fill="auto"/>
                <w:lang w:val="en-US"/>
              </w:rPr>
            </w:pPr>
            <w:r w:rsidRPr="006E7F72">
              <w:rPr>
                <w:rFonts w:ascii="Arial" w:eastAsia="Times New Roman" w:hAnsi="Arial" w:cs="Arial"/>
                <w:color w:val="000000"/>
                <w:sz w:val="16"/>
                <w:szCs w:val="16"/>
                <w:shd w:val="clear" w:color="auto" w:fill="auto"/>
              </w:rPr>
              <w:t>Короб под вентилятор ф</w:t>
            </w:r>
            <w:r w:rsidRPr="006E7F72">
              <w:rPr>
                <w:rFonts w:ascii="Arial" w:eastAsia="Times New Roman" w:hAnsi="Arial" w:cs="Arial"/>
                <w:color w:val="000000"/>
                <w:sz w:val="16"/>
                <w:szCs w:val="16"/>
                <w:shd w:val="clear" w:color="auto" w:fill="auto"/>
                <w:lang w:val="en-US"/>
              </w:rPr>
              <w:t>315</w:t>
            </w:r>
          </w:p>
        </w:tc>
        <w:tc>
          <w:tcPr>
            <w:tcW w:w="1701" w:type="dxa"/>
            <w:tcBorders>
              <w:top w:val="nil"/>
              <w:left w:val="nil"/>
              <w:bottom w:val="single" w:sz="4" w:space="0" w:color="auto"/>
              <w:right w:val="single" w:sz="4" w:space="0" w:color="auto"/>
            </w:tcBorders>
            <w:shd w:val="clear" w:color="auto" w:fill="auto"/>
            <w:vAlign w:val="center"/>
            <w:hideMark/>
          </w:tcPr>
          <w:p w14:paraId="062E577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ADE8C0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2656BEC" w14:textId="77777777" w:rsidTr="00032391">
        <w:trPr>
          <w:trHeight w:val="12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A85FEC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55</w:t>
            </w:r>
          </w:p>
        </w:tc>
        <w:tc>
          <w:tcPr>
            <w:tcW w:w="6082" w:type="dxa"/>
            <w:tcBorders>
              <w:top w:val="nil"/>
              <w:left w:val="nil"/>
              <w:bottom w:val="single" w:sz="4" w:space="0" w:color="auto"/>
              <w:right w:val="single" w:sz="4" w:space="0" w:color="auto"/>
            </w:tcBorders>
            <w:shd w:val="clear" w:color="auto" w:fill="auto"/>
            <w:vAlign w:val="center"/>
            <w:hideMark/>
          </w:tcPr>
          <w:p w14:paraId="618C7062"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Шумоглушитель ф315 длина 900мм</w:t>
            </w:r>
          </w:p>
        </w:tc>
        <w:tc>
          <w:tcPr>
            <w:tcW w:w="1701" w:type="dxa"/>
            <w:tcBorders>
              <w:top w:val="nil"/>
              <w:left w:val="nil"/>
              <w:bottom w:val="single" w:sz="4" w:space="0" w:color="auto"/>
              <w:right w:val="single" w:sz="4" w:space="0" w:color="auto"/>
            </w:tcBorders>
            <w:shd w:val="clear" w:color="auto" w:fill="auto"/>
            <w:vAlign w:val="center"/>
            <w:hideMark/>
          </w:tcPr>
          <w:p w14:paraId="63C05A1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54DBD5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02A14527" w14:textId="77777777" w:rsidTr="00032391">
        <w:trPr>
          <w:trHeight w:val="2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7EA3B3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56</w:t>
            </w:r>
          </w:p>
        </w:tc>
        <w:tc>
          <w:tcPr>
            <w:tcW w:w="6082" w:type="dxa"/>
            <w:tcBorders>
              <w:top w:val="nil"/>
              <w:left w:val="nil"/>
              <w:bottom w:val="single" w:sz="4" w:space="0" w:color="auto"/>
              <w:right w:val="single" w:sz="4" w:space="0" w:color="auto"/>
            </w:tcBorders>
            <w:shd w:val="clear" w:color="auto" w:fill="auto"/>
            <w:vAlign w:val="center"/>
            <w:hideMark/>
          </w:tcPr>
          <w:p w14:paraId="2FEE77D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SRE-2,5 плавный регулятор скорости (в корпусе)</w:t>
            </w:r>
          </w:p>
        </w:tc>
        <w:tc>
          <w:tcPr>
            <w:tcW w:w="1701" w:type="dxa"/>
            <w:tcBorders>
              <w:top w:val="nil"/>
              <w:left w:val="nil"/>
              <w:bottom w:val="single" w:sz="4" w:space="0" w:color="auto"/>
              <w:right w:val="single" w:sz="4" w:space="0" w:color="auto"/>
            </w:tcBorders>
            <w:shd w:val="clear" w:color="auto" w:fill="auto"/>
            <w:vAlign w:val="center"/>
            <w:hideMark/>
          </w:tcPr>
          <w:p w14:paraId="6A7811D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B50B7A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45F49D41" w14:textId="77777777" w:rsidTr="00032391">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FE69C5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57</w:t>
            </w:r>
          </w:p>
        </w:tc>
        <w:tc>
          <w:tcPr>
            <w:tcW w:w="6082" w:type="dxa"/>
            <w:tcBorders>
              <w:top w:val="nil"/>
              <w:left w:val="nil"/>
              <w:bottom w:val="single" w:sz="4" w:space="0" w:color="auto"/>
              <w:right w:val="single" w:sz="4" w:space="0" w:color="auto"/>
            </w:tcBorders>
            <w:shd w:val="clear" w:color="auto" w:fill="auto"/>
            <w:vAlign w:val="center"/>
            <w:hideMark/>
          </w:tcPr>
          <w:p w14:paraId="4D08B822"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Клапан SHFDO-60-O-300_200-MB230-0-0-0-0</w:t>
            </w:r>
          </w:p>
        </w:tc>
        <w:tc>
          <w:tcPr>
            <w:tcW w:w="1701" w:type="dxa"/>
            <w:tcBorders>
              <w:top w:val="nil"/>
              <w:left w:val="nil"/>
              <w:bottom w:val="single" w:sz="4" w:space="0" w:color="auto"/>
              <w:right w:val="single" w:sz="4" w:space="0" w:color="auto"/>
            </w:tcBorders>
            <w:shd w:val="clear" w:color="auto" w:fill="auto"/>
            <w:vAlign w:val="center"/>
            <w:hideMark/>
          </w:tcPr>
          <w:p w14:paraId="628CCAF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E524A2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41FEA3A8" w14:textId="77777777" w:rsidTr="00032391">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441989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58</w:t>
            </w:r>
          </w:p>
        </w:tc>
        <w:tc>
          <w:tcPr>
            <w:tcW w:w="6082" w:type="dxa"/>
            <w:tcBorders>
              <w:top w:val="nil"/>
              <w:left w:val="nil"/>
              <w:bottom w:val="single" w:sz="4" w:space="0" w:color="auto"/>
              <w:right w:val="single" w:sz="4" w:space="0" w:color="auto"/>
            </w:tcBorders>
            <w:shd w:val="clear" w:color="auto" w:fill="auto"/>
            <w:vAlign w:val="center"/>
            <w:hideMark/>
          </w:tcPr>
          <w:p w14:paraId="7387816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Дроссель-клапан 200х150</w:t>
            </w:r>
          </w:p>
        </w:tc>
        <w:tc>
          <w:tcPr>
            <w:tcW w:w="1701" w:type="dxa"/>
            <w:tcBorders>
              <w:top w:val="nil"/>
              <w:left w:val="nil"/>
              <w:bottom w:val="single" w:sz="4" w:space="0" w:color="auto"/>
              <w:right w:val="single" w:sz="4" w:space="0" w:color="auto"/>
            </w:tcBorders>
            <w:shd w:val="clear" w:color="auto" w:fill="auto"/>
            <w:vAlign w:val="center"/>
            <w:hideMark/>
          </w:tcPr>
          <w:p w14:paraId="307BBD6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61F189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2443AF66" w14:textId="77777777" w:rsidTr="00032391">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0D93F3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59</w:t>
            </w:r>
          </w:p>
        </w:tc>
        <w:tc>
          <w:tcPr>
            <w:tcW w:w="6082" w:type="dxa"/>
            <w:tcBorders>
              <w:top w:val="nil"/>
              <w:left w:val="nil"/>
              <w:bottom w:val="single" w:sz="4" w:space="0" w:color="auto"/>
              <w:right w:val="single" w:sz="4" w:space="0" w:color="auto"/>
            </w:tcBorders>
            <w:shd w:val="clear" w:color="auto" w:fill="auto"/>
            <w:vAlign w:val="center"/>
            <w:hideMark/>
          </w:tcPr>
          <w:p w14:paraId="095B235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Решетка ВР-К(N) 300х100</w:t>
            </w:r>
          </w:p>
        </w:tc>
        <w:tc>
          <w:tcPr>
            <w:tcW w:w="1701" w:type="dxa"/>
            <w:tcBorders>
              <w:top w:val="nil"/>
              <w:left w:val="nil"/>
              <w:bottom w:val="single" w:sz="4" w:space="0" w:color="auto"/>
              <w:right w:val="single" w:sz="4" w:space="0" w:color="auto"/>
            </w:tcBorders>
            <w:shd w:val="clear" w:color="auto" w:fill="auto"/>
            <w:vAlign w:val="center"/>
            <w:hideMark/>
          </w:tcPr>
          <w:p w14:paraId="0868360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0EC4C9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3137531F" w14:textId="77777777" w:rsidTr="00032391">
        <w:trPr>
          <w:trHeight w:val="2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3ACB4C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60</w:t>
            </w:r>
          </w:p>
        </w:tc>
        <w:tc>
          <w:tcPr>
            <w:tcW w:w="6082" w:type="dxa"/>
            <w:tcBorders>
              <w:top w:val="nil"/>
              <w:left w:val="nil"/>
              <w:bottom w:val="single" w:sz="4" w:space="0" w:color="auto"/>
              <w:right w:val="single" w:sz="4" w:space="0" w:color="auto"/>
            </w:tcBorders>
            <w:shd w:val="clear" w:color="auto" w:fill="auto"/>
            <w:vAlign w:val="center"/>
            <w:hideMark/>
          </w:tcPr>
          <w:p w14:paraId="239FC5C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Решетка ВР-К(N) 150х300</w:t>
            </w:r>
          </w:p>
        </w:tc>
        <w:tc>
          <w:tcPr>
            <w:tcW w:w="1701" w:type="dxa"/>
            <w:tcBorders>
              <w:top w:val="nil"/>
              <w:left w:val="nil"/>
              <w:bottom w:val="single" w:sz="4" w:space="0" w:color="auto"/>
              <w:right w:val="single" w:sz="4" w:space="0" w:color="auto"/>
            </w:tcBorders>
            <w:shd w:val="clear" w:color="auto" w:fill="auto"/>
            <w:vAlign w:val="center"/>
            <w:hideMark/>
          </w:tcPr>
          <w:p w14:paraId="43743A5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CEDFE0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352C023C" w14:textId="77777777" w:rsidTr="00032391">
        <w:trPr>
          <w:trHeight w:val="14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27C9A6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61</w:t>
            </w:r>
          </w:p>
        </w:tc>
        <w:tc>
          <w:tcPr>
            <w:tcW w:w="6082" w:type="dxa"/>
            <w:tcBorders>
              <w:top w:val="nil"/>
              <w:left w:val="nil"/>
              <w:bottom w:val="single" w:sz="4" w:space="0" w:color="auto"/>
              <w:right w:val="single" w:sz="4" w:space="0" w:color="auto"/>
            </w:tcBorders>
            <w:shd w:val="clear" w:color="auto" w:fill="auto"/>
            <w:vAlign w:val="center"/>
            <w:hideMark/>
          </w:tcPr>
          <w:p w14:paraId="713C994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Воздуховоды круглые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3CD1A25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514DEA8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15,83</w:t>
            </w:r>
          </w:p>
        </w:tc>
      </w:tr>
      <w:tr w:rsidR="006E7F72" w:rsidRPr="006E7F72" w14:paraId="55E9D94B" w14:textId="77777777" w:rsidTr="00032391">
        <w:trPr>
          <w:trHeight w:val="23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45E778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62</w:t>
            </w:r>
          </w:p>
        </w:tc>
        <w:tc>
          <w:tcPr>
            <w:tcW w:w="6082" w:type="dxa"/>
            <w:tcBorders>
              <w:top w:val="nil"/>
              <w:left w:val="nil"/>
              <w:bottom w:val="single" w:sz="4" w:space="0" w:color="auto"/>
              <w:right w:val="single" w:sz="4" w:space="0" w:color="auto"/>
            </w:tcBorders>
            <w:shd w:val="clear" w:color="auto" w:fill="auto"/>
            <w:vAlign w:val="center"/>
            <w:hideMark/>
          </w:tcPr>
          <w:p w14:paraId="671D98E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Воздуховоды прямоугольные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757F4B0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2F6F24F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13,45</w:t>
            </w:r>
          </w:p>
        </w:tc>
      </w:tr>
      <w:tr w:rsidR="006E7F72" w:rsidRPr="006E7F72" w14:paraId="5627237B" w14:textId="77777777" w:rsidTr="00032391">
        <w:trPr>
          <w:trHeight w:val="25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741E99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63</w:t>
            </w:r>
          </w:p>
        </w:tc>
        <w:tc>
          <w:tcPr>
            <w:tcW w:w="6082" w:type="dxa"/>
            <w:tcBorders>
              <w:top w:val="nil"/>
              <w:left w:val="nil"/>
              <w:bottom w:val="single" w:sz="4" w:space="0" w:color="auto"/>
              <w:right w:val="single" w:sz="4" w:space="0" w:color="auto"/>
            </w:tcBorders>
            <w:shd w:val="clear" w:color="auto" w:fill="auto"/>
            <w:vAlign w:val="center"/>
            <w:hideMark/>
          </w:tcPr>
          <w:p w14:paraId="06ABFDF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Фасонные части круглого сечения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0F3981C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2C33B15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0,84</w:t>
            </w:r>
          </w:p>
        </w:tc>
      </w:tr>
      <w:tr w:rsidR="006E7F72" w:rsidRPr="006E7F72" w14:paraId="59984FBA" w14:textId="77777777" w:rsidTr="00032391">
        <w:trPr>
          <w:trHeight w:val="14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6890D7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64</w:t>
            </w:r>
          </w:p>
        </w:tc>
        <w:tc>
          <w:tcPr>
            <w:tcW w:w="6082" w:type="dxa"/>
            <w:tcBorders>
              <w:top w:val="nil"/>
              <w:left w:val="nil"/>
              <w:bottom w:val="single" w:sz="4" w:space="0" w:color="auto"/>
              <w:right w:val="single" w:sz="4" w:space="0" w:color="auto"/>
            </w:tcBorders>
            <w:shd w:val="clear" w:color="auto" w:fill="auto"/>
            <w:vAlign w:val="center"/>
            <w:hideMark/>
          </w:tcPr>
          <w:p w14:paraId="42D6314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Фасонные части прямоугольного сечения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2E2E0AC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375F2EE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3,49</w:t>
            </w:r>
          </w:p>
        </w:tc>
      </w:tr>
      <w:tr w:rsidR="006E7F72" w:rsidRPr="006E7F72" w14:paraId="29AF3989" w14:textId="77777777" w:rsidTr="00032391">
        <w:trPr>
          <w:trHeight w:val="23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33788A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65</w:t>
            </w:r>
          </w:p>
        </w:tc>
        <w:tc>
          <w:tcPr>
            <w:tcW w:w="6082" w:type="dxa"/>
            <w:tcBorders>
              <w:top w:val="nil"/>
              <w:left w:val="nil"/>
              <w:bottom w:val="single" w:sz="4" w:space="0" w:color="auto"/>
              <w:right w:val="single" w:sz="4" w:space="0" w:color="auto"/>
            </w:tcBorders>
            <w:shd w:val="clear" w:color="auto" w:fill="auto"/>
            <w:vAlign w:val="center"/>
            <w:hideMark/>
          </w:tcPr>
          <w:p w14:paraId="4482791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Крепления</w:t>
            </w:r>
          </w:p>
        </w:tc>
        <w:tc>
          <w:tcPr>
            <w:tcW w:w="1701" w:type="dxa"/>
            <w:tcBorders>
              <w:top w:val="nil"/>
              <w:left w:val="nil"/>
              <w:bottom w:val="single" w:sz="4" w:space="0" w:color="auto"/>
              <w:right w:val="single" w:sz="4" w:space="0" w:color="auto"/>
            </w:tcBorders>
            <w:shd w:val="clear" w:color="auto" w:fill="auto"/>
            <w:vAlign w:val="center"/>
            <w:hideMark/>
          </w:tcPr>
          <w:p w14:paraId="5C6B211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кг</w:t>
            </w:r>
          </w:p>
        </w:tc>
        <w:tc>
          <w:tcPr>
            <w:tcW w:w="1842" w:type="dxa"/>
            <w:tcBorders>
              <w:top w:val="nil"/>
              <w:left w:val="nil"/>
              <w:bottom w:val="single" w:sz="4" w:space="0" w:color="auto"/>
              <w:right w:val="single" w:sz="4" w:space="0" w:color="auto"/>
            </w:tcBorders>
            <w:shd w:val="clear" w:color="auto" w:fill="auto"/>
            <w:vAlign w:val="center"/>
            <w:hideMark/>
          </w:tcPr>
          <w:p w14:paraId="14E17E1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32,39868</w:t>
            </w:r>
          </w:p>
        </w:tc>
      </w:tr>
      <w:tr w:rsidR="006E7F72" w:rsidRPr="006E7F72" w14:paraId="0F7FBB2E" w14:textId="77777777" w:rsidTr="00032391">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23EF5F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66</w:t>
            </w:r>
          </w:p>
        </w:tc>
        <w:tc>
          <w:tcPr>
            <w:tcW w:w="6082" w:type="dxa"/>
            <w:tcBorders>
              <w:top w:val="nil"/>
              <w:left w:val="nil"/>
              <w:bottom w:val="single" w:sz="4" w:space="0" w:color="auto"/>
              <w:right w:val="single" w:sz="4" w:space="0" w:color="auto"/>
            </w:tcBorders>
            <w:shd w:val="clear" w:color="auto" w:fill="auto"/>
            <w:vAlign w:val="center"/>
            <w:hideMark/>
          </w:tcPr>
          <w:p w14:paraId="046DE8B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Зонт ф315</w:t>
            </w:r>
          </w:p>
        </w:tc>
        <w:tc>
          <w:tcPr>
            <w:tcW w:w="1701" w:type="dxa"/>
            <w:tcBorders>
              <w:top w:val="nil"/>
              <w:left w:val="nil"/>
              <w:bottom w:val="single" w:sz="4" w:space="0" w:color="auto"/>
              <w:right w:val="single" w:sz="4" w:space="0" w:color="auto"/>
            </w:tcBorders>
            <w:shd w:val="clear" w:color="auto" w:fill="auto"/>
            <w:vAlign w:val="center"/>
            <w:hideMark/>
          </w:tcPr>
          <w:p w14:paraId="0786210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FADF43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13B4BF92" w14:textId="77777777" w:rsidTr="00032391">
        <w:trPr>
          <w:trHeight w:val="7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23C803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67</w:t>
            </w:r>
          </w:p>
        </w:tc>
        <w:tc>
          <w:tcPr>
            <w:tcW w:w="6082" w:type="dxa"/>
            <w:tcBorders>
              <w:top w:val="nil"/>
              <w:left w:val="nil"/>
              <w:bottom w:val="single" w:sz="4" w:space="0" w:color="auto"/>
              <w:right w:val="single" w:sz="4" w:space="0" w:color="auto"/>
            </w:tcBorders>
            <w:shd w:val="clear" w:color="auto" w:fill="auto"/>
            <w:vAlign w:val="center"/>
            <w:hideMark/>
          </w:tcPr>
          <w:p w14:paraId="560FBA2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Изоляция ENERGOMAX 25/1-4</w:t>
            </w:r>
          </w:p>
        </w:tc>
        <w:tc>
          <w:tcPr>
            <w:tcW w:w="1701" w:type="dxa"/>
            <w:tcBorders>
              <w:top w:val="nil"/>
              <w:left w:val="nil"/>
              <w:bottom w:val="single" w:sz="4" w:space="0" w:color="auto"/>
              <w:right w:val="single" w:sz="4" w:space="0" w:color="auto"/>
            </w:tcBorders>
            <w:shd w:val="clear" w:color="auto" w:fill="auto"/>
            <w:vAlign w:val="center"/>
            <w:hideMark/>
          </w:tcPr>
          <w:p w14:paraId="3464A9B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14D03CA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6,6</w:t>
            </w:r>
          </w:p>
        </w:tc>
      </w:tr>
      <w:tr w:rsidR="006E7F72" w:rsidRPr="006E7F72" w14:paraId="06F96D93" w14:textId="77777777" w:rsidTr="00032391">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260E25"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t>Система В-2+резерв</w:t>
            </w:r>
          </w:p>
        </w:tc>
      </w:tr>
      <w:tr w:rsidR="006E7F72" w:rsidRPr="006E7F72" w14:paraId="5AB222C9" w14:textId="77777777" w:rsidTr="00032391">
        <w:trPr>
          <w:trHeight w:val="36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9ED427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68</w:t>
            </w:r>
          </w:p>
        </w:tc>
        <w:tc>
          <w:tcPr>
            <w:tcW w:w="6082" w:type="dxa"/>
            <w:tcBorders>
              <w:top w:val="nil"/>
              <w:left w:val="nil"/>
              <w:bottom w:val="single" w:sz="4" w:space="0" w:color="auto"/>
              <w:right w:val="single" w:sz="4" w:space="0" w:color="auto"/>
            </w:tcBorders>
            <w:shd w:val="clear" w:color="auto" w:fill="auto"/>
            <w:vAlign w:val="center"/>
            <w:hideMark/>
          </w:tcPr>
          <w:p w14:paraId="0E1CCE6B"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заслонок воздушных и клапанов воздушных КВР с электрическим или пневматическим приводом: периметром до 2400 мм</w:t>
            </w:r>
          </w:p>
        </w:tc>
        <w:tc>
          <w:tcPr>
            <w:tcW w:w="1701" w:type="dxa"/>
            <w:tcBorders>
              <w:top w:val="nil"/>
              <w:left w:val="nil"/>
              <w:bottom w:val="single" w:sz="4" w:space="0" w:color="auto"/>
              <w:right w:val="single" w:sz="4" w:space="0" w:color="auto"/>
            </w:tcBorders>
            <w:shd w:val="clear" w:color="auto" w:fill="auto"/>
            <w:vAlign w:val="center"/>
            <w:hideMark/>
          </w:tcPr>
          <w:p w14:paraId="02278EE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42A1F7F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w:t>
            </w:r>
          </w:p>
        </w:tc>
      </w:tr>
      <w:tr w:rsidR="006E7F72" w:rsidRPr="006E7F72" w14:paraId="20ECB966" w14:textId="77777777" w:rsidTr="00032391">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EED4D0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69</w:t>
            </w:r>
          </w:p>
        </w:tc>
        <w:tc>
          <w:tcPr>
            <w:tcW w:w="6082" w:type="dxa"/>
            <w:tcBorders>
              <w:top w:val="nil"/>
              <w:left w:val="nil"/>
              <w:bottom w:val="single" w:sz="4" w:space="0" w:color="auto"/>
              <w:right w:val="single" w:sz="4" w:space="0" w:color="auto"/>
            </w:tcBorders>
            <w:shd w:val="clear" w:color="auto" w:fill="auto"/>
            <w:vAlign w:val="center"/>
            <w:hideMark/>
          </w:tcPr>
          <w:p w14:paraId="70B05DA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вставок гибких к радиальным вентиляторам</w:t>
            </w:r>
          </w:p>
        </w:tc>
        <w:tc>
          <w:tcPr>
            <w:tcW w:w="1701" w:type="dxa"/>
            <w:tcBorders>
              <w:top w:val="nil"/>
              <w:left w:val="nil"/>
              <w:bottom w:val="single" w:sz="4" w:space="0" w:color="auto"/>
              <w:right w:val="single" w:sz="4" w:space="0" w:color="auto"/>
            </w:tcBorders>
            <w:shd w:val="clear" w:color="auto" w:fill="auto"/>
            <w:vAlign w:val="center"/>
            <w:hideMark/>
          </w:tcPr>
          <w:p w14:paraId="3906C42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м2</w:t>
            </w:r>
          </w:p>
        </w:tc>
        <w:tc>
          <w:tcPr>
            <w:tcW w:w="1842" w:type="dxa"/>
            <w:tcBorders>
              <w:top w:val="nil"/>
              <w:left w:val="nil"/>
              <w:bottom w:val="single" w:sz="4" w:space="0" w:color="auto"/>
              <w:right w:val="single" w:sz="4" w:space="0" w:color="auto"/>
            </w:tcBorders>
            <w:shd w:val="clear" w:color="auto" w:fill="auto"/>
            <w:vAlign w:val="center"/>
            <w:hideMark/>
          </w:tcPr>
          <w:p w14:paraId="539F4A2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2,11</w:t>
            </w:r>
          </w:p>
        </w:tc>
      </w:tr>
      <w:tr w:rsidR="006E7F72" w:rsidRPr="006E7F72" w14:paraId="4FC2DD2B" w14:textId="77777777" w:rsidTr="00032391">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49141D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70</w:t>
            </w:r>
          </w:p>
        </w:tc>
        <w:tc>
          <w:tcPr>
            <w:tcW w:w="6082" w:type="dxa"/>
            <w:tcBorders>
              <w:top w:val="nil"/>
              <w:left w:val="nil"/>
              <w:bottom w:val="single" w:sz="4" w:space="0" w:color="auto"/>
              <w:right w:val="single" w:sz="4" w:space="0" w:color="auto"/>
            </w:tcBorders>
            <w:shd w:val="clear" w:color="auto" w:fill="auto"/>
            <w:vAlign w:val="center"/>
            <w:hideMark/>
          </w:tcPr>
          <w:p w14:paraId="4398A3E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вентиляторов радиальных массой: до 0,05 т</w:t>
            </w:r>
          </w:p>
        </w:tc>
        <w:tc>
          <w:tcPr>
            <w:tcW w:w="1701" w:type="dxa"/>
            <w:tcBorders>
              <w:top w:val="nil"/>
              <w:left w:val="nil"/>
              <w:bottom w:val="single" w:sz="4" w:space="0" w:color="auto"/>
              <w:right w:val="single" w:sz="4" w:space="0" w:color="auto"/>
            </w:tcBorders>
            <w:shd w:val="clear" w:color="auto" w:fill="auto"/>
            <w:vAlign w:val="center"/>
            <w:hideMark/>
          </w:tcPr>
          <w:p w14:paraId="51D404D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вентилятор</w:t>
            </w:r>
          </w:p>
        </w:tc>
        <w:tc>
          <w:tcPr>
            <w:tcW w:w="1842" w:type="dxa"/>
            <w:tcBorders>
              <w:top w:val="nil"/>
              <w:left w:val="nil"/>
              <w:bottom w:val="single" w:sz="4" w:space="0" w:color="auto"/>
              <w:right w:val="single" w:sz="4" w:space="0" w:color="auto"/>
            </w:tcBorders>
            <w:shd w:val="clear" w:color="auto" w:fill="auto"/>
            <w:vAlign w:val="center"/>
            <w:hideMark/>
          </w:tcPr>
          <w:p w14:paraId="4DC9BF7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29E2DC05" w14:textId="77777777" w:rsidTr="00032391">
        <w:trPr>
          <w:trHeight w:val="28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1ABA98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71</w:t>
            </w:r>
          </w:p>
        </w:tc>
        <w:tc>
          <w:tcPr>
            <w:tcW w:w="6082" w:type="dxa"/>
            <w:tcBorders>
              <w:top w:val="nil"/>
              <w:left w:val="nil"/>
              <w:bottom w:val="single" w:sz="4" w:space="0" w:color="auto"/>
              <w:right w:val="single" w:sz="4" w:space="0" w:color="auto"/>
            </w:tcBorders>
            <w:shd w:val="clear" w:color="auto" w:fill="auto"/>
            <w:vAlign w:val="center"/>
            <w:hideMark/>
          </w:tcPr>
          <w:p w14:paraId="3193003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шумоглушителей вентиляционных трубчатых типа: ГТП 1-5 сечением 700х400 мм</w:t>
            </w:r>
          </w:p>
        </w:tc>
        <w:tc>
          <w:tcPr>
            <w:tcW w:w="1701" w:type="dxa"/>
            <w:tcBorders>
              <w:top w:val="nil"/>
              <w:left w:val="nil"/>
              <w:bottom w:val="single" w:sz="4" w:space="0" w:color="auto"/>
              <w:right w:val="single" w:sz="4" w:space="0" w:color="auto"/>
            </w:tcBorders>
            <w:shd w:val="clear" w:color="auto" w:fill="auto"/>
            <w:vAlign w:val="center"/>
            <w:hideMark/>
          </w:tcPr>
          <w:p w14:paraId="6F7B76C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E8971E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37F44E53" w14:textId="77777777" w:rsidTr="00032391">
        <w:trPr>
          <w:trHeight w:val="18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F1F7B7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72</w:t>
            </w:r>
          </w:p>
        </w:tc>
        <w:tc>
          <w:tcPr>
            <w:tcW w:w="6082" w:type="dxa"/>
            <w:tcBorders>
              <w:top w:val="nil"/>
              <w:left w:val="nil"/>
              <w:bottom w:val="single" w:sz="4" w:space="0" w:color="auto"/>
              <w:right w:val="single" w:sz="4" w:space="0" w:color="auto"/>
            </w:tcBorders>
            <w:shd w:val="clear" w:color="auto" w:fill="auto"/>
            <w:vAlign w:val="center"/>
            <w:hideMark/>
          </w:tcPr>
          <w:p w14:paraId="75D0614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фильтров ячейковых</w:t>
            </w:r>
          </w:p>
        </w:tc>
        <w:tc>
          <w:tcPr>
            <w:tcW w:w="1701" w:type="dxa"/>
            <w:tcBorders>
              <w:top w:val="nil"/>
              <w:left w:val="nil"/>
              <w:bottom w:val="single" w:sz="4" w:space="0" w:color="auto"/>
              <w:right w:val="single" w:sz="4" w:space="0" w:color="auto"/>
            </w:tcBorders>
            <w:shd w:val="clear" w:color="auto" w:fill="auto"/>
            <w:vAlign w:val="center"/>
            <w:hideMark/>
          </w:tcPr>
          <w:p w14:paraId="563144C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м2 поверхности в свету</w:t>
            </w:r>
          </w:p>
        </w:tc>
        <w:tc>
          <w:tcPr>
            <w:tcW w:w="1842" w:type="dxa"/>
            <w:tcBorders>
              <w:top w:val="nil"/>
              <w:left w:val="nil"/>
              <w:bottom w:val="single" w:sz="4" w:space="0" w:color="auto"/>
              <w:right w:val="single" w:sz="4" w:space="0" w:color="auto"/>
            </w:tcBorders>
            <w:shd w:val="clear" w:color="auto" w:fill="auto"/>
            <w:vAlign w:val="center"/>
            <w:hideMark/>
          </w:tcPr>
          <w:p w14:paraId="3B293C1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0,28</w:t>
            </w:r>
          </w:p>
        </w:tc>
      </w:tr>
      <w:tr w:rsidR="006E7F72" w:rsidRPr="006E7F72" w14:paraId="6085D133" w14:textId="77777777" w:rsidTr="00032391">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26D908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73</w:t>
            </w:r>
          </w:p>
        </w:tc>
        <w:tc>
          <w:tcPr>
            <w:tcW w:w="6082" w:type="dxa"/>
            <w:tcBorders>
              <w:top w:val="nil"/>
              <w:left w:val="nil"/>
              <w:bottom w:val="single" w:sz="4" w:space="0" w:color="auto"/>
              <w:right w:val="single" w:sz="4" w:space="0" w:color="auto"/>
            </w:tcBorders>
            <w:shd w:val="clear" w:color="auto" w:fill="auto"/>
            <w:vAlign w:val="center"/>
            <w:hideMark/>
          </w:tcPr>
          <w:p w14:paraId="304F7F9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Установка клапанов: </w:t>
            </w:r>
            <w:proofErr w:type="spellStart"/>
            <w:r w:rsidRPr="006E7F72">
              <w:rPr>
                <w:rFonts w:ascii="Arial" w:eastAsia="Times New Roman" w:hAnsi="Arial" w:cs="Arial"/>
                <w:color w:val="000000"/>
                <w:sz w:val="16"/>
                <w:szCs w:val="16"/>
                <w:shd w:val="clear" w:color="auto" w:fill="auto"/>
              </w:rPr>
              <w:t>огнезадерживающих</w:t>
            </w:r>
            <w:proofErr w:type="spellEnd"/>
            <w:r w:rsidRPr="006E7F72">
              <w:rPr>
                <w:rFonts w:ascii="Arial" w:eastAsia="Times New Roman" w:hAnsi="Arial" w:cs="Arial"/>
                <w:color w:val="000000"/>
                <w:sz w:val="16"/>
                <w:szCs w:val="16"/>
                <w:shd w:val="clear" w:color="auto" w:fill="auto"/>
              </w:rPr>
              <w:t xml:space="preserve"> периметром до 1600 мм</w:t>
            </w:r>
          </w:p>
        </w:tc>
        <w:tc>
          <w:tcPr>
            <w:tcW w:w="1701" w:type="dxa"/>
            <w:tcBorders>
              <w:top w:val="nil"/>
              <w:left w:val="nil"/>
              <w:bottom w:val="single" w:sz="4" w:space="0" w:color="auto"/>
              <w:right w:val="single" w:sz="4" w:space="0" w:color="auto"/>
            </w:tcBorders>
            <w:shd w:val="clear" w:color="auto" w:fill="auto"/>
            <w:vAlign w:val="center"/>
            <w:hideMark/>
          </w:tcPr>
          <w:p w14:paraId="74DE7BD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клапан</w:t>
            </w:r>
          </w:p>
        </w:tc>
        <w:tc>
          <w:tcPr>
            <w:tcW w:w="1842" w:type="dxa"/>
            <w:tcBorders>
              <w:top w:val="nil"/>
              <w:left w:val="nil"/>
              <w:bottom w:val="single" w:sz="4" w:space="0" w:color="auto"/>
              <w:right w:val="single" w:sz="4" w:space="0" w:color="auto"/>
            </w:tcBorders>
            <w:shd w:val="clear" w:color="auto" w:fill="auto"/>
            <w:vAlign w:val="center"/>
            <w:hideMark/>
          </w:tcPr>
          <w:p w14:paraId="164141C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06FC3F95" w14:textId="77777777" w:rsidTr="00032391">
        <w:trPr>
          <w:trHeight w:val="42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8B7842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74</w:t>
            </w:r>
          </w:p>
        </w:tc>
        <w:tc>
          <w:tcPr>
            <w:tcW w:w="6082" w:type="dxa"/>
            <w:tcBorders>
              <w:top w:val="nil"/>
              <w:left w:val="nil"/>
              <w:bottom w:val="single" w:sz="4" w:space="0" w:color="auto"/>
              <w:right w:val="single" w:sz="4" w:space="0" w:color="auto"/>
            </w:tcBorders>
            <w:shd w:val="clear" w:color="auto" w:fill="auto"/>
            <w:vAlign w:val="center"/>
            <w:hideMark/>
          </w:tcPr>
          <w:p w14:paraId="03563C0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1600 мм</w:t>
            </w:r>
          </w:p>
        </w:tc>
        <w:tc>
          <w:tcPr>
            <w:tcW w:w="1701" w:type="dxa"/>
            <w:tcBorders>
              <w:top w:val="nil"/>
              <w:left w:val="nil"/>
              <w:bottom w:val="single" w:sz="4" w:space="0" w:color="auto"/>
              <w:right w:val="single" w:sz="4" w:space="0" w:color="auto"/>
            </w:tcBorders>
            <w:shd w:val="clear" w:color="auto" w:fill="auto"/>
            <w:vAlign w:val="center"/>
            <w:hideMark/>
          </w:tcPr>
          <w:p w14:paraId="1E49297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7C9778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536AA1AC" w14:textId="77777777" w:rsidTr="00032391">
        <w:trPr>
          <w:trHeight w:val="41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61FE53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75</w:t>
            </w:r>
          </w:p>
        </w:tc>
        <w:tc>
          <w:tcPr>
            <w:tcW w:w="6082" w:type="dxa"/>
            <w:tcBorders>
              <w:top w:val="nil"/>
              <w:left w:val="nil"/>
              <w:bottom w:val="single" w:sz="4" w:space="0" w:color="auto"/>
              <w:right w:val="single" w:sz="4" w:space="0" w:color="auto"/>
            </w:tcBorders>
            <w:shd w:val="clear" w:color="auto" w:fill="auto"/>
            <w:vAlign w:val="center"/>
            <w:hideMark/>
          </w:tcPr>
          <w:p w14:paraId="60A9174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1000 мм</w:t>
            </w:r>
          </w:p>
        </w:tc>
        <w:tc>
          <w:tcPr>
            <w:tcW w:w="1701" w:type="dxa"/>
            <w:tcBorders>
              <w:top w:val="nil"/>
              <w:left w:val="nil"/>
              <w:bottom w:val="single" w:sz="4" w:space="0" w:color="auto"/>
              <w:right w:val="single" w:sz="4" w:space="0" w:color="auto"/>
            </w:tcBorders>
            <w:shd w:val="clear" w:color="auto" w:fill="auto"/>
            <w:vAlign w:val="center"/>
            <w:hideMark/>
          </w:tcPr>
          <w:p w14:paraId="51EF677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8605A0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w:t>
            </w:r>
          </w:p>
        </w:tc>
      </w:tr>
      <w:tr w:rsidR="006E7F72" w:rsidRPr="006E7F72" w14:paraId="65176821" w14:textId="77777777" w:rsidTr="00032391">
        <w:trPr>
          <w:trHeight w:val="23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CC9293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76</w:t>
            </w:r>
          </w:p>
        </w:tc>
        <w:tc>
          <w:tcPr>
            <w:tcW w:w="6082" w:type="dxa"/>
            <w:tcBorders>
              <w:top w:val="nil"/>
              <w:left w:val="nil"/>
              <w:bottom w:val="single" w:sz="4" w:space="0" w:color="auto"/>
              <w:right w:val="single" w:sz="4" w:space="0" w:color="auto"/>
            </w:tcBorders>
            <w:shd w:val="clear" w:color="auto" w:fill="auto"/>
            <w:vAlign w:val="center"/>
            <w:hideMark/>
          </w:tcPr>
          <w:p w14:paraId="0C3FD64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решеток жалюзийных площадью в свету: до 0,5 м2</w:t>
            </w:r>
          </w:p>
        </w:tc>
        <w:tc>
          <w:tcPr>
            <w:tcW w:w="1701" w:type="dxa"/>
            <w:tcBorders>
              <w:top w:val="nil"/>
              <w:left w:val="nil"/>
              <w:bottom w:val="single" w:sz="4" w:space="0" w:color="auto"/>
              <w:right w:val="single" w:sz="4" w:space="0" w:color="auto"/>
            </w:tcBorders>
            <w:shd w:val="clear" w:color="auto" w:fill="auto"/>
            <w:vAlign w:val="center"/>
            <w:hideMark/>
          </w:tcPr>
          <w:p w14:paraId="080B9EA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решетка</w:t>
            </w:r>
          </w:p>
        </w:tc>
        <w:tc>
          <w:tcPr>
            <w:tcW w:w="1842" w:type="dxa"/>
            <w:tcBorders>
              <w:top w:val="nil"/>
              <w:left w:val="nil"/>
              <w:bottom w:val="single" w:sz="4" w:space="0" w:color="auto"/>
              <w:right w:val="single" w:sz="4" w:space="0" w:color="auto"/>
            </w:tcBorders>
            <w:shd w:val="clear" w:color="auto" w:fill="auto"/>
            <w:vAlign w:val="center"/>
            <w:hideMark/>
          </w:tcPr>
          <w:p w14:paraId="40D2767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w:t>
            </w:r>
          </w:p>
        </w:tc>
      </w:tr>
      <w:tr w:rsidR="006E7F72" w:rsidRPr="006E7F72" w14:paraId="470FEDF1" w14:textId="77777777" w:rsidTr="00032391">
        <w:trPr>
          <w:trHeight w:val="45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E029CF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77</w:t>
            </w:r>
          </w:p>
        </w:tc>
        <w:tc>
          <w:tcPr>
            <w:tcW w:w="6082" w:type="dxa"/>
            <w:tcBorders>
              <w:top w:val="nil"/>
              <w:left w:val="nil"/>
              <w:bottom w:val="single" w:sz="4" w:space="0" w:color="auto"/>
              <w:right w:val="single" w:sz="4" w:space="0" w:color="auto"/>
            </w:tcBorders>
            <w:shd w:val="clear" w:color="auto" w:fill="auto"/>
            <w:vAlign w:val="center"/>
            <w:hideMark/>
          </w:tcPr>
          <w:p w14:paraId="554CADE9"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до 600 мм</w:t>
            </w:r>
          </w:p>
        </w:tc>
        <w:tc>
          <w:tcPr>
            <w:tcW w:w="1701" w:type="dxa"/>
            <w:tcBorders>
              <w:top w:val="nil"/>
              <w:left w:val="nil"/>
              <w:bottom w:val="single" w:sz="4" w:space="0" w:color="auto"/>
              <w:right w:val="single" w:sz="4" w:space="0" w:color="auto"/>
            </w:tcBorders>
            <w:shd w:val="clear" w:color="auto" w:fill="auto"/>
            <w:vAlign w:val="center"/>
            <w:hideMark/>
          </w:tcPr>
          <w:p w14:paraId="79B898F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39D1F77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0,0474</w:t>
            </w:r>
          </w:p>
        </w:tc>
      </w:tr>
      <w:tr w:rsidR="006E7F72" w:rsidRPr="006E7F72" w14:paraId="61CE5B01" w14:textId="77777777" w:rsidTr="00032391">
        <w:trPr>
          <w:trHeight w:val="46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928229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78</w:t>
            </w:r>
          </w:p>
        </w:tc>
        <w:tc>
          <w:tcPr>
            <w:tcW w:w="6082" w:type="dxa"/>
            <w:tcBorders>
              <w:top w:val="nil"/>
              <w:left w:val="nil"/>
              <w:bottom w:val="single" w:sz="4" w:space="0" w:color="auto"/>
              <w:right w:val="single" w:sz="4" w:space="0" w:color="auto"/>
            </w:tcBorders>
            <w:shd w:val="clear" w:color="auto" w:fill="auto"/>
            <w:vAlign w:val="center"/>
            <w:hideMark/>
          </w:tcPr>
          <w:p w14:paraId="23C41E9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800, 1000 мм</w:t>
            </w:r>
          </w:p>
        </w:tc>
        <w:tc>
          <w:tcPr>
            <w:tcW w:w="1701" w:type="dxa"/>
            <w:tcBorders>
              <w:top w:val="nil"/>
              <w:left w:val="nil"/>
              <w:bottom w:val="single" w:sz="4" w:space="0" w:color="auto"/>
              <w:right w:val="single" w:sz="4" w:space="0" w:color="auto"/>
            </w:tcBorders>
            <w:shd w:val="clear" w:color="auto" w:fill="auto"/>
            <w:vAlign w:val="center"/>
            <w:hideMark/>
          </w:tcPr>
          <w:p w14:paraId="35D5C2D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649FCED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0,1177</w:t>
            </w:r>
          </w:p>
        </w:tc>
      </w:tr>
      <w:tr w:rsidR="006E7F72" w:rsidRPr="006E7F72" w14:paraId="7D58CD06" w14:textId="77777777" w:rsidTr="00032391">
        <w:trPr>
          <w:trHeight w:val="45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48613D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79</w:t>
            </w:r>
          </w:p>
        </w:tc>
        <w:tc>
          <w:tcPr>
            <w:tcW w:w="6082" w:type="dxa"/>
            <w:tcBorders>
              <w:top w:val="nil"/>
              <w:left w:val="nil"/>
              <w:bottom w:val="single" w:sz="4" w:space="0" w:color="auto"/>
              <w:right w:val="single" w:sz="4" w:space="0" w:color="auto"/>
            </w:tcBorders>
            <w:shd w:val="clear" w:color="auto" w:fill="auto"/>
            <w:vAlign w:val="center"/>
            <w:hideMark/>
          </w:tcPr>
          <w:p w14:paraId="66B4478B"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от 1100 до 1600 мм</w:t>
            </w:r>
          </w:p>
        </w:tc>
        <w:tc>
          <w:tcPr>
            <w:tcW w:w="1701" w:type="dxa"/>
            <w:tcBorders>
              <w:top w:val="nil"/>
              <w:left w:val="nil"/>
              <w:bottom w:val="single" w:sz="4" w:space="0" w:color="auto"/>
              <w:right w:val="single" w:sz="4" w:space="0" w:color="auto"/>
            </w:tcBorders>
            <w:shd w:val="clear" w:color="auto" w:fill="auto"/>
            <w:vAlign w:val="center"/>
            <w:hideMark/>
          </w:tcPr>
          <w:p w14:paraId="2D2985E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2D03943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0,587</w:t>
            </w:r>
          </w:p>
        </w:tc>
      </w:tr>
      <w:tr w:rsidR="006E7F72" w:rsidRPr="006E7F72" w14:paraId="0E17E65D" w14:textId="77777777" w:rsidTr="00032391">
        <w:trPr>
          <w:trHeight w:val="47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2BE6C5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80</w:t>
            </w:r>
          </w:p>
        </w:tc>
        <w:tc>
          <w:tcPr>
            <w:tcW w:w="6082" w:type="dxa"/>
            <w:tcBorders>
              <w:top w:val="nil"/>
              <w:left w:val="nil"/>
              <w:bottom w:val="single" w:sz="4" w:space="0" w:color="auto"/>
              <w:right w:val="single" w:sz="4" w:space="0" w:color="auto"/>
            </w:tcBorders>
            <w:shd w:val="clear" w:color="auto" w:fill="auto"/>
            <w:vAlign w:val="center"/>
            <w:hideMark/>
          </w:tcPr>
          <w:p w14:paraId="6E4F4DE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2400 мм</w:t>
            </w:r>
          </w:p>
        </w:tc>
        <w:tc>
          <w:tcPr>
            <w:tcW w:w="1701" w:type="dxa"/>
            <w:tcBorders>
              <w:top w:val="nil"/>
              <w:left w:val="nil"/>
              <w:bottom w:val="single" w:sz="4" w:space="0" w:color="auto"/>
              <w:right w:val="single" w:sz="4" w:space="0" w:color="auto"/>
            </w:tcBorders>
            <w:shd w:val="clear" w:color="auto" w:fill="auto"/>
            <w:vAlign w:val="center"/>
            <w:hideMark/>
          </w:tcPr>
          <w:p w14:paraId="736C59E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1EC1DBB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0,0302</w:t>
            </w:r>
          </w:p>
        </w:tc>
      </w:tr>
      <w:tr w:rsidR="006E7F72" w:rsidRPr="006E7F72" w14:paraId="0C8408FE" w14:textId="77777777" w:rsidTr="00032391">
        <w:trPr>
          <w:trHeight w:val="32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5ED253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81</w:t>
            </w:r>
          </w:p>
        </w:tc>
        <w:tc>
          <w:tcPr>
            <w:tcW w:w="6082" w:type="dxa"/>
            <w:tcBorders>
              <w:top w:val="nil"/>
              <w:left w:val="nil"/>
              <w:bottom w:val="single" w:sz="4" w:space="0" w:color="auto"/>
              <w:right w:val="single" w:sz="4" w:space="0" w:color="auto"/>
            </w:tcBorders>
            <w:shd w:val="clear" w:color="auto" w:fill="auto"/>
            <w:vAlign w:val="center"/>
            <w:hideMark/>
          </w:tcPr>
          <w:p w14:paraId="35B8DDD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зонтов над шахтами из листовой стали прямоугольного сечения периметром: 1600 мм</w:t>
            </w:r>
          </w:p>
        </w:tc>
        <w:tc>
          <w:tcPr>
            <w:tcW w:w="1701" w:type="dxa"/>
            <w:tcBorders>
              <w:top w:val="nil"/>
              <w:left w:val="nil"/>
              <w:bottom w:val="single" w:sz="4" w:space="0" w:color="auto"/>
              <w:right w:val="single" w:sz="4" w:space="0" w:color="auto"/>
            </w:tcBorders>
            <w:shd w:val="clear" w:color="auto" w:fill="auto"/>
            <w:vAlign w:val="center"/>
            <w:hideMark/>
          </w:tcPr>
          <w:p w14:paraId="1023191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зонт</w:t>
            </w:r>
          </w:p>
        </w:tc>
        <w:tc>
          <w:tcPr>
            <w:tcW w:w="1842" w:type="dxa"/>
            <w:tcBorders>
              <w:top w:val="nil"/>
              <w:left w:val="nil"/>
              <w:bottom w:val="single" w:sz="4" w:space="0" w:color="auto"/>
              <w:right w:val="single" w:sz="4" w:space="0" w:color="auto"/>
            </w:tcBorders>
            <w:shd w:val="clear" w:color="auto" w:fill="auto"/>
            <w:vAlign w:val="center"/>
            <w:hideMark/>
          </w:tcPr>
          <w:p w14:paraId="2D86194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16149201" w14:textId="77777777" w:rsidTr="00032391">
        <w:trPr>
          <w:trHeight w:val="37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059B01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82</w:t>
            </w:r>
          </w:p>
        </w:tc>
        <w:tc>
          <w:tcPr>
            <w:tcW w:w="6082" w:type="dxa"/>
            <w:tcBorders>
              <w:top w:val="nil"/>
              <w:left w:val="nil"/>
              <w:bottom w:val="single" w:sz="4" w:space="0" w:color="auto"/>
              <w:right w:val="single" w:sz="4" w:space="0" w:color="auto"/>
            </w:tcBorders>
            <w:shd w:val="clear" w:color="auto" w:fill="auto"/>
            <w:vAlign w:val="center"/>
            <w:hideMark/>
          </w:tcPr>
          <w:p w14:paraId="4BC56EE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Изоляция плоских и криволинейных поверхностей пластинами (плитами) из вспененного каучука, вспененного полиэтилена</w:t>
            </w:r>
          </w:p>
        </w:tc>
        <w:tc>
          <w:tcPr>
            <w:tcW w:w="1701" w:type="dxa"/>
            <w:tcBorders>
              <w:top w:val="nil"/>
              <w:left w:val="nil"/>
              <w:bottom w:val="single" w:sz="4" w:space="0" w:color="auto"/>
              <w:right w:val="single" w:sz="4" w:space="0" w:color="auto"/>
            </w:tcBorders>
            <w:shd w:val="clear" w:color="auto" w:fill="auto"/>
            <w:vAlign w:val="center"/>
            <w:hideMark/>
          </w:tcPr>
          <w:p w14:paraId="703D244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 м2 изолируемой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74A5C21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w:t>
            </w:r>
          </w:p>
        </w:tc>
      </w:tr>
      <w:tr w:rsidR="006E7F72" w:rsidRPr="006E7F72" w14:paraId="4A240A9B" w14:textId="77777777" w:rsidTr="00032391">
        <w:trPr>
          <w:trHeight w:val="139"/>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2E31DE25"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t>Оборудование и материалы</w:t>
            </w:r>
          </w:p>
        </w:tc>
      </w:tr>
      <w:tr w:rsidR="006E7F72" w:rsidRPr="006E7F72" w14:paraId="605AEC81" w14:textId="77777777" w:rsidTr="00032391">
        <w:trPr>
          <w:trHeight w:val="2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3B7BBF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83</w:t>
            </w:r>
          </w:p>
        </w:tc>
        <w:tc>
          <w:tcPr>
            <w:tcW w:w="6082" w:type="dxa"/>
            <w:tcBorders>
              <w:top w:val="nil"/>
              <w:left w:val="nil"/>
              <w:bottom w:val="single" w:sz="4" w:space="0" w:color="auto"/>
              <w:right w:val="single" w:sz="4" w:space="0" w:color="auto"/>
            </w:tcBorders>
            <w:shd w:val="clear" w:color="auto" w:fill="auto"/>
            <w:vAlign w:val="center"/>
            <w:hideMark/>
          </w:tcPr>
          <w:p w14:paraId="1AB3D76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воздушный клапан сечением 500х300 с подставкой под электропривод</w:t>
            </w:r>
          </w:p>
        </w:tc>
        <w:tc>
          <w:tcPr>
            <w:tcW w:w="1701" w:type="dxa"/>
            <w:tcBorders>
              <w:top w:val="nil"/>
              <w:left w:val="nil"/>
              <w:bottom w:val="single" w:sz="4" w:space="0" w:color="auto"/>
              <w:right w:val="single" w:sz="4" w:space="0" w:color="auto"/>
            </w:tcBorders>
            <w:shd w:val="clear" w:color="auto" w:fill="auto"/>
            <w:vAlign w:val="center"/>
            <w:hideMark/>
          </w:tcPr>
          <w:p w14:paraId="005AE23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9A3EA2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3EB4A93C" w14:textId="77777777" w:rsidTr="00032391">
        <w:trPr>
          <w:trHeight w:val="13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B2FEF4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84</w:t>
            </w:r>
          </w:p>
        </w:tc>
        <w:tc>
          <w:tcPr>
            <w:tcW w:w="6082" w:type="dxa"/>
            <w:tcBorders>
              <w:top w:val="nil"/>
              <w:left w:val="nil"/>
              <w:bottom w:val="single" w:sz="4" w:space="0" w:color="auto"/>
              <w:right w:val="single" w:sz="4" w:space="0" w:color="auto"/>
            </w:tcBorders>
            <w:shd w:val="clear" w:color="auto" w:fill="auto"/>
            <w:vAlign w:val="center"/>
            <w:hideMark/>
          </w:tcPr>
          <w:p w14:paraId="18FB252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Гибкая вставка сечением 500x300</w:t>
            </w:r>
          </w:p>
        </w:tc>
        <w:tc>
          <w:tcPr>
            <w:tcW w:w="1701" w:type="dxa"/>
            <w:tcBorders>
              <w:top w:val="nil"/>
              <w:left w:val="nil"/>
              <w:bottom w:val="single" w:sz="4" w:space="0" w:color="auto"/>
              <w:right w:val="single" w:sz="4" w:space="0" w:color="auto"/>
            </w:tcBorders>
            <w:shd w:val="clear" w:color="auto" w:fill="auto"/>
            <w:vAlign w:val="center"/>
            <w:hideMark/>
          </w:tcPr>
          <w:p w14:paraId="75CDF38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9048D7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7301A1D7" w14:textId="77777777" w:rsidTr="00032391">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3CD3EE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85</w:t>
            </w:r>
          </w:p>
        </w:tc>
        <w:tc>
          <w:tcPr>
            <w:tcW w:w="6082" w:type="dxa"/>
            <w:tcBorders>
              <w:top w:val="nil"/>
              <w:left w:val="nil"/>
              <w:bottom w:val="single" w:sz="4" w:space="0" w:color="auto"/>
              <w:right w:val="single" w:sz="4" w:space="0" w:color="auto"/>
            </w:tcBorders>
            <w:shd w:val="clear" w:color="auto" w:fill="auto"/>
            <w:vAlign w:val="center"/>
            <w:hideMark/>
          </w:tcPr>
          <w:p w14:paraId="63F2470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Вытяжная установка с резервным вентилятором (L = 2100 м3/ч, P сети = 500 Па)</w:t>
            </w:r>
          </w:p>
        </w:tc>
        <w:tc>
          <w:tcPr>
            <w:tcW w:w="1701" w:type="dxa"/>
            <w:tcBorders>
              <w:top w:val="nil"/>
              <w:left w:val="nil"/>
              <w:bottom w:val="single" w:sz="4" w:space="0" w:color="auto"/>
              <w:right w:val="single" w:sz="4" w:space="0" w:color="auto"/>
            </w:tcBorders>
            <w:shd w:val="clear" w:color="auto" w:fill="auto"/>
            <w:vAlign w:val="center"/>
            <w:hideMark/>
          </w:tcPr>
          <w:p w14:paraId="609AE89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1D928D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6958AE87" w14:textId="77777777" w:rsidTr="00032391">
        <w:trPr>
          <w:trHeight w:val="14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0AAA31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86</w:t>
            </w:r>
          </w:p>
        </w:tc>
        <w:tc>
          <w:tcPr>
            <w:tcW w:w="6082" w:type="dxa"/>
            <w:tcBorders>
              <w:top w:val="nil"/>
              <w:left w:val="nil"/>
              <w:bottom w:val="single" w:sz="4" w:space="0" w:color="auto"/>
              <w:right w:val="single" w:sz="4" w:space="0" w:color="auto"/>
            </w:tcBorders>
            <w:shd w:val="clear" w:color="auto" w:fill="auto"/>
            <w:vAlign w:val="center"/>
            <w:hideMark/>
          </w:tcPr>
          <w:p w14:paraId="4D3FE8C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Шумоглушитель сечением 700*400мм длина 1000мм</w:t>
            </w:r>
          </w:p>
        </w:tc>
        <w:tc>
          <w:tcPr>
            <w:tcW w:w="1701" w:type="dxa"/>
            <w:tcBorders>
              <w:top w:val="nil"/>
              <w:left w:val="nil"/>
              <w:bottom w:val="single" w:sz="4" w:space="0" w:color="auto"/>
              <w:right w:val="single" w:sz="4" w:space="0" w:color="auto"/>
            </w:tcBorders>
            <w:shd w:val="clear" w:color="auto" w:fill="auto"/>
            <w:vAlign w:val="center"/>
            <w:hideMark/>
          </w:tcPr>
          <w:p w14:paraId="27D2B77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9D55CD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5021ACBA" w14:textId="77777777" w:rsidTr="00032391">
        <w:trPr>
          <w:trHeight w:val="10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A2C50E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87</w:t>
            </w:r>
          </w:p>
        </w:tc>
        <w:tc>
          <w:tcPr>
            <w:tcW w:w="6082" w:type="dxa"/>
            <w:tcBorders>
              <w:top w:val="nil"/>
              <w:left w:val="nil"/>
              <w:bottom w:val="single" w:sz="4" w:space="0" w:color="auto"/>
              <w:right w:val="single" w:sz="4" w:space="0" w:color="auto"/>
            </w:tcBorders>
            <w:shd w:val="clear" w:color="auto" w:fill="auto"/>
            <w:vAlign w:val="center"/>
            <w:hideMark/>
          </w:tcPr>
          <w:p w14:paraId="6127876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Фильтр воздушный ФВА-НС-400-700-292-H14/К7/У2</w:t>
            </w:r>
          </w:p>
        </w:tc>
        <w:tc>
          <w:tcPr>
            <w:tcW w:w="1701" w:type="dxa"/>
            <w:tcBorders>
              <w:top w:val="nil"/>
              <w:left w:val="nil"/>
              <w:bottom w:val="single" w:sz="4" w:space="0" w:color="auto"/>
              <w:right w:val="single" w:sz="4" w:space="0" w:color="auto"/>
            </w:tcBorders>
            <w:shd w:val="clear" w:color="auto" w:fill="auto"/>
            <w:vAlign w:val="center"/>
            <w:hideMark/>
          </w:tcPr>
          <w:p w14:paraId="4483499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BAA523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60BBD26D" w14:textId="77777777" w:rsidTr="00032391">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6EC28D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88</w:t>
            </w:r>
          </w:p>
        </w:tc>
        <w:tc>
          <w:tcPr>
            <w:tcW w:w="6082" w:type="dxa"/>
            <w:tcBorders>
              <w:top w:val="nil"/>
              <w:left w:val="nil"/>
              <w:bottom w:val="single" w:sz="4" w:space="0" w:color="auto"/>
              <w:right w:val="single" w:sz="4" w:space="0" w:color="auto"/>
            </w:tcBorders>
            <w:shd w:val="clear" w:color="auto" w:fill="auto"/>
            <w:vAlign w:val="center"/>
            <w:hideMark/>
          </w:tcPr>
          <w:p w14:paraId="1CE6E48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Фильтр-бокс для HEPA ФВА-НС-400-700-292</w:t>
            </w:r>
          </w:p>
        </w:tc>
        <w:tc>
          <w:tcPr>
            <w:tcW w:w="1701" w:type="dxa"/>
            <w:tcBorders>
              <w:top w:val="nil"/>
              <w:left w:val="nil"/>
              <w:bottom w:val="single" w:sz="4" w:space="0" w:color="auto"/>
              <w:right w:val="single" w:sz="4" w:space="0" w:color="auto"/>
            </w:tcBorders>
            <w:shd w:val="clear" w:color="auto" w:fill="auto"/>
            <w:vAlign w:val="center"/>
            <w:hideMark/>
          </w:tcPr>
          <w:p w14:paraId="60DA83A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9FAAC9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22F9113" w14:textId="77777777" w:rsidTr="00032391">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0849AE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89</w:t>
            </w:r>
          </w:p>
        </w:tc>
        <w:tc>
          <w:tcPr>
            <w:tcW w:w="6082" w:type="dxa"/>
            <w:tcBorders>
              <w:top w:val="nil"/>
              <w:left w:val="nil"/>
              <w:bottom w:val="single" w:sz="4" w:space="0" w:color="auto"/>
              <w:right w:val="single" w:sz="4" w:space="0" w:color="auto"/>
            </w:tcBorders>
            <w:shd w:val="clear" w:color="auto" w:fill="auto"/>
            <w:vAlign w:val="center"/>
            <w:hideMark/>
          </w:tcPr>
          <w:p w14:paraId="1A38758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Преобразователь частоты 0,75 кВт, 380В</w:t>
            </w:r>
          </w:p>
        </w:tc>
        <w:tc>
          <w:tcPr>
            <w:tcW w:w="1701" w:type="dxa"/>
            <w:tcBorders>
              <w:top w:val="nil"/>
              <w:left w:val="nil"/>
              <w:bottom w:val="single" w:sz="4" w:space="0" w:color="auto"/>
              <w:right w:val="single" w:sz="4" w:space="0" w:color="auto"/>
            </w:tcBorders>
            <w:shd w:val="clear" w:color="auto" w:fill="auto"/>
            <w:vAlign w:val="center"/>
            <w:hideMark/>
          </w:tcPr>
          <w:p w14:paraId="03027AF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133256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02646F28" w14:textId="77777777" w:rsidTr="00032391">
        <w:trPr>
          <w:trHeight w:val="8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5DD8BE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90</w:t>
            </w:r>
          </w:p>
        </w:tc>
        <w:tc>
          <w:tcPr>
            <w:tcW w:w="6082" w:type="dxa"/>
            <w:tcBorders>
              <w:top w:val="nil"/>
              <w:left w:val="nil"/>
              <w:bottom w:val="single" w:sz="4" w:space="0" w:color="auto"/>
              <w:right w:val="single" w:sz="4" w:space="0" w:color="auto"/>
            </w:tcBorders>
            <w:shd w:val="clear" w:color="auto" w:fill="auto"/>
            <w:vAlign w:val="center"/>
            <w:hideMark/>
          </w:tcPr>
          <w:p w14:paraId="3F4BE18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Реле давления дифференциальное PS-2000-L</w:t>
            </w:r>
          </w:p>
        </w:tc>
        <w:tc>
          <w:tcPr>
            <w:tcW w:w="1701" w:type="dxa"/>
            <w:tcBorders>
              <w:top w:val="nil"/>
              <w:left w:val="nil"/>
              <w:bottom w:val="single" w:sz="4" w:space="0" w:color="auto"/>
              <w:right w:val="single" w:sz="4" w:space="0" w:color="auto"/>
            </w:tcBorders>
            <w:shd w:val="clear" w:color="auto" w:fill="auto"/>
            <w:vAlign w:val="center"/>
            <w:hideMark/>
          </w:tcPr>
          <w:p w14:paraId="5D17A0A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E7B11B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14DF54E7" w14:textId="77777777" w:rsidTr="00032391">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2090FC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91</w:t>
            </w:r>
          </w:p>
        </w:tc>
        <w:tc>
          <w:tcPr>
            <w:tcW w:w="6082" w:type="dxa"/>
            <w:tcBorders>
              <w:top w:val="nil"/>
              <w:left w:val="nil"/>
              <w:bottom w:val="single" w:sz="4" w:space="0" w:color="auto"/>
              <w:right w:val="single" w:sz="4" w:space="0" w:color="auto"/>
            </w:tcBorders>
            <w:shd w:val="clear" w:color="auto" w:fill="auto"/>
            <w:vAlign w:val="center"/>
            <w:hideMark/>
          </w:tcPr>
          <w:p w14:paraId="10AFDCC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Реле давления дифференциальное PS-500-L</w:t>
            </w:r>
          </w:p>
        </w:tc>
        <w:tc>
          <w:tcPr>
            <w:tcW w:w="1701" w:type="dxa"/>
            <w:tcBorders>
              <w:top w:val="nil"/>
              <w:left w:val="nil"/>
              <w:bottom w:val="single" w:sz="4" w:space="0" w:color="auto"/>
              <w:right w:val="single" w:sz="4" w:space="0" w:color="auto"/>
            </w:tcBorders>
            <w:shd w:val="clear" w:color="auto" w:fill="auto"/>
            <w:vAlign w:val="center"/>
            <w:hideMark/>
          </w:tcPr>
          <w:p w14:paraId="45B59CB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3497A2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01873A61" w14:textId="77777777" w:rsidTr="00032391">
        <w:trPr>
          <w:trHeight w:val="13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6C8E0A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92</w:t>
            </w:r>
          </w:p>
        </w:tc>
        <w:tc>
          <w:tcPr>
            <w:tcW w:w="6082" w:type="dxa"/>
            <w:tcBorders>
              <w:top w:val="nil"/>
              <w:left w:val="nil"/>
              <w:bottom w:val="single" w:sz="4" w:space="0" w:color="auto"/>
              <w:right w:val="single" w:sz="4" w:space="0" w:color="auto"/>
            </w:tcBorders>
            <w:shd w:val="clear" w:color="auto" w:fill="auto"/>
            <w:vAlign w:val="center"/>
            <w:hideMark/>
          </w:tcPr>
          <w:p w14:paraId="735E81F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Электропривод 230 вольт на 5 </w:t>
            </w:r>
            <w:r w:rsidRPr="006E7F72">
              <w:rPr>
                <w:rFonts w:ascii="Arial" w:eastAsia="Times New Roman" w:hAnsi="Arial" w:cs="Arial"/>
                <w:color w:val="000000"/>
                <w:sz w:val="16"/>
                <w:szCs w:val="16"/>
                <w:shd w:val="clear" w:color="auto" w:fill="auto"/>
                <w:lang w:val="en-US"/>
              </w:rPr>
              <w:t>Hm</w:t>
            </w:r>
          </w:p>
        </w:tc>
        <w:tc>
          <w:tcPr>
            <w:tcW w:w="1701" w:type="dxa"/>
            <w:tcBorders>
              <w:top w:val="nil"/>
              <w:left w:val="nil"/>
              <w:bottom w:val="single" w:sz="4" w:space="0" w:color="auto"/>
              <w:right w:val="single" w:sz="4" w:space="0" w:color="auto"/>
            </w:tcBorders>
            <w:shd w:val="clear" w:color="auto" w:fill="auto"/>
            <w:vAlign w:val="center"/>
            <w:hideMark/>
          </w:tcPr>
          <w:p w14:paraId="0BACB5C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BC64D0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w:t>
            </w:r>
          </w:p>
        </w:tc>
      </w:tr>
      <w:tr w:rsidR="006E7F72" w:rsidRPr="006E7F72" w14:paraId="742F0677" w14:textId="77777777" w:rsidTr="00032391">
        <w:trPr>
          <w:trHeight w:val="22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BD74D8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93</w:t>
            </w:r>
          </w:p>
        </w:tc>
        <w:tc>
          <w:tcPr>
            <w:tcW w:w="6082" w:type="dxa"/>
            <w:tcBorders>
              <w:top w:val="nil"/>
              <w:left w:val="nil"/>
              <w:bottom w:val="single" w:sz="4" w:space="0" w:color="auto"/>
              <w:right w:val="single" w:sz="4" w:space="0" w:color="auto"/>
            </w:tcBorders>
            <w:shd w:val="clear" w:color="auto" w:fill="auto"/>
            <w:vAlign w:val="center"/>
            <w:hideMark/>
          </w:tcPr>
          <w:p w14:paraId="4DC59639" w14:textId="77777777" w:rsidR="006E7F72" w:rsidRPr="006E7F72" w:rsidRDefault="006E7F72" w:rsidP="006E7F72">
            <w:pPr>
              <w:jc w:val="left"/>
              <w:rPr>
                <w:rFonts w:ascii="Arial" w:eastAsia="Times New Roman" w:hAnsi="Arial" w:cs="Arial"/>
                <w:color w:val="000000"/>
                <w:sz w:val="16"/>
                <w:szCs w:val="16"/>
                <w:shd w:val="clear" w:color="auto" w:fill="auto"/>
                <w:lang w:val="en-US"/>
              </w:rPr>
            </w:pPr>
            <w:r w:rsidRPr="006E7F72">
              <w:rPr>
                <w:rFonts w:ascii="Arial" w:eastAsia="Times New Roman" w:hAnsi="Arial" w:cs="Arial"/>
                <w:color w:val="000000"/>
                <w:sz w:val="16"/>
                <w:szCs w:val="16"/>
                <w:shd w:val="clear" w:color="auto" w:fill="auto"/>
              </w:rPr>
              <w:t xml:space="preserve">Шкаф управления класс </w:t>
            </w:r>
            <w:r w:rsidRPr="006E7F72">
              <w:rPr>
                <w:rFonts w:ascii="Arial" w:eastAsia="Times New Roman" w:hAnsi="Arial" w:cs="Arial"/>
                <w:color w:val="000000"/>
                <w:sz w:val="16"/>
                <w:szCs w:val="16"/>
                <w:shd w:val="clear" w:color="auto" w:fill="auto"/>
                <w:lang w:val="en-US"/>
              </w:rPr>
              <w:t>IP31</w:t>
            </w:r>
          </w:p>
        </w:tc>
        <w:tc>
          <w:tcPr>
            <w:tcW w:w="1701" w:type="dxa"/>
            <w:tcBorders>
              <w:top w:val="nil"/>
              <w:left w:val="nil"/>
              <w:bottom w:val="single" w:sz="4" w:space="0" w:color="auto"/>
              <w:right w:val="single" w:sz="4" w:space="0" w:color="auto"/>
            </w:tcBorders>
            <w:shd w:val="clear" w:color="auto" w:fill="auto"/>
            <w:vAlign w:val="center"/>
            <w:hideMark/>
          </w:tcPr>
          <w:p w14:paraId="3020E2C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8A8862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090D0DAF" w14:textId="77777777" w:rsidTr="00032391">
        <w:trPr>
          <w:trHeight w:val="13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B17F8F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94</w:t>
            </w:r>
          </w:p>
        </w:tc>
        <w:tc>
          <w:tcPr>
            <w:tcW w:w="6082" w:type="dxa"/>
            <w:tcBorders>
              <w:top w:val="nil"/>
              <w:left w:val="nil"/>
              <w:bottom w:val="single" w:sz="4" w:space="0" w:color="auto"/>
              <w:right w:val="single" w:sz="4" w:space="0" w:color="auto"/>
            </w:tcBorders>
            <w:shd w:val="clear" w:color="auto" w:fill="auto"/>
            <w:vAlign w:val="center"/>
            <w:hideMark/>
          </w:tcPr>
          <w:p w14:paraId="71B61D2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Клапан SHFDO-60-O-400_300-MB230-0-0-0-0</w:t>
            </w:r>
          </w:p>
        </w:tc>
        <w:tc>
          <w:tcPr>
            <w:tcW w:w="1701" w:type="dxa"/>
            <w:tcBorders>
              <w:top w:val="nil"/>
              <w:left w:val="nil"/>
              <w:bottom w:val="single" w:sz="4" w:space="0" w:color="auto"/>
              <w:right w:val="single" w:sz="4" w:space="0" w:color="auto"/>
            </w:tcBorders>
            <w:shd w:val="clear" w:color="auto" w:fill="auto"/>
            <w:vAlign w:val="center"/>
            <w:hideMark/>
          </w:tcPr>
          <w:p w14:paraId="728A293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95B926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459FC055" w14:textId="77777777" w:rsidTr="00032391">
        <w:trPr>
          <w:trHeight w:val="22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4D29AE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lastRenderedPageBreak/>
              <w:t>95</w:t>
            </w:r>
          </w:p>
        </w:tc>
        <w:tc>
          <w:tcPr>
            <w:tcW w:w="6082" w:type="dxa"/>
            <w:tcBorders>
              <w:top w:val="nil"/>
              <w:left w:val="nil"/>
              <w:bottom w:val="single" w:sz="4" w:space="0" w:color="auto"/>
              <w:right w:val="single" w:sz="4" w:space="0" w:color="auto"/>
            </w:tcBorders>
            <w:shd w:val="clear" w:color="auto" w:fill="auto"/>
            <w:vAlign w:val="center"/>
            <w:hideMark/>
          </w:tcPr>
          <w:p w14:paraId="2E8CC5A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Дроссель-клапан 400х200</w:t>
            </w:r>
          </w:p>
        </w:tc>
        <w:tc>
          <w:tcPr>
            <w:tcW w:w="1701" w:type="dxa"/>
            <w:tcBorders>
              <w:top w:val="nil"/>
              <w:left w:val="nil"/>
              <w:bottom w:val="single" w:sz="4" w:space="0" w:color="auto"/>
              <w:right w:val="single" w:sz="4" w:space="0" w:color="auto"/>
            </w:tcBorders>
            <w:shd w:val="clear" w:color="auto" w:fill="auto"/>
            <w:vAlign w:val="center"/>
            <w:hideMark/>
          </w:tcPr>
          <w:p w14:paraId="6987E45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D50F3A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5DF21E30" w14:textId="77777777" w:rsidTr="00032391">
        <w:trPr>
          <w:trHeight w:val="1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CA249F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96</w:t>
            </w:r>
          </w:p>
        </w:tc>
        <w:tc>
          <w:tcPr>
            <w:tcW w:w="6082" w:type="dxa"/>
            <w:tcBorders>
              <w:top w:val="nil"/>
              <w:left w:val="nil"/>
              <w:bottom w:val="single" w:sz="4" w:space="0" w:color="auto"/>
              <w:right w:val="single" w:sz="4" w:space="0" w:color="auto"/>
            </w:tcBorders>
            <w:shd w:val="clear" w:color="auto" w:fill="auto"/>
            <w:vAlign w:val="center"/>
            <w:hideMark/>
          </w:tcPr>
          <w:p w14:paraId="18FCF88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Дроссель-клапан 300х200</w:t>
            </w:r>
          </w:p>
        </w:tc>
        <w:tc>
          <w:tcPr>
            <w:tcW w:w="1701" w:type="dxa"/>
            <w:tcBorders>
              <w:top w:val="nil"/>
              <w:left w:val="nil"/>
              <w:bottom w:val="single" w:sz="4" w:space="0" w:color="auto"/>
              <w:right w:val="single" w:sz="4" w:space="0" w:color="auto"/>
            </w:tcBorders>
            <w:shd w:val="clear" w:color="auto" w:fill="auto"/>
            <w:vAlign w:val="center"/>
            <w:hideMark/>
          </w:tcPr>
          <w:p w14:paraId="3BD629E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2136AB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8D223B2" w14:textId="77777777" w:rsidTr="00032391">
        <w:trPr>
          <w:trHeight w:val="20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C7CEF4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97</w:t>
            </w:r>
          </w:p>
        </w:tc>
        <w:tc>
          <w:tcPr>
            <w:tcW w:w="6082" w:type="dxa"/>
            <w:tcBorders>
              <w:top w:val="nil"/>
              <w:left w:val="nil"/>
              <w:bottom w:val="single" w:sz="4" w:space="0" w:color="auto"/>
              <w:right w:val="single" w:sz="4" w:space="0" w:color="auto"/>
            </w:tcBorders>
            <w:shd w:val="clear" w:color="auto" w:fill="auto"/>
            <w:vAlign w:val="center"/>
            <w:hideMark/>
          </w:tcPr>
          <w:p w14:paraId="4FF365F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Дроссель-клапан 200х200</w:t>
            </w:r>
          </w:p>
        </w:tc>
        <w:tc>
          <w:tcPr>
            <w:tcW w:w="1701" w:type="dxa"/>
            <w:tcBorders>
              <w:top w:val="nil"/>
              <w:left w:val="nil"/>
              <w:bottom w:val="single" w:sz="4" w:space="0" w:color="auto"/>
              <w:right w:val="single" w:sz="4" w:space="0" w:color="auto"/>
            </w:tcBorders>
            <w:shd w:val="clear" w:color="auto" w:fill="auto"/>
            <w:vAlign w:val="center"/>
            <w:hideMark/>
          </w:tcPr>
          <w:p w14:paraId="479B3D9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995F48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3D2CB73" w14:textId="77777777" w:rsidTr="00032391">
        <w:trPr>
          <w:trHeight w:val="13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0B0694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98</w:t>
            </w:r>
          </w:p>
        </w:tc>
        <w:tc>
          <w:tcPr>
            <w:tcW w:w="6082" w:type="dxa"/>
            <w:tcBorders>
              <w:top w:val="nil"/>
              <w:left w:val="nil"/>
              <w:bottom w:val="single" w:sz="4" w:space="0" w:color="auto"/>
              <w:right w:val="single" w:sz="4" w:space="0" w:color="auto"/>
            </w:tcBorders>
            <w:shd w:val="clear" w:color="auto" w:fill="auto"/>
            <w:vAlign w:val="center"/>
            <w:hideMark/>
          </w:tcPr>
          <w:p w14:paraId="7AC3041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Дроссель-клапан 200х150</w:t>
            </w:r>
          </w:p>
        </w:tc>
        <w:tc>
          <w:tcPr>
            <w:tcW w:w="1701" w:type="dxa"/>
            <w:tcBorders>
              <w:top w:val="nil"/>
              <w:left w:val="nil"/>
              <w:bottom w:val="single" w:sz="4" w:space="0" w:color="auto"/>
              <w:right w:val="single" w:sz="4" w:space="0" w:color="auto"/>
            </w:tcBorders>
            <w:shd w:val="clear" w:color="auto" w:fill="auto"/>
            <w:vAlign w:val="center"/>
            <w:hideMark/>
          </w:tcPr>
          <w:p w14:paraId="2680842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B5B979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64826A5F" w14:textId="77777777" w:rsidTr="00032391">
        <w:trPr>
          <w:trHeight w:val="8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8D3EDF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99</w:t>
            </w:r>
          </w:p>
        </w:tc>
        <w:tc>
          <w:tcPr>
            <w:tcW w:w="6082" w:type="dxa"/>
            <w:tcBorders>
              <w:top w:val="nil"/>
              <w:left w:val="nil"/>
              <w:bottom w:val="single" w:sz="4" w:space="0" w:color="auto"/>
              <w:right w:val="single" w:sz="4" w:space="0" w:color="auto"/>
            </w:tcBorders>
            <w:shd w:val="clear" w:color="auto" w:fill="auto"/>
            <w:vAlign w:val="center"/>
            <w:hideMark/>
          </w:tcPr>
          <w:p w14:paraId="755C176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Дроссель-клапан 150х150</w:t>
            </w:r>
          </w:p>
        </w:tc>
        <w:tc>
          <w:tcPr>
            <w:tcW w:w="1701" w:type="dxa"/>
            <w:tcBorders>
              <w:top w:val="nil"/>
              <w:left w:val="nil"/>
              <w:bottom w:val="single" w:sz="4" w:space="0" w:color="auto"/>
              <w:right w:val="single" w:sz="4" w:space="0" w:color="auto"/>
            </w:tcBorders>
            <w:shd w:val="clear" w:color="auto" w:fill="auto"/>
            <w:vAlign w:val="center"/>
            <w:hideMark/>
          </w:tcPr>
          <w:p w14:paraId="68FBD1E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FB1010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4E57152B" w14:textId="77777777" w:rsidTr="00032391">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A37BB1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w:t>
            </w:r>
          </w:p>
        </w:tc>
        <w:tc>
          <w:tcPr>
            <w:tcW w:w="6082" w:type="dxa"/>
            <w:tcBorders>
              <w:top w:val="nil"/>
              <w:left w:val="nil"/>
              <w:bottom w:val="single" w:sz="4" w:space="0" w:color="auto"/>
              <w:right w:val="single" w:sz="4" w:space="0" w:color="auto"/>
            </w:tcBorders>
            <w:shd w:val="clear" w:color="auto" w:fill="auto"/>
            <w:vAlign w:val="center"/>
            <w:hideMark/>
          </w:tcPr>
          <w:p w14:paraId="47124A5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Решетка ВР-К(N) 300х150 с КРВ-1</w:t>
            </w:r>
          </w:p>
        </w:tc>
        <w:tc>
          <w:tcPr>
            <w:tcW w:w="1701" w:type="dxa"/>
            <w:tcBorders>
              <w:top w:val="nil"/>
              <w:left w:val="nil"/>
              <w:bottom w:val="single" w:sz="4" w:space="0" w:color="auto"/>
              <w:right w:val="single" w:sz="4" w:space="0" w:color="auto"/>
            </w:tcBorders>
            <w:shd w:val="clear" w:color="auto" w:fill="auto"/>
            <w:vAlign w:val="center"/>
            <w:hideMark/>
          </w:tcPr>
          <w:p w14:paraId="23BB8AF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CCEA32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5239F66D" w14:textId="77777777" w:rsidTr="00032391">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DD3FD6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101</w:t>
            </w:r>
          </w:p>
        </w:tc>
        <w:tc>
          <w:tcPr>
            <w:tcW w:w="6082" w:type="dxa"/>
            <w:tcBorders>
              <w:top w:val="nil"/>
              <w:left w:val="nil"/>
              <w:bottom w:val="single" w:sz="4" w:space="0" w:color="auto"/>
              <w:right w:val="single" w:sz="4" w:space="0" w:color="auto"/>
            </w:tcBorders>
            <w:shd w:val="clear" w:color="auto" w:fill="auto"/>
            <w:vAlign w:val="center"/>
            <w:hideMark/>
          </w:tcPr>
          <w:p w14:paraId="48ACDF5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Решетка ВР-К(N) 300х150</w:t>
            </w:r>
          </w:p>
        </w:tc>
        <w:tc>
          <w:tcPr>
            <w:tcW w:w="1701" w:type="dxa"/>
            <w:tcBorders>
              <w:top w:val="nil"/>
              <w:left w:val="nil"/>
              <w:bottom w:val="single" w:sz="4" w:space="0" w:color="auto"/>
              <w:right w:val="single" w:sz="4" w:space="0" w:color="auto"/>
            </w:tcBorders>
            <w:shd w:val="clear" w:color="auto" w:fill="auto"/>
            <w:vAlign w:val="center"/>
            <w:hideMark/>
          </w:tcPr>
          <w:p w14:paraId="2AFFCED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2ADD7B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629B5DCF" w14:textId="77777777" w:rsidTr="00032391">
        <w:trPr>
          <w:trHeight w:val="7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4AF971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102</w:t>
            </w:r>
          </w:p>
        </w:tc>
        <w:tc>
          <w:tcPr>
            <w:tcW w:w="6082" w:type="dxa"/>
            <w:tcBorders>
              <w:top w:val="nil"/>
              <w:left w:val="nil"/>
              <w:bottom w:val="single" w:sz="4" w:space="0" w:color="auto"/>
              <w:right w:val="single" w:sz="4" w:space="0" w:color="auto"/>
            </w:tcBorders>
            <w:shd w:val="clear" w:color="auto" w:fill="auto"/>
            <w:vAlign w:val="center"/>
            <w:hideMark/>
          </w:tcPr>
          <w:p w14:paraId="2F44A2A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Решетка ВР-К(N) 150х300</w:t>
            </w:r>
          </w:p>
        </w:tc>
        <w:tc>
          <w:tcPr>
            <w:tcW w:w="1701" w:type="dxa"/>
            <w:tcBorders>
              <w:top w:val="nil"/>
              <w:left w:val="nil"/>
              <w:bottom w:val="single" w:sz="4" w:space="0" w:color="auto"/>
              <w:right w:val="single" w:sz="4" w:space="0" w:color="auto"/>
            </w:tcBorders>
            <w:shd w:val="clear" w:color="auto" w:fill="auto"/>
            <w:vAlign w:val="center"/>
            <w:hideMark/>
          </w:tcPr>
          <w:p w14:paraId="7721A5B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0DEE8F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640FB17D" w14:textId="77777777" w:rsidTr="00032391">
        <w:trPr>
          <w:trHeight w:val="16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D6ABC7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103</w:t>
            </w:r>
          </w:p>
        </w:tc>
        <w:tc>
          <w:tcPr>
            <w:tcW w:w="6082" w:type="dxa"/>
            <w:tcBorders>
              <w:top w:val="nil"/>
              <w:left w:val="nil"/>
              <w:bottom w:val="single" w:sz="4" w:space="0" w:color="auto"/>
              <w:right w:val="single" w:sz="4" w:space="0" w:color="auto"/>
            </w:tcBorders>
            <w:shd w:val="clear" w:color="auto" w:fill="auto"/>
            <w:vAlign w:val="center"/>
            <w:hideMark/>
          </w:tcPr>
          <w:p w14:paraId="02CE160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Решетка ВР-К(N) 200х100</w:t>
            </w:r>
          </w:p>
        </w:tc>
        <w:tc>
          <w:tcPr>
            <w:tcW w:w="1701" w:type="dxa"/>
            <w:tcBorders>
              <w:top w:val="nil"/>
              <w:left w:val="nil"/>
              <w:bottom w:val="single" w:sz="4" w:space="0" w:color="auto"/>
              <w:right w:val="single" w:sz="4" w:space="0" w:color="auto"/>
            </w:tcBorders>
            <w:shd w:val="clear" w:color="auto" w:fill="auto"/>
            <w:vAlign w:val="center"/>
            <w:hideMark/>
          </w:tcPr>
          <w:p w14:paraId="372ECAF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92CBB0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13FD488D" w14:textId="77777777" w:rsidTr="00032391">
        <w:trPr>
          <w:trHeight w:val="11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919003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104</w:t>
            </w:r>
          </w:p>
        </w:tc>
        <w:tc>
          <w:tcPr>
            <w:tcW w:w="6082" w:type="dxa"/>
            <w:tcBorders>
              <w:top w:val="nil"/>
              <w:left w:val="nil"/>
              <w:bottom w:val="single" w:sz="4" w:space="0" w:color="auto"/>
              <w:right w:val="single" w:sz="4" w:space="0" w:color="auto"/>
            </w:tcBorders>
            <w:shd w:val="clear" w:color="auto" w:fill="auto"/>
            <w:vAlign w:val="center"/>
            <w:hideMark/>
          </w:tcPr>
          <w:p w14:paraId="5F2A4F3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Решетка ВР-К(N) 100х200</w:t>
            </w:r>
          </w:p>
        </w:tc>
        <w:tc>
          <w:tcPr>
            <w:tcW w:w="1701" w:type="dxa"/>
            <w:tcBorders>
              <w:top w:val="nil"/>
              <w:left w:val="nil"/>
              <w:bottom w:val="single" w:sz="4" w:space="0" w:color="auto"/>
              <w:right w:val="single" w:sz="4" w:space="0" w:color="auto"/>
            </w:tcBorders>
            <w:shd w:val="clear" w:color="auto" w:fill="auto"/>
            <w:vAlign w:val="center"/>
            <w:hideMark/>
          </w:tcPr>
          <w:p w14:paraId="752CE56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668F7F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4410B5FB" w14:textId="77777777" w:rsidTr="00032391">
        <w:trPr>
          <w:trHeight w:val="19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6D4F4D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105</w:t>
            </w:r>
          </w:p>
        </w:tc>
        <w:tc>
          <w:tcPr>
            <w:tcW w:w="6082" w:type="dxa"/>
            <w:tcBorders>
              <w:top w:val="nil"/>
              <w:left w:val="nil"/>
              <w:bottom w:val="single" w:sz="4" w:space="0" w:color="auto"/>
              <w:right w:val="single" w:sz="4" w:space="0" w:color="auto"/>
            </w:tcBorders>
            <w:shd w:val="clear" w:color="auto" w:fill="auto"/>
            <w:vAlign w:val="center"/>
            <w:hideMark/>
          </w:tcPr>
          <w:p w14:paraId="62C15E47"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Воздуховоды прямоугольные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2F4AADF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5F00FDA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14,35</w:t>
            </w:r>
          </w:p>
        </w:tc>
      </w:tr>
      <w:tr w:rsidR="006E7F72" w:rsidRPr="006E7F72" w14:paraId="7D01CF14" w14:textId="77777777" w:rsidTr="00032391">
        <w:trPr>
          <w:trHeight w:val="14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02239B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106</w:t>
            </w:r>
          </w:p>
        </w:tc>
        <w:tc>
          <w:tcPr>
            <w:tcW w:w="6082" w:type="dxa"/>
            <w:tcBorders>
              <w:top w:val="nil"/>
              <w:left w:val="nil"/>
              <w:bottom w:val="single" w:sz="4" w:space="0" w:color="auto"/>
              <w:right w:val="single" w:sz="4" w:space="0" w:color="auto"/>
            </w:tcBorders>
            <w:shd w:val="clear" w:color="auto" w:fill="auto"/>
            <w:vAlign w:val="center"/>
            <w:hideMark/>
          </w:tcPr>
          <w:p w14:paraId="4C0E2CE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Воздуховоды прямоугольные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56DC7B1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636A386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46,2</w:t>
            </w:r>
          </w:p>
        </w:tc>
      </w:tr>
      <w:tr w:rsidR="006E7F72" w:rsidRPr="006E7F72" w14:paraId="1EE4EEBF" w14:textId="77777777" w:rsidTr="00032391">
        <w:trPr>
          <w:trHeight w:val="9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9723D6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107</w:t>
            </w:r>
          </w:p>
        </w:tc>
        <w:tc>
          <w:tcPr>
            <w:tcW w:w="6082" w:type="dxa"/>
            <w:tcBorders>
              <w:top w:val="nil"/>
              <w:left w:val="nil"/>
              <w:bottom w:val="single" w:sz="4" w:space="0" w:color="auto"/>
              <w:right w:val="single" w:sz="4" w:space="0" w:color="auto"/>
            </w:tcBorders>
            <w:shd w:val="clear" w:color="auto" w:fill="auto"/>
            <w:vAlign w:val="center"/>
            <w:hideMark/>
          </w:tcPr>
          <w:p w14:paraId="3EAAA47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Фасонные части прямоугольного сечения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3374090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058A1F7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2,16</w:t>
            </w:r>
          </w:p>
        </w:tc>
      </w:tr>
      <w:tr w:rsidR="006E7F72" w:rsidRPr="006E7F72" w14:paraId="21BA9C5A" w14:textId="77777777" w:rsidTr="00032391">
        <w:trPr>
          <w:trHeight w:val="17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FA7CDC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108</w:t>
            </w:r>
          </w:p>
        </w:tc>
        <w:tc>
          <w:tcPr>
            <w:tcW w:w="6082" w:type="dxa"/>
            <w:tcBorders>
              <w:top w:val="nil"/>
              <w:left w:val="nil"/>
              <w:bottom w:val="single" w:sz="4" w:space="0" w:color="auto"/>
              <w:right w:val="single" w:sz="4" w:space="0" w:color="auto"/>
            </w:tcBorders>
            <w:shd w:val="clear" w:color="auto" w:fill="auto"/>
            <w:vAlign w:val="center"/>
            <w:hideMark/>
          </w:tcPr>
          <w:p w14:paraId="738F4F6B"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Фасонные части прямоугольного сечения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5BE6B82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3D347D6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15,52</w:t>
            </w:r>
          </w:p>
        </w:tc>
      </w:tr>
      <w:tr w:rsidR="006E7F72" w:rsidRPr="006E7F72" w14:paraId="684FF7FC" w14:textId="77777777" w:rsidTr="00032391">
        <w:trPr>
          <w:trHeight w:val="12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F0CDF5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109</w:t>
            </w:r>
          </w:p>
        </w:tc>
        <w:tc>
          <w:tcPr>
            <w:tcW w:w="6082" w:type="dxa"/>
            <w:tcBorders>
              <w:top w:val="nil"/>
              <w:left w:val="nil"/>
              <w:bottom w:val="single" w:sz="4" w:space="0" w:color="auto"/>
              <w:right w:val="single" w:sz="4" w:space="0" w:color="auto"/>
            </w:tcBorders>
            <w:shd w:val="clear" w:color="auto" w:fill="auto"/>
            <w:vAlign w:val="center"/>
            <w:hideMark/>
          </w:tcPr>
          <w:p w14:paraId="7BE01039"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Крепления</w:t>
            </w:r>
          </w:p>
        </w:tc>
        <w:tc>
          <w:tcPr>
            <w:tcW w:w="1701" w:type="dxa"/>
            <w:tcBorders>
              <w:top w:val="nil"/>
              <w:left w:val="nil"/>
              <w:bottom w:val="single" w:sz="4" w:space="0" w:color="auto"/>
              <w:right w:val="single" w:sz="4" w:space="0" w:color="auto"/>
            </w:tcBorders>
            <w:shd w:val="clear" w:color="auto" w:fill="auto"/>
            <w:vAlign w:val="center"/>
            <w:hideMark/>
          </w:tcPr>
          <w:p w14:paraId="5DDB46D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кг</w:t>
            </w:r>
          </w:p>
        </w:tc>
        <w:tc>
          <w:tcPr>
            <w:tcW w:w="1842" w:type="dxa"/>
            <w:tcBorders>
              <w:top w:val="nil"/>
              <w:left w:val="nil"/>
              <w:bottom w:val="single" w:sz="4" w:space="0" w:color="auto"/>
              <w:right w:val="single" w:sz="4" w:space="0" w:color="auto"/>
            </w:tcBorders>
            <w:shd w:val="clear" w:color="auto" w:fill="auto"/>
            <w:vAlign w:val="center"/>
            <w:hideMark/>
          </w:tcPr>
          <w:p w14:paraId="4039110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89,66168</w:t>
            </w:r>
          </w:p>
        </w:tc>
      </w:tr>
      <w:tr w:rsidR="006E7F72" w:rsidRPr="006E7F72" w14:paraId="6A284248" w14:textId="77777777" w:rsidTr="00032391">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EE97DB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110</w:t>
            </w:r>
          </w:p>
        </w:tc>
        <w:tc>
          <w:tcPr>
            <w:tcW w:w="6082" w:type="dxa"/>
            <w:tcBorders>
              <w:top w:val="nil"/>
              <w:left w:val="nil"/>
              <w:bottom w:val="single" w:sz="4" w:space="0" w:color="auto"/>
              <w:right w:val="single" w:sz="4" w:space="0" w:color="auto"/>
            </w:tcBorders>
            <w:shd w:val="clear" w:color="auto" w:fill="auto"/>
            <w:vAlign w:val="center"/>
            <w:hideMark/>
          </w:tcPr>
          <w:p w14:paraId="3E881F3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Зонт 400х300</w:t>
            </w:r>
          </w:p>
        </w:tc>
        <w:tc>
          <w:tcPr>
            <w:tcW w:w="1701" w:type="dxa"/>
            <w:tcBorders>
              <w:top w:val="nil"/>
              <w:left w:val="nil"/>
              <w:bottom w:val="single" w:sz="4" w:space="0" w:color="auto"/>
              <w:right w:val="single" w:sz="4" w:space="0" w:color="auto"/>
            </w:tcBorders>
            <w:shd w:val="clear" w:color="auto" w:fill="auto"/>
            <w:vAlign w:val="center"/>
            <w:hideMark/>
          </w:tcPr>
          <w:p w14:paraId="0723072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5D6528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59E09C4" w14:textId="77777777" w:rsidTr="00032391">
        <w:trPr>
          <w:trHeight w:val="15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583A41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111</w:t>
            </w:r>
          </w:p>
        </w:tc>
        <w:tc>
          <w:tcPr>
            <w:tcW w:w="6082" w:type="dxa"/>
            <w:tcBorders>
              <w:top w:val="nil"/>
              <w:left w:val="nil"/>
              <w:bottom w:val="single" w:sz="4" w:space="0" w:color="auto"/>
              <w:right w:val="single" w:sz="4" w:space="0" w:color="auto"/>
            </w:tcBorders>
            <w:shd w:val="clear" w:color="auto" w:fill="auto"/>
            <w:vAlign w:val="center"/>
            <w:hideMark/>
          </w:tcPr>
          <w:p w14:paraId="4639E6D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Изоляция ENERGOMAX 25/1-4</w:t>
            </w:r>
          </w:p>
        </w:tc>
        <w:tc>
          <w:tcPr>
            <w:tcW w:w="1701" w:type="dxa"/>
            <w:tcBorders>
              <w:top w:val="nil"/>
              <w:left w:val="nil"/>
              <w:bottom w:val="single" w:sz="4" w:space="0" w:color="auto"/>
              <w:right w:val="single" w:sz="4" w:space="0" w:color="auto"/>
            </w:tcBorders>
            <w:shd w:val="clear" w:color="auto" w:fill="auto"/>
            <w:vAlign w:val="center"/>
            <w:hideMark/>
          </w:tcPr>
          <w:p w14:paraId="36595E3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1D80EA0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17,6</w:t>
            </w:r>
          </w:p>
        </w:tc>
      </w:tr>
      <w:tr w:rsidR="006E7F72" w:rsidRPr="006E7F72" w14:paraId="011872BD" w14:textId="77777777" w:rsidTr="00032391">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4AE9A980" w14:textId="77777777" w:rsidR="006E7F72" w:rsidRPr="006E7F72" w:rsidRDefault="006E7F72" w:rsidP="006E7F72">
            <w:pPr>
              <w:jc w:val="left"/>
              <w:rPr>
                <w:rFonts w:ascii="Arial" w:eastAsia="Times New Roman" w:hAnsi="Arial" w:cs="Arial"/>
                <w:b/>
                <w:bCs/>
                <w:color w:val="000000"/>
                <w:sz w:val="18"/>
                <w:szCs w:val="18"/>
                <w:shd w:val="clear" w:color="auto" w:fill="auto"/>
              </w:rPr>
            </w:pPr>
            <w:r w:rsidRPr="006E7F72">
              <w:rPr>
                <w:rFonts w:ascii="Arial" w:eastAsia="Times New Roman" w:hAnsi="Arial" w:cs="Arial"/>
                <w:b/>
                <w:bCs/>
                <w:color w:val="000000"/>
                <w:sz w:val="18"/>
                <w:szCs w:val="18"/>
                <w:shd w:val="clear" w:color="auto" w:fill="auto"/>
              </w:rPr>
              <w:t>Раздел 2. Теплоснабжение воздухонагревателя системы П-1</w:t>
            </w:r>
          </w:p>
        </w:tc>
      </w:tr>
      <w:tr w:rsidR="006E7F72" w:rsidRPr="006E7F72" w14:paraId="35626207" w14:textId="77777777" w:rsidTr="00032391">
        <w:trPr>
          <w:trHeight w:val="36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1F66AF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112</w:t>
            </w:r>
          </w:p>
        </w:tc>
        <w:tc>
          <w:tcPr>
            <w:tcW w:w="6082" w:type="dxa"/>
            <w:tcBorders>
              <w:top w:val="nil"/>
              <w:left w:val="nil"/>
              <w:bottom w:val="single" w:sz="4" w:space="0" w:color="auto"/>
              <w:right w:val="single" w:sz="4" w:space="0" w:color="auto"/>
            </w:tcBorders>
            <w:shd w:val="clear" w:color="auto" w:fill="auto"/>
            <w:vAlign w:val="center"/>
            <w:hideMark/>
          </w:tcPr>
          <w:p w14:paraId="0572695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смесительных узлов, поставляемых на место монтажа собранными в блоки: до 65 мм</w:t>
            </w:r>
          </w:p>
        </w:tc>
        <w:tc>
          <w:tcPr>
            <w:tcW w:w="1701" w:type="dxa"/>
            <w:tcBorders>
              <w:top w:val="nil"/>
              <w:left w:val="nil"/>
              <w:bottom w:val="single" w:sz="4" w:space="0" w:color="auto"/>
              <w:right w:val="single" w:sz="4" w:space="0" w:color="auto"/>
            </w:tcBorders>
            <w:shd w:val="clear" w:color="auto" w:fill="auto"/>
            <w:vAlign w:val="center"/>
            <w:hideMark/>
          </w:tcPr>
          <w:p w14:paraId="113EF06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узел</w:t>
            </w:r>
          </w:p>
        </w:tc>
        <w:tc>
          <w:tcPr>
            <w:tcW w:w="1842" w:type="dxa"/>
            <w:tcBorders>
              <w:top w:val="nil"/>
              <w:left w:val="nil"/>
              <w:bottom w:val="single" w:sz="4" w:space="0" w:color="auto"/>
              <w:right w:val="single" w:sz="4" w:space="0" w:color="auto"/>
            </w:tcBorders>
            <w:shd w:val="clear" w:color="auto" w:fill="auto"/>
            <w:vAlign w:val="center"/>
            <w:hideMark/>
          </w:tcPr>
          <w:p w14:paraId="3699627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612084F9" w14:textId="77777777" w:rsidTr="00032391">
        <w:trPr>
          <w:trHeight w:val="12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A5787F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113</w:t>
            </w:r>
          </w:p>
        </w:tc>
        <w:tc>
          <w:tcPr>
            <w:tcW w:w="6082" w:type="dxa"/>
            <w:tcBorders>
              <w:top w:val="nil"/>
              <w:left w:val="nil"/>
              <w:bottom w:val="single" w:sz="4" w:space="0" w:color="auto"/>
              <w:right w:val="single" w:sz="4" w:space="0" w:color="auto"/>
            </w:tcBorders>
            <w:shd w:val="clear" w:color="auto" w:fill="auto"/>
            <w:vAlign w:val="center"/>
            <w:hideMark/>
          </w:tcPr>
          <w:p w14:paraId="2B075437"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термометров в оправе прямых и угловых</w:t>
            </w:r>
          </w:p>
        </w:tc>
        <w:tc>
          <w:tcPr>
            <w:tcW w:w="1701" w:type="dxa"/>
            <w:tcBorders>
              <w:top w:val="nil"/>
              <w:left w:val="nil"/>
              <w:bottom w:val="single" w:sz="4" w:space="0" w:color="auto"/>
              <w:right w:val="single" w:sz="4" w:space="0" w:color="auto"/>
            </w:tcBorders>
            <w:shd w:val="clear" w:color="auto" w:fill="auto"/>
            <w:vAlign w:val="center"/>
            <w:hideMark/>
          </w:tcPr>
          <w:p w14:paraId="53367AC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1 </w:t>
            </w:r>
            <w:proofErr w:type="spellStart"/>
            <w:r w:rsidRPr="006E7F72">
              <w:rPr>
                <w:rFonts w:ascii="Arial" w:eastAsia="Times New Roman" w:hAnsi="Arial" w:cs="Arial"/>
                <w:color w:val="000000"/>
                <w:sz w:val="16"/>
                <w:szCs w:val="16"/>
                <w:shd w:val="clear" w:color="auto" w:fill="auto"/>
              </w:rPr>
              <w:t>компл</w:t>
            </w:r>
            <w:proofErr w:type="spellEnd"/>
            <w:r w:rsidRPr="006E7F72">
              <w:rPr>
                <w:rFonts w:ascii="Arial" w:eastAsia="Times New Roman" w:hAnsi="Arial" w:cs="Arial"/>
                <w:color w:val="000000"/>
                <w:sz w:val="16"/>
                <w:szCs w:val="16"/>
                <w:shd w:val="clear" w:color="auto" w:fill="auto"/>
              </w:rPr>
              <w:t>.</w:t>
            </w:r>
          </w:p>
        </w:tc>
        <w:tc>
          <w:tcPr>
            <w:tcW w:w="1842" w:type="dxa"/>
            <w:tcBorders>
              <w:top w:val="nil"/>
              <w:left w:val="nil"/>
              <w:bottom w:val="single" w:sz="4" w:space="0" w:color="auto"/>
              <w:right w:val="single" w:sz="4" w:space="0" w:color="auto"/>
            </w:tcBorders>
            <w:shd w:val="clear" w:color="auto" w:fill="auto"/>
            <w:vAlign w:val="center"/>
            <w:hideMark/>
          </w:tcPr>
          <w:p w14:paraId="6C10F1F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447FE08B" w14:textId="77777777" w:rsidTr="00032391">
        <w:trPr>
          <w:trHeight w:val="21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79A2D4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114</w:t>
            </w:r>
          </w:p>
        </w:tc>
        <w:tc>
          <w:tcPr>
            <w:tcW w:w="6082" w:type="dxa"/>
            <w:tcBorders>
              <w:top w:val="nil"/>
              <w:left w:val="nil"/>
              <w:bottom w:val="single" w:sz="4" w:space="0" w:color="auto"/>
              <w:right w:val="single" w:sz="4" w:space="0" w:color="auto"/>
            </w:tcBorders>
            <w:shd w:val="clear" w:color="auto" w:fill="auto"/>
            <w:vAlign w:val="center"/>
            <w:hideMark/>
          </w:tcPr>
          <w:p w14:paraId="30C8016B"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Прокладка трубопроводов отопления из стальных водогазопроводных </w:t>
            </w:r>
            <w:proofErr w:type="spellStart"/>
            <w:r w:rsidRPr="006E7F72">
              <w:rPr>
                <w:rFonts w:ascii="Arial" w:eastAsia="Times New Roman" w:hAnsi="Arial" w:cs="Arial"/>
                <w:color w:val="000000"/>
                <w:sz w:val="16"/>
                <w:szCs w:val="16"/>
                <w:shd w:val="clear" w:color="auto" w:fill="auto"/>
              </w:rPr>
              <w:t>неоцинкованных</w:t>
            </w:r>
            <w:proofErr w:type="spellEnd"/>
            <w:r w:rsidRPr="006E7F72">
              <w:rPr>
                <w:rFonts w:ascii="Arial" w:eastAsia="Times New Roman" w:hAnsi="Arial" w:cs="Arial"/>
                <w:color w:val="000000"/>
                <w:sz w:val="16"/>
                <w:szCs w:val="16"/>
                <w:shd w:val="clear" w:color="auto" w:fill="auto"/>
              </w:rPr>
              <w:t xml:space="preserve"> труб диаметром: 25 мм</w:t>
            </w:r>
          </w:p>
        </w:tc>
        <w:tc>
          <w:tcPr>
            <w:tcW w:w="1701" w:type="dxa"/>
            <w:tcBorders>
              <w:top w:val="nil"/>
              <w:left w:val="nil"/>
              <w:bottom w:val="single" w:sz="4" w:space="0" w:color="auto"/>
              <w:right w:val="single" w:sz="4" w:space="0" w:color="auto"/>
            </w:tcBorders>
            <w:shd w:val="clear" w:color="auto" w:fill="auto"/>
            <w:vAlign w:val="center"/>
            <w:hideMark/>
          </w:tcPr>
          <w:p w14:paraId="03EB2CA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701DDBA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0,1</w:t>
            </w:r>
          </w:p>
        </w:tc>
      </w:tr>
      <w:tr w:rsidR="006E7F72" w:rsidRPr="006E7F72" w14:paraId="2F85AA05" w14:textId="77777777" w:rsidTr="00032391">
        <w:trPr>
          <w:trHeight w:val="26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8D616B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115</w:t>
            </w:r>
          </w:p>
        </w:tc>
        <w:tc>
          <w:tcPr>
            <w:tcW w:w="6082" w:type="dxa"/>
            <w:tcBorders>
              <w:top w:val="nil"/>
              <w:left w:val="nil"/>
              <w:bottom w:val="single" w:sz="4" w:space="0" w:color="auto"/>
              <w:right w:val="single" w:sz="4" w:space="0" w:color="auto"/>
            </w:tcBorders>
            <w:shd w:val="clear" w:color="auto" w:fill="auto"/>
            <w:vAlign w:val="center"/>
            <w:hideMark/>
          </w:tcPr>
          <w:p w14:paraId="4832BC6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Прокладка трубопроводов отопления из стальных водогазопроводных </w:t>
            </w:r>
            <w:proofErr w:type="spellStart"/>
            <w:r w:rsidRPr="006E7F72">
              <w:rPr>
                <w:rFonts w:ascii="Arial" w:eastAsia="Times New Roman" w:hAnsi="Arial" w:cs="Arial"/>
                <w:color w:val="000000"/>
                <w:sz w:val="16"/>
                <w:szCs w:val="16"/>
                <w:shd w:val="clear" w:color="auto" w:fill="auto"/>
              </w:rPr>
              <w:t>неоцинкованных</w:t>
            </w:r>
            <w:proofErr w:type="spellEnd"/>
            <w:r w:rsidRPr="006E7F72">
              <w:rPr>
                <w:rFonts w:ascii="Arial" w:eastAsia="Times New Roman" w:hAnsi="Arial" w:cs="Arial"/>
                <w:color w:val="000000"/>
                <w:sz w:val="16"/>
                <w:szCs w:val="16"/>
                <w:shd w:val="clear" w:color="auto" w:fill="auto"/>
              </w:rPr>
              <w:t xml:space="preserve"> труб диаметром: 40 мм</w:t>
            </w:r>
          </w:p>
        </w:tc>
        <w:tc>
          <w:tcPr>
            <w:tcW w:w="1701" w:type="dxa"/>
            <w:tcBorders>
              <w:top w:val="nil"/>
              <w:left w:val="nil"/>
              <w:bottom w:val="single" w:sz="4" w:space="0" w:color="auto"/>
              <w:right w:val="single" w:sz="4" w:space="0" w:color="auto"/>
            </w:tcBorders>
            <w:shd w:val="clear" w:color="auto" w:fill="auto"/>
            <w:vAlign w:val="center"/>
            <w:hideMark/>
          </w:tcPr>
          <w:p w14:paraId="5D73A04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37D989B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0,35</w:t>
            </w:r>
          </w:p>
        </w:tc>
      </w:tr>
      <w:tr w:rsidR="006E7F72" w:rsidRPr="006E7F72" w14:paraId="11A133C3" w14:textId="77777777" w:rsidTr="00032391">
        <w:trPr>
          <w:trHeight w:val="45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5D8488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116</w:t>
            </w:r>
          </w:p>
        </w:tc>
        <w:tc>
          <w:tcPr>
            <w:tcW w:w="6082" w:type="dxa"/>
            <w:tcBorders>
              <w:top w:val="nil"/>
              <w:left w:val="nil"/>
              <w:bottom w:val="single" w:sz="4" w:space="0" w:color="auto"/>
              <w:right w:val="single" w:sz="4" w:space="0" w:color="auto"/>
            </w:tcBorders>
            <w:shd w:val="clear" w:color="auto" w:fill="auto"/>
            <w:vAlign w:val="center"/>
            <w:hideMark/>
          </w:tcPr>
          <w:p w14:paraId="45640EAE" w14:textId="77777777" w:rsidR="006E7F72" w:rsidRPr="006E7F72" w:rsidRDefault="006E7F72" w:rsidP="006E7F72">
            <w:pPr>
              <w:jc w:val="left"/>
              <w:rPr>
                <w:rFonts w:ascii="Arial" w:eastAsia="Times New Roman" w:hAnsi="Arial" w:cs="Arial"/>
                <w:color w:val="000000"/>
                <w:sz w:val="16"/>
                <w:szCs w:val="16"/>
                <w:shd w:val="clear" w:color="auto" w:fill="auto"/>
              </w:rPr>
            </w:pPr>
            <w:proofErr w:type="spellStart"/>
            <w:r w:rsidRPr="006E7F72">
              <w:rPr>
                <w:rFonts w:ascii="Arial" w:eastAsia="Times New Roman" w:hAnsi="Arial" w:cs="Arial"/>
                <w:color w:val="000000"/>
                <w:sz w:val="16"/>
                <w:szCs w:val="16"/>
                <w:shd w:val="clear" w:color="auto" w:fill="auto"/>
              </w:rPr>
              <w:t>Огрунтовка</w:t>
            </w:r>
            <w:proofErr w:type="spellEnd"/>
            <w:r w:rsidRPr="006E7F72">
              <w:rPr>
                <w:rFonts w:ascii="Arial" w:eastAsia="Times New Roman" w:hAnsi="Arial" w:cs="Arial"/>
                <w:color w:val="000000"/>
                <w:sz w:val="16"/>
                <w:szCs w:val="16"/>
                <w:shd w:val="clear" w:color="auto" w:fill="auto"/>
              </w:rPr>
              <w:t xml:space="preserve"> металлических поверхностей за один раз: грунтовкой ГФ-021</w:t>
            </w:r>
          </w:p>
        </w:tc>
        <w:tc>
          <w:tcPr>
            <w:tcW w:w="1701" w:type="dxa"/>
            <w:tcBorders>
              <w:top w:val="nil"/>
              <w:left w:val="nil"/>
              <w:bottom w:val="single" w:sz="4" w:space="0" w:color="auto"/>
              <w:right w:val="single" w:sz="4" w:space="0" w:color="auto"/>
            </w:tcBorders>
            <w:shd w:val="clear" w:color="auto" w:fill="auto"/>
            <w:vAlign w:val="center"/>
            <w:hideMark/>
          </w:tcPr>
          <w:p w14:paraId="2A9411A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окрашиваемой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0D76622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0,06</w:t>
            </w:r>
          </w:p>
        </w:tc>
      </w:tr>
      <w:tr w:rsidR="006E7F72" w:rsidRPr="006E7F72" w14:paraId="2A02FC43" w14:textId="77777777" w:rsidTr="00032391">
        <w:trPr>
          <w:trHeight w:val="44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04B8A6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117</w:t>
            </w:r>
          </w:p>
        </w:tc>
        <w:tc>
          <w:tcPr>
            <w:tcW w:w="6082" w:type="dxa"/>
            <w:tcBorders>
              <w:top w:val="nil"/>
              <w:left w:val="nil"/>
              <w:bottom w:val="single" w:sz="4" w:space="0" w:color="auto"/>
              <w:right w:val="single" w:sz="4" w:space="0" w:color="auto"/>
            </w:tcBorders>
            <w:shd w:val="clear" w:color="auto" w:fill="auto"/>
            <w:vAlign w:val="center"/>
            <w:hideMark/>
          </w:tcPr>
          <w:p w14:paraId="1D09144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Окраска металлических </w:t>
            </w:r>
            <w:proofErr w:type="spellStart"/>
            <w:r w:rsidRPr="006E7F72">
              <w:rPr>
                <w:rFonts w:ascii="Arial" w:eastAsia="Times New Roman" w:hAnsi="Arial" w:cs="Arial"/>
                <w:color w:val="000000"/>
                <w:sz w:val="16"/>
                <w:szCs w:val="16"/>
                <w:shd w:val="clear" w:color="auto" w:fill="auto"/>
              </w:rPr>
              <w:t>огрунтованных</w:t>
            </w:r>
            <w:proofErr w:type="spellEnd"/>
            <w:r w:rsidRPr="006E7F72">
              <w:rPr>
                <w:rFonts w:ascii="Arial" w:eastAsia="Times New Roman" w:hAnsi="Arial" w:cs="Arial"/>
                <w:color w:val="000000"/>
                <w:sz w:val="16"/>
                <w:szCs w:val="16"/>
                <w:shd w:val="clear" w:color="auto" w:fill="auto"/>
              </w:rPr>
              <w:t xml:space="preserve"> поверхностей: эмалью ПФ-133</w:t>
            </w:r>
          </w:p>
        </w:tc>
        <w:tc>
          <w:tcPr>
            <w:tcW w:w="1701" w:type="dxa"/>
            <w:tcBorders>
              <w:top w:val="nil"/>
              <w:left w:val="nil"/>
              <w:bottom w:val="single" w:sz="4" w:space="0" w:color="auto"/>
              <w:right w:val="single" w:sz="4" w:space="0" w:color="auto"/>
            </w:tcBorders>
            <w:shd w:val="clear" w:color="auto" w:fill="auto"/>
            <w:vAlign w:val="center"/>
            <w:hideMark/>
          </w:tcPr>
          <w:p w14:paraId="005B4AF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окрашиваемой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4957026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0,06</w:t>
            </w:r>
          </w:p>
        </w:tc>
      </w:tr>
      <w:tr w:rsidR="006E7F72" w:rsidRPr="006E7F72" w14:paraId="7CDB9E58" w14:textId="77777777" w:rsidTr="00032391">
        <w:trPr>
          <w:trHeight w:val="32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F9460F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118</w:t>
            </w:r>
          </w:p>
        </w:tc>
        <w:tc>
          <w:tcPr>
            <w:tcW w:w="6082" w:type="dxa"/>
            <w:tcBorders>
              <w:top w:val="nil"/>
              <w:left w:val="nil"/>
              <w:bottom w:val="single" w:sz="4" w:space="0" w:color="auto"/>
              <w:right w:val="single" w:sz="4" w:space="0" w:color="auto"/>
            </w:tcBorders>
            <w:shd w:val="clear" w:color="auto" w:fill="auto"/>
            <w:vAlign w:val="center"/>
            <w:hideMark/>
          </w:tcPr>
          <w:p w14:paraId="0A58E0A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Изоляция трубопроводов диаметром 180 мм изделиями из вспененного каучука </w:t>
            </w:r>
            <w:proofErr w:type="gramStart"/>
            <w:r w:rsidRPr="006E7F72">
              <w:rPr>
                <w:rFonts w:ascii="Arial" w:eastAsia="Times New Roman" w:hAnsi="Arial" w:cs="Arial"/>
                <w:color w:val="000000"/>
                <w:sz w:val="16"/>
                <w:szCs w:val="16"/>
                <w:shd w:val="clear" w:color="auto" w:fill="auto"/>
              </w:rPr>
              <w:t>( «</w:t>
            </w:r>
            <w:proofErr w:type="spellStart"/>
            <w:proofErr w:type="gramEnd"/>
            <w:r w:rsidRPr="006E7F72">
              <w:rPr>
                <w:rFonts w:ascii="Arial" w:eastAsia="Times New Roman" w:hAnsi="Arial" w:cs="Arial"/>
                <w:color w:val="000000"/>
                <w:sz w:val="16"/>
                <w:szCs w:val="16"/>
                <w:shd w:val="clear" w:color="auto" w:fill="auto"/>
              </w:rPr>
              <w:t>Армофлекс</w:t>
            </w:r>
            <w:proofErr w:type="spellEnd"/>
            <w:r w:rsidRPr="006E7F72">
              <w:rPr>
                <w:rFonts w:ascii="Arial" w:eastAsia="Times New Roman" w:hAnsi="Arial" w:cs="Arial"/>
                <w:color w:val="000000"/>
                <w:sz w:val="16"/>
                <w:szCs w:val="16"/>
                <w:shd w:val="clear" w:color="auto" w:fill="auto"/>
              </w:rPr>
              <w:t>»)</w:t>
            </w:r>
          </w:p>
        </w:tc>
        <w:tc>
          <w:tcPr>
            <w:tcW w:w="1701" w:type="dxa"/>
            <w:tcBorders>
              <w:top w:val="nil"/>
              <w:left w:val="nil"/>
              <w:bottom w:val="single" w:sz="4" w:space="0" w:color="auto"/>
              <w:right w:val="single" w:sz="4" w:space="0" w:color="auto"/>
            </w:tcBorders>
            <w:shd w:val="clear" w:color="auto" w:fill="auto"/>
            <w:vAlign w:val="center"/>
            <w:hideMark/>
          </w:tcPr>
          <w:p w14:paraId="0EAE9F3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5C1DC35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4,5</w:t>
            </w:r>
          </w:p>
        </w:tc>
      </w:tr>
      <w:tr w:rsidR="006E7F72" w:rsidRPr="006E7F72" w14:paraId="72AF96D4" w14:textId="77777777" w:rsidTr="00032391">
        <w:trPr>
          <w:trHeight w:val="37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056899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119</w:t>
            </w:r>
          </w:p>
        </w:tc>
        <w:tc>
          <w:tcPr>
            <w:tcW w:w="6082" w:type="dxa"/>
            <w:tcBorders>
              <w:top w:val="nil"/>
              <w:left w:val="nil"/>
              <w:bottom w:val="single" w:sz="4" w:space="0" w:color="auto"/>
              <w:right w:val="single" w:sz="4" w:space="0" w:color="auto"/>
            </w:tcBorders>
            <w:shd w:val="clear" w:color="auto" w:fill="auto"/>
            <w:vAlign w:val="center"/>
            <w:hideMark/>
          </w:tcPr>
          <w:p w14:paraId="62E8FD7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вентилей, задвижек, затворов, клапанов обратных, кранов проходных на трубопроводах из стальных труб диаметром до 25 мм</w:t>
            </w:r>
          </w:p>
        </w:tc>
        <w:tc>
          <w:tcPr>
            <w:tcW w:w="1701" w:type="dxa"/>
            <w:tcBorders>
              <w:top w:val="nil"/>
              <w:left w:val="nil"/>
              <w:bottom w:val="single" w:sz="4" w:space="0" w:color="auto"/>
              <w:right w:val="single" w:sz="4" w:space="0" w:color="auto"/>
            </w:tcBorders>
            <w:shd w:val="clear" w:color="auto" w:fill="auto"/>
            <w:vAlign w:val="center"/>
            <w:hideMark/>
          </w:tcPr>
          <w:p w14:paraId="1F5053A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7A6524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w:t>
            </w:r>
          </w:p>
        </w:tc>
      </w:tr>
      <w:tr w:rsidR="006E7F72" w:rsidRPr="006E7F72" w14:paraId="05DECE4C" w14:textId="77777777" w:rsidTr="00032391">
        <w:trPr>
          <w:trHeight w:val="41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53A3AD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120</w:t>
            </w:r>
          </w:p>
        </w:tc>
        <w:tc>
          <w:tcPr>
            <w:tcW w:w="6082" w:type="dxa"/>
            <w:tcBorders>
              <w:top w:val="nil"/>
              <w:left w:val="nil"/>
              <w:bottom w:val="single" w:sz="4" w:space="0" w:color="auto"/>
              <w:right w:val="single" w:sz="4" w:space="0" w:color="auto"/>
            </w:tcBorders>
            <w:shd w:val="clear" w:color="auto" w:fill="auto"/>
            <w:vAlign w:val="center"/>
            <w:hideMark/>
          </w:tcPr>
          <w:p w14:paraId="35EF9B9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вентилей, задвижек, затворов, клапанов обратных, кранов проходных на трубопроводах из стальных труб диаметром: до 50 мм</w:t>
            </w:r>
          </w:p>
        </w:tc>
        <w:tc>
          <w:tcPr>
            <w:tcW w:w="1701" w:type="dxa"/>
            <w:tcBorders>
              <w:top w:val="nil"/>
              <w:left w:val="nil"/>
              <w:bottom w:val="single" w:sz="4" w:space="0" w:color="auto"/>
              <w:right w:val="single" w:sz="4" w:space="0" w:color="auto"/>
            </w:tcBorders>
            <w:shd w:val="clear" w:color="auto" w:fill="auto"/>
            <w:vAlign w:val="center"/>
            <w:hideMark/>
          </w:tcPr>
          <w:p w14:paraId="443037F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08DF9EE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1115D793" w14:textId="77777777" w:rsidTr="00032391">
        <w:trPr>
          <w:trHeight w:val="27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F9CE1B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121</w:t>
            </w:r>
          </w:p>
        </w:tc>
        <w:tc>
          <w:tcPr>
            <w:tcW w:w="6082" w:type="dxa"/>
            <w:tcBorders>
              <w:top w:val="nil"/>
              <w:left w:val="nil"/>
              <w:bottom w:val="single" w:sz="4" w:space="0" w:color="auto"/>
              <w:right w:val="single" w:sz="4" w:space="0" w:color="auto"/>
            </w:tcBorders>
            <w:shd w:val="clear" w:color="auto" w:fill="auto"/>
            <w:vAlign w:val="center"/>
            <w:hideMark/>
          </w:tcPr>
          <w:p w14:paraId="508B4A52"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Установка </w:t>
            </w:r>
            <w:proofErr w:type="spellStart"/>
            <w:r w:rsidRPr="006E7F72">
              <w:rPr>
                <w:rFonts w:ascii="Arial" w:eastAsia="Times New Roman" w:hAnsi="Arial" w:cs="Arial"/>
                <w:color w:val="000000"/>
                <w:sz w:val="16"/>
                <w:szCs w:val="16"/>
                <w:shd w:val="clear" w:color="auto" w:fill="auto"/>
              </w:rPr>
              <w:t>воздухоотводчиков</w:t>
            </w:r>
            <w:proofErr w:type="spellEnd"/>
          </w:p>
        </w:tc>
        <w:tc>
          <w:tcPr>
            <w:tcW w:w="1701" w:type="dxa"/>
            <w:tcBorders>
              <w:top w:val="nil"/>
              <w:left w:val="nil"/>
              <w:bottom w:val="single" w:sz="4" w:space="0" w:color="auto"/>
              <w:right w:val="single" w:sz="4" w:space="0" w:color="auto"/>
            </w:tcBorders>
            <w:shd w:val="clear" w:color="auto" w:fill="auto"/>
            <w:vAlign w:val="center"/>
            <w:hideMark/>
          </w:tcPr>
          <w:p w14:paraId="0AAF11C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9496E3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5D149786" w14:textId="77777777" w:rsidTr="00032391">
        <w:trPr>
          <w:trHeight w:val="26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DFBE0A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122</w:t>
            </w:r>
          </w:p>
        </w:tc>
        <w:tc>
          <w:tcPr>
            <w:tcW w:w="6082" w:type="dxa"/>
            <w:tcBorders>
              <w:top w:val="nil"/>
              <w:left w:val="nil"/>
              <w:bottom w:val="single" w:sz="4" w:space="0" w:color="auto"/>
              <w:right w:val="single" w:sz="4" w:space="0" w:color="auto"/>
            </w:tcBorders>
            <w:shd w:val="clear" w:color="auto" w:fill="auto"/>
            <w:vAlign w:val="center"/>
            <w:hideMark/>
          </w:tcPr>
          <w:p w14:paraId="12E6D7C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Врезка в действующие внутренние сети трубопроводов отопления и водоснабжения диаметром: 40 мм</w:t>
            </w:r>
          </w:p>
        </w:tc>
        <w:tc>
          <w:tcPr>
            <w:tcW w:w="1701" w:type="dxa"/>
            <w:tcBorders>
              <w:top w:val="nil"/>
              <w:left w:val="nil"/>
              <w:bottom w:val="single" w:sz="4" w:space="0" w:color="auto"/>
              <w:right w:val="single" w:sz="4" w:space="0" w:color="auto"/>
            </w:tcBorders>
            <w:shd w:val="clear" w:color="auto" w:fill="auto"/>
            <w:vAlign w:val="center"/>
            <w:hideMark/>
          </w:tcPr>
          <w:p w14:paraId="3CF127C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врезка</w:t>
            </w:r>
          </w:p>
        </w:tc>
        <w:tc>
          <w:tcPr>
            <w:tcW w:w="1842" w:type="dxa"/>
            <w:tcBorders>
              <w:top w:val="nil"/>
              <w:left w:val="nil"/>
              <w:bottom w:val="single" w:sz="4" w:space="0" w:color="auto"/>
              <w:right w:val="single" w:sz="4" w:space="0" w:color="auto"/>
            </w:tcBorders>
            <w:shd w:val="clear" w:color="auto" w:fill="auto"/>
            <w:vAlign w:val="center"/>
            <w:hideMark/>
          </w:tcPr>
          <w:p w14:paraId="0A904E3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5567C9E3" w14:textId="77777777" w:rsidTr="00032391">
        <w:trPr>
          <w:trHeight w:val="32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A05D4D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123</w:t>
            </w:r>
          </w:p>
        </w:tc>
        <w:tc>
          <w:tcPr>
            <w:tcW w:w="6082" w:type="dxa"/>
            <w:tcBorders>
              <w:top w:val="nil"/>
              <w:left w:val="nil"/>
              <w:bottom w:val="single" w:sz="4" w:space="0" w:color="auto"/>
              <w:right w:val="single" w:sz="4" w:space="0" w:color="auto"/>
            </w:tcBorders>
            <w:shd w:val="clear" w:color="auto" w:fill="auto"/>
            <w:vAlign w:val="center"/>
            <w:hideMark/>
          </w:tcPr>
          <w:p w14:paraId="4CC2D17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Гидравлическое испытание трубопроводов систем отопления, водопровода и горячего водоснабжения диаметром: до 50 мм</w:t>
            </w:r>
          </w:p>
        </w:tc>
        <w:tc>
          <w:tcPr>
            <w:tcW w:w="1701" w:type="dxa"/>
            <w:tcBorders>
              <w:top w:val="nil"/>
              <w:left w:val="nil"/>
              <w:bottom w:val="single" w:sz="4" w:space="0" w:color="auto"/>
              <w:right w:val="single" w:sz="4" w:space="0" w:color="auto"/>
            </w:tcBorders>
            <w:shd w:val="clear" w:color="auto" w:fill="auto"/>
            <w:vAlign w:val="center"/>
            <w:hideMark/>
          </w:tcPr>
          <w:p w14:paraId="68EA6CD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045F41B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0,45</w:t>
            </w:r>
          </w:p>
        </w:tc>
      </w:tr>
      <w:tr w:rsidR="006E7F72" w:rsidRPr="006E7F72" w14:paraId="1816F4EE" w14:textId="77777777" w:rsidTr="00032391">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09B8F836"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t>Оборудование и материалы</w:t>
            </w:r>
          </w:p>
        </w:tc>
      </w:tr>
      <w:tr w:rsidR="006E7F72" w:rsidRPr="006E7F72" w14:paraId="3AB405F5" w14:textId="77777777" w:rsidTr="00032391">
        <w:trPr>
          <w:trHeight w:val="33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3BF029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124</w:t>
            </w:r>
          </w:p>
        </w:tc>
        <w:tc>
          <w:tcPr>
            <w:tcW w:w="6082" w:type="dxa"/>
            <w:tcBorders>
              <w:top w:val="nil"/>
              <w:left w:val="nil"/>
              <w:bottom w:val="single" w:sz="4" w:space="0" w:color="auto"/>
              <w:right w:val="single" w:sz="4" w:space="0" w:color="auto"/>
            </w:tcBorders>
            <w:shd w:val="clear" w:color="auto" w:fill="auto"/>
            <w:vAlign w:val="center"/>
            <w:hideMark/>
          </w:tcPr>
          <w:p w14:paraId="11D404B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Узел смесительный обратный присоединительный диаметр </w:t>
            </w:r>
            <w:proofErr w:type="gramStart"/>
            <w:r w:rsidRPr="006E7F72">
              <w:rPr>
                <w:rFonts w:ascii="Arial" w:eastAsia="Times New Roman" w:hAnsi="Arial" w:cs="Arial"/>
                <w:color w:val="000000"/>
                <w:sz w:val="16"/>
                <w:szCs w:val="16"/>
                <w:shd w:val="clear" w:color="auto" w:fill="auto"/>
              </w:rPr>
              <w:t>25,  с</w:t>
            </w:r>
            <w:proofErr w:type="gramEnd"/>
            <w:r w:rsidRPr="006E7F72">
              <w:rPr>
                <w:rFonts w:ascii="Arial" w:eastAsia="Times New Roman" w:hAnsi="Arial" w:cs="Arial"/>
                <w:color w:val="000000"/>
                <w:sz w:val="16"/>
                <w:szCs w:val="16"/>
                <w:shd w:val="clear" w:color="auto" w:fill="auto"/>
              </w:rPr>
              <w:t xml:space="preserve"> гибкими подводками (*обратной конфигурации) </w:t>
            </w:r>
            <w:proofErr w:type="spellStart"/>
            <w:r w:rsidRPr="006E7F72">
              <w:rPr>
                <w:rFonts w:ascii="Arial" w:eastAsia="Times New Roman" w:hAnsi="Arial" w:cs="Arial"/>
                <w:color w:val="000000"/>
                <w:sz w:val="16"/>
                <w:szCs w:val="16"/>
                <w:shd w:val="clear" w:color="auto" w:fill="auto"/>
              </w:rPr>
              <w:t>Kvs</w:t>
            </w:r>
            <w:proofErr w:type="spellEnd"/>
            <w:r w:rsidRPr="006E7F72">
              <w:rPr>
                <w:rFonts w:ascii="Arial" w:eastAsia="Times New Roman" w:hAnsi="Arial" w:cs="Arial"/>
                <w:color w:val="000000"/>
                <w:sz w:val="16"/>
                <w:szCs w:val="16"/>
                <w:shd w:val="clear" w:color="auto" w:fill="auto"/>
              </w:rPr>
              <w:t xml:space="preserve"> не менее 4</w:t>
            </w:r>
          </w:p>
        </w:tc>
        <w:tc>
          <w:tcPr>
            <w:tcW w:w="1701" w:type="dxa"/>
            <w:tcBorders>
              <w:top w:val="nil"/>
              <w:left w:val="nil"/>
              <w:bottom w:val="single" w:sz="4" w:space="0" w:color="auto"/>
              <w:right w:val="single" w:sz="4" w:space="0" w:color="auto"/>
            </w:tcBorders>
            <w:shd w:val="clear" w:color="auto" w:fill="auto"/>
            <w:vAlign w:val="center"/>
            <w:hideMark/>
          </w:tcPr>
          <w:p w14:paraId="0DC4FB5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8EA971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6792F724" w14:textId="77777777" w:rsidTr="00032391">
        <w:trPr>
          <w:trHeight w:val="1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7555A5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125</w:t>
            </w:r>
          </w:p>
        </w:tc>
        <w:tc>
          <w:tcPr>
            <w:tcW w:w="6082" w:type="dxa"/>
            <w:tcBorders>
              <w:top w:val="nil"/>
              <w:left w:val="nil"/>
              <w:bottom w:val="single" w:sz="4" w:space="0" w:color="auto"/>
              <w:right w:val="single" w:sz="4" w:space="0" w:color="auto"/>
            </w:tcBorders>
            <w:shd w:val="clear" w:color="auto" w:fill="auto"/>
            <w:vAlign w:val="center"/>
            <w:hideMark/>
          </w:tcPr>
          <w:p w14:paraId="1077FA14" w14:textId="77777777" w:rsidR="006E7F72" w:rsidRPr="006E7F72" w:rsidRDefault="006E7F72" w:rsidP="006E7F72">
            <w:pPr>
              <w:jc w:val="left"/>
              <w:rPr>
                <w:rFonts w:ascii="Arial" w:eastAsia="Times New Roman" w:hAnsi="Arial" w:cs="Arial"/>
                <w:color w:val="000000"/>
                <w:sz w:val="16"/>
                <w:szCs w:val="16"/>
                <w:shd w:val="clear" w:color="auto" w:fill="auto"/>
              </w:rPr>
            </w:pPr>
            <w:proofErr w:type="spellStart"/>
            <w:r w:rsidRPr="006E7F72">
              <w:rPr>
                <w:rFonts w:ascii="Arial" w:eastAsia="Times New Roman" w:hAnsi="Arial" w:cs="Arial"/>
                <w:color w:val="000000"/>
                <w:sz w:val="16"/>
                <w:szCs w:val="16"/>
                <w:shd w:val="clear" w:color="auto" w:fill="auto"/>
              </w:rPr>
              <w:t>Термоманометр</w:t>
            </w:r>
            <w:proofErr w:type="spellEnd"/>
            <w:r w:rsidRPr="006E7F72">
              <w:rPr>
                <w:rFonts w:ascii="Arial" w:eastAsia="Times New Roman" w:hAnsi="Arial" w:cs="Arial"/>
                <w:color w:val="000000"/>
                <w:sz w:val="16"/>
                <w:szCs w:val="16"/>
                <w:shd w:val="clear" w:color="auto" w:fill="auto"/>
              </w:rPr>
              <w:t xml:space="preserve"> в сборе TM 25/MST</w:t>
            </w:r>
          </w:p>
        </w:tc>
        <w:tc>
          <w:tcPr>
            <w:tcW w:w="1701" w:type="dxa"/>
            <w:tcBorders>
              <w:top w:val="nil"/>
              <w:left w:val="nil"/>
              <w:bottom w:val="single" w:sz="4" w:space="0" w:color="auto"/>
              <w:right w:val="single" w:sz="4" w:space="0" w:color="auto"/>
            </w:tcBorders>
            <w:shd w:val="clear" w:color="auto" w:fill="auto"/>
            <w:vAlign w:val="center"/>
            <w:hideMark/>
          </w:tcPr>
          <w:p w14:paraId="65C17A6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A81908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41537B9B" w14:textId="77777777" w:rsidTr="00032391">
        <w:trPr>
          <w:trHeight w:val="47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C20075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126</w:t>
            </w:r>
          </w:p>
        </w:tc>
        <w:tc>
          <w:tcPr>
            <w:tcW w:w="6082" w:type="dxa"/>
            <w:tcBorders>
              <w:top w:val="nil"/>
              <w:left w:val="nil"/>
              <w:bottom w:val="single" w:sz="4" w:space="0" w:color="auto"/>
              <w:right w:val="single" w:sz="4" w:space="0" w:color="auto"/>
            </w:tcBorders>
            <w:shd w:val="clear" w:color="auto" w:fill="auto"/>
            <w:vAlign w:val="center"/>
            <w:hideMark/>
          </w:tcPr>
          <w:p w14:paraId="43C606E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Узлы укрупненные монтажные (трубопроводы) из стальных </w:t>
            </w:r>
            <w:proofErr w:type="gramStart"/>
            <w:r w:rsidRPr="006E7F72">
              <w:rPr>
                <w:rFonts w:ascii="Arial" w:eastAsia="Times New Roman" w:hAnsi="Arial" w:cs="Arial"/>
                <w:color w:val="000000"/>
                <w:sz w:val="16"/>
                <w:szCs w:val="16"/>
                <w:shd w:val="clear" w:color="auto" w:fill="auto"/>
              </w:rPr>
              <w:t>водогазопроводных :</w:t>
            </w:r>
            <w:proofErr w:type="spellStart"/>
            <w:r w:rsidRPr="006E7F72">
              <w:rPr>
                <w:rFonts w:ascii="Arial" w:eastAsia="Times New Roman" w:hAnsi="Arial" w:cs="Arial"/>
                <w:color w:val="000000"/>
                <w:sz w:val="16"/>
                <w:szCs w:val="16"/>
                <w:shd w:val="clear" w:color="auto" w:fill="auto"/>
              </w:rPr>
              <w:t>неоцинкованных</w:t>
            </w:r>
            <w:proofErr w:type="spellEnd"/>
            <w:proofErr w:type="gramEnd"/>
            <w:r w:rsidRPr="006E7F72">
              <w:rPr>
                <w:rFonts w:ascii="Arial" w:eastAsia="Times New Roman" w:hAnsi="Arial" w:cs="Arial"/>
                <w:color w:val="000000"/>
                <w:sz w:val="16"/>
                <w:szCs w:val="16"/>
                <w:shd w:val="clear" w:color="auto" w:fill="auto"/>
              </w:rPr>
              <w:t xml:space="preserve"> труб с гильзами для систем отопления диаметром 25 мм</w:t>
            </w:r>
          </w:p>
        </w:tc>
        <w:tc>
          <w:tcPr>
            <w:tcW w:w="1701" w:type="dxa"/>
            <w:tcBorders>
              <w:top w:val="nil"/>
              <w:left w:val="nil"/>
              <w:bottom w:val="single" w:sz="4" w:space="0" w:color="auto"/>
              <w:right w:val="single" w:sz="4" w:space="0" w:color="auto"/>
            </w:tcBorders>
            <w:shd w:val="clear" w:color="auto" w:fill="auto"/>
            <w:vAlign w:val="center"/>
            <w:hideMark/>
          </w:tcPr>
          <w:p w14:paraId="1F034FD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5D19C97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w:t>
            </w:r>
          </w:p>
        </w:tc>
      </w:tr>
      <w:tr w:rsidR="006E7F72" w:rsidRPr="006E7F72" w14:paraId="2927E8FC" w14:textId="77777777" w:rsidTr="00032391">
        <w:trPr>
          <w:trHeight w:val="49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AB9AFD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127</w:t>
            </w:r>
          </w:p>
        </w:tc>
        <w:tc>
          <w:tcPr>
            <w:tcW w:w="6082" w:type="dxa"/>
            <w:tcBorders>
              <w:top w:val="nil"/>
              <w:left w:val="nil"/>
              <w:bottom w:val="single" w:sz="4" w:space="0" w:color="auto"/>
              <w:right w:val="single" w:sz="4" w:space="0" w:color="auto"/>
            </w:tcBorders>
            <w:shd w:val="clear" w:color="auto" w:fill="auto"/>
            <w:vAlign w:val="center"/>
            <w:hideMark/>
          </w:tcPr>
          <w:p w14:paraId="009ABBD9"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Узлы укрупненные монтажные (трубопроводы) из стальных </w:t>
            </w:r>
            <w:proofErr w:type="gramStart"/>
            <w:r w:rsidRPr="006E7F72">
              <w:rPr>
                <w:rFonts w:ascii="Arial" w:eastAsia="Times New Roman" w:hAnsi="Arial" w:cs="Arial"/>
                <w:color w:val="000000"/>
                <w:sz w:val="16"/>
                <w:szCs w:val="16"/>
                <w:shd w:val="clear" w:color="auto" w:fill="auto"/>
              </w:rPr>
              <w:t>водогазопроводных :</w:t>
            </w:r>
            <w:proofErr w:type="spellStart"/>
            <w:r w:rsidRPr="006E7F72">
              <w:rPr>
                <w:rFonts w:ascii="Arial" w:eastAsia="Times New Roman" w:hAnsi="Arial" w:cs="Arial"/>
                <w:color w:val="000000"/>
                <w:sz w:val="16"/>
                <w:szCs w:val="16"/>
                <w:shd w:val="clear" w:color="auto" w:fill="auto"/>
              </w:rPr>
              <w:t>неоцинкованных</w:t>
            </w:r>
            <w:proofErr w:type="spellEnd"/>
            <w:proofErr w:type="gramEnd"/>
            <w:r w:rsidRPr="006E7F72">
              <w:rPr>
                <w:rFonts w:ascii="Arial" w:eastAsia="Times New Roman" w:hAnsi="Arial" w:cs="Arial"/>
                <w:color w:val="000000"/>
                <w:sz w:val="16"/>
                <w:szCs w:val="16"/>
                <w:shd w:val="clear" w:color="auto" w:fill="auto"/>
              </w:rPr>
              <w:t xml:space="preserve"> труб с гильзами для систем отопления  диаметром 40 мм</w:t>
            </w:r>
          </w:p>
        </w:tc>
        <w:tc>
          <w:tcPr>
            <w:tcW w:w="1701" w:type="dxa"/>
            <w:tcBorders>
              <w:top w:val="nil"/>
              <w:left w:val="nil"/>
              <w:bottom w:val="single" w:sz="4" w:space="0" w:color="auto"/>
              <w:right w:val="single" w:sz="4" w:space="0" w:color="auto"/>
            </w:tcBorders>
            <w:shd w:val="clear" w:color="auto" w:fill="auto"/>
            <w:vAlign w:val="center"/>
            <w:hideMark/>
          </w:tcPr>
          <w:p w14:paraId="4B251BE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69ACE70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35</w:t>
            </w:r>
          </w:p>
        </w:tc>
      </w:tr>
      <w:tr w:rsidR="006E7F72" w:rsidRPr="006E7F72" w14:paraId="7D6D1868" w14:textId="77777777" w:rsidTr="00032391">
        <w:trPr>
          <w:trHeight w:val="20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B21E58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128</w:t>
            </w:r>
          </w:p>
        </w:tc>
        <w:tc>
          <w:tcPr>
            <w:tcW w:w="6082" w:type="dxa"/>
            <w:tcBorders>
              <w:top w:val="nil"/>
              <w:left w:val="nil"/>
              <w:bottom w:val="single" w:sz="4" w:space="0" w:color="auto"/>
              <w:right w:val="single" w:sz="4" w:space="0" w:color="auto"/>
            </w:tcBorders>
            <w:shd w:val="clear" w:color="auto" w:fill="auto"/>
            <w:vAlign w:val="center"/>
            <w:hideMark/>
          </w:tcPr>
          <w:p w14:paraId="5E6F986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Кран шаровой VT.</w:t>
            </w:r>
            <w:proofErr w:type="gramStart"/>
            <w:r w:rsidRPr="006E7F72">
              <w:rPr>
                <w:rFonts w:ascii="Arial" w:eastAsia="Times New Roman" w:hAnsi="Arial" w:cs="Arial"/>
                <w:color w:val="000000"/>
                <w:sz w:val="16"/>
                <w:szCs w:val="16"/>
                <w:shd w:val="clear" w:color="auto" w:fill="auto"/>
              </w:rPr>
              <w:t>214.N.</w:t>
            </w:r>
            <w:proofErr w:type="gramEnd"/>
            <w:r w:rsidRPr="006E7F72">
              <w:rPr>
                <w:rFonts w:ascii="Arial" w:eastAsia="Times New Roman" w:hAnsi="Arial" w:cs="Arial"/>
                <w:color w:val="000000"/>
                <w:sz w:val="16"/>
                <w:szCs w:val="16"/>
                <w:shd w:val="clear" w:color="auto" w:fill="auto"/>
              </w:rPr>
              <w:t>08 1 1/2"</w:t>
            </w:r>
          </w:p>
        </w:tc>
        <w:tc>
          <w:tcPr>
            <w:tcW w:w="1701" w:type="dxa"/>
            <w:tcBorders>
              <w:top w:val="nil"/>
              <w:left w:val="nil"/>
              <w:bottom w:val="single" w:sz="4" w:space="0" w:color="auto"/>
              <w:right w:val="single" w:sz="4" w:space="0" w:color="auto"/>
            </w:tcBorders>
            <w:shd w:val="clear" w:color="auto" w:fill="auto"/>
            <w:vAlign w:val="center"/>
            <w:hideMark/>
          </w:tcPr>
          <w:p w14:paraId="7A35926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43DAEF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40D0645A" w14:textId="77777777" w:rsidTr="00032391">
        <w:trPr>
          <w:trHeight w:val="13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D4E4B4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129</w:t>
            </w:r>
          </w:p>
        </w:tc>
        <w:tc>
          <w:tcPr>
            <w:tcW w:w="6082" w:type="dxa"/>
            <w:tcBorders>
              <w:top w:val="nil"/>
              <w:left w:val="nil"/>
              <w:bottom w:val="single" w:sz="4" w:space="0" w:color="auto"/>
              <w:right w:val="single" w:sz="4" w:space="0" w:color="auto"/>
            </w:tcBorders>
            <w:shd w:val="clear" w:color="auto" w:fill="auto"/>
            <w:vAlign w:val="center"/>
            <w:hideMark/>
          </w:tcPr>
          <w:p w14:paraId="1FAB12F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Кран шаровой VT.</w:t>
            </w:r>
            <w:proofErr w:type="gramStart"/>
            <w:r w:rsidRPr="006E7F72">
              <w:rPr>
                <w:rFonts w:ascii="Arial" w:eastAsia="Times New Roman" w:hAnsi="Arial" w:cs="Arial"/>
                <w:color w:val="000000"/>
                <w:sz w:val="16"/>
                <w:szCs w:val="16"/>
                <w:shd w:val="clear" w:color="auto" w:fill="auto"/>
              </w:rPr>
              <w:t>214.N.</w:t>
            </w:r>
            <w:proofErr w:type="gramEnd"/>
            <w:r w:rsidRPr="006E7F72">
              <w:rPr>
                <w:rFonts w:ascii="Arial" w:eastAsia="Times New Roman" w:hAnsi="Arial" w:cs="Arial"/>
                <w:color w:val="000000"/>
                <w:sz w:val="16"/>
                <w:szCs w:val="16"/>
                <w:shd w:val="clear" w:color="auto" w:fill="auto"/>
              </w:rPr>
              <w:t>04 1/2"</w:t>
            </w:r>
          </w:p>
        </w:tc>
        <w:tc>
          <w:tcPr>
            <w:tcW w:w="1701" w:type="dxa"/>
            <w:tcBorders>
              <w:top w:val="nil"/>
              <w:left w:val="nil"/>
              <w:bottom w:val="single" w:sz="4" w:space="0" w:color="auto"/>
              <w:right w:val="single" w:sz="4" w:space="0" w:color="auto"/>
            </w:tcBorders>
            <w:shd w:val="clear" w:color="auto" w:fill="auto"/>
            <w:vAlign w:val="center"/>
            <w:hideMark/>
          </w:tcPr>
          <w:p w14:paraId="0102CF8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3E0C41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w:t>
            </w:r>
          </w:p>
        </w:tc>
      </w:tr>
      <w:tr w:rsidR="006E7F72" w:rsidRPr="006E7F72" w14:paraId="3210E4DD" w14:textId="77777777" w:rsidTr="00032391">
        <w:trPr>
          <w:trHeight w:val="22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5A6B18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130</w:t>
            </w:r>
          </w:p>
        </w:tc>
        <w:tc>
          <w:tcPr>
            <w:tcW w:w="6082" w:type="dxa"/>
            <w:tcBorders>
              <w:top w:val="nil"/>
              <w:left w:val="nil"/>
              <w:bottom w:val="single" w:sz="4" w:space="0" w:color="auto"/>
              <w:right w:val="single" w:sz="4" w:space="0" w:color="auto"/>
            </w:tcBorders>
            <w:shd w:val="clear" w:color="auto" w:fill="auto"/>
            <w:vAlign w:val="center"/>
            <w:hideMark/>
          </w:tcPr>
          <w:p w14:paraId="36F46F6A" w14:textId="77777777" w:rsidR="006E7F72" w:rsidRPr="006E7F72" w:rsidRDefault="006E7F72" w:rsidP="006E7F72">
            <w:pPr>
              <w:jc w:val="left"/>
              <w:rPr>
                <w:rFonts w:ascii="Arial" w:eastAsia="Times New Roman" w:hAnsi="Arial" w:cs="Arial"/>
                <w:color w:val="000000"/>
                <w:sz w:val="16"/>
                <w:szCs w:val="16"/>
                <w:shd w:val="clear" w:color="auto" w:fill="auto"/>
              </w:rPr>
            </w:pPr>
            <w:proofErr w:type="spellStart"/>
            <w:r w:rsidRPr="006E7F72">
              <w:rPr>
                <w:rFonts w:ascii="Arial" w:eastAsia="Times New Roman" w:hAnsi="Arial" w:cs="Arial"/>
                <w:color w:val="000000"/>
                <w:sz w:val="16"/>
                <w:szCs w:val="16"/>
                <w:shd w:val="clear" w:color="auto" w:fill="auto"/>
              </w:rPr>
              <w:t>Воздухоотводчик</w:t>
            </w:r>
            <w:proofErr w:type="spellEnd"/>
            <w:r w:rsidRPr="006E7F72">
              <w:rPr>
                <w:rFonts w:ascii="Arial" w:eastAsia="Times New Roman" w:hAnsi="Arial" w:cs="Arial"/>
                <w:color w:val="000000"/>
                <w:sz w:val="16"/>
                <w:szCs w:val="16"/>
                <w:shd w:val="clear" w:color="auto" w:fill="auto"/>
              </w:rPr>
              <w:t xml:space="preserve"> автоматический VT 502 NH</w:t>
            </w:r>
          </w:p>
        </w:tc>
        <w:tc>
          <w:tcPr>
            <w:tcW w:w="1701" w:type="dxa"/>
            <w:tcBorders>
              <w:top w:val="nil"/>
              <w:left w:val="nil"/>
              <w:bottom w:val="single" w:sz="4" w:space="0" w:color="auto"/>
              <w:right w:val="single" w:sz="4" w:space="0" w:color="auto"/>
            </w:tcBorders>
            <w:shd w:val="clear" w:color="auto" w:fill="auto"/>
            <w:vAlign w:val="center"/>
            <w:hideMark/>
          </w:tcPr>
          <w:p w14:paraId="5A630F4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54DBB2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783D39C8" w14:textId="77777777" w:rsidTr="00032391">
        <w:trPr>
          <w:trHeight w:val="12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D28C02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131</w:t>
            </w:r>
          </w:p>
        </w:tc>
        <w:tc>
          <w:tcPr>
            <w:tcW w:w="6082" w:type="dxa"/>
            <w:tcBorders>
              <w:top w:val="nil"/>
              <w:left w:val="nil"/>
              <w:bottom w:val="single" w:sz="4" w:space="0" w:color="auto"/>
              <w:right w:val="single" w:sz="4" w:space="0" w:color="auto"/>
            </w:tcBorders>
            <w:shd w:val="clear" w:color="auto" w:fill="auto"/>
            <w:vAlign w:val="center"/>
            <w:hideMark/>
          </w:tcPr>
          <w:p w14:paraId="2F5FCDF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Изоляционные трубки </w:t>
            </w:r>
            <w:proofErr w:type="spellStart"/>
            <w:r w:rsidRPr="006E7F72">
              <w:rPr>
                <w:rFonts w:ascii="Arial" w:eastAsia="Times New Roman" w:hAnsi="Arial" w:cs="Arial"/>
                <w:color w:val="000000"/>
                <w:sz w:val="16"/>
                <w:szCs w:val="16"/>
                <w:shd w:val="clear" w:color="auto" w:fill="auto"/>
              </w:rPr>
              <w:t>Energocell</w:t>
            </w:r>
            <w:proofErr w:type="spellEnd"/>
            <w:r w:rsidRPr="006E7F72">
              <w:rPr>
                <w:rFonts w:ascii="Arial" w:eastAsia="Times New Roman" w:hAnsi="Arial" w:cs="Arial"/>
                <w:color w:val="000000"/>
                <w:sz w:val="16"/>
                <w:szCs w:val="16"/>
                <w:shd w:val="clear" w:color="auto" w:fill="auto"/>
              </w:rPr>
              <w:t xml:space="preserve"> HT 35/9-2</w:t>
            </w:r>
          </w:p>
        </w:tc>
        <w:tc>
          <w:tcPr>
            <w:tcW w:w="1701" w:type="dxa"/>
            <w:tcBorders>
              <w:top w:val="nil"/>
              <w:left w:val="nil"/>
              <w:bottom w:val="single" w:sz="4" w:space="0" w:color="auto"/>
              <w:right w:val="single" w:sz="4" w:space="0" w:color="auto"/>
            </w:tcBorders>
            <w:shd w:val="clear" w:color="auto" w:fill="auto"/>
            <w:vAlign w:val="center"/>
            <w:hideMark/>
          </w:tcPr>
          <w:p w14:paraId="096E437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662017C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w:t>
            </w:r>
          </w:p>
        </w:tc>
      </w:tr>
      <w:tr w:rsidR="006E7F72" w:rsidRPr="006E7F72" w14:paraId="2EDB9462" w14:textId="77777777" w:rsidTr="00032391">
        <w:trPr>
          <w:trHeight w:val="13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FDE9D9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132</w:t>
            </w:r>
          </w:p>
        </w:tc>
        <w:tc>
          <w:tcPr>
            <w:tcW w:w="6082" w:type="dxa"/>
            <w:tcBorders>
              <w:top w:val="nil"/>
              <w:left w:val="nil"/>
              <w:bottom w:val="single" w:sz="4" w:space="0" w:color="auto"/>
              <w:right w:val="single" w:sz="4" w:space="0" w:color="auto"/>
            </w:tcBorders>
            <w:shd w:val="clear" w:color="auto" w:fill="auto"/>
            <w:vAlign w:val="center"/>
            <w:hideMark/>
          </w:tcPr>
          <w:p w14:paraId="7A50DEC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Изоляционные трубки </w:t>
            </w:r>
            <w:proofErr w:type="spellStart"/>
            <w:r w:rsidRPr="006E7F72">
              <w:rPr>
                <w:rFonts w:ascii="Arial" w:eastAsia="Times New Roman" w:hAnsi="Arial" w:cs="Arial"/>
                <w:color w:val="000000"/>
                <w:sz w:val="16"/>
                <w:szCs w:val="16"/>
                <w:shd w:val="clear" w:color="auto" w:fill="auto"/>
              </w:rPr>
              <w:t>Energocell</w:t>
            </w:r>
            <w:proofErr w:type="spellEnd"/>
            <w:r w:rsidRPr="006E7F72">
              <w:rPr>
                <w:rFonts w:ascii="Arial" w:eastAsia="Times New Roman" w:hAnsi="Arial" w:cs="Arial"/>
                <w:color w:val="000000"/>
                <w:sz w:val="16"/>
                <w:szCs w:val="16"/>
                <w:shd w:val="clear" w:color="auto" w:fill="auto"/>
              </w:rPr>
              <w:t xml:space="preserve"> HT 48/9-2</w:t>
            </w:r>
          </w:p>
        </w:tc>
        <w:tc>
          <w:tcPr>
            <w:tcW w:w="1701" w:type="dxa"/>
            <w:tcBorders>
              <w:top w:val="nil"/>
              <w:left w:val="nil"/>
              <w:bottom w:val="single" w:sz="4" w:space="0" w:color="auto"/>
              <w:right w:val="single" w:sz="4" w:space="0" w:color="auto"/>
            </w:tcBorders>
            <w:shd w:val="clear" w:color="auto" w:fill="auto"/>
            <w:vAlign w:val="center"/>
            <w:hideMark/>
          </w:tcPr>
          <w:p w14:paraId="0B80781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5A8B58D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35</w:t>
            </w:r>
          </w:p>
        </w:tc>
      </w:tr>
      <w:tr w:rsidR="006E7F72" w:rsidRPr="006E7F72" w14:paraId="501AD1FD" w14:textId="77777777" w:rsidTr="00032391">
        <w:trPr>
          <w:trHeight w:val="16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8D8458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133</w:t>
            </w:r>
          </w:p>
        </w:tc>
        <w:tc>
          <w:tcPr>
            <w:tcW w:w="6082" w:type="dxa"/>
            <w:tcBorders>
              <w:top w:val="nil"/>
              <w:left w:val="nil"/>
              <w:bottom w:val="single" w:sz="4" w:space="0" w:color="auto"/>
              <w:right w:val="single" w:sz="4" w:space="0" w:color="auto"/>
            </w:tcBorders>
            <w:shd w:val="clear" w:color="auto" w:fill="auto"/>
            <w:vAlign w:val="center"/>
            <w:hideMark/>
          </w:tcPr>
          <w:p w14:paraId="5BEF076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Опора </w:t>
            </w:r>
            <w:proofErr w:type="spellStart"/>
            <w:r w:rsidRPr="006E7F72">
              <w:rPr>
                <w:rFonts w:ascii="Arial" w:eastAsia="Times New Roman" w:hAnsi="Arial" w:cs="Arial"/>
                <w:color w:val="000000"/>
                <w:sz w:val="16"/>
                <w:szCs w:val="16"/>
                <w:shd w:val="clear" w:color="auto" w:fill="auto"/>
              </w:rPr>
              <w:t>хомутовая</w:t>
            </w:r>
            <w:proofErr w:type="spellEnd"/>
            <w:r w:rsidRPr="006E7F72">
              <w:rPr>
                <w:rFonts w:ascii="Arial" w:eastAsia="Times New Roman" w:hAnsi="Arial" w:cs="Arial"/>
                <w:color w:val="000000"/>
                <w:sz w:val="16"/>
                <w:szCs w:val="16"/>
                <w:shd w:val="clear" w:color="auto" w:fill="auto"/>
              </w:rPr>
              <w:t xml:space="preserve"> для крепления труб 25</w:t>
            </w:r>
          </w:p>
        </w:tc>
        <w:tc>
          <w:tcPr>
            <w:tcW w:w="1701" w:type="dxa"/>
            <w:tcBorders>
              <w:top w:val="nil"/>
              <w:left w:val="nil"/>
              <w:bottom w:val="single" w:sz="4" w:space="0" w:color="auto"/>
              <w:right w:val="single" w:sz="4" w:space="0" w:color="auto"/>
            </w:tcBorders>
            <w:shd w:val="clear" w:color="auto" w:fill="auto"/>
            <w:vAlign w:val="center"/>
            <w:hideMark/>
          </w:tcPr>
          <w:p w14:paraId="7BFCEF2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170D15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w:t>
            </w:r>
          </w:p>
        </w:tc>
      </w:tr>
      <w:tr w:rsidR="006E7F72" w:rsidRPr="006E7F72" w14:paraId="271C1846" w14:textId="77777777" w:rsidTr="00032391">
        <w:trPr>
          <w:trHeight w:val="10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FF6AE4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134</w:t>
            </w:r>
          </w:p>
        </w:tc>
        <w:tc>
          <w:tcPr>
            <w:tcW w:w="6082" w:type="dxa"/>
            <w:tcBorders>
              <w:top w:val="nil"/>
              <w:left w:val="nil"/>
              <w:bottom w:val="single" w:sz="4" w:space="0" w:color="auto"/>
              <w:right w:val="single" w:sz="4" w:space="0" w:color="auto"/>
            </w:tcBorders>
            <w:shd w:val="clear" w:color="auto" w:fill="auto"/>
            <w:vAlign w:val="center"/>
            <w:hideMark/>
          </w:tcPr>
          <w:p w14:paraId="2588ABB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Опора </w:t>
            </w:r>
            <w:proofErr w:type="spellStart"/>
            <w:r w:rsidRPr="006E7F72">
              <w:rPr>
                <w:rFonts w:ascii="Arial" w:eastAsia="Times New Roman" w:hAnsi="Arial" w:cs="Arial"/>
                <w:color w:val="000000"/>
                <w:sz w:val="16"/>
                <w:szCs w:val="16"/>
                <w:shd w:val="clear" w:color="auto" w:fill="auto"/>
              </w:rPr>
              <w:t>хомутовая</w:t>
            </w:r>
            <w:proofErr w:type="spellEnd"/>
            <w:r w:rsidRPr="006E7F72">
              <w:rPr>
                <w:rFonts w:ascii="Arial" w:eastAsia="Times New Roman" w:hAnsi="Arial" w:cs="Arial"/>
                <w:color w:val="000000"/>
                <w:sz w:val="16"/>
                <w:szCs w:val="16"/>
                <w:shd w:val="clear" w:color="auto" w:fill="auto"/>
              </w:rPr>
              <w:t xml:space="preserve"> для крепления труб 40</w:t>
            </w:r>
          </w:p>
        </w:tc>
        <w:tc>
          <w:tcPr>
            <w:tcW w:w="1701" w:type="dxa"/>
            <w:tcBorders>
              <w:top w:val="nil"/>
              <w:left w:val="nil"/>
              <w:bottom w:val="single" w:sz="4" w:space="0" w:color="auto"/>
              <w:right w:val="single" w:sz="4" w:space="0" w:color="auto"/>
            </w:tcBorders>
            <w:shd w:val="clear" w:color="auto" w:fill="auto"/>
            <w:vAlign w:val="center"/>
            <w:hideMark/>
          </w:tcPr>
          <w:p w14:paraId="072F6D3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17E58A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w:t>
            </w:r>
          </w:p>
        </w:tc>
      </w:tr>
      <w:tr w:rsidR="006E7F72" w:rsidRPr="006E7F72" w14:paraId="409985E6" w14:textId="77777777" w:rsidTr="00032391">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7BDBF6D7" w14:textId="77777777" w:rsidR="006E7F72" w:rsidRPr="006E7F72" w:rsidRDefault="006E7F72" w:rsidP="006E7F72">
            <w:pPr>
              <w:jc w:val="left"/>
              <w:rPr>
                <w:rFonts w:ascii="Arial" w:eastAsia="Times New Roman" w:hAnsi="Arial" w:cs="Arial"/>
                <w:b/>
                <w:bCs/>
                <w:color w:val="000000"/>
                <w:sz w:val="18"/>
                <w:szCs w:val="18"/>
                <w:shd w:val="clear" w:color="auto" w:fill="auto"/>
              </w:rPr>
            </w:pPr>
            <w:r w:rsidRPr="006E7F72">
              <w:rPr>
                <w:rFonts w:ascii="Arial" w:eastAsia="Times New Roman" w:hAnsi="Arial" w:cs="Arial"/>
                <w:b/>
                <w:bCs/>
                <w:color w:val="000000"/>
                <w:sz w:val="18"/>
                <w:szCs w:val="18"/>
                <w:shd w:val="clear" w:color="auto" w:fill="auto"/>
              </w:rPr>
              <w:t>Раздел 3. Силовое электрооборудование</w:t>
            </w:r>
          </w:p>
        </w:tc>
      </w:tr>
      <w:tr w:rsidR="006E7F72" w:rsidRPr="006E7F72" w14:paraId="3F24E3A2" w14:textId="77777777" w:rsidTr="00032391">
        <w:trPr>
          <w:trHeight w:val="3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CB2A2B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135</w:t>
            </w:r>
          </w:p>
        </w:tc>
        <w:tc>
          <w:tcPr>
            <w:tcW w:w="6082" w:type="dxa"/>
            <w:tcBorders>
              <w:top w:val="nil"/>
              <w:left w:val="nil"/>
              <w:bottom w:val="single" w:sz="4" w:space="0" w:color="auto"/>
              <w:right w:val="single" w:sz="4" w:space="0" w:color="auto"/>
            </w:tcBorders>
            <w:shd w:val="clear" w:color="auto" w:fill="auto"/>
            <w:vAlign w:val="center"/>
            <w:hideMark/>
          </w:tcPr>
          <w:p w14:paraId="4C184DD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Шкаф (пульт) управления навесной, высота, ширина и глубина: до 600х600х350 мм</w:t>
            </w:r>
          </w:p>
        </w:tc>
        <w:tc>
          <w:tcPr>
            <w:tcW w:w="1701" w:type="dxa"/>
            <w:tcBorders>
              <w:top w:val="nil"/>
              <w:left w:val="nil"/>
              <w:bottom w:val="single" w:sz="4" w:space="0" w:color="auto"/>
              <w:right w:val="single" w:sz="4" w:space="0" w:color="auto"/>
            </w:tcBorders>
            <w:shd w:val="clear" w:color="auto" w:fill="auto"/>
            <w:vAlign w:val="center"/>
            <w:hideMark/>
          </w:tcPr>
          <w:p w14:paraId="5B6F46B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56F9906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5449C9E5" w14:textId="77777777" w:rsidTr="00032391">
        <w:trPr>
          <w:trHeight w:val="37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53D842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136</w:t>
            </w:r>
          </w:p>
        </w:tc>
        <w:tc>
          <w:tcPr>
            <w:tcW w:w="6082" w:type="dxa"/>
            <w:tcBorders>
              <w:top w:val="nil"/>
              <w:left w:val="nil"/>
              <w:bottom w:val="single" w:sz="4" w:space="0" w:color="auto"/>
              <w:right w:val="single" w:sz="4" w:space="0" w:color="auto"/>
            </w:tcBorders>
            <w:shd w:val="clear" w:color="auto" w:fill="auto"/>
            <w:vAlign w:val="center"/>
            <w:hideMark/>
          </w:tcPr>
          <w:p w14:paraId="2402F4BB"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Приборы, устанавливаемые на металлоконструкциях, щитах и пультах, масса: до 5 кг</w:t>
            </w:r>
          </w:p>
        </w:tc>
        <w:tc>
          <w:tcPr>
            <w:tcW w:w="1701" w:type="dxa"/>
            <w:tcBorders>
              <w:top w:val="nil"/>
              <w:left w:val="nil"/>
              <w:bottom w:val="single" w:sz="4" w:space="0" w:color="auto"/>
              <w:right w:val="single" w:sz="4" w:space="0" w:color="auto"/>
            </w:tcBorders>
            <w:shd w:val="clear" w:color="auto" w:fill="auto"/>
            <w:vAlign w:val="center"/>
            <w:hideMark/>
          </w:tcPr>
          <w:p w14:paraId="20735E6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04F8B52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286062B" w14:textId="77777777" w:rsidTr="00032391">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DD3294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137</w:t>
            </w:r>
          </w:p>
        </w:tc>
        <w:tc>
          <w:tcPr>
            <w:tcW w:w="6082" w:type="dxa"/>
            <w:tcBorders>
              <w:top w:val="nil"/>
              <w:left w:val="nil"/>
              <w:bottom w:val="single" w:sz="4" w:space="0" w:color="auto"/>
              <w:right w:val="single" w:sz="4" w:space="0" w:color="auto"/>
            </w:tcBorders>
            <w:shd w:val="clear" w:color="auto" w:fill="auto"/>
            <w:vAlign w:val="center"/>
            <w:hideMark/>
          </w:tcPr>
          <w:p w14:paraId="18E3C03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ИБП, масса: до 10 кг</w:t>
            </w:r>
          </w:p>
        </w:tc>
        <w:tc>
          <w:tcPr>
            <w:tcW w:w="1701" w:type="dxa"/>
            <w:tcBorders>
              <w:top w:val="nil"/>
              <w:left w:val="nil"/>
              <w:bottom w:val="single" w:sz="4" w:space="0" w:color="auto"/>
              <w:right w:val="single" w:sz="4" w:space="0" w:color="auto"/>
            </w:tcBorders>
            <w:shd w:val="clear" w:color="auto" w:fill="auto"/>
            <w:vAlign w:val="center"/>
            <w:hideMark/>
          </w:tcPr>
          <w:p w14:paraId="7451F0F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0697398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4D38CC03" w14:textId="77777777" w:rsidTr="00032391">
        <w:trPr>
          <w:trHeight w:val="7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AA7869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138</w:t>
            </w:r>
          </w:p>
        </w:tc>
        <w:tc>
          <w:tcPr>
            <w:tcW w:w="6082" w:type="dxa"/>
            <w:tcBorders>
              <w:top w:val="nil"/>
              <w:left w:val="nil"/>
              <w:bottom w:val="single" w:sz="4" w:space="0" w:color="auto"/>
              <w:right w:val="single" w:sz="4" w:space="0" w:color="auto"/>
            </w:tcBorders>
            <w:shd w:val="clear" w:color="auto" w:fill="auto"/>
            <w:vAlign w:val="center"/>
            <w:hideMark/>
          </w:tcPr>
          <w:p w14:paraId="27E27F0F"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Прибор или аппарат</w:t>
            </w:r>
          </w:p>
        </w:tc>
        <w:tc>
          <w:tcPr>
            <w:tcW w:w="1701" w:type="dxa"/>
            <w:tcBorders>
              <w:top w:val="nil"/>
              <w:left w:val="nil"/>
              <w:bottom w:val="single" w:sz="4" w:space="0" w:color="auto"/>
              <w:right w:val="single" w:sz="4" w:space="0" w:color="auto"/>
            </w:tcBorders>
            <w:shd w:val="clear" w:color="auto" w:fill="auto"/>
            <w:vAlign w:val="center"/>
            <w:hideMark/>
          </w:tcPr>
          <w:p w14:paraId="37312B2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450722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6C8F4615" w14:textId="77777777" w:rsidTr="00032391">
        <w:trPr>
          <w:trHeight w:val="30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6F77A9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139</w:t>
            </w:r>
          </w:p>
        </w:tc>
        <w:tc>
          <w:tcPr>
            <w:tcW w:w="6082" w:type="dxa"/>
            <w:tcBorders>
              <w:top w:val="nil"/>
              <w:left w:val="nil"/>
              <w:bottom w:val="single" w:sz="4" w:space="0" w:color="auto"/>
              <w:right w:val="single" w:sz="4" w:space="0" w:color="auto"/>
            </w:tcBorders>
            <w:shd w:val="clear" w:color="auto" w:fill="auto"/>
            <w:vAlign w:val="center"/>
            <w:hideMark/>
          </w:tcPr>
          <w:p w14:paraId="2F27A59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Труба винипластовая по установленным конструкциям, по стенам и колоннам с креплением скобами, диаметр: до 25 мм</w:t>
            </w:r>
          </w:p>
        </w:tc>
        <w:tc>
          <w:tcPr>
            <w:tcW w:w="1701" w:type="dxa"/>
            <w:tcBorders>
              <w:top w:val="nil"/>
              <w:left w:val="nil"/>
              <w:bottom w:val="single" w:sz="4" w:space="0" w:color="auto"/>
              <w:right w:val="single" w:sz="4" w:space="0" w:color="auto"/>
            </w:tcBorders>
            <w:shd w:val="clear" w:color="auto" w:fill="auto"/>
            <w:vAlign w:val="center"/>
            <w:hideMark/>
          </w:tcPr>
          <w:p w14:paraId="1F0943F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4180281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1,53</w:t>
            </w:r>
          </w:p>
        </w:tc>
      </w:tr>
      <w:tr w:rsidR="006E7F72" w:rsidRPr="006E7F72" w14:paraId="132D017E" w14:textId="77777777" w:rsidTr="00032391">
        <w:trPr>
          <w:trHeight w:val="40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F808F4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140</w:t>
            </w:r>
          </w:p>
        </w:tc>
        <w:tc>
          <w:tcPr>
            <w:tcW w:w="6082" w:type="dxa"/>
            <w:tcBorders>
              <w:top w:val="nil"/>
              <w:left w:val="nil"/>
              <w:bottom w:val="single" w:sz="4" w:space="0" w:color="auto"/>
              <w:right w:val="single" w:sz="4" w:space="0" w:color="auto"/>
            </w:tcBorders>
            <w:shd w:val="clear" w:color="auto" w:fill="auto"/>
            <w:vAlign w:val="center"/>
            <w:hideMark/>
          </w:tcPr>
          <w:p w14:paraId="1204CC1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701" w:type="dxa"/>
            <w:tcBorders>
              <w:top w:val="nil"/>
              <w:left w:val="nil"/>
              <w:bottom w:val="single" w:sz="4" w:space="0" w:color="auto"/>
              <w:right w:val="single" w:sz="4" w:space="0" w:color="auto"/>
            </w:tcBorders>
            <w:shd w:val="clear" w:color="auto" w:fill="auto"/>
            <w:vAlign w:val="center"/>
            <w:hideMark/>
          </w:tcPr>
          <w:p w14:paraId="5D16648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3F1B3E2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23EE0E47" w14:textId="77777777" w:rsidTr="00032391">
        <w:trPr>
          <w:trHeight w:val="409"/>
        </w:trPr>
        <w:tc>
          <w:tcPr>
            <w:tcW w:w="596" w:type="dxa"/>
            <w:tcBorders>
              <w:top w:val="nil"/>
              <w:left w:val="single" w:sz="4" w:space="0" w:color="auto"/>
              <w:bottom w:val="single" w:sz="4" w:space="0" w:color="auto"/>
              <w:right w:val="single" w:sz="4" w:space="0" w:color="auto"/>
            </w:tcBorders>
            <w:shd w:val="clear" w:color="auto" w:fill="auto"/>
            <w:hideMark/>
          </w:tcPr>
          <w:p w14:paraId="409EFAA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141</w:t>
            </w:r>
          </w:p>
        </w:tc>
        <w:tc>
          <w:tcPr>
            <w:tcW w:w="6082" w:type="dxa"/>
            <w:tcBorders>
              <w:top w:val="nil"/>
              <w:left w:val="nil"/>
              <w:bottom w:val="single" w:sz="4" w:space="0" w:color="auto"/>
              <w:right w:val="single" w:sz="4" w:space="0" w:color="auto"/>
            </w:tcBorders>
            <w:shd w:val="clear" w:color="auto" w:fill="auto"/>
            <w:hideMark/>
          </w:tcPr>
          <w:p w14:paraId="2E02447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701" w:type="dxa"/>
            <w:tcBorders>
              <w:top w:val="nil"/>
              <w:left w:val="nil"/>
              <w:bottom w:val="single" w:sz="4" w:space="0" w:color="auto"/>
              <w:right w:val="single" w:sz="4" w:space="0" w:color="auto"/>
            </w:tcBorders>
            <w:shd w:val="clear" w:color="auto" w:fill="auto"/>
            <w:hideMark/>
          </w:tcPr>
          <w:p w14:paraId="280854E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hideMark/>
          </w:tcPr>
          <w:p w14:paraId="62AD0D8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0,53</w:t>
            </w:r>
          </w:p>
        </w:tc>
      </w:tr>
      <w:tr w:rsidR="006E7F72" w:rsidRPr="006E7F72" w14:paraId="5480C1CB" w14:textId="77777777" w:rsidTr="00032391">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7EA67FC6"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lastRenderedPageBreak/>
              <w:t>Оборудование и материалы</w:t>
            </w:r>
          </w:p>
        </w:tc>
      </w:tr>
      <w:tr w:rsidR="006E7F72" w:rsidRPr="006E7F72" w14:paraId="4B5B0181" w14:textId="77777777" w:rsidTr="00032391">
        <w:trPr>
          <w:trHeight w:val="1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A97741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142</w:t>
            </w:r>
          </w:p>
        </w:tc>
        <w:tc>
          <w:tcPr>
            <w:tcW w:w="6082" w:type="dxa"/>
            <w:tcBorders>
              <w:top w:val="nil"/>
              <w:left w:val="nil"/>
              <w:bottom w:val="single" w:sz="4" w:space="0" w:color="auto"/>
              <w:right w:val="single" w:sz="4" w:space="0" w:color="auto"/>
            </w:tcBorders>
            <w:shd w:val="clear" w:color="auto" w:fill="auto"/>
            <w:vAlign w:val="center"/>
            <w:hideMark/>
          </w:tcPr>
          <w:p w14:paraId="4F4E87E7"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Щит распределительный ЩСВ</w:t>
            </w:r>
          </w:p>
        </w:tc>
        <w:tc>
          <w:tcPr>
            <w:tcW w:w="1701" w:type="dxa"/>
            <w:tcBorders>
              <w:top w:val="nil"/>
              <w:left w:val="nil"/>
              <w:bottom w:val="single" w:sz="4" w:space="0" w:color="auto"/>
              <w:right w:val="single" w:sz="4" w:space="0" w:color="auto"/>
            </w:tcBorders>
            <w:shd w:val="clear" w:color="auto" w:fill="auto"/>
            <w:vAlign w:val="center"/>
            <w:hideMark/>
          </w:tcPr>
          <w:p w14:paraId="12C07D1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D8AA7F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D0E4688" w14:textId="77777777" w:rsidTr="00032391">
        <w:trPr>
          <w:trHeight w:val="35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D558A0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143</w:t>
            </w:r>
          </w:p>
        </w:tc>
        <w:tc>
          <w:tcPr>
            <w:tcW w:w="6082" w:type="dxa"/>
            <w:tcBorders>
              <w:top w:val="nil"/>
              <w:left w:val="nil"/>
              <w:bottom w:val="single" w:sz="4" w:space="0" w:color="auto"/>
              <w:right w:val="single" w:sz="4" w:space="0" w:color="auto"/>
            </w:tcBorders>
            <w:shd w:val="clear" w:color="auto" w:fill="auto"/>
            <w:vAlign w:val="center"/>
            <w:hideMark/>
          </w:tcPr>
          <w:p w14:paraId="559E0CE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Щит распределительный навесной ЩРн-П-4 IP30 пластиковый белый без двери </w:t>
            </w:r>
            <w:proofErr w:type="spellStart"/>
            <w:r w:rsidRPr="006E7F72">
              <w:rPr>
                <w:rFonts w:ascii="Arial" w:eastAsia="Times New Roman" w:hAnsi="Arial" w:cs="Arial"/>
                <w:color w:val="000000"/>
                <w:sz w:val="16"/>
                <w:szCs w:val="16"/>
                <w:shd w:val="clear" w:color="auto" w:fill="auto"/>
              </w:rPr>
              <w:t>КМПн</w:t>
            </w:r>
            <w:proofErr w:type="spellEnd"/>
            <w:r w:rsidRPr="006E7F72">
              <w:rPr>
                <w:rFonts w:ascii="Arial" w:eastAsia="Times New Roman" w:hAnsi="Arial" w:cs="Arial"/>
                <w:color w:val="000000"/>
                <w:sz w:val="16"/>
                <w:szCs w:val="16"/>
                <w:shd w:val="clear" w:color="auto" w:fill="auto"/>
              </w:rPr>
              <w:t xml:space="preserve"> 1/4</w:t>
            </w:r>
          </w:p>
        </w:tc>
        <w:tc>
          <w:tcPr>
            <w:tcW w:w="1701" w:type="dxa"/>
            <w:tcBorders>
              <w:top w:val="nil"/>
              <w:left w:val="nil"/>
              <w:bottom w:val="single" w:sz="4" w:space="0" w:color="auto"/>
              <w:right w:val="single" w:sz="4" w:space="0" w:color="auto"/>
            </w:tcBorders>
            <w:shd w:val="clear" w:color="auto" w:fill="auto"/>
            <w:vAlign w:val="center"/>
            <w:hideMark/>
          </w:tcPr>
          <w:p w14:paraId="2B62079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ACAB1A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C9C00AD" w14:textId="77777777" w:rsidTr="00032391">
        <w:trPr>
          <w:trHeight w:val="25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7B4BAC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144</w:t>
            </w:r>
          </w:p>
        </w:tc>
        <w:tc>
          <w:tcPr>
            <w:tcW w:w="6082" w:type="dxa"/>
            <w:tcBorders>
              <w:top w:val="nil"/>
              <w:left w:val="nil"/>
              <w:bottom w:val="single" w:sz="4" w:space="0" w:color="auto"/>
              <w:right w:val="single" w:sz="4" w:space="0" w:color="auto"/>
            </w:tcBorders>
            <w:shd w:val="clear" w:color="auto" w:fill="auto"/>
            <w:vAlign w:val="center"/>
            <w:hideMark/>
          </w:tcPr>
          <w:p w14:paraId="5B6E495F"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Выключатель автоматический однополюсный 10А С ВА47-100 10кА</w:t>
            </w:r>
          </w:p>
        </w:tc>
        <w:tc>
          <w:tcPr>
            <w:tcW w:w="1701" w:type="dxa"/>
            <w:tcBorders>
              <w:top w:val="nil"/>
              <w:left w:val="nil"/>
              <w:bottom w:val="single" w:sz="4" w:space="0" w:color="auto"/>
              <w:right w:val="single" w:sz="4" w:space="0" w:color="auto"/>
            </w:tcBorders>
            <w:shd w:val="clear" w:color="auto" w:fill="auto"/>
            <w:vAlign w:val="center"/>
            <w:hideMark/>
          </w:tcPr>
          <w:p w14:paraId="31019CA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5E27B2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4597DAE" w14:textId="77777777" w:rsidTr="00032391">
        <w:trPr>
          <w:trHeight w:val="13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7D2E7C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145</w:t>
            </w:r>
          </w:p>
        </w:tc>
        <w:tc>
          <w:tcPr>
            <w:tcW w:w="6082" w:type="dxa"/>
            <w:tcBorders>
              <w:top w:val="nil"/>
              <w:left w:val="nil"/>
              <w:bottom w:val="single" w:sz="4" w:space="0" w:color="auto"/>
              <w:right w:val="single" w:sz="4" w:space="0" w:color="auto"/>
            </w:tcBorders>
            <w:shd w:val="clear" w:color="auto" w:fill="auto"/>
            <w:vAlign w:val="center"/>
            <w:hideMark/>
          </w:tcPr>
          <w:p w14:paraId="4113A68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Источник бесперебойного питания Штиль SW300SL (300ВА/225Вт)</w:t>
            </w:r>
          </w:p>
        </w:tc>
        <w:tc>
          <w:tcPr>
            <w:tcW w:w="1701" w:type="dxa"/>
            <w:tcBorders>
              <w:top w:val="nil"/>
              <w:left w:val="nil"/>
              <w:bottom w:val="single" w:sz="4" w:space="0" w:color="auto"/>
              <w:right w:val="single" w:sz="4" w:space="0" w:color="auto"/>
            </w:tcBorders>
            <w:shd w:val="clear" w:color="auto" w:fill="auto"/>
            <w:vAlign w:val="center"/>
            <w:hideMark/>
          </w:tcPr>
          <w:p w14:paraId="29E8309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B9D808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68BA18BE" w14:textId="77777777" w:rsidTr="00032391">
        <w:trPr>
          <w:trHeight w:val="8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83781F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146</w:t>
            </w:r>
          </w:p>
        </w:tc>
        <w:tc>
          <w:tcPr>
            <w:tcW w:w="6082" w:type="dxa"/>
            <w:tcBorders>
              <w:top w:val="nil"/>
              <w:left w:val="nil"/>
              <w:bottom w:val="single" w:sz="4" w:space="0" w:color="auto"/>
              <w:right w:val="single" w:sz="4" w:space="0" w:color="auto"/>
            </w:tcBorders>
            <w:shd w:val="clear" w:color="auto" w:fill="auto"/>
            <w:vAlign w:val="center"/>
            <w:hideMark/>
          </w:tcPr>
          <w:p w14:paraId="748176A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Блок управления </w:t>
            </w:r>
            <w:proofErr w:type="spellStart"/>
            <w:r w:rsidRPr="006E7F72">
              <w:rPr>
                <w:rFonts w:ascii="Arial" w:eastAsia="Times New Roman" w:hAnsi="Arial" w:cs="Arial"/>
                <w:color w:val="000000"/>
                <w:sz w:val="16"/>
                <w:szCs w:val="16"/>
                <w:shd w:val="clear" w:color="auto" w:fill="auto"/>
              </w:rPr>
              <w:t>огнезадерживающим</w:t>
            </w:r>
            <w:proofErr w:type="spellEnd"/>
            <w:r w:rsidRPr="006E7F72">
              <w:rPr>
                <w:rFonts w:ascii="Arial" w:eastAsia="Times New Roman" w:hAnsi="Arial" w:cs="Arial"/>
                <w:color w:val="000000"/>
                <w:sz w:val="16"/>
                <w:szCs w:val="16"/>
                <w:shd w:val="clear" w:color="auto" w:fill="auto"/>
              </w:rPr>
              <w:t xml:space="preserve"> клапаном БОУК-1</w:t>
            </w:r>
          </w:p>
        </w:tc>
        <w:tc>
          <w:tcPr>
            <w:tcW w:w="1701" w:type="dxa"/>
            <w:tcBorders>
              <w:top w:val="nil"/>
              <w:left w:val="nil"/>
              <w:bottom w:val="single" w:sz="4" w:space="0" w:color="auto"/>
              <w:right w:val="single" w:sz="4" w:space="0" w:color="auto"/>
            </w:tcBorders>
            <w:shd w:val="clear" w:color="auto" w:fill="auto"/>
            <w:vAlign w:val="center"/>
            <w:hideMark/>
          </w:tcPr>
          <w:p w14:paraId="25B2F9E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E29129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B090569" w14:textId="77777777" w:rsidTr="00032391">
        <w:trPr>
          <w:trHeight w:val="16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654299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147</w:t>
            </w:r>
          </w:p>
        </w:tc>
        <w:tc>
          <w:tcPr>
            <w:tcW w:w="6082" w:type="dxa"/>
            <w:tcBorders>
              <w:top w:val="nil"/>
              <w:left w:val="nil"/>
              <w:bottom w:val="single" w:sz="4" w:space="0" w:color="auto"/>
              <w:right w:val="single" w:sz="4" w:space="0" w:color="auto"/>
            </w:tcBorders>
            <w:shd w:val="clear" w:color="auto" w:fill="auto"/>
            <w:vAlign w:val="center"/>
            <w:hideMark/>
          </w:tcPr>
          <w:p w14:paraId="25CC1CEF"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Кабель ВВГнг(А)LS </w:t>
            </w:r>
            <w:proofErr w:type="spellStart"/>
            <w:r w:rsidRPr="006E7F72">
              <w:rPr>
                <w:rFonts w:ascii="Arial" w:eastAsia="Times New Roman" w:hAnsi="Arial" w:cs="Arial"/>
                <w:color w:val="000000"/>
                <w:sz w:val="16"/>
                <w:szCs w:val="16"/>
                <w:shd w:val="clear" w:color="auto" w:fill="auto"/>
              </w:rPr>
              <w:t>ltx</w:t>
            </w:r>
            <w:proofErr w:type="spellEnd"/>
            <w:r w:rsidRPr="006E7F72">
              <w:rPr>
                <w:rFonts w:ascii="Arial" w:eastAsia="Times New Roman" w:hAnsi="Arial" w:cs="Arial"/>
                <w:color w:val="000000"/>
                <w:sz w:val="16"/>
                <w:szCs w:val="16"/>
                <w:shd w:val="clear" w:color="auto" w:fill="auto"/>
              </w:rPr>
              <w:t xml:space="preserve"> 5х2.5 0.66кВ</w:t>
            </w:r>
          </w:p>
        </w:tc>
        <w:tc>
          <w:tcPr>
            <w:tcW w:w="1701" w:type="dxa"/>
            <w:tcBorders>
              <w:top w:val="nil"/>
              <w:left w:val="nil"/>
              <w:bottom w:val="single" w:sz="4" w:space="0" w:color="auto"/>
              <w:right w:val="single" w:sz="4" w:space="0" w:color="auto"/>
            </w:tcBorders>
            <w:shd w:val="clear" w:color="auto" w:fill="auto"/>
            <w:vAlign w:val="center"/>
            <w:hideMark/>
          </w:tcPr>
          <w:p w14:paraId="227ED49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76AD8D0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w:t>
            </w:r>
          </w:p>
        </w:tc>
      </w:tr>
      <w:tr w:rsidR="006E7F72" w:rsidRPr="006E7F72" w14:paraId="35CC7D14" w14:textId="77777777" w:rsidTr="00032391">
        <w:trPr>
          <w:trHeight w:val="1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421775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148</w:t>
            </w:r>
          </w:p>
        </w:tc>
        <w:tc>
          <w:tcPr>
            <w:tcW w:w="6082" w:type="dxa"/>
            <w:tcBorders>
              <w:top w:val="nil"/>
              <w:left w:val="nil"/>
              <w:bottom w:val="single" w:sz="4" w:space="0" w:color="auto"/>
              <w:right w:val="single" w:sz="4" w:space="0" w:color="auto"/>
            </w:tcBorders>
            <w:shd w:val="clear" w:color="auto" w:fill="auto"/>
            <w:vAlign w:val="center"/>
            <w:hideMark/>
          </w:tcPr>
          <w:p w14:paraId="32EB471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Кабель ВВГнг(А)FRLS 3х2.5 0.66кВ</w:t>
            </w:r>
          </w:p>
        </w:tc>
        <w:tc>
          <w:tcPr>
            <w:tcW w:w="1701" w:type="dxa"/>
            <w:tcBorders>
              <w:top w:val="nil"/>
              <w:left w:val="nil"/>
              <w:bottom w:val="single" w:sz="4" w:space="0" w:color="auto"/>
              <w:right w:val="single" w:sz="4" w:space="0" w:color="auto"/>
            </w:tcBorders>
            <w:shd w:val="clear" w:color="auto" w:fill="auto"/>
            <w:vAlign w:val="center"/>
            <w:hideMark/>
          </w:tcPr>
          <w:p w14:paraId="071380C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123FD49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53</w:t>
            </w:r>
          </w:p>
        </w:tc>
      </w:tr>
      <w:tr w:rsidR="006E7F72" w:rsidRPr="006E7F72" w14:paraId="10A80F60" w14:textId="77777777" w:rsidTr="00032391">
        <w:trPr>
          <w:trHeight w:val="20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0E72D4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149</w:t>
            </w:r>
          </w:p>
        </w:tc>
        <w:tc>
          <w:tcPr>
            <w:tcW w:w="6082" w:type="dxa"/>
            <w:tcBorders>
              <w:top w:val="nil"/>
              <w:left w:val="nil"/>
              <w:bottom w:val="single" w:sz="4" w:space="0" w:color="auto"/>
              <w:right w:val="single" w:sz="4" w:space="0" w:color="auto"/>
            </w:tcBorders>
            <w:shd w:val="clear" w:color="auto" w:fill="auto"/>
            <w:vAlign w:val="center"/>
            <w:hideMark/>
          </w:tcPr>
          <w:p w14:paraId="3FC0BB6F"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Труба гофрированная ПВХ 25 мм с протяжкой</w:t>
            </w:r>
          </w:p>
        </w:tc>
        <w:tc>
          <w:tcPr>
            <w:tcW w:w="1701" w:type="dxa"/>
            <w:tcBorders>
              <w:top w:val="nil"/>
              <w:left w:val="nil"/>
              <w:bottom w:val="single" w:sz="4" w:space="0" w:color="auto"/>
              <w:right w:val="single" w:sz="4" w:space="0" w:color="auto"/>
            </w:tcBorders>
            <w:shd w:val="clear" w:color="auto" w:fill="auto"/>
            <w:vAlign w:val="center"/>
            <w:hideMark/>
          </w:tcPr>
          <w:p w14:paraId="5FE3657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31B8913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153</w:t>
            </w:r>
          </w:p>
        </w:tc>
      </w:tr>
      <w:tr w:rsidR="006E7F72" w:rsidRPr="006E7F72" w14:paraId="7B696F53" w14:textId="77777777" w:rsidTr="00032391">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A629D4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150</w:t>
            </w:r>
          </w:p>
        </w:tc>
        <w:tc>
          <w:tcPr>
            <w:tcW w:w="6082" w:type="dxa"/>
            <w:tcBorders>
              <w:top w:val="nil"/>
              <w:left w:val="nil"/>
              <w:bottom w:val="single" w:sz="4" w:space="0" w:color="auto"/>
              <w:right w:val="single" w:sz="4" w:space="0" w:color="auto"/>
            </w:tcBorders>
            <w:shd w:val="clear" w:color="auto" w:fill="auto"/>
            <w:vAlign w:val="center"/>
            <w:hideMark/>
          </w:tcPr>
          <w:p w14:paraId="5438B0F7"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Держатель с защелкой 25 мм для труб</w:t>
            </w:r>
          </w:p>
        </w:tc>
        <w:tc>
          <w:tcPr>
            <w:tcW w:w="1701" w:type="dxa"/>
            <w:tcBorders>
              <w:top w:val="nil"/>
              <w:left w:val="nil"/>
              <w:bottom w:val="single" w:sz="4" w:space="0" w:color="auto"/>
              <w:right w:val="single" w:sz="4" w:space="0" w:color="auto"/>
            </w:tcBorders>
            <w:shd w:val="clear" w:color="auto" w:fill="auto"/>
            <w:vAlign w:val="center"/>
            <w:hideMark/>
          </w:tcPr>
          <w:p w14:paraId="1DE9DD7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FE1904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153</w:t>
            </w:r>
          </w:p>
        </w:tc>
      </w:tr>
      <w:tr w:rsidR="006E7F72" w:rsidRPr="006E7F72" w14:paraId="465D3B1F" w14:textId="77777777" w:rsidTr="00032391">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16E0BA71" w14:textId="77777777" w:rsidR="006E7F72" w:rsidRPr="006E7F72" w:rsidRDefault="006E7F72" w:rsidP="006E7F72">
            <w:pPr>
              <w:jc w:val="left"/>
              <w:rPr>
                <w:rFonts w:ascii="Arial" w:eastAsia="Times New Roman" w:hAnsi="Arial" w:cs="Arial"/>
                <w:b/>
                <w:bCs/>
                <w:color w:val="000000"/>
                <w:sz w:val="18"/>
                <w:szCs w:val="18"/>
                <w:shd w:val="clear" w:color="auto" w:fill="auto"/>
              </w:rPr>
            </w:pPr>
            <w:r w:rsidRPr="006E7F72">
              <w:rPr>
                <w:rFonts w:ascii="Arial" w:eastAsia="Times New Roman" w:hAnsi="Arial" w:cs="Arial"/>
                <w:b/>
                <w:bCs/>
                <w:color w:val="000000"/>
                <w:sz w:val="18"/>
                <w:szCs w:val="18"/>
                <w:shd w:val="clear" w:color="auto" w:fill="auto"/>
              </w:rPr>
              <w:t>Раздел 4. Автоматизация приточно-вытяжных установок</w:t>
            </w:r>
          </w:p>
        </w:tc>
      </w:tr>
      <w:tr w:rsidR="006E7F72" w:rsidRPr="006E7F72" w14:paraId="5594320C" w14:textId="77777777" w:rsidTr="00032391">
        <w:trPr>
          <w:trHeight w:val="33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1B1E55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151</w:t>
            </w:r>
          </w:p>
        </w:tc>
        <w:tc>
          <w:tcPr>
            <w:tcW w:w="6082" w:type="dxa"/>
            <w:tcBorders>
              <w:top w:val="nil"/>
              <w:left w:val="nil"/>
              <w:bottom w:val="single" w:sz="4" w:space="0" w:color="auto"/>
              <w:right w:val="single" w:sz="4" w:space="0" w:color="auto"/>
            </w:tcBorders>
            <w:shd w:val="clear" w:color="auto" w:fill="auto"/>
            <w:vAlign w:val="center"/>
            <w:hideMark/>
          </w:tcPr>
          <w:p w14:paraId="20B7DC4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Шкаф (пульт) управления навесной, высота, ширина и глубина: до 600х600х350 мм</w:t>
            </w:r>
          </w:p>
        </w:tc>
        <w:tc>
          <w:tcPr>
            <w:tcW w:w="1701" w:type="dxa"/>
            <w:tcBorders>
              <w:top w:val="nil"/>
              <w:left w:val="nil"/>
              <w:bottom w:val="single" w:sz="4" w:space="0" w:color="auto"/>
              <w:right w:val="single" w:sz="4" w:space="0" w:color="auto"/>
            </w:tcBorders>
            <w:shd w:val="clear" w:color="auto" w:fill="auto"/>
            <w:vAlign w:val="center"/>
            <w:hideMark/>
          </w:tcPr>
          <w:p w14:paraId="48894C1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5638A16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766B032A" w14:textId="77777777" w:rsidTr="00032391">
        <w:trPr>
          <w:trHeight w:val="10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150E37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152</w:t>
            </w:r>
          </w:p>
        </w:tc>
        <w:tc>
          <w:tcPr>
            <w:tcW w:w="6082" w:type="dxa"/>
            <w:tcBorders>
              <w:top w:val="nil"/>
              <w:left w:val="nil"/>
              <w:bottom w:val="single" w:sz="4" w:space="0" w:color="auto"/>
              <w:right w:val="single" w:sz="4" w:space="0" w:color="auto"/>
            </w:tcBorders>
            <w:shd w:val="clear" w:color="auto" w:fill="auto"/>
            <w:vAlign w:val="center"/>
            <w:hideMark/>
          </w:tcPr>
          <w:p w14:paraId="0732C4F7"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датчиков</w:t>
            </w:r>
          </w:p>
        </w:tc>
        <w:tc>
          <w:tcPr>
            <w:tcW w:w="1701" w:type="dxa"/>
            <w:tcBorders>
              <w:top w:val="nil"/>
              <w:left w:val="nil"/>
              <w:bottom w:val="single" w:sz="4" w:space="0" w:color="auto"/>
              <w:right w:val="single" w:sz="4" w:space="0" w:color="auto"/>
            </w:tcBorders>
            <w:shd w:val="clear" w:color="auto" w:fill="auto"/>
            <w:vAlign w:val="center"/>
            <w:hideMark/>
          </w:tcPr>
          <w:p w14:paraId="41BAF9D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3D0EA8B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9</w:t>
            </w:r>
          </w:p>
        </w:tc>
      </w:tr>
      <w:tr w:rsidR="006E7F72" w:rsidRPr="006E7F72" w14:paraId="3809F866" w14:textId="77777777" w:rsidTr="00032391">
        <w:trPr>
          <w:trHeight w:val="13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265532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153</w:t>
            </w:r>
          </w:p>
        </w:tc>
        <w:tc>
          <w:tcPr>
            <w:tcW w:w="6082" w:type="dxa"/>
            <w:tcBorders>
              <w:top w:val="nil"/>
              <w:left w:val="nil"/>
              <w:bottom w:val="single" w:sz="4" w:space="0" w:color="auto"/>
              <w:right w:val="single" w:sz="4" w:space="0" w:color="auto"/>
            </w:tcBorders>
            <w:shd w:val="clear" w:color="auto" w:fill="auto"/>
            <w:vAlign w:val="center"/>
            <w:hideMark/>
          </w:tcPr>
          <w:p w14:paraId="0434B50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Механизм исполнительный - привод</w:t>
            </w:r>
          </w:p>
        </w:tc>
        <w:tc>
          <w:tcPr>
            <w:tcW w:w="1701" w:type="dxa"/>
            <w:tcBorders>
              <w:top w:val="nil"/>
              <w:left w:val="nil"/>
              <w:bottom w:val="single" w:sz="4" w:space="0" w:color="auto"/>
              <w:right w:val="single" w:sz="4" w:space="0" w:color="auto"/>
            </w:tcBorders>
            <w:shd w:val="clear" w:color="auto" w:fill="auto"/>
            <w:vAlign w:val="center"/>
            <w:hideMark/>
          </w:tcPr>
          <w:p w14:paraId="751077B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13CCEF6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w:t>
            </w:r>
          </w:p>
        </w:tc>
      </w:tr>
      <w:tr w:rsidR="006E7F72" w:rsidRPr="006E7F72" w14:paraId="3949F220" w14:textId="77777777" w:rsidTr="00032391">
        <w:trPr>
          <w:trHeight w:val="13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18B25B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154</w:t>
            </w:r>
          </w:p>
        </w:tc>
        <w:tc>
          <w:tcPr>
            <w:tcW w:w="6082" w:type="dxa"/>
            <w:tcBorders>
              <w:top w:val="nil"/>
              <w:left w:val="nil"/>
              <w:bottom w:val="single" w:sz="4" w:space="0" w:color="auto"/>
              <w:right w:val="single" w:sz="4" w:space="0" w:color="auto"/>
            </w:tcBorders>
            <w:shd w:val="clear" w:color="auto" w:fill="auto"/>
            <w:vAlign w:val="center"/>
            <w:hideMark/>
          </w:tcPr>
          <w:p w14:paraId="0231B977"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Частотный преобразователь</w:t>
            </w:r>
          </w:p>
        </w:tc>
        <w:tc>
          <w:tcPr>
            <w:tcW w:w="1701" w:type="dxa"/>
            <w:tcBorders>
              <w:top w:val="nil"/>
              <w:left w:val="nil"/>
              <w:bottom w:val="single" w:sz="4" w:space="0" w:color="auto"/>
              <w:right w:val="single" w:sz="4" w:space="0" w:color="auto"/>
            </w:tcBorders>
            <w:shd w:val="clear" w:color="auto" w:fill="auto"/>
            <w:vAlign w:val="center"/>
            <w:hideMark/>
          </w:tcPr>
          <w:p w14:paraId="48A4CCB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54D808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745FED26" w14:textId="77777777" w:rsidTr="00032391">
        <w:trPr>
          <w:trHeight w:val="8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4DA78F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155</w:t>
            </w:r>
          </w:p>
        </w:tc>
        <w:tc>
          <w:tcPr>
            <w:tcW w:w="6082" w:type="dxa"/>
            <w:tcBorders>
              <w:top w:val="nil"/>
              <w:left w:val="nil"/>
              <w:bottom w:val="single" w:sz="4" w:space="0" w:color="auto"/>
              <w:right w:val="single" w:sz="4" w:space="0" w:color="auto"/>
            </w:tcBorders>
            <w:shd w:val="clear" w:color="auto" w:fill="auto"/>
            <w:vAlign w:val="center"/>
            <w:hideMark/>
          </w:tcPr>
          <w:p w14:paraId="2C6040B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Регулятор оборотов</w:t>
            </w:r>
          </w:p>
        </w:tc>
        <w:tc>
          <w:tcPr>
            <w:tcW w:w="1701" w:type="dxa"/>
            <w:tcBorders>
              <w:top w:val="nil"/>
              <w:left w:val="nil"/>
              <w:bottom w:val="single" w:sz="4" w:space="0" w:color="auto"/>
              <w:right w:val="single" w:sz="4" w:space="0" w:color="auto"/>
            </w:tcBorders>
            <w:shd w:val="clear" w:color="auto" w:fill="auto"/>
            <w:vAlign w:val="center"/>
            <w:hideMark/>
          </w:tcPr>
          <w:p w14:paraId="039EF51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042E041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5670B90" w14:textId="77777777" w:rsidTr="00032391">
        <w:trPr>
          <w:trHeight w:val="17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F19C23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156</w:t>
            </w:r>
          </w:p>
        </w:tc>
        <w:tc>
          <w:tcPr>
            <w:tcW w:w="6082" w:type="dxa"/>
            <w:tcBorders>
              <w:top w:val="nil"/>
              <w:left w:val="nil"/>
              <w:bottom w:val="single" w:sz="4" w:space="0" w:color="auto"/>
              <w:right w:val="single" w:sz="4" w:space="0" w:color="auto"/>
            </w:tcBorders>
            <w:shd w:val="clear" w:color="auto" w:fill="auto"/>
            <w:vAlign w:val="center"/>
            <w:hideMark/>
          </w:tcPr>
          <w:p w14:paraId="3A3D8CA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Труба винипластовая по установленным конструкциям, по стенам и колоннам с креплением скобами, диаметр: до 25 мм</w:t>
            </w:r>
          </w:p>
        </w:tc>
        <w:tc>
          <w:tcPr>
            <w:tcW w:w="1701" w:type="dxa"/>
            <w:tcBorders>
              <w:top w:val="nil"/>
              <w:left w:val="nil"/>
              <w:bottom w:val="single" w:sz="4" w:space="0" w:color="auto"/>
              <w:right w:val="single" w:sz="4" w:space="0" w:color="auto"/>
            </w:tcBorders>
            <w:shd w:val="clear" w:color="auto" w:fill="auto"/>
            <w:vAlign w:val="center"/>
            <w:hideMark/>
          </w:tcPr>
          <w:p w14:paraId="664AC5F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5D99EEB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2,99</w:t>
            </w:r>
          </w:p>
        </w:tc>
      </w:tr>
      <w:tr w:rsidR="006E7F72" w:rsidRPr="006E7F72" w14:paraId="6B674CD3" w14:textId="77777777" w:rsidTr="00032391">
        <w:trPr>
          <w:trHeight w:val="41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D33788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157</w:t>
            </w:r>
          </w:p>
        </w:tc>
        <w:tc>
          <w:tcPr>
            <w:tcW w:w="6082" w:type="dxa"/>
            <w:tcBorders>
              <w:top w:val="nil"/>
              <w:left w:val="nil"/>
              <w:bottom w:val="single" w:sz="4" w:space="0" w:color="auto"/>
              <w:right w:val="single" w:sz="4" w:space="0" w:color="auto"/>
            </w:tcBorders>
            <w:shd w:val="clear" w:color="auto" w:fill="auto"/>
            <w:vAlign w:val="center"/>
            <w:hideMark/>
          </w:tcPr>
          <w:p w14:paraId="0AA42F4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701" w:type="dxa"/>
            <w:tcBorders>
              <w:top w:val="nil"/>
              <w:left w:val="nil"/>
              <w:bottom w:val="single" w:sz="4" w:space="0" w:color="auto"/>
              <w:right w:val="single" w:sz="4" w:space="0" w:color="auto"/>
            </w:tcBorders>
            <w:shd w:val="clear" w:color="auto" w:fill="auto"/>
            <w:vAlign w:val="center"/>
            <w:hideMark/>
          </w:tcPr>
          <w:p w14:paraId="57B5CAB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742FDE1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1,95</w:t>
            </w:r>
          </w:p>
        </w:tc>
      </w:tr>
      <w:tr w:rsidR="006E7F72" w:rsidRPr="006E7F72" w14:paraId="3A67D0E0" w14:textId="77777777" w:rsidTr="00032391">
        <w:trPr>
          <w:trHeight w:val="38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4FB374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158</w:t>
            </w:r>
          </w:p>
        </w:tc>
        <w:tc>
          <w:tcPr>
            <w:tcW w:w="6082" w:type="dxa"/>
            <w:tcBorders>
              <w:top w:val="nil"/>
              <w:left w:val="nil"/>
              <w:bottom w:val="single" w:sz="4" w:space="0" w:color="auto"/>
              <w:right w:val="single" w:sz="4" w:space="0" w:color="auto"/>
            </w:tcBorders>
            <w:shd w:val="clear" w:color="auto" w:fill="auto"/>
            <w:vAlign w:val="center"/>
            <w:hideMark/>
          </w:tcPr>
          <w:p w14:paraId="6483BB8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701" w:type="dxa"/>
            <w:tcBorders>
              <w:top w:val="nil"/>
              <w:left w:val="nil"/>
              <w:bottom w:val="single" w:sz="4" w:space="0" w:color="auto"/>
              <w:right w:val="single" w:sz="4" w:space="0" w:color="auto"/>
            </w:tcBorders>
            <w:shd w:val="clear" w:color="auto" w:fill="auto"/>
            <w:vAlign w:val="center"/>
            <w:hideMark/>
          </w:tcPr>
          <w:p w14:paraId="2CBD770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7B8BB9E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0,44</w:t>
            </w:r>
          </w:p>
        </w:tc>
      </w:tr>
      <w:tr w:rsidR="006E7F72" w:rsidRPr="006E7F72" w14:paraId="0B1AAA5E" w14:textId="77777777" w:rsidTr="00032391">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3BC4E1E4"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t>Оборудование и материалы</w:t>
            </w:r>
          </w:p>
        </w:tc>
      </w:tr>
      <w:tr w:rsidR="006E7F72" w:rsidRPr="006E7F72" w14:paraId="64598C69" w14:textId="77777777" w:rsidTr="00032391">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906970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159</w:t>
            </w:r>
          </w:p>
        </w:tc>
        <w:tc>
          <w:tcPr>
            <w:tcW w:w="6082" w:type="dxa"/>
            <w:tcBorders>
              <w:top w:val="nil"/>
              <w:left w:val="nil"/>
              <w:bottom w:val="single" w:sz="4" w:space="0" w:color="auto"/>
              <w:right w:val="single" w:sz="4" w:space="0" w:color="auto"/>
            </w:tcBorders>
            <w:shd w:val="clear" w:color="auto" w:fill="auto"/>
            <w:hideMark/>
          </w:tcPr>
          <w:p w14:paraId="2CDC372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Провод монтажный </w:t>
            </w:r>
            <w:proofErr w:type="spellStart"/>
            <w:r w:rsidRPr="006E7F72">
              <w:rPr>
                <w:rFonts w:ascii="Arial" w:eastAsia="Times New Roman" w:hAnsi="Arial" w:cs="Arial"/>
                <w:color w:val="000000"/>
                <w:sz w:val="16"/>
                <w:szCs w:val="16"/>
                <w:shd w:val="clear" w:color="auto" w:fill="auto"/>
              </w:rPr>
              <w:t>МКЭШнг</w:t>
            </w:r>
            <w:proofErr w:type="spellEnd"/>
            <w:r w:rsidRPr="006E7F72">
              <w:rPr>
                <w:rFonts w:ascii="Arial" w:eastAsia="Times New Roman" w:hAnsi="Arial" w:cs="Arial"/>
                <w:color w:val="000000"/>
                <w:sz w:val="16"/>
                <w:szCs w:val="16"/>
                <w:shd w:val="clear" w:color="auto" w:fill="auto"/>
              </w:rPr>
              <w:t>(A)-LS 2х0.75</w:t>
            </w:r>
          </w:p>
        </w:tc>
        <w:tc>
          <w:tcPr>
            <w:tcW w:w="1701" w:type="dxa"/>
            <w:tcBorders>
              <w:top w:val="nil"/>
              <w:left w:val="nil"/>
              <w:bottom w:val="single" w:sz="4" w:space="0" w:color="auto"/>
              <w:right w:val="single" w:sz="4" w:space="0" w:color="auto"/>
            </w:tcBorders>
            <w:shd w:val="clear" w:color="auto" w:fill="auto"/>
            <w:hideMark/>
          </w:tcPr>
          <w:p w14:paraId="173C2CE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7A92948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160</w:t>
            </w:r>
          </w:p>
        </w:tc>
      </w:tr>
      <w:tr w:rsidR="006E7F72" w:rsidRPr="006E7F72" w14:paraId="7239C16E" w14:textId="77777777" w:rsidTr="00032391">
        <w:trPr>
          <w:trHeight w:val="15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A6C71F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160</w:t>
            </w:r>
          </w:p>
        </w:tc>
        <w:tc>
          <w:tcPr>
            <w:tcW w:w="6082" w:type="dxa"/>
            <w:tcBorders>
              <w:top w:val="nil"/>
              <w:left w:val="nil"/>
              <w:bottom w:val="single" w:sz="4" w:space="0" w:color="auto"/>
              <w:right w:val="single" w:sz="4" w:space="0" w:color="auto"/>
            </w:tcBorders>
            <w:shd w:val="clear" w:color="auto" w:fill="auto"/>
            <w:hideMark/>
          </w:tcPr>
          <w:p w14:paraId="0D5DA239"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Провод монтажный </w:t>
            </w:r>
            <w:proofErr w:type="spellStart"/>
            <w:r w:rsidRPr="006E7F72">
              <w:rPr>
                <w:rFonts w:ascii="Arial" w:eastAsia="Times New Roman" w:hAnsi="Arial" w:cs="Arial"/>
                <w:color w:val="000000"/>
                <w:sz w:val="16"/>
                <w:szCs w:val="16"/>
                <w:shd w:val="clear" w:color="auto" w:fill="auto"/>
              </w:rPr>
              <w:t>МКЭШнг</w:t>
            </w:r>
            <w:proofErr w:type="spellEnd"/>
            <w:r w:rsidRPr="006E7F72">
              <w:rPr>
                <w:rFonts w:ascii="Arial" w:eastAsia="Times New Roman" w:hAnsi="Arial" w:cs="Arial"/>
                <w:color w:val="000000"/>
                <w:sz w:val="16"/>
                <w:szCs w:val="16"/>
                <w:shd w:val="clear" w:color="auto" w:fill="auto"/>
              </w:rPr>
              <w:t>(A)-LS 3х0.75</w:t>
            </w:r>
          </w:p>
        </w:tc>
        <w:tc>
          <w:tcPr>
            <w:tcW w:w="1701" w:type="dxa"/>
            <w:tcBorders>
              <w:top w:val="nil"/>
              <w:left w:val="nil"/>
              <w:bottom w:val="single" w:sz="4" w:space="0" w:color="auto"/>
              <w:right w:val="single" w:sz="4" w:space="0" w:color="auto"/>
            </w:tcBorders>
            <w:shd w:val="clear" w:color="auto" w:fill="auto"/>
            <w:hideMark/>
          </w:tcPr>
          <w:p w14:paraId="5C2517B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160C558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25</w:t>
            </w:r>
          </w:p>
        </w:tc>
      </w:tr>
      <w:tr w:rsidR="006E7F72" w:rsidRPr="006E7F72" w14:paraId="3E2C3D21" w14:textId="77777777" w:rsidTr="00032391">
        <w:trPr>
          <w:trHeight w:val="10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CBE8B4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161</w:t>
            </w:r>
          </w:p>
        </w:tc>
        <w:tc>
          <w:tcPr>
            <w:tcW w:w="6082" w:type="dxa"/>
            <w:tcBorders>
              <w:top w:val="nil"/>
              <w:left w:val="nil"/>
              <w:bottom w:val="single" w:sz="4" w:space="0" w:color="auto"/>
              <w:right w:val="single" w:sz="4" w:space="0" w:color="auto"/>
            </w:tcBorders>
            <w:shd w:val="clear" w:color="auto" w:fill="auto"/>
            <w:hideMark/>
          </w:tcPr>
          <w:p w14:paraId="24F2EA02"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Провод монтажный </w:t>
            </w:r>
            <w:proofErr w:type="spellStart"/>
            <w:r w:rsidRPr="006E7F72">
              <w:rPr>
                <w:rFonts w:ascii="Arial" w:eastAsia="Times New Roman" w:hAnsi="Arial" w:cs="Arial"/>
                <w:color w:val="000000"/>
                <w:sz w:val="16"/>
                <w:szCs w:val="16"/>
                <w:shd w:val="clear" w:color="auto" w:fill="auto"/>
              </w:rPr>
              <w:t>МКЭШнг</w:t>
            </w:r>
            <w:proofErr w:type="spellEnd"/>
            <w:r w:rsidRPr="006E7F72">
              <w:rPr>
                <w:rFonts w:ascii="Arial" w:eastAsia="Times New Roman" w:hAnsi="Arial" w:cs="Arial"/>
                <w:color w:val="000000"/>
                <w:sz w:val="16"/>
                <w:szCs w:val="16"/>
                <w:shd w:val="clear" w:color="auto" w:fill="auto"/>
              </w:rPr>
              <w:t>(A)-LS 4х0.75</w:t>
            </w:r>
          </w:p>
        </w:tc>
        <w:tc>
          <w:tcPr>
            <w:tcW w:w="1701" w:type="dxa"/>
            <w:tcBorders>
              <w:top w:val="nil"/>
              <w:left w:val="nil"/>
              <w:bottom w:val="single" w:sz="4" w:space="0" w:color="auto"/>
              <w:right w:val="single" w:sz="4" w:space="0" w:color="auto"/>
            </w:tcBorders>
            <w:shd w:val="clear" w:color="auto" w:fill="auto"/>
            <w:hideMark/>
          </w:tcPr>
          <w:p w14:paraId="16080AD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4D93E7B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70</w:t>
            </w:r>
          </w:p>
        </w:tc>
      </w:tr>
      <w:tr w:rsidR="006E7F72" w:rsidRPr="006E7F72" w14:paraId="475115D4" w14:textId="77777777" w:rsidTr="00032391">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231EDE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162</w:t>
            </w:r>
          </w:p>
        </w:tc>
        <w:tc>
          <w:tcPr>
            <w:tcW w:w="6082" w:type="dxa"/>
            <w:tcBorders>
              <w:top w:val="nil"/>
              <w:left w:val="nil"/>
              <w:bottom w:val="single" w:sz="4" w:space="0" w:color="auto"/>
              <w:right w:val="single" w:sz="4" w:space="0" w:color="auto"/>
            </w:tcBorders>
            <w:shd w:val="clear" w:color="auto" w:fill="auto"/>
            <w:hideMark/>
          </w:tcPr>
          <w:p w14:paraId="1081C697"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Кабель ВВГнг(А)LS </w:t>
            </w:r>
            <w:proofErr w:type="spellStart"/>
            <w:r w:rsidRPr="006E7F72">
              <w:rPr>
                <w:rFonts w:ascii="Arial" w:eastAsia="Times New Roman" w:hAnsi="Arial" w:cs="Arial"/>
                <w:color w:val="000000"/>
                <w:sz w:val="16"/>
                <w:szCs w:val="16"/>
                <w:shd w:val="clear" w:color="auto" w:fill="auto"/>
              </w:rPr>
              <w:t>ltx</w:t>
            </w:r>
            <w:proofErr w:type="spellEnd"/>
            <w:r w:rsidRPr="006E7F72">
              <w:rPr>
                <w:rFonts w:ascii="Arial" w:eastAsia="Times New Roman" w:hAnsi="Arial" w:cs="Arial"/>
                <w:color w:val="000000"/>
                <w:sz w:val="16"/>
                <w:szCs w:val="16"/>
                <w:shd w:val="clear" w:color="auto" w:fill="auto"/>
              </w:rPr>
              <w:t xml:space="preserve"> 5х2.5 0.66кВ</w:t>
            </w:r>
          </w:p>
        </w:tc>
        <w:tc>
          <w:tcPr>
            <w:tcW w:w="1701" w:type="dxa"/>
            <w:tcBorders>
              <w:top w:val="nil"/>
              <w:left w:val="nil"/>
              <w:bottom w:val="single" w:sz="4" w:space="0" w:color="auto"/>
              <w:right w:val="single" w:sz="4" w:space="0" w:color="auto"/>
            </w:tcBorders>
            <w:shd w:val="clear" w:color="auto" w:fill="auto"/>
            <w:hideMark/>
          </w:tcPr>
          <w:p w14:paraId="5DAC3D6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33BBD11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w:t>
            </w:r>
          </w:p>
        </w:tc>
      </w:tr>
      <w:tr w:rsidR="006E7F72" w:rsidRPr="006E7F72" w14:paraId="1EFF4475" w14:textId="77777777" w:rsidTr="00032391">
        <w:trPr>
          <w:trHeight w:val="13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CBF41E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163</w:t>
            </w:r>
          </w:p>
        </w:tc>
        <w:tc>
          <w:tcPr>
            <w:tcW w:w="6082" w:type="dxa"/>
            <w:tcBorders>
              <w:top w:val="nil"/>
              <w:left w:val="nil"/>
              <w:bottom w:val="single" w:sz="4" w:space="0" w:color="auto"/>
              <w:right w:val="single" w:sz="4" w:space="0" w:color="auto"/>
            </w:tcBorders>
            <w:shd w:val="clear" w:color="auto" w:fill="auto"/>
            <w:hideMark/>
          </w:tcPr>
          <w:p w14:paraId="204F22B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Кабель ВВГнг(А)LS </w:t>
            </w:r>
            <w:proofErr w:type="spellStart"/>
            <w:r w:rsidRPr="006E7F72">
              <w:rPr>
                <w:rFonts w:ascii="Arial" w:eastAsia="Times New Roman" w:hAnsi="Arial" w:cs="Arial"/>
                <w:color w:val="000000"/>
                <w:sz w:val="16"/>
                <w:szCs w:val="16"/>
                <w:shd w:val="clear" w:color="auto" w:fill="auto"/>
              </w:rPr>
              <w:t>ltx</w:t>
            </w:r>
            <w:proofErr w:type="spellEnd"/>
            <w:r w:rsidRPr="006E7F72">
              <w:rPr>
                <w:rFonts w:ascii="Arial" w:eastAsia="Times New Roman" w:hAnsi="Arial" w:cs="Arial"/>
                <w:color w:val="000000"/>
                <w:sz w:val="16"/>
                <w:szCs w:val="16"/>
                <w:shd w:val="clear" w:color="auto" w:fill="auto"/>
              </w:rPr>
              <w:t xml:space="preserve"> 4х2.5 0.66кВ</w:t>
            </w:r>
          </w:p>
        </w:tc>
        <w:tc>
          <w:tcPr>
            <w:tcW w:w="1701" w:type="dxa"/>
            <w:tcBorders>
              <w:top w:val="nil"/>
              <w:left w:val="nil"/>
              <w:bottom w:val="single" w:sz="4" w:space="0" w:color="auto"/>
              <w:right w:val="single" w:sz="4" w:space="0" w:color="auto"/>
            </w:tcBorders>
            <w:shd w:val="clear" w:color="auto" w:fill="auto"/>
            <w:hideMark/>
          </w:tcPr>
          <w:p w14:paraId="16F489E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3E5A085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30</w:t>
            </w:r>
          </w:p>
        </w:tc>
      </w:tr>
      <w:tr w:rsidR="006E7F72" w:rsidRPr="006E7F72" w14:paraId="2344FB51" w14:textId="77777777" w:rsidTr="00032391">
        <w:trPr>
          <w:trHeight w:val="9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1F1F53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164</w:t>
            </w:r>
          </w:p>
        </w:tc>
        <w:tc>
          <w:tcPr>
            <w:tcW w:w="6082" w:type="dxa"/>
            <w:tcBorders>
              <w:top w:val="nil"/>
              <w:left w:val="nil"/>
              <w:bottom w:val="single" w:sz="4" w:space="0" w:color="auto"/>
              <w:right w:val="single" w:sz="4" w:space="0" w:color="auto"/>
            </w:tcBorders>
            <w:shd w:val="clear" w:color="auto" w:fill="auto"/>
            <w:hideMark/>
          </w:tcPr>
          <w:p w14:paraId="7A5978C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Труба гофрированная ПВХ 20 мм с протяжкой</w:t>
            </w:r>
          </w:p>
        </w:tc>
        <w:tc>
          <w:tcPr>
            <w:tcW w:w="1701" w:type="dxa"/>
            <w:tcBorders>
              <w:top w:val="nil"/>
              <w:left w:val="nil"/>
              <w:bottom w:val="single" w:sz="4" w:space="0" w:color="auto"/>
              <w:right w:val="single" w:sz="4" w:space="0" w:color="auto"/>
            </w:tcBorders>
            <w:shd w:val="clear" w:color="auto" w:fill="auto"/>
            <w:hideMark/>
          </w:tcPr>
          <w:p w14:paraId="557C3C4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1A21F1C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255</w:t>
            </w:r>
          </w:p>
        </w:tc>
      </w:tr>
      <w:tr w:rsidR="006E7F72" w:rsidRPr="006E7F72" w14:paraId="7FF533AA" w14:textId="77777777" w:rsidTr="00032391">
        <w:trPr>
          <w:trHeight w:val="18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86A29B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165</w:t>
            </w:r>
          </w:p>
        </w:tc>
        <w:tc>
          <w:tcPr>
            <w:tcW w:w="6082" w:type="dxa"/>
            <w:tcBorders>
              <w:top w:val="nil"/>
              <w:left w:val="nil"/>
              <w:bottom w:val="single" w:sz="4" w:space="0" w:color="auto"/>
              <w:right w:val="single" w:sz="4" w:space="0" w:color="auto"/>
            </w:tcBorders>
            <w:shd w:val="clear" w:color="auto" w:fill="auto"/>
            <w:hideMark/>
          </w:tcPr>
          <w:p w14:paraId="0BCF42C7"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Труба гофрированная ПВХ 25 мм с протяжкой</w:t>
            </w:r>
          </w:p>
        </w:tc>
        <w:tc>
          <w:tcPr>
            <w:tcW w:w="1701" w:type="dxa"/>
            <w:tcBorders>
              <w:top w:val="nil"/>
              <w:left w:val="nil"/>
              <w:bottom w:val="single" w:sz="4" w:space="0" w:color="auto"/>
              <w:right w:val="single" w:sz="4" w:space="0" w:color="auto"/>
            </w:tcBorders>
            <w:shd w:val="clear" w:color="auto" w:fill="auto"/>
            <w:hideMark/>
          </w:tcPr>
          <w:p w14:paraId="294171F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4EBE920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44</w:t>
            </w:r>
          </w:p>
        </w:tc>
      </w:tr>
      <w:tr w:rsidR="006E7F72" w:rsidRPr="006E7F72" w14:paraId="5D3F93C1" w14:textId="77777777" w:rsidTr="00032391">
        <w:trPr>
          <w:trHeight w:val="13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CCBFD2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166</w:t>
            </w:r>
          </w:p>
        </w:tc>
        <w:tc>
          <w:tcPr>
            <w:tcW w:w="6082" w:type="dxa"/>
            <w:tcBorders>
              <w:top w:val="nil"/>
              <w:left w:val="nil"/>
              <w:bottom w:val="single" w:sz="4" w:space="0" w:color="auto"/>
              <w:right w:val="single" w:sz="4" w:space="0" w:color="auto"/>
            </w:tcBorders>
            <w:shd w:val="clear" w:color="auto" w:fill="auto"/>
            <w:hideMark/>
          </w:tcPr>
          <w:p w14:paraId="38BB15A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Держатель с защелкой 20 мм для труб</w:t>
            </w:r>
          </w:p>
        </w:tc>
        <w:tc>
          <w:tcPr>
            <w:tcW w:w="1701" w:type="dxa"/>
            <w:tcBorders>
              <w:top w:val="nil"/>
              <w:left w:val="nil"/>
              <w:bottom w:val="single" w:sz="4" w:space="0" w:color="auto"/>
              <w:right w:val="single" w:sz="4" w:space="0" w:color="auto"/>
            </w:tcBorders>
            <w:shd w:val="clear" w:color="auto" w:fill="auto"/>
            <w:hideMark/>
          </w:tcPr>
          <w:p w14:paraId="7C39D3A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hideMark/>
          </w:tcPr>
          <w:p w14:paraId="517A55E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255</w:t>
            </w:r>
          </w:p>
        </w:tc>
      </w:tr>
      <w:tr w:rsidR="006E7F72" w:rsidRPr="006E7F72" w14:paraId="6CB7D42D" w14:textId="77777777" w:rsidTr="00032391">
        <w:trPr>
          <w:trHeight w:val="7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B143C7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167</w:t>
            </w:r>
          </w:p>
        </w:tc>
        <w:tc>
          <w:tcPr>
            <w:tcW w:w="6082" w:type="dxa"/>
            <w:tcBorders>
              <w:top w:val="nil"/>
              <w:left w:val="nil"/>
              <w:bottom w:val="single" w:sz="4" w:space="0" w:color="auto"/>
              <w:right w:val="single" w:sz="4" w:space="0" w:color="auto"/>
            </w:tcBorders>
            <w:shd w:val="clear" w:color="auto" w:fill="auto"/>
            <w:hideMark/>
          </w:tcPr>
          <w:p w14:paraId="0260638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Держатель с защелкой 25 мм для труб</w:t>
            </w:r>
          </w:p>
        </w:tc>
        <w:tc>
          <w:tcPr>
            <w:tcW w:w="1701" w:type="dxa"/>
            <w:tcBorders>
              <w:top w:val="nil"/>
              <w:left w:val="nil"/>
              <w:bottom w:val="single" w:sz="4" w:space="0" w:color="auto"/>
              <w:right w:val="single" w:sz="4" w:space="0" w:color="auto"/>
            </w:tcBorders>
            <w:shd w:val="clear" w:color="auto" w:fill="auto"/>
            <w:hideMark/>
          </w:tcPr>
          <w:p w14:paraId="46D79BE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hideMark/>
          </w:tcPr>
          <w:p w14:paraId="5884763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44</w:t>
            </w:r>
          </w:p>
        </w:tc>
      </w:tr>
      <w:tr w:rsidR="006E7F72" w:rsidRPr="006E7F72" w14:paraId="1AEEDFED" w14:textId="77777777" w:rsidTr="00032391">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6353A507" w14:textId="77777777" w:rsidR="006E7F72" w:rsidRPr="006E7F72" w:rsidRDefault="006E7F72" w:rsidP="006E7F72">
            <w:pPr>
              <w:jc w:val="left"/>
              <w:rPr>
                <w:rFonts w:ascii="Arial" w:eastAsia="Times New Roman" w:hAnsi="Arial" w:cs="Arial"/>
                <w:b/>
                <w:bCs/>
                <w:color w:val="000000"/>
                <w:sz w:val="18"/>
                <w:szCs w:val="18"/>
                <w:shd w:val="clear" w:color="auto" w:fill="auto"/>
              </w:rPr>
            </w:pPr>
            <w:r w:rsidRPr="006E7F72">
              <w:rPr>
                <w:rFonts w:ascii="Arial" w:eastAsia="Times New Roman" w:hAnsi="Arial" w:cs="Arial"/>
                <w:b/>
                <w:bCs/>
                <w:color w:val="000000"/>
                <w:sz w:val="18"/>
                <w:szCs w:val="18"/>
                <w:shd w:val="clear" w:color="auto" w:fill="auto"/>
              </w:rPr>
              <w:t>Раздел 5. Пусконаладочные работы</w:t>
            </w:r>
          </w:p>
        </w:tc>
      </w:tr>
      <w:tr w:rsidR="006E7F72" w:rsidRPr="006E7F72" w14:paraId="36CB1E11" w14:textId="77777777" w:rsidTr="00032391">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9114D8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168</w:t>
            </w:r>
          </w:p>
        </w:tc>
        <w:tc>
          <w:tcPr>
            <w:tcW w:w="6082" w:type="dxa"/>
            <w:tcBorders>
              <w:top w:val="nil"/>
              <w:left w:val="nil"/>
              <w:bottom w:val="single" w:sz="4" w:space="0" w:color="auto"/>
              <w:right w:val="single" w:sz="4" w:space="0" w:color="auto"/>
            </w:tcBorders>
            <w:shd w:val="clear" w:color="auto" w:fill="auto"/>
            <w:vAlign w:val="center"/>
            <w:hideMark/>
          </w:tcPr>
          <w:p w14:paraId="07D82A5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теплообменная с количеством нагревателей: 1</w:t>
            </w:r>
          </w:p>
        </w:tc>
        <w:tc>
          <w:tcPr>
            <w:tcW w:w="1701" w:type="dxa"/>
            <w:tcBorders>
              <w:top w:val="nil"/>
              <w:left w:val="nil"/>
              <w:bottom w:val="single" w:sz="4" w:space="0" w:color="auto"/>
              <w:right w:val="single" w:sz="4" w:space="0" w:color="auto"/>
            </w:tcBorders>
            <w:shd w:val="clear" w:color="auto" w:fill="auto"/>
            <w:vAlign w:val="center"/>
            <w:hideMark/>
          </w:tcPr>
          <w:p w14:paraId="0ADDB7A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установка</w:t>
            </w:r>
          </w:p>
        </w:tc>
        <w:tc>
          <w:tcPr>
            <w:tcW w:w="1842" w:type="dxa"/>
            <w:tcBorders>
              <w:top w:val="nil"/>
              <w:left w:val="nil"/>
              <w:bottom w:val="single" w:sz="4" w:space="0" w:color="auto"/>
              <w:right w:val="single" w:sz="4" w:space="0" w:color="auto"/>
            </w:tcBorders>
            <w:shd w:val="clear" w:color="auto" w:fill="auto"/>
            <w:vAlign w:val="center"/>
            <w:hideMark/>
          </w:tcPr>
          <w:p w14:paraId="76DA7BC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04194ABC" w14:textId="77777777" w:rsidTr="00032391">
        <w:trPr>
          <w:trHeight w:val="22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94D426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169</w:t>
            </w:r>
          </w:p>
        </w:tc>
        <w:tc>
          <w:tcPr>
            <w:tcW w:w="6082" w:type="dxa"/>
            <w:tcBorders>
              <w:top w:val="nil"/>
              <w:left w:val="nil"/>
              <w:bottom w:val="single" w:sz="4" w:space="0" w:color="auto"/>
              <w:right w:val="single" w:sz="4" w:space="0" w:color="auto"/>
            </w:tcBorders>
            <w:shd w:val="clear" w:color="auto" w:fill="auto"/>
            <w:vAlign w:val="center"/>
            <w:hideMark/>
          </w:tcPr>
          <w:p w14:paraId="13FA17AF"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Вентилятор радиальный (центробежный), диаметральный или крышный: до № 5</w:t>
            </w:r>
          </w:p>
        </w:tc>
        <w:tc>
          <w:tcPr>
            <w:tcW w:w="1701" w:type="dxa"/>
            <w:tcBorders>
              <w:top w:val="nil"/>
              <w:left w:val="nil"/>
              <w:bottom w:val="single" w:sz="4" w:space="0" w:color="auto"/>
              <w:right w:val="single" w:sz="4" w:space="0" w:color="auto"/>
            </w:tcBorders>
            <w:shd w:val="clear" w:color="auto" w:fill="auto"/>
            <w:vAlign w:val="center"/>
            <w:hideMark/>
          </w:tcPr>
          <w:p w14:paraId="7C6B3E0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устройство</w:t>
            </w:r>
          </w:p>
        </w:tc>
        <w:tc>
          <w:tcPr>
            <w:tcW w:w="1842" w:type="dxa"/>
            <w:tcBorders>
              <w:top w:val="nil"/>
              <w:left w:val="nil"/>
              <w:bottom w:val="single" w:sz="4" w:space="0" w:color="auto"/>
              <w:right w:val="single" w:sz="4" w:space="0" w:color="auto"/>
            </w:tcBorders>
            <w:shd w:val="clear" w:color="auto" w:fill="auto"/>
            <w:vAlign w:val="center"/>
            <w:hideMark/>
          </w:tcPr>
          <w:p w14:paraId="3936BDB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7B4495C6" w14:textId="77777777" w:rsidTr="00032391">
        <w:trPr>
          <w:trHeight w:val="1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954D0A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170</w:t>
            </w:r>
          </w:p>
        </w:tc>
        <w:tc>
          <w:tcPr>
            <w:tcW w:w="6082" w:type="dxa"/>
            <w:tcBorders>
              <w:top w:val="nil"/>
              <w:left w:val="nil"/>
              <w:bottom w:val="single" w:sz="4" w:space="0" w:color="auto"/>
              <w:right w:val="single" w:sz="4" w:space="0" w:color="auto"/>
            </w:tcBorders>
            <w:shd w:val="clear" w:color="auto" w:fill="auto"/>
            <w:vAlign w:val="center"/>
            <w:hideMark/>
          </w:tcPr>
          <w:p w14:paraId="25D6A0D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Вентилятор</w:t>
            </w:r>
          </w:p>
        </w:tc>
        <w:tc>
          <w:tcPr>
            <w:tcW w:w="1701" w:type="dxa"/>
            <w:tcBorders>
              <w:top w:val="nil"/>
              <w:left w:val="nil"/>
              <w:bottom w:val="single" w:sz="4" w:space="0" w:color="auto"/>
              <w:right w:val="single" w:sz="4" w:space="0" w:color="auto"/>
            </w:tcBorders>
            <w:shd w:val="clear" w:color="auto" w:fill="auto"/>
            <w:vAlign w:val="center"/>
            <w:hideMark/>
          </w:tcPr>
          <w:p w14:paraId="35E62F9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устройство</w:t>
            </w:r>
          </w:p>
        </w:tc>
        <w:tc>
          <w:tcPr>
            <w:tcW w:w="1842" w:type="dxa"/>
            <w:tcBorders>
              <w:top w:val="nil"/>
              <w:left w:val="nil"/>
              <w:bottom w:val="single" w:sz="4" w:space="0" w:color="auto"/>
              <w:right w:val="single" w:sz="4" w:space="0" w:color="auto"/>
            </w:tcBorders>
            <w:shd w:val="clear" w:color="auto" w:fill="auto"/>
            <w:vAlign w:val="center"/>
            <w:hideMark/>
          </w:tcPr>
          <w:p w14:paraId="5ABC0CD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40B8C52A" w14:textId="77777777" w:rsidTr="00032391">
        <w:trPr>
          <w:trHeight w:val="20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132C3B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171</w:t>
            </w:r>
          </w:p>
        </w:tc>
        <w:tc>
          <w:tcPr>
            <w:tcW w:w="6082" w:type="dxa"/>
            <w:tcBorders>
              <w:top w:val="nil"/>
              <w:left w:val="nil"/>
              <w:bottom w:val="single" w:sz="4" w:space="0" w:color="auto"/>
              <w:right w:val="single" w:sz="4" w:space="0" w:color="auto"/>
            </w:tcBorders>
            <w:shd w:val="clear" w:color="auto" w:fill="auto"/>
            <w:vAlign w:val="center"/>
            <w:hideMark/>
          </w:tcPr>
          <w:p w14:paraId="638A336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Регулировочно-запорное устройство: клапан воздушный проходной с электрическим, пневматическим приводом</w:t>
            </w:r>
          </w:p>
        </w:tc>
        <w:tc>
          <w:tcPr>
            <w:tcW w:w="1701" w:type="dxa"/>
            <w:tcBorders>
              <w:top w:val="nil"/>
              <w:left w:val="nil"/>
              <w:bottom w:val="single" w:sz="4" w:space="0" w:color="auto"/>
              <w:right w:val="single" w:sz="4" w:space="0" w:color="auto"/>
            </w:tcBorders>
            <w:shd w:val="clear" w:color="auto" w:fill="auto"/>
            <w:vAlign w:val="center"/>
            <w:hideMark/>
          </w:tcPr>
          <w:p w14:paraId="47E2783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устройство</w:t>
            </w:r>
          </w:p>
        </w:tc>
        <w:tc>
          <w:tcPr>
            <w:tcW w:w="1842" w:type="dxa"/>
            <w:tcBorders>
              <w:top w:val="nil"/>
              <w:left w:val="nil"/>
              <w:bottom w:val="single" w:sz="4" w:space="0" w:color="auto"/>
              <w:right w:val="single" w:sz="4" w:space="0" w:color="auto"/>
            </w:tcBorders>
            <w:shd w:val="clear" w:color="auto" w:fill="auto"/>
            <w:vAlign w:val="center"/>
            <w:hideMark/>
          </w:tcPr>
          <w:p w14:paraId="562ABD9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w:t>
            </w:r>
          </w:p>
        </w:tc>
      </w:tr>
      <w:tr w:rsidR="006E7F72" w:rsidRPr="006E7F72" w14:paraId="6BDFD01E" w14:textId="77777777" w:rsidTr="00032391">
        <w:trPr>
          <w:trHeight w:val="27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B70BEA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172</w:t>
            </w:r>
          </w:p>
        </w:tc>
        <w:tc>
          <w:tcPr>
            <w:tcW w:w="6082" w:type="dxa"/>
            <w:tcBorders>
              <w:top w:val="nil"/>
              <w:left w:val="nil"/>
              <w:bottom w:val="single" w:sz="4" w:space="0" w:color="auto"/>
              <w:right w:val="single" w:sz="4" w:space="0" w:color="auto"/>
            </w:tcBorders>
            <w:shd w:val="clear" w:color="auto" w:fill="auto"/>
            <w:vAlign w:val="center"/>
            <w:hideMark/>
          </w:tcPr>
          <w:p w14:paraId="7F4E6002"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Сеть систем вентиляции и кондиционирования воздуха при количестве сечений: до 10</w:t>
            </w:r>
          </w:p>
        </w:tc>
        <w:tc>
          <w:tcPr>
            <w:tcW w:w="1701" w:type="dxa"/>
            <w:tcBorders>
              <w:top w:val="nil"/>
              <w:left w:val="nil"/>
              <w:bottom w:val="single" w:sz="4" w:space="0" w:color="auto"/>
              <w:right w:val="single" w:sz="4" w:space="0" w:color="auto"/>
            </w:tcBorders>
            <w:shd w:val="clear" w:color="auto" w:fill="auto"/>
            <w:vAlign w:val="center"/>
            <w:hideMark/>
          </w:tcPr>
          <w:p w14:paraId="7CC6230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вентиляционная сеть</w:t>
            </w:r>
          </w:p>
        </w:tc>
        <w:tc>
          <w:tcPr>
            <w:tcW w:w="1842" w:type="dxa"/>
            <w:tcBorders>
              <w:top w:val="nil"/>
              <w:left w:val="nil"/>
              <w:bottom w:val="single" w:sz="4" w:space="0" w:color="auto"/>
              <w:right w:val="single" w:sz="4" w:space="0" w:color="auto"/>
            </w:tcBorders>
            <w:shd w:val="clear" w:color="auto" w:fill="auto"/>
            <w:vAlign w:val="center"/>
            <w:hideMark/>
          </w:tcPr>
          <w:p w14:paraId="583B094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690DC88B" w14:textId="77777777" w:rsidTr="00032391">
        <w:trPr>
          <w:trHeight w:val="17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43FFB4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173</w:t>
            </w:r>
          </w:p>
        </w:tc>
        <w:tc>
          <w:tcPr>
            <w:tcW w:w="6082" w:type="dxa"/>
            <w:tcBorders>
              <w:top w:val="nil"/>
              <w:left w:val="nil"/>
              <w:bottom w:val="single" w:sz="4" w:space="0" w:color="auto"/>
              <w:right w:val="single" w:sz="4" w:space="0" w:color="auto"/>
            </w:tcBorders>
            <w:shd w:val="clear" w:color="auto" w:fill="auto"/>
            <w:vAlign w:val="center"/>
            <w:hideMark/>
          </w:tcPr>
          <w:p w14:paraId="25966C8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Автоматизированная система управления I категории технической сложности с количеством каналов (</w:t>
            </w:r>
            <w:proofErr w:type="spellStart"/>
            <w:r w:rsidRPr="006E7F72">
              <w:rPr>
                <w:rFonts w:ascii="Arial" w:eastAsia="Times New Roman" w:hAnsi="Arial" w:cs="Arial"/>
                <w:color w:val="000000"/>
                <w:sz w:val="16"/>
                <w:szCs w:val="16"/>
                <w:shd w:val="clear" w:color="auto" w:fill="auto"/>
              </w:rPr>
              <w:t>Кобщ</w:t>
            </w:r>
            <w:proofErr w:type="spellEnd"/>
            <w:r w:rsidRPr="006E7F72">
              <w:rPr>
                <w:rFonts w:ascii="Arial" w:eastAsia="Times New Roman" w:hAnsi="Arial" w:cs="Arial"/>
                <w:color w:val="000000"/>
                <w:sz w:val="16"/>
                <w:szCs w:val="16"/>
                <w:shd w:val="clear" w:color="auto" w:fill="auto"/>
              </w:rPr>
              <w:t>): 2</w:t>
            </w:r>
          </w:p>
        </w:tc>
        <w:tc>
          <w:tcPr>
            <w:tcW w:w="1701" w:type="dxa"/>
            <w:tcBorders>
              <w:top w:val="nil"/>
              <w:left w:val="nil"/>
              <w:bottom w:val="single" w:sz="4" w:space="0" w:color="auto"/>
              <w:right w:val="single" w:sz="4" w:space="0" w:color="auto"/>
            </w:tcBorders>
            <w:shd w:val="clear" w:color="auto" w:fill="auto"/>
            <w:vAlign w:val="center"/>
            <w:hideMark/>
          </w:tcPr>
          <w:p w14:paraId="16CEBD0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система</w:t>
            </w:r>
          </w:p>
        </w:tc>
        <w:tc>
          <w:tcPr>
            <w:tcW w:w="1842" w:type="dxa"/>
            <w:tcBorders>
              <w:top w:val="nil"/>
              <w:left w:val="nil"/>
              <w:bottom w:val="single" w:sz="4" w:space="0" w:color="auto"/>
              <w:right w:val="single" w:sz="4" w:space="0" w:color="auto"/>
            </w:tcBorders>
            <w:shd w:val="clear" w:color="auto" w:fill="auto"/>
            <w:vAlign w:val="center"/>
            <w:hideMark/>
          </w:tcPr>
          <w:p w14:paraId="1435A52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202E45FC" w14:textId="77777777" w:rsidTr="00032391">
        <w:trPr>
          <w:trHeight w:val="50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0D3749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174</w:t>
            </w:r>
          </w:p>
        </w:tc>
        <w:tc>
          <w:tcPr>
            <w:tcW w:w="6082" w:type="dxa"/>
            <w:tcBorders>
              <w:top w:val="nil"/>
              <w:left w:val="nil"/>
              <w:bottom w:val="single" w:sz="4" w:space="0" w:color="auto"/>
              <w:right w:val="single" w:sz="4" w:space="0" w:color="auto"/>
            </w:tcBorders>
            <w:shd w:val="clear" w:color="auto" w:fill="auto"/>
            <w:vAlign w:val="center"/>
            <w:hideMark/>
          </w:tcPr>
          <w:p w14:paraId="5B2D3EA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Автоматизированная система управления I категории технической сложности с количеством каналов (</w:t>
            </w:r>
            <w:proofErr w:type="spellStart"/>
            <w:r w:rsidRPr="006E7F72">
              <w:rPr>
                <w:rFonts w:ascii="Arial" w:eastAsia="Times New Roman" w:hAnsi="Arial" w:cs="Arial"/>
                <w:color w:val="000000"/>
                <w:sz w:val="16"/>
                <w:szCs w:val="16"/>
                <w:shd w:val="clear" w:color="auto" w:fill="auto"/>
              </w:rPr>
              <w:t>Кобщ</w:t>
            </w:r>
            <w:proofErr w:type="spellEnd"/>
            <w:r w:rsidRPr="006E7F72">
              <w:rPr>
                <w:rFonts w:ascii="Arial" w:eastAsia="Times New Roman" w:hAnsi="Arial" w:cs="Arial"/>
                <w:color w:val="000000"/>
                <w:sz w:val="16"/>
                <w:szCs w:val="16"/>
                <w:shd w:val="clear" w:color="auto" w:fill="auto"/>
              </w:rPr>
              <w:t>): за каждый канал свыше 2 до 9 добавлять к расценке 02-01-001-01</w:t>
            </w:r>
          </w:p>
        </w:tc>
        <w:tc>
          <w:tcPr>
            <w:tcW w:w="1701" w:type="dxa"/>
            <w:tcBorders>
              <w:top w:val="nil"/>
              <w:left w:val="nil"/>
              <w:bottom w:val="single" w:sz="4" w:space="0" w:color="auto"/>
              <w:right w:val="single" w:sz="4" w:space="0" w:color="auto"/>
            </w:tcBorders>
            <w:shd w:val="clear" w:color="auto" w:fill="auto"/>
            <w:vAlign w:val="center"/>
            <w:hideMark/>
          </w:tcPr>
          <w:p w14:paraId="71C9F03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канал</w:t>
            </w:r>
          </w:p>
        </w:tc>
        <w:tc>
          <w:tcPr>
            <w:tcW w:w="1842" w:type="dxa"/>
            <w:tcBorders>
              <w:top w:val="nil"/>
              <w:left w:val="nil"/>
              <w:bottom w:val="single" w:sz="4" w:space="0" w:color="auto"/>
              <w:right w:val="single" w:sz="4" w:space="0" w:color="auto"/>
            </w:tcBorders>
            <w:shd w:val="clear" w:color="auto" w:fill="auto"/>
            <w:vAlign w:val="center"/>
            <w:hideMark/>
          </w:tcPr>
          <w:p w14:paraId="6B11AD3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w:t>
            </w:r>
          </w:p>
        </w:tc>
      </w:tr>
      <w:tr w:rsidR="006E7F72" w:rsidRPr="006E7F72" w14:paraId="5A44141A" w14:textId="77777777" w:rsidTr="00032391">
        <w:trPr>
          <w:trHeight w:val="21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A3FA0E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175</w:t>
            </w:r>
          </w:p>
        </w:tc>
        <w:tc>
          <w:tcPr>
            <w:tcW w:w="6082" w:type="dxa"/>
            <w:tcBorders>
              <w:top w:val="nil"/>
              <w:left w:val="nil"/>
              <w:bottom w:val="single" w:sz="4" w:space="0" w:color="auto"/>
              <w:right w:val="single" w:sz="4" w:space="0" w:color="auto"/>
            </w:tcBorders>
            <w:shd w:val="clear" w:color="auto" w:fill="auto"/>
            <w:vAlign w:val="center"/>
            <w:hideMark/>
          </w:tcPr>
          <w:p w14:paraId="660C74E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Узел технологический регулирования или защиты по параметрам температуры, относительной влажности, давления или расхода</w:t>
            </w:r>
          </w:p>
        </w:tc>
        <w:tc>
          <w:tcPr>
            <w:tcW w:w="1701" w:type="dxa"/>
            <w:tcBorders>
              <w:top w:val="nil"/>
              <w:left w:val="nil"/>
              <w:bottom w:val="single" w:sz="4" w:space="0" w:color="auto"/>
              <w:right w:val="single" w:sz="4" w:space="0" w:color="auto"/>
            </w:tcBorders>
            <w:shd w:val="clear" w:color="auto" w:fill="auto"/>
            <w:vAlign w:val="center"/>
            <w:hideMark/>
          </w:tcPr>
          <w:p w14:paraId="06EE1B4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узел</w:t>
            </w:r>
          </w:p>
        </w:tc>
        <w:tc>
          <w:tcPr>
            <w:tcW w:w="1842" w:type="dxa"/>
            <w:tcBorders>
              <w:top w:val="nil"/>
              <w:left w:val="nil"/>
              <w:bottom w:val="single" w:sz="4" w:space="0" w:color="auto"/>
              <w:right w:val="single" w:sz="4" w:space="0" w:color="auto"/>
            </w:tcBorders>
            <w:shd w:val="clear" w:color="auto" w:fill="auto"/>
            <w:vAlign w:val="center"/>
            <w:hideMark/>
          </w:tcPr>
          <w:p w14:paraId="7799970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bl>
    <w:p w14:paraId="00C40F94" w14:textId="77777777" w:rsidR="006E7F72" w:rsidRPr="006E7F72" w:rsidRDefault="006E7F72" w:rsidP="006E7F72">
      <w:pPr>
        <w:ind w:firstLine="567"/>
        <w:jc w:val="center"/>
        <w:outlineLvl w:val="0"/>
        <w:rPr>
          <w:rFonts w:eastAsia="Times New Roman"/>
          <w:b/>
          <w:color w:val="auto"/>
          <w:shd w:val="clear" w:color="auto" w:fill="auto"/>
        </w:rPr>
      </w:pPr>
    </w:p>
    <w:p w14:paraId="7C9643FB" w14:textId="77777777" w:rsidR="006E7F72" w:rsidRPr="006E7F72" w:rsidRDefault="006E7F72" w:rsidP="006E7F72">
      <w:pPr>
        <w:ind w:firstLine="567"/>
        <w:jc w:val="center"/>
        <w:outlineLvl w:val="0"/>
        <w:rPr>
          <w:rFonts w:eastAsia="Times New Roman"/>
          <w:b/>
          <w:color w:val="auto"/>
          <w:shd w:val="clear" w:color="auto" w:fill="auto"/>
        </w:rPr>
      </w:pPr>
    </w:p>
    <w:p w14:paraId="2BBADC43" w14:textId="77777777" w:rsidR="006E7F72" w:rsidRPr="006E7F72" w:rsidRDefault="006E7F72" w:rsidP="006E7F72">
      <w:pPr>
        <w:ind w:firstLine="567"/>
        <w:jc w:val="center"/>
        <w:outlineLvl w:val="0"/>
        <w:rPr>
          <w:rFonts w:eastAsia="Times New Roman"/>
          <w:b/>
          <w:color w:val="auto"/>
          <w:shd w:val="clear" w:color="auto" w:fill="auto"/>
        </w:rPr>
      </w:pPr>
    </w:p>
    <w:p w14:paraId="3AA0C0E5" w14:textId="77777777" w:rsidR="006E7F72" w:rsidRPr="006E7F72" w:rsidRDefault="006E7F72" w:rsidP="006E7F72">
      <w:pPr>
        <w:ind w:firstLine="567"/>
        <w:jc w:val="center"/>
        <w:outlineLvl w:val="0"/>
        <w:rPr>
          <w:rFonts w:eastAsia="Times New Roman"/>
          <w:b/>
          <w:color w:val="auto"/>
          <w:shd w:val="clear" w:color="auto" w:fill="auto"/>
        </w:rPr>
      </w:pPr>
    </w:p>
    <w:p w14:paraId="4414E0C4" w14:textId="77777777" w:rsidR="006E7F72" w:rsidRPr="006E7F72" w:rsidRDefault="006E7F72" w:rsidP="006E7F72">
      <w:pPr>
        <w:ind w:firstLine="567"/>
        <w:jc w:val="center"/>
        <w:outlineLvl w:val="0"/>
        <w:rPr>
          <w:rFonts w:eastAsia="Times New Roman"/>
          <w:b/>
          <w:color w:val="auto"/>
          <w:shd w:val="clear" w:color="auto" w:fill="auto"/>
        </w:rPr>
      </w:pPr>
    </w:p>
    <w:p w14:paraId="6FFF954B" w14:textId="77777777" w:rsidR="006E7F72" w:rsidRPr="006E7F72" w:rsidRDefault="006E7F72" w:rsidP="006E7F72">
      <w:pPr>
        <w:ind w:firstLine="567"/>
        <w:jc w:val="center"/>
        <w:outlineLvl w:val="0"/>
        <w:rPr>
          <w:rFonts w:eastAsia="Times New Roman"/>
          <w:b/>
          <w:color w:val="auto"/>
          <w:shd w:val="clear" w:color="auto" w:fill="auto"/>
        </w:rPr>
      </w:pPr>
    </w:p>
    <w:p w14:paraId="3B0F5323" w14:textId="77777777" w:rsidR="006E7F72" w:rsidRPr="006E7F72" w:rsidRDefault="006E7F72" w:rsidP="006E7F72">
      <w:pPr>
        <w:ind w:firstLine="567"/>
        <w:jc w:val="center"/>
        <w:outlineLvl w:val="0"/>
        <w:rPr>
          <w:rFonts w:eastAsia="Times New Roman"/>
          <w:b/>
          <w:color w:val="auto"/>
          <w:shd w:val="clear" w:color="auto" w:fill="auto"/>
        </w:rPr>
      </w:pPr>
    </w:p>
    <w:p w14:paraId="55F526FA" w14:textId="77777777" w:rsidR="006E7F72" w:rsidRPr="006E7F72" w:rsidRDefault="006E7F72" w:rsidP="006E7F72">
      <w:pPr>
        <w:ind w:firstLine="567"/>
        <w:jc w:val="center"/>
        <w:outlineLvl w:val="0"/>
        <w:rPr>
          <w:rFonts w:eastAsia="Times New Roman"/>
          <w:b/>
          <w:color w:val="auto"/>
          <w:shd w:val="clear" w:color="auto" w:fill="auto"/>
        </w:rPr>
      </w:pPr>
    </w:p>
    <w:p w14:paraId="38E526AD" w14:textId="77777777" w:rsidR="006E7F72" w:rsidRPr="006E7F72" w:rsidRDefault="006E7F72" w:rsidP="006E7F72">
      <w:pPr>
        <w:ind w:firstLine="567"/>
        <w:jc w:val="center"/>
        <w:outlineLvl w:val="0"/>
        <w:rPr>
          <w:rFonts w:eastAsia="Times New Roman"/>
          <w:b/>
          <w:color w:val="auto"/>
          <w:shd w:val="clear" w:color="auto" w:fill="auto"/>
        </w:rPr>
      </w:pPr>
    </w:p>
    <w:p w14:paraId="4A099D3A" w14:textId="77777777" w:rsidR="006E7F72" w:rsidRPr="006E7F72" w:rsidRDefault="006E7F72" w:rsidP="006E7F72">
      <w:pPr>
        <w:ind w:firstLine="567"/>
        <w:jc w:val="center"/>
        <w:outlineLvl w:val="0"/>
        <w:rPr>
          <w:rFonts w:eastAsia="Times New Roman"/>
          <w:b/>
          <w:color w:val="auto"/>
          <w:shd w:val="clear" w:color="auto" w:fill="auto"/>
        </w:rPr>
      </w:pPr>
    </w:p>
    <w:p w14:paraId="6DE1A6DD" w14:textId="77777777" w:rsidR="006E7F72" w:rsidRPr="006E7F72" w:rsidRDefault="006E7F72" w:rsidP="006E7F72">
      <w:pPr>
        <w:ind w:firstLine="567"/>
        <w:jc w:val="center"/>
        <w:outlineLvl w:val="0"/>
        <w:rPr>
          <w:rFonts w:eastAsia="Times New Roman"/>
          <w:b/>
          <w:color w:val="auto"/>
          <w:shd w:val="clear" w:color="auto" w:fill="auto"/>
        </w:rPr>
      </w:pPr>
    </w:p>
    <w:p w14:paraId="04CB629A" w14:textId="77777777" w:rsidR="006E7F72" w:rsidRPr="006E7F72" w:rsidRDefault="006E7F72" w:rsidP="006E7F72">
      <w:pPr>
        <w:ind w:firstLine="567"/>
        <w:jc w:val="center"/>
        <w:outlineLvl w:val="0"/>
        <w:rPr>
          <w:rFonts w:eastAsia="Times New Roman"/>
          <w:b/>
          <w:color w:val="auto"/>
          <w:shd w:val="clear" w:color="auto" w:fill="auto"/>
        </w:rPr>
      </w:pPr>
    </w:p>
    <w:p w14:paraId="09925A3B" w14:textId="77777777" w:rsidR="006E7F72" w:rsidRPr="006E7F72" w:rsidRDefault="006E7F72" w:rsidP="006E7F72">
      <w:pPr>
        <w:ind w:firstLine="567"/>
        <w:jc w:val="center"/>
        <w:outlineLvl w:val="0"/>
        <w:rPr>
          <w:rFonts w:eastAsia="Times New Roman"/>
          <w:b/>
          <w:color w:val="auto"/>
          <w:shd w:val="clear" w:color="auto" w:fill="auto"/>
        </w:rPr>
      </w:pPr>
    </w:p>
    <w:p w14:paraId="4E9C4A52" w14:textId="77777777" w:rsidR="006E7F72" w:rsidRPr="006E7F72" w:rsidRDefault="006E7F72" w:rsidP="006E7F72">
      <w:pPr>
        <w:ind w:firstLine="567"/>
        <w:jc w:val="center"/>
        <w:outlineLvl w:val="0"/>
        <w:rPr>
          <w:rFonts w:eastAsia="Times New Roman"/>
          <w:b/>
          <w:color w:val="auto"/>
          <w:shd w:val="clear" w:color="auto" w:fill="auto"/>
        </w:rPr>
      </w:pPr>
    </w:p>
    <w:p w14:paraId="5CDC112A" w14:textId="77777777" w:rsidR="006E7F72" w:rsidRPr="006E7F72" w:rsidRDefault="006E7F72" w:rsidP="006E7F72">
      <w:pPr>
        <w:ind w:firstLine="567"/>
        <w:jc w:val="center"/>
        <w:outlineLvl w:val="0"/>
        <w:rPr>
          <w:rFonts w:eastAsia="Times New Roman"/>
          <w:b/>
          <w:color w:val="auto"/>
          <w:shd w:val="clear" w:color="auto" w:fill="auto"/>
        </w:rPr>
      </w:pPr>
    </w:p>
    <w:p w14:paraId="0F9A486F" w14:textId="77777777" w:rsidR="006E7F72" w:rsidRPr="006E7F72" w:rsidRDefault="006E7F72" w:rsidP="006E7F72">
      <w:pPr>
        <w:ind w:firstLine="567"/>
        <w:jc w:val="center"/>
        <w:outlineLvl w:val="0"/>
        <w:rPr>
          <w:rFonts w:eastAsia="Times New Roman"/>
          <w:b/>
          <w:color w:val="auto"/>
          <w:shd w:val="clear" w:color="auto" w:fill="auto"/>
        </w:rPr>
      </w:pPr>
      <w:r w:rsidRPr="006E7F72">
        <w:rPr>
          <w:rFonts w:eastAsia="Times New Roman"/>
          <w:b/>
          <w:color w:val="auto"/>
          <w:shd w:val="clear" w:color="auto" w:fill="auto"/>
        </w:rPr>
        <w:lastRenderedPageBreak/>
        <w:t xml:space="preserve">Ведомость объемов работ и основных материалов </w:t>
      </w:r>
    </w:p>
    <w:p w14:paraId="2CD972DD" w14:textId="77777777" w:rsidR="006E7F72" w:rsidRPr="006E7F72" w:rsidRDefault="006E7F72" w:rsidP="006E7F72">
      <w:pPr>
        <w:ind w:firstLine="567"/>
        <w:jc w:val="center"/>
        <w:outlineLvl w:val="0"/>
        <w:rPr>
          <w:rFonts w:eastAsia="Times New Roman"/>
          <w:b/>
          <w:color w:val="auto"/>
          <w:shd w:val="clear" w:color="auto" w:fill="auto"/>
        </w:rPr>
      </w:pPr>
      <w:r w:rsidRPr="006E7F72">
        <w:rPr>
          <w:rFonts w:eastAsia="Times New Roman"/>
          <w:b/>
          <w:color w:val="auto"/>
          <w:shd w:val="clear" w:color="auto" w:fill="auto"/>
        </w:rPr>
        <w:t xml:space="preserve">на выполнение работ по объекту «Капитальный ремонт вентиляции </w:t>
      </w:r>
      <w:proofErr w:type="spellStart"/>
      <w:r w:rsidRPr="006E7F72">
        <w:rPr>
          <w:rFonts w:eastAsia="Times New Roman"/>
          <w:b/>
          <w:color w:val="auto"/>
          <w:shd w:val="clear" w:color="auto" w:fill="auto"/>
        </w:rPr>
        <w:t>полярографической</w:t>
      </w:r>
      <w:proofErr w:type="spellEnd"/>
      <w:r w:rsidRPr="006E7F72">
        <w:rPr>
          <w:rFonts w:eastAsia="Times New Roman"/>
          <w:b/>
          <w:color w:val="auto"/>
          <w:shd w:val="clear" w:color="auto" w:fill="auto"/>
        </w:rPr>
        <w:t xml:space="preserve"> лаборатории, склада химреактивов и химической лаборатория питьевых вод АЦККВ.»</w:t>
      </w:r>
    </w:p>
    <w:p w14:paraId="2D184607" w14:textId="77777777" w:rsidR="006E7F72" w:rsidRPr="006E7F72" w:rsidRDefault="006E7F72" w:rsidP="006E7F72">
      <w:pPr>
        <w:jc w:val="left"/>
        <w:rPr>
          <w:rFonts w:eastAsia="Times New Roman"/>
          <w:color w:val="auto"/>
          <w:sz w:val="16"/>
          <w:szCs w:val="16"/>
          <w:shd w:val="clear" w:color="auto" w:fill="auto"/>
        </w:rPr>
      </w:pPr>
    </w:p>
    <w:p w14:paraId="174347CC" w14:textId="77777777" w:rsidR="006E7F72" w:rsidRPr="006E7F72" w:rsidRDefault="006E7F72" w:rsidP="006E7F72">
      <w:pPr>
        <w:jc w:val="left"/>
        <w:rPr>
          <w:rFonts w:eastAsia="Times New Roman"/>
          <w:color w:val="auto"/>
          <w:sz w:val="16"/>
          <w:szCs w:val="16"/>
          <w:shd w:val="clear" w:color="auto" w:fill="auto"/>
        </w:rPr>
      </w:pPr>
    </w:p>
    <w:tbl>
      <w:tblPr>
        <w:tblW w:w="10221" w:type="dxa"/>
        <w:tblInd w:w="93" w:type="dxa"/>
        <w:tblLook w:val="04A0" w:firstRow="1" w:lastRow="0" w:firstColumn="1" w:lastColumn="0" w:noHBand="0" w:noVBand="1"/>
      </w:tblPr>
      <w:tblGrid>
        <w:gridCol w:w="640"/>
        <w:gridCol w:w="6038"/>
        <w:gridCol w:w="1502"/>
        <w:gridCol w:w="199"/>
        <w:gridCol w:w="1842"/>
      </w:tblGrid>
      <w:tr w:rsidR="006E7F72" w:rsidRPr="006E7F72" w14:paraId="12292374" w14:textId="77777777" w:rsidTr="00032391">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61B0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п/п</w:t>
            </w:r>
          </w:p>
        </w:tc>
        <w:tc>
          <w:tcPr>
            <w:tcW w:w="6038" w:type="dxa"/>
            <w:tcBorders>
              <w:top w:val="single" w:sz="4" w:space="0" w:color="auto"/>
              <w:left w:val="nil"/>
              <w:bottom w:val="single" w:sz="4" w:space="0" w:color="auto"/>
              <w:right w:val="single" w:sz="4" w:space="0" w:color="auto"/>
            </w:tcBorders>
            <w:shd w:val="clear" w:color="auto" w:fill="auto"/>
            <w:vAlign w:val="center"/>
            <w:hideMark/>
          </w:tcPr>
          <w:p w14:paraId="4FE6AA3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Наименование</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5F1BCF7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Ед. изм.</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48F24AB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Кол.</w:t>
            </w:r>
          </w:p>
        </w:tc>
      </w:tr>
      <w:tr w:rsidR="006E7F72" w:rsidRPr="006E7F72" w14:paraId="3ED78400" w14:textId="77777777" w:rsidTr="00032391">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F41CBD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c>
          <w:tcPr>
            <w:tcW w:w="6038" w:type="dxa"/>
            <w:tcBorders>
              <w:top w:val="nil"/>
              <w:left w:val="nil"/>
              <w:bottom w:val="single" w:sz="4" w:space="0" w:color="auto"/>
              <w:right w:val="single" w:sz="4" w:space="0" w:color="auto"/>
            </w:tcBorders>
            <w:shd w:val="clear" w:color="auto" w:fill="auto"/>
            <w:noWrap/>
            <w:vAlign w:val="center"/>
            <w:hideMark/>
          </w:tcPr>
          <w:p w14:paraId="2A36DC5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c>
          <w:tcPr>
            <w:tcW w:w="1701" w:type="dxa"/>
            <w:gridSpan w:val="2"/>
            <w:tcBorders>
              <w:top w:val="nil"/>
              <w:left w:val="nil"/>
              <w:bottom w:val="single" w:sz="4" w:space="0" w:color="auto"/>
              <w:right w:val="single" w:sz="4" w:space="0" w:color="auto"/>
            </w:tcBorders>
            <w:shd w:val="clear" w:color="auto" w:fill="auto"/>
            <w:noWrap/>
            <w:vAlign w:val="center"/>
            <w:hideMark/>
          </w:tcPr>
          <w:p w14:paraId="15B0B80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c>
          <w:tcPr>
            <w:tcW w:w="1842" w:type="dxa"/>
            <w:tcBorders>
              <w:top w:val="nil"/>
              <w:left w:val="nil"/>
              <w:bottom w:val="single" w:sz="4" w:space="0" w:color="auto"/>
              <w:right w:val="single" w:sz="4" w:space="0" w:color="auto"/>
            </w:tcBorders>
            <w:shd w:val="clear" w:color="auto" w:fill="auto"/>
            <w:noWrap/>
            <w:vAlign w:val="center"/>
            <w:hideMark/>
          </w:tcPr>
          <w:p w14:paraId="379088A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w:t>
            </w:r>
          </w:p>
        </w:tc>
      </w:tr>
      <w:tr w:rsidR="006E7F72" w:rsidRPr="006E7F72" w14:paraId="46C6E221" w14:textId="77777777" w:rsidTr="00032391">
        <w:trPr>
          <w:trHeight w:val="300"/>
        </w:trPr>
        <w:tc>
          <w:tcPr>
            <w:tcW w:w="10221" w:type="dxa"/>
            <w:gridSpan w:val="5"/>
            <w:tcBorders>
              <w:top w:val="nil"/>
              <w:left w:val="single" w:sz="4" w:space="0" w:color="auto"/>
              <w:bottom w:val="single" w:sz="4" w:space="0" w:color="auto"/>
              <w:right w:val="single" w:sz="4" w:space="0" w:color="000000"/>
            </w:tcBorders>
            <w:shd w:val="clear" w:color="auto" w:fill="auto"/>
            <w:hideMark/>
          </w:tcPr>
          <w:p w14:paraId="6CEFCE36" w14:textId="77777777" w:rsidR="006E7F72" w:rsidRPr="006E7F72" w:rsidRDefault="006E7F72" w:rsidP="006E7F72">
            <w:pPr>
              <w:jc w:val="left"/>
              <w:rPr>
                <w:rFonts w:ascii="Arial" w:eastAsia="Times New Roman" w:hAnsi="Arial" w:cs="Arial"/>
                <w:b/>
                <w:bCs/>
                <w:color w:val="000000"/>
                <w:sz w:val="18"/>
                <w:szCs w:val="18"/>
                <w:shd w:val="clear" w:color="auto" w:fill="auto"/>
              </w:rPr>
            </w:pPr>
            <w:r w:rsidRPr="006E7F72">
              <w:rPr>
                <w:rFonts w:ascii="Arial" w:eastAsia="Times New Roman" w:hAnsi="Arial" w:cs="Arial"/>
                <w:b/>
                <w:bCs/>
                <w:color w:val="000000"/>
                <w:sz w:val="18"/>
                <w:szCs w:val="18"/>
                <w:shd w:val="clear" w:color="auto" w:fill="auto"/>
              </w:rPr>
              <w:t>Раздел 1. Вентиляция</w:t>
            </w:r>
          </w:p>
        </w:tc>
      </w:tr>
      <w:tr w:rsidR="006E7F72" w:rsidRPr="006E7F72" w14:paraId="1C61A9B0" w14:textId="77777777" w:rsidTr="00032391">
        <w:trPr>
          <w:trHeight w:val="300"/>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56DDF736"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t>Система П-2</w:t>
            </w:r>
          </w:p>
        </w:tc>
      </w:tr>
      <w:tr w:rsidR="006E7F72" w:rsidRPr="006E7F72" w14:paraId="542CDDC8" w14:textId="77777777" w:rsidTr="00032391">
        <w:trPr>
          <w:trHeight w:val="33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9B77AF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c>
          <w:tcPr>
            <w:tcW w:w="6038" w:type="dxa"/>
            <w:tcBorders>
              <w:top w:val="nil"/>
              <w:left w:val="nil"/>
              <w:bottom w:val="single" w:sz="4" w:space="0" w:color="auto"/>
              <w:right w:val="single" w:sz="4" w:space="0" w:color="auto"/>
            </w:tcBorders>
            <w:shd w:val="clear" w:color="auto" w:fill="auto"/>
            <w:vAlign w:val="center"/>
            <w:hideMark/>
          </w:tcPr>
          <w:p w14:paraId="3EF507C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Установка камер приточных типовых: без секции орошения производительностью до 10 </w:t>
            </w:r>
            <w:proofErr w:type="gramStart"/>
            <w:r w:rsidRPr="006E7F72">
              <w:rPr>
                <w:rFonts w:ascii="Arial" w:eastAsia="Times New Roman" w:hAnsi="Arial" w:cs="Arial"/>
                <w:color w:val="000000"/>
                <w:sz w:val="16"/>
                <w:szCs w:val="16"/>
                <w:shd w:val="clear" w:color="auto" w:fill="auto"/>
              </w:rPr>
              <w:t>тыс.м</w:t>
            </w:r>
            <w:proofErr w:type="gramEnd"/>
            <w:r w:rsidRPr="006E7F72">
              <w:rPr>
                <w:rFonts w:ascii="Arial" w:eastAsia="Times New Roman" w:hAnsi="Arial" w:cs="Arial"/>
                <w:color w:val="000000"/>
                <w:sz w:val="16"/>
                <w:szCs w:val="16"/>
                <w:shd w:val="clear" w:color="auto" w:fill="auto"/>
              </w:rPr>
              <w:t>3/час</w:t>
            </w:r>
          </w:p>
        </w:tc>
        <w:tc>
          <w:tcPr>
            <w:tcW w:w="1701" w:type="dxa"/>
            <w:gridSpan w:val="2"/>
            <w:tcBorders>
              <w:top w:val="nil"/>
              <w:left w:val="nil"/>
              <w:bottom w:val="single" w:sz="4" w:space="0" w:color="auto"/>
              <w:right w:val="single" w:sz="4" w:space="0" w:color="auto"/>
            </w:tcBorders>
            <w:shd w:val="clear" w:color="auto" w:fill="auto"/>
            <w:vAlign w:val="center"/>
            <w:hideMark/>
          </w:tcPr>
          <w:p w14:paraId="59386A6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камера</w:t>
            </w:r>
          </w:p>
        </w:tc>
        <w:tc>
          <w:tcPr>
            <w:tcW w:w="1842" w:type="dxa"/>
            <w:tcBorders>
              <w:top w:val="nil"/>
              <w:left w:val="nil"/>
              <w:bottom w:val="single" w:sz="4" w:space="0" w:color="auto"/>
              <w:right w:val="single" w:sz="4" w:space="0" w:color="auto"/>
            </w:tcBorders>
            <w:shd w:val="clear" w:color="auto" w:fill="auto"/>
            <w:vAlign w:val="center"/>
            <w:hideMark/>
          </w:tcPr>
          <w:p w14:paraId="64560C9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1577F858" w14:textId="77777777" w:rsidTr="00032391">
        <w:trPr>
          <w:trHeight w:val="381"/>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84529F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c>
          <w:tcPr>
            <w:tcW w:w="6038" w:type="dxa"/>
            <w:tcBorders>
              <w:top w:val="nil"/>
              <w:left w:val="nil"/>
              <w:bottom w:val="single" w:sz="4" w:space="0" w:color="auto"/>
              <w:right w:val="single" w:sz="4" w:space="0" w:color="auto"/>
            </w:tcBorders>
            <w:shd w:val="clear" w:color="auto" w:fill="auto"/>
            <w:vAlign w:val="center"/>
            <w:hideMark/>
          </w:tcPr>
          <w:p w14:paraId="70676FD9"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1600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4B3ABB7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2737745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63C3D1C0" w14:textId="77777777" w:rsidTr="00032391">
        <w:trPr>
          <w:trHeight w:val="13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67EF24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c>
          <w:tcPr>
            <w:tcW w:w="6038" w:type="dxa"/>
            <w:tcBorders>
              <w:top w:val="nil"/>
              <w:left w:val="nil"/>
              <w:bottom w:val="single" w:sz="4" w:space="0" w:color="auto"/>
              <w:right w:val="single" w:sz="4" w:space="0" w:color="auto"/>
            </w:tcBorders>
            <w:shd w:val="clear" w:color="auto" w:fill="auto"/>
            <w:vAlign w:val="center"/>
            <w:hideMark/>
          </w:tcPr>
          <w:p w14:paraId="3F2265D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1000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25AAACB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1FB0FC1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5E171914" w14:textId="77777777" w:rsidTr="00032391">
        <w:trPr>
          <w:trHeight w:val="16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A5292F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w:t>
            </w:r>
          </w:p>
        </w:tc>
        <w:tc>
          <w:tcPr>
            <w:tcW w:w="6038" w:type="dxa"/>
            <w:tcBorders>
              <w:top w:val="nil"/>
              <w:left w:val="nil"/>
              <w:bottom w:val="single" w:sz="4" w:space="0" w:color="auto"/>
              <w:right w:val="single" w:sz="4" w:space="0" w:color="auto"/>
            </w:tcBorders>
            <w:shd w:val="clear" w:color="auto" w:fill="auto"/>
            <w:vAlign w:val="center"/>
            <w:hideMark/>
          </w:tcPr>
          <w:p w14:paraId="7CDCA38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решеток жалюзийных площадью в свету: до 0,5 м2</w:t>
            </w:r>
          </w:p>
        </w:tc>
        <w:tc>
          <w:tcPr>
            <w:tcW w:w="1701" w:type="dxa"/>
            <w:gridSpan w:val="2"/>
            <w:tcBorders>
              <w:top w:val="nil"/>
              <w:left w:val="nil"/>
              <w:bottom w:val="single" w:sz="4" w:space="0" w:color="auto"/>
              <w:right w:val="single" w:sz="4" w:space="0" w:color="auto"/>
            </w:tcBorders>
            <w:shd w:val="clear" w:color="auto" w:fill="auto"/>
            <w:vAlign w:val="center"/>
            <w:hideMark/>
          </w:tcPr>
          <w:p w14:paraId="377A932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решетка</w:t>
            </w:r>
          </w:p>
        </w:tc>
        <w:tc>
          <w:tcPr>
            <w:tcW w:w="1842" w:type="dxa"/>
            <w:tcBorders>
              <w:top w:val="nil"/>
              <w:left w:val="nil"/>
              <w:bottom w:val="single" w:sz="4" w:space="0" w:color="auto"/>
              <w:right w:val="single" w:sz="4" w:space="0" w:color="auto"/>
            </w:tcBorders>
            <w:shd w:val="clear" w:color="auto" w:fill="auto"/>
            <w:vAlign w:val="center"/>
            <w:hideMark/>
          </w:tcPr>
          <w:p w14:paraId="746B93E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w:t>
            </w:r>
          </w:p>
        </w:tc>
      </w:tr>
      <w:tr w:rsidR="006E7F72" w:rsidRPr="006E7F72" w14:paraId="2209B5DD" w14:textId="77777777" w:rsidTr="00032391">
        <w:trPr>
          <w:trHeight w:val="39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72A0BC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w:t>
            </w:r>
          </w:p>
        </w:tc>
        <w:tc>
          <w:tcPr>
            <w:tcW w:w="6038" w:type="dxa"/>
            <w:tcBorders>
              <w:top w:val="nil"/>
              <w:left w:val="nil"/>
              <w:bottom w:val="single" w:sz="4" w:space="0" w:color="auto"/>
              <w:right w:val="single" w:sz="4" w:space="0" w:color="auto"/>
            </w:tcBorders>
            <w:shd w:val="clear" w:color="auto" w:fill="auto"/>
            <w:vAlign w:val="center"/>
            <w:hideMark/>
          </w:tcPr>
          <w:p w14:paraId="6312A04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2400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5C9B3BC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4A510A6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0,0468</w:t>
            </w:r>
          </w:p>
        </w:tc>
      </w:tr>
      <w:tr w:rsidR="006E7F72" w:rsidRPr="006E7F72" w14:paraId="4D60EC1F" w14:textId="77777777" w:rsidTr="00032391">
        <w:trPr>
          <w:trHeight w:val="40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992B6F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w:t>
            </w:r>
          </w:p>
        </w:tc>
        <w:tc>
          <w:tcPr>
            <w:tcW w:w="6038" w:type="dxa"/>
            <w:tcBorders>
              <w:top w:val="nil"/>
              <w:left w:val="nil"/>
              <w:bottom w:val="single" w:sz="4" w:space="0" w:color="auto"/>
              <w:right w:val="single" w:sz="4" w:space="0" w:color="auto"/>
            </w:tcBorders>
            <w:shd w:val="clear" w:color="auto" w:fill="auto"/>
            <w:vAlign w:val="center"/>
            <w:hideMark/>
          </w:tcPr>
          <w:p w14:paraId="3C81760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от 1100 до 1600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4D9A882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3C66C35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0,1403</w:t>
            </w:r>
          </w:p>
        </w:tc>
      </w:tr>
      <w:tr w:rsidR="006E7F72" w:rsidRPr="006E7F72" w14:paraId="352A6F76" w14:textId="77777777" w:rsidTr="00032391">
        <w:trPr>
          <w:trHeight w:val="567"/>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A4F435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7</w:t>
            </w:r>
          </w:p>
        </w:tc>
        <w:tc>
          <w:tcPr>
            <w:tcW w:w="6038" w:type="dxa"/>
            <w:tcBorders>
              <w:top w:val="nil"/>
              <w:left w:val="nil"/>
              <w:bottom w:val="single" w:sz="4" w:space="0" w:color="auto"/>
              <w:right w:val="single" w:sz="4" w:space="0" w:color="auto"/>
            </w:tcBorders>
            <w:shd w:val="clear" w:color="auto" w:fill="auto"/>
            <w:vAlign w:val="center"/>
            <w:hideMark/>
          </w:tcPr>
          <w:p w14:paraId="6DD757E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800, 1000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7953A64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191E297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0,1584</w:t>
            </w:r>
          </w:p>
        </w:tc>
      </w:tr>
      <w:tr w:rsidR="006E7F72" w:rsidRPr="006E7F72" w14:paraId="65707FCD" w14:textId="77777777" w:rsidTr="00032391">
        <w:trPr>
          <w:trHeight w:val="12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802CD8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8</w:t>
            </w:r>
          </w:p>
        </w:tc>
        <w:tc>
          <w:tcPr>
            <w:tcW w:w="6038" w:type="dxa"/>
            <w:tcBorders>
              <w:top w:val="nil"/>
              <w:left w:val="nil"/>
              <w:bottom w:val="single" w:sz="4" w:space="0" w:color="auto"/>
              <w:right w:val="single" w:sz="4" w:space="0" w:color="auto"/>
            </w:tcBorders>
            <w:shd w:val="clear" w:color="auto" w:fill="auto"/>
            <w:vAlign w:val="center"/>
            <w:hideMark/>
          </w:tcPr>
          <w:p w14:paraId="5E9438D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Изоляция плоских и криволинейных поверхностей пластинами (плитами) из вспененного каучука, вспененного полиэтилена</w:t>
            </w:r>
          </w:p>
        </w:tc>
        <w:tc>
          <w:tcPr>
            <w:tcW w:w="1701" w:type="dxa"/>
            <w:gridSpan w:val="2"/>
            <w:tcBorders>
              <w:top w:val="nil"/>
              <w:left w:val="nil"/>
              <w:bottom w:val="single" w:sz="4" w:space="0" w:color="auto"/>
              <w:right w:val="single" w:sz="4" w:space="0" w:color="auto"/>
            </w:tcBorders>
            <w:shd w:val="clear" w:color="auto" w:fill="auto"/>
            <w:vAlign w:val="center"/>
            <w:hideMark/>
          </w:tcPr>
          <w:p w14:paraId="775681A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 м2 изолируемой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4CB8B7D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0,05</w:t>
            </w:r>
          </w:p>
        </w:tc>
      </w:tr>
      <w:tr w:rsidR="006E7F72" w:rsidRPr="006E7F72" w14:paraId="679B199E" w14:textId="77777777" w:rsidTr="00032391">
        <w:trPr>
          <w:trHeight w:val="300"/>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27E3C220"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t>Оборудование и материалы</w:t>
            </w:r>
          </w:p>
        </w:tc>
      </w:tr>
      <w:tr w:rsidR="006E7F72" w:rsidRPr="006E7F72" w14:paraId="3DCD1778" w14:textId="77777777" w:rsidTr="00032391">
        <w:trPr>
          <w:trHeight w:val="146"/>
        </w:trPr>
        <w:tc>
          <w:tcPr>
            <w:tcW w:w="640" w:type="dxa"/>
            <w:tcBorders>
              <w:top w:val="nil"/>
              <w:left w:val="single" w:sz="4" w:space="0" w:color="auto"/>
              <w:bottom w:val="single" w:sz="4" w:space="0" w:color="auto"/>
              <w:right w:val="single" w:sz="4" w:space="0" w:color="auto"/>
            </w:tcBorders>
            <w:shd w:val="clear" w:color="auto" w:fill="auto"/>
            <w:hideMark/>
          </w:tcPr>
          <w:p w14:paraId="4432B3F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9</w:t>
            </w:r>
          </w:p>
        </w:tc>
        <w:tc>
          <w:tcPr>
            <w:tcW w:w="6038" w:type="dxa"/>
            <w:tcBorders>
              <w:top w:val="nil"/>
              <w:left w:val="nil"/>
              <w:bottom w:val="single" w:sz="4" w:space="0" w:color="auto"/>
              <w:right w:val="single" w:sz="4" w:space="0" w:color="auto"/>
            </w:tcBorders>
            <w:shd w:val="clear" w:color="auto" w:fill="auto"/>
            <w:hideMark/>
          </w:tcPr>
          <w:p w14:paraId="682FD8D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Приточная установка (L = 3390 м3/ч, P сети = 200 Па) с водяным нагревателем, с комплектом автоматики</w:t>
            </w:r>
          </w:p>
        </w:tc>
        <w:tc>
          <w:tcPr>
            <w:tcW w:w="1701" w:type="dxa"/>
            <w:gridSpan w:val="2"/>
            <w:tcBorders>
              <w:top w:val="nil"/>
              <w:left w:val="nil"/>
              <w:bottom w:val="single" w:sz="4" w:space="0" w:color="auto"/>
              <w:right w:val="single" w:sz="4" w:space="0" w:color="auto"/>
            </w:tcBorders>
            <w:shd w:val="clear" w:color="auto" w:fill="auto"/>
            <w:vAlign w:val="center"/>
            <w:hideMark/>
          </w:tcPr>
          <w:p w14:paraId="0E9E611D" w14:textId="77777777" w:rsidR="006E7F72" w:rsidRPr="006E7F72" w:rsidRDefault="006E7F72" w:rsidP="006E7F72">
            <w:pPr>
              <w:jc w:val="center"/>
              <w:rPr>
                <w:rFonts w:ascii="Arial" w:eastAsia="Times New Roman" w:hAnsi="Arial" w:cs="Arial"/>
                <w:color w:val="000000"/>
                <w:sz w:val="16"/>
                <w:szCs w:val="16"/>
                <w:shd w:val="clear" w:color="auto" w:fill="auto"/>
              </w:rPr>
            </w:pPr>
            <w:proofErr w:type="spellStart"/>
            <w:r w:rsidRPr="006E7F72">
              <w:rPr>
                <w:rFonts w:ascii="Arial" w:eastAsia="Times New Roman" w:hAnsi="Arial" w:cs="Arial"/>
                <w:color w:val="000000"/>
                <w:sz w:val="16"/>
                <w:szCs w:val="16"/>
                <w:shd w:val="clear" w:color="auto" w:fill="auto"/>
              </w:rPr>
              <w:t>компл</w:t>
            </w:r>
            <w:proofErr w:type="spellEnd"/>
            <w:r w:rsidRPr="006E7F72">
              <w:rPr>
                <w:rFonts w:ascii="Arial" w:eastAsia="Times New Roman" w:hAnsi="Arial" w:cs="Arial"/>
                <w:color w:val="000000"/>
                <w:sz w:val="16"/>
                <w:szCs w:val="16"/>
                <w:shd w:val="clear" w:color="auto" w:fill="auto"/>
              </w:rPr>
              <w:t>.</w:t>
            </w:r>
          </w:p>
        </w:tc>
        <w:tc>
          <w:tcPr>
            <w:tcW w:w="1842" w:type="dxa"/>
            <w:tcBorders>
              <w:top w:val="nil"/>
              <w:left w:val="nil"/>
              <w:bottom w:val="single" w:sz="4" w:space="0" w:color="auto"/>
              <w:right w:val="single" w:sz="4" w:space="0" w:color="auto"/>
            </w:tcBorders>
            <w:shd w:val="clear" w:color="auto" w:fill="auto"/>
            <w:vAlign w:val="center"/>
            <w:hideMark/>
          </w:tcPr>
          <w:p w14:paraId="6D00411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6A2F31A0" w14:textId="77777777" w:rsidTr="00032391">
        <w:trPr>
          <w:trHeight w:val="91"/>
        </w:trPr>
        <w:tc>
          <w:tcPr>
            <w:tcW w:w="640" w:type="dxa"/>
            <w:tcBorders>
              <w:top w:val="nil"/>
              <w:left w:val="single" w:sz="4" w:space="0" w:color="auto"/>
              <w:bottom w:val="single" w:sz="4" w:space="0" w:color="auto"/>
              <w:right w:val="single" w:sz="4" w:space="0" w:color="auto"/>
            </w:tcBorders>
            <w:shd w:val="clear" w:color="auto" w:fill="auto"/>
            <w:hideMark/>
          </w:tcPr>
          <w:p w14:paraId="000A3ED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w:t>
            </w:r>
          </w:p>
        </w:tc>
        <w:tc>
          <w:tcPr>
            <w:tcW w:w="6038" w:type="dxa"/>
            <w:tcBorders>
              <w:top w:val="nil"/>
              <w:left w:val="nil"/>
              <w:bottom w:val="single" w:sz="4" w:space="0" w:color="auto"/>
              <w:right w:val="single" w:sz="4" w:space="0" w:color="auto"/>
            </w:tcBorders>
            <w:shd w:val="clear" w:color="auto" w:fill="auto"/>
            <w:hideMark/>
          </w:tcPr>
          <w:p w14:paraId="2418CB2B"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Дроссель-клапан 500х300</w:t>
            </w:r>
          </w:p>
        </w:tc>
        <w:tc>
          <w:tcPr>
            <w:tcW w:w="1701" w:type="dxa"/>
            <w:gridSpan w:val="2"/>
            <w:tcBorders>
              <w:top w:val="nil"/>
              <w:left w:val="nil"/>
              <w:bottom w:val="single" w:sz="4" w:space="0" w:color="auto"/>
              <w:right w:val="single" w:sz="4" w:space="0" w:color="auto"/>
            </w:tcBorders>
            <w:shd w:val="clear" w:color="auto" w:fill="auto"/>
            <w:vAlign w:val="center"/>
            <w:hideMark/>
          </w:tcPr>
          <w:p w14:paraId="6636F20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4F01A5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4478DA44" w14:textId="77777777" w:rsidTr="00032391">
        <w:trPr>
          <w:trHeight w:val="180"/>
        </w:trPr>
        <w:tc>
          <w:tcPr>
            <w:tcW w:w="640" w:type="dxa"/>
            <w:tcBorders>
              <w:top w:val="nil"/>
              <w:left w:val="single" w:sz="4" w:space="0" w:color="auto"/>
              <w:bottom w:val="single" w:sz="4" w:space="0" w:color="auto"/>
              <w:right w:val="single" w:sz="4" w:space="0" w:color="auto"/>
            </w:tcBorders>
            <w:shd w:val="clear" w:color="auto" w:fill="auto"/>
            <w:hideMark/>
          </w:tcPr>
          <w:p w14:paraId="2F8FC5E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11</w:t>
            </w:r>
          </w:p>
        </w:tc>
        <w:tc>
          <w:tcPr>
            <w:tcW w:w="6038" w:type="dxa"/>
            <w:tcBorders>
              <w:top w:val="nil"/>
              <w:left w:val="nil"/>
              <w:bottom w:val="single" w:sz="4" w:space="0" w:color="auto"/>
              <w:right w:val="single" w:sz="4" w:space="0" w:color="auto"/>
            </w:tcBorders>
            <w:shd w:val="clear" w:color="auto" w:fill="auto"/>
            <w:hideMark/>
          </w:tcPr>
          <w:p w14:paraId="39A815A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Дроссель-клапан 200х200</w:t>
            </w:r>
          </w:p>
        </w:tc>
        <w:tc>
          <w:tcPr>
            <w:tcW w:w="1701" w:type="dxa"/>
            <w:gridSpan w:val="2"/>
            <w:tcBorders>
              <w:top w:val="nil"/>
              <w:left w:val="nil"/>
              <w:bottom w:val="single" w:sz="4" w:space="0" w:color="auto"/>
              <w:right w:val="single" w:sz="4" w:space="0" w:color="auto"/>
            </w:tcBorders>
            <w:shd w:val="clear" w:color="auto" w:fill="auto"/>
            <w:vAlign w:val="center"/>
            <w:hideMark/>
          </w:tcPr>
          <w:p w14:paraId="005335E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347CC6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260B3612" w14:textId="77777777" w:rsidTr="00032391">
        <w:trPr>
          <w:trHeight w:val="126"/>
        </w:trPr>
        <w:tc>
          <w:tcPr>
            <w:tcW w:w="640" w:type="dxa"/>
            <w:tcBorders>
              <w:top w:val="nil"/>
              <w:left w:val="single" w:sz="4" w:space="0" w:color="auto"/>
              <w:bottom w:val="single" w:sz="4" w:space="0" w:color="auto"/>
              <w:right w:val="single" w:sz="4" w:space="0" w:color="auto"/>
            </w:tcBorders>
            <w:shd w:val="clear" w:color="auto" w:fill="auto"/>
            <w:hideMark/>
          </w:tcPr>
          <w:p w14:paraId="6B5A44E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12</w:t>
            </w:r>
          </w:p>
        </w:tc>
        <w:tc>
          <w:tcPr>
            <w:tcW w:w="6038" w:type="dxa"/>
            <w:tcBorders>
              <w:top w:val="nil"/>
              <w:left w:val="nil"/>
              <w:bottom w:val="single" w:sz="4" w:space="0" w:color="auto"/>
              <w:right w:val="single" w:sz="4" w:space="0" w:color="auto"/>
            </w:tcBorders>
            <w:shd w:val="clear" w:color="auto" w:fill="auto"/>
            <w:hideMark/>
          </w:tcPr>
          <w:p w14:paraId="0112ABB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Решетка ВР-К(N) 500х200</w:t>
            </w:r>
          </w:p>
        </w:tc>
        <w:tc>
          <w:tcPr>
            <w:tcW w:w="1701" w:type="dxa"/>
            <w:gridSpan w:val="2"/>
            <w:tcBorders>
              <w:top w:val="nil"/>
              <w:left w:val="nil"/>
              <w:bottom w:val="single" w:sz="4" w:space="0" w:color="auto"/>
              <w:right w:val="single" w:sz="4" w:space="0" w:color="auto"/>
            </w:tcBorders>
            <w:shd w:val="clear" w:color="auto" w:fill="auto"/>
            <w:vAlign w:val="center"/>
            <w:hideMark/>
          </w:tcPr>
          <w:p w14:paraId="4453265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4F27F5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3FD0D1BB" w14:textId="77777777" w:rsidTr="00032391">
        <w:trPr>
          <w:trHeight w:val="213"/>
        </w:trPr>
        <w:tc>
          <w:tcPr>
            <w:tcW w:w="640" w:type="dxa"/>
            <w:tcBorders>
              <w:top w:val="nil"/>
              <w:left w:val="single" w:sz="4" w:space="0" w:color="auto"/>
              <w:bottom w:val="single" w:sz="4" w:space="0" w:color="auto"/>
              <w:right w:val="single" w:sz="4" w:space="0" w:color="auto"/>
            </w:tcBorders>
            <w:shd w:val="clear" w:color="auto" w:fill="auto"/>
            <w:hideMark/>
          </w:tcPr>
          <w:p w14:paraId="17261CB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13</w:t>
            </w:r>
          </w:p>
        </w:tc>
        <w:tc>
          <w:tcPr>
            <w:tcW w:w="6038" w:type="dxa"/>
            <w:tcBorders>
              <w:top w:val="nil"/>
              <w:left w:val="nil"/>
              <w:bottom w:val="single" w:sz="4" w:space="0" w:color="auto"/>
              <w:right w:val="single" w:sz="4" w:space="0" w:color="auto"/>
            </w:tcBorders>
            <w:shd w:val="clear" w:color="auto" w:fill="auto"/>
            <w:hideMark/>
          </w:tcPr>
          <w:p w14:paraId="2C29747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Решетка ВР-К(N) 200х200</w:t>
            </w:r>
          </w:p>
        </w:tc>
        <w:tc>
          <w:tcPr>
            <w:tcW w:w="1701" w:type="dxa"/>
            <w:gridSpan w:val="2"/>
            <w:tcBorders>
              <w:top w:val="nil"/>
              <w:left w:val="nil"/>
              <w:bottom w:val="single" w:sz="4" w:space="0" w:color="auto"/>
              <w:right w:val="single" w:sz="4" w:space="0" w:color="auto"/>
            </w:tcBorders>
            <w:shd w:val="clear" w:color="auto" w:fill="auto"/>
            <w:vAlign w:val="center"/>
            <w:hideMark/>
          </w:tcPr>
          <w:p w14:paraId="4D6527E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CB9D29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5A923F83" w14:textId="77777777" w:rsidTr="00032391">
        <w:trPr>
          <w:trHeight w:val="146"/>
        </w:trPr>
        <w:tc>
          <w:tcPr>
            <w:tcW w:w="640" w:type="dxa"/>
            <w:tcBorders>
              <w:top w:val="nil"/>
              <w:left w:val="single" w:sz="4" w:space="0" w:color="auto"/>
              <w:bottom w:val="single" w:sz="4" w:space="0" w:color="auto"/>
              <w:right w:val="single" w:sz="4" w:space="0" w:color="auto"/>
            </w:tcBorders>
            <w:shd w:val="clear" w:color="auto" w:fill="auto"/>
            <w:hideMark/>
          </w:tcPr>
          <w:p w14:paraId="490ADBD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w:t>
            </w:r>
          </w:p>
        </w:tc>
        <w:tc>
          <w:tcPr>
            <w:tcW w:w="6038" w:type="dxa"/>
            <w:tcBorders>
              <w:top w:val="nil"/>
              <w:left w:val="nil"/>
              <w:bottom w:val="single" w:sz="4" w:space="0" w:color="auto"/>
              <w:right w:val="single" w:sz="4" w:space="0" w:color="auto"/>
            </w:tcBorders>
            <w:shd w:val="clear" w:color="auto" w:fill="auto"/>
            <w:hideMark/>
          </w:tcPr>
          <w:p w14:paraId="40A05F9B"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Воздуховоды прямоугольные из оцинкованной стали 0,7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6380A65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597AE43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16,22</w:t>
            </w:r>
          </w:p>
        </w:tc>
      </w:tr>
      <w:tr w:rsidR="006E7F72" w:rsidRPr="006E7F72" w14:paraId="608F6CE9" w14:textId="77777777" w:rsidTr="00032391">
        <w:trPr>
          <w:trHeight w:val="92"/>
        </w:trPr>
        <w:tc>
          <w:tcPr>
            <w:tcW w:w="640" w:type="dxa"/>
            <w:tcBorders>
              <w:top w:val="nil"/>
              <w:left w:val="single" w:sz="4" w:space="0" w:color="auto"/>
              <w:bottom w:val="single" w:sz="4" w:space="0" w:color="auto"/>
              <w:right w:val="single" w:sz="4" w:space="0" w:color="auto"/>
            </w:tcBorders>
            <w:shd w:val="clear" w:color="auto" w:fill="auto"/>
            <w:hideMark/>
          </w:tcPr>
          <w:p w14:paraId="379B788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15</w:t>
            </w:r>
          </w:p>
        </w:tc>
        <w:tc>
          <w:tcPr>
            <w:tcW w:w="6038" w:type="dxa"/>
            <w:tcBorders>
              <w:top w:val="nil"/>
              <w:left w:val="nil"/>
              <w:bottom w:val="single" w:sz="4" w:space="0" w:color="auto"/>
              <w:right w:val="single" w:sz="4" w:space="0" w:color="auto"/>
            </w:tcBorders>
            <w:shd w:val="clear" w:color="auto" w:fill="auto"/>
            <w:hideMark/>
          </w:tcPr>
          <w:p w14:paraId="626AC6A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Воздуховоды прямоугольные из оцинкованной стали 0,55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3552D93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46630A5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14,6</w:t>
            </w:r>
          </w:p>
        </w:tc>
      </w:tr>
      <w:tr w:rsidR="006E7F72" w:rsidRPr="006E7F72" w14:paraId="21571FB9" w14:textId="77777777" w:rsidTr="00032391">
        <w:trPr>
          <w:trHeight w:val="179"/>
        </w:trPr>
        <w:tc>
          <w:tcPr>
            <w:tcW w:w="640" w:type="dxa"/>
            <w:tcBorders>
              <w:top w:val="nil"/>
              <w:left w:val="single" w:sz="4" w:space="0" w:color="auto"/>
              <w:bottom w:val="single" w:sz="4" w:space="0" w:color="auto"/>
              <w:right w:val="single" w:sz="4" w:space="0" w:color="auto"/>
            </w:tcBorders>
            <w:shd w:val="clear" w:color="auto" w:fill="auto"/>
            <w:hideMark/>
          </w:tcPr>
          <w:p w14:paraId="79521C4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16</w:t>
            </w:r>
          </w:p>
        </w:tc>
        <w:tc>
          <w:tcPr>
            <w:tcW w:w="6038" w:type="dxa"/>
            <w:tcBorders>
              <w:top w:val="nil"/>
              <w:left w:val="nil"/>
              <w:bottom w:val="single" w:sz="4" w:space="0" w:color="auto"/>
              <w:right w:val="single" w:sz="4" w:space="0" w:color="auto"/>
            </w:tcBorders>
            <w:shd w:val="clear" w:color="auto" w:fill="auto"/>
            <w:hideMark/>
          </w:tcPr>
          <w:p w14:paraId="5E13D6B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Фасонные части прямоугольного сечения из оцинкованной стали 0,7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3A21EFB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42F7391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2,9</w:t>
            </w:r>
          </w:p>
        </w:tc>
      </w:tr>
      <w:tr w:rsidR="006E7F72" w:rsidRPr="006E7F72" w14:paraId="5C5F3286" w14:textId="77777777" w:rsidTr="00032391">
        <w:trPr>
          <w:trHeight w:val="126"/>
        </w:trPr>
        <w:tc>
          <w:tcPr>
            <w:tcW w:w="640" w:type="dxa"/>
            <w:tcBorders>
              <w:top w:val="nil"/>
              <w:left w:val="single" w:sz="4" w:space="0" w:color="auto"/>
              <w:bottom w:val="single" w:sz="4" w:space="0" w:color="auto"/>
              <w:right w:val="single" w:sz="4" w:space="0" w:color="auto"/>
            </w:tcBorders>
            <w:shd w:val="clear" w:color="auto" w:fill="auto"/>
            <w:hideMark/>
          </w:tcPr>
          <w:p w14:paraId="2668BE4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17</w:t>
            </w:r>
          </w:p>
        </w:tc>
        <w:tc>
          <w:tcPr>
            <w:tcW w:w="6038" w:type="dxa"/>
            <w:tcBorders>
              <w:top w:val="nil"/>
              <w:left w:val="nil"/>
              <w:bottom w:val="single" w:sz="4" w:space="0" w:color="auto"/>
              <w:right w:val="single" w:sz="4" w:space="0" w:color="auto"/>
            </w:tcBorders>
            <w:shd w:val="clear" w:color="auto" w:fill="auto"/>
            <w:hideMark/>
          </w:tcPr>
          <w:p w14:paraId="1B59250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Фасонные части прямоугольного сечения из оцинкованной стали 0,55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45EE58F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63D7798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0,83</w:t>
            </w:r>
          </w:p>
        </w:tc>
      </w:tr>
      <w:tr w:rsidR="006E7F72" w:rsidRPr="006E7F72" w14:paraId="2EC0A5B4" w14:textId="77777777" w:rsidTr="00032391">
        <w:trPr>
          <w:trHeight w:val="72"/>
        </w:trPr>
        <w:tc>
          <w:tcPr>
            <w:tcW w:w="640" w:type="dxa"/>
            <w:tcBorders>
              <w:top w:val="nil"/>
              <w:left w:val="single" w:sz="4" w:space="0" w:color="auto"/>
              <w:bottom w:val="single" w:sz="4" w:space="0" w:color="auto"/>
              <w:right w:val="single" w:sz="4" w:space="0" w:color="auto"/>
            </w:tcBorders>
            <w:shd w:val="clear" w:color="auto" w:fill="auto"/>
            <w:hideMark/>
          </w:tcPr>
          <w:p w14:paraId="4B2214C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18</w:t>
            </w:r>
          </w:p>
        </w:tc>
        <w:tc>
          <w:tcPr>
            <w:tcW w:w="6038" w:type="dxa"/>
            <w:tcBorders>
              <w:top w:val="nil"/>
              <w:left w:val="nil"/>
              <w:bottom w:val="single" w:sz="4" w:space="0" w:color="auto"/>
              <w:right w:val="single" w:sz="4" w:space="0" w:color="auto"/>
            </w:tcBorders>
            <w:shd w:val="clear" w:color="auto" w:fill="auto"/>
            <w:hideMark/>
          </w:tcPr>
          <w:p w14:paraId="7583BE7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Крепления</w:t>
            </w:r>
          </w:p>
        </w:tc>
        <w:tc>
          <w:tcPr>
            <w:tcW w:w="1701" w:type="dxa"/>
            <w:gridSpan w:val="2"/>
            <w:tcBorders>
              <w:top w:val="nil"/>
              <w:left w:val="nil"/>
              <w:bottom w:val="single" w:sz="4" w:space="0" w:color="auto"/>
              <w:right w:val="single" w:sz="4" w:space="0" w:color="auto"/>
            </w:tcBorders>
            <w:shd w:val="clear" w:color="auto" w:fill="auto"/>
            <w:vAlign w:val="center"/>
            <w:hideMark/>
          </w:tcPr>
          <w:p w14:paraId="5A2E4FC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кг</w:t>
            </w:r>
          </w:p>
        </w:tc>
        <w:tc>
          <w:tcPr>
            <w:tcW w:w="1842" w:type="dxa"/>
            <w:tcBorders>
              <w:top w:val="nil"/>
              <w:left w:val="nil"/>
              <w:bottom w:val="single" w:sz="4" w:space="0" w:color="auto"/>
              <w:right w:val="single" w:sz="4" w:space="0" w:color="auto"/>
            </w:tcBorders>
            <w:shd w:val="clear" w:color="auto" w:fill="auto"/>
            <w:vAlign w:val="center"/>
            <w:hideMark/>
          </w:tcPr>
          <w:p w14:paraId="3DB6F42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38,92468</w:t>
            </w:r>
          </w:p>
        </w:tc>
      </w:tr>
      <w:tr w:rsidR="006E7F72" w:rsidRPr="006E7F72" w14:paraId="24F11627" w14:textId="77777777" w:rsidTr="00032391">
        <w:trPr>
          <w:trHeight w:val="159"/>
        </w:trPr>
        <w:tc>
          <w:tcPr>
            <w:tcW w:w="640" w:type="dxa"/>
            <w:tcBorders>
              <w:top w:val="nil"/>
              <w:left w:val="single" w:sz="4" w:space="0" w:color="auto"/>
              <w:bottom w:val="single" w:sz="4" w:space="0" w:color="auto"/>
              <w:right w:val="single" w:sz="4" w:space="0" w:color="auto"/>
            </w:tcBorders>
            <w:shd w:val="clear" w:color="auto" w:fill="auto"/>
            <w:hideMark/>
          </w:tcPr>
          <w:p w14:paraId="2FA1ACB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19</w:t>
            </w:r>
          </w:p>
        </w:tc>
        <w:tc>
          <w:tcPr>
            <w:tcW w:w="6038" w:type="dxa"/>
            <w:tcBorders>
              <w:top w:val="nil"/>
              <w:left w:val="nil"/>
              <w:bottom w:val="single" w:sz="4" w:space="0" w:color="auto"/>
              <w:right w:val="single" w:sz="4" w:space="0" w:color="auto"/>
            </w:tcBorders>
            <w:shd w:val="clear" w:color="auto" w:fill="auto"/>
            <w:hideMark/>
          </w:tcPr>
          <w:p w14:paraId="686B45B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Изоляция ENERGOMAX 25/1-4</w:t>
            </w:r>
          </w:p>
        </w:tc>
        <w:tc>
          <w:tcPr>
            <w:tcW w:w="1701" w:type="dxa"/>
            <w:gridSpan w:val="2"/>
            <w:tcBorders>
              <w:top w:val="nil"/>
              <w:left w:val="nil"/>
              <w:bottom w:val="single" w:sz="4" w:space="0" w:color="auto"/>
              <w:right w:val="single" w:sz="4" w:space="0" w:color="auto"/>
            </w:tcBorders>
            <w:shd w:val="clear" w:color="auto" w:fill="auto"/>
            <w:vAlign w:val="center"/>
            <w:hideMark/>
          </w:tcPr>
          <w:p w14:paraId="765E4C8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1AAAC91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0,55</w:t>
            </w:r>
          </w:p>
        </w:tc>
      </w:tr>
      <w:tr w:rsidR="006E7F72" w:rsidRPr="006E7F72" w14:paraId="1DCF454B" w14:textId="77777777" w:rsidTr="00032391">
        <w:trPr>
          <w:trHeight w:val="300"/>
        </w:trPr>
        <w:tc>
          <w:tcPr>
            <w:tcW w:w="10221" w:type="dxa"/>
            <w:gridSpan w:val="5"/>
            <w:tcBorders>
              <w:top w:val="nil"/>
              <w:left w:val="single" w:sz="4" w:space="0" w:color="auto"/>
              <w:bottom w:val="single" w:sz="4" w:space="0" w:color="auto"/>
              <w:right w:val="single" w:sz="4" w:space="0" w:color="000000"/>
            </w:tcBorders>
            <w:shd w:val="clear" w:color="auto" w:fill="auto"/>
            <w:hideMark/>
          </w:tcPr>
          <w:p w14:paraId="4FEBA2BE" w14:textId="77777777" w:rsidR="006E7F72" w:rsidRPr="006E7F72" w:rsidRDefault="006E7F72" w:rsidP="006E7F72">
            <w:pPr>
              <w:jc w:val="left"/>
              <w:rPr>
                <w:rFonts w:ascii="Arial" w:eastAsia="Times New Roman" w:hAnsi="Arial" w:cs="Arial"/>
                <w:b/>
                <w:bCs/>
                <w:color w:val="000000"/>
                <w:sz w:val="18"/>
                <w:szCs w:val="18"/>
                <w:shd w:val="clear" w:color="auto" w:fill="auto"/>
              </w:rPr>
            </w:pPr>
            <w:r w:rsidRPr="006E7F72">
              <w:rPr>
                <w:rFonts w:ascii="Arial" w:eastAsia="Times New Roman" w:hAnsi="Arial" w:cs="Arial"/>
                <w:b/>
                <w:bCs/>
                <w:color w:val="000000"/>
                <w:sz w:val="18"/>
                <w:szCs w:val="18"/>
                <w:shd w:val="clear" w:color="auto" w:fill="auto"/>
              </w:rPr>
              <w:t>Раздел 2. Теплоснабжение воздухонагревателя системы П-2</w:t>
            </w:r>
          </w:p>
        </w:tc>
      </w:tr>
      <w:tr w:rsidR="006E7F72" w:rsidRPr="006E7F72" w14:paraId="6889FD1A" w14:textId="77777777" w:rsidTr="00032391">
        <w:trPr>
          <w:trHeight w:val="20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3A201C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20</w:t>
            </w:r>
          </w:p>
        </w:tc>
        <w:tc>
          <w:tcPr>
            <w:tcW w:w="6038" w:type="dxa"/>
            <w:tcBorders>
              <w:top w:val="nil"/>
              <w:left w:val="nil"/>
              <w:bottom w:val="single" w:sz="4" w:space="0" w:color="auto"/>
              <w:right w:val="single" w:sz="4" w:space="0" w:color="auto"/>
            </w:tcBorders>
            <w:shd w:val="clear" w:color="auto" w:fill="auto"/>
            <w:vAlign w:val="center"/>
            <w:hideMark/>
          </w:tcPr>
          <w:p w14:paraId="692BC7BF"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смесительных узлов, поставляемых на место монтажа собранными в блоки: до 65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4F9AE60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узел</w:t>
            </w:r>
          </w:p>
        </w:tc>
        <w:tc>
          <w:tcPr>
            <w:tcW w:w="1842" w:type="dxa"/>
            <w:tcBorders>
              <w:top w:val="nil"/>
              <w:left w:val="nil"/>
              <w:bottom w:val="single" w:sz="4" w:space="0" w:color="auto"/>
              <w:right w:val="single" w:sz="4" w:space="0" w:color="auto"/>
            </w:tcBorders>
            <w:shd w:val="clear" w:color="auto" w:fill="auto"/>
            <w:vAlign w:val="center"/>
            <w:hideMark/>
          </w:tcPr>
          <w:p w14:paraId="04771C6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47CDD07C" w14:textId="77777777" w:rsidTr="00032391">
        <w:trPr>
          <w:trHeight w:val="13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0BFAC2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21</w:t>
            </w:r>
          </w:p>
        </w:tc>
        <w:tc>
          <w:tcPr>
            <w:tcW w:w="6038" w:type="dxa"/>
            <w:tcBorders>
              <w:top w:val="nil"/>
              <w:left w:val="nil"/>
              <w:bottom w:val="single" w:sz="4" w:space="0" w:color="auto"/>
              <w:right w:val="single" w:sz="4" w:space="0" w:color="auto"/>
            </w:tcBorders>
            <w:shd w:val="clear" w:color="auto" w:fill="auto"/>
            <w:vAlign w:val="center"/>
            <w:hideMark/>
          </w:tcPr>
          <w:p w14:paraId="243D437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термометров в оправе прямых и угловых</w:t>
            </w:r>
          </w:p>
        </w:tc>
        <w:tc>
          <w:tcPr>
            <w:tcW w:w="1701" w:type="dxa"/>
            <w:gridSpan w:val="2"/>
            <w:tcBorders>
              <w:top w:val="nil"/>
              <w:left w:val="nil"/>
              <w:bottom w:val="single" w:sz="4" w:space="0" w:color="auto"/>
              <w:right w:val="single" w:sz="4" w:space="0" w:color="auto"/>
            </w:tcBorders>
            <w:shd w:val="clear" w:color="auto" w:fill="auto"/>
            <w:vAlign w:val="center"/>
            <w:hideMark/>
          </w:tcPr>
          <w:p w14:paraId="5D52158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1 </w:t>
            </w:r>
            <w:proofErr w:type="spellStart"/>
            <w:r w:rsidRPr="006E7F72">
              <w:rPr>
                <w:rFonts w:ascii="Arial" w:eastAsia="Times New Roman" w:hAnsi="Arial" w:cs="Arial"/>
                <w:color w:val="000000"/>
                <w:sz w:val="16"/>
                <w:szCs w:val="16"/>
                <w:shd w:val="clear" w:color="auto" w:fill="auto"/>
              </w:rPr>
              <w:t>компл</w:t>
            </w:r>
            <w:proofErr w:type="spellEnd"/>
            <w:r w:rsidRPr="006E7F72">
              <w:rPr>
                <w:rFonts w:ascii="Arial" w:eastAsia="Times New Roman" w:hAnsi="Arial" w:cs="Arial"/>
                <w:color w:val="000000"/>
                <w:sz w:val="16"/>
                <w:szCs w:val="16"/>
                <w:shd w:val="clear" w:color="auto" w:fill="auto"/>
              </w:rPr>
              <w:t>.</w:t>
            </w:r>
          </w:p>
        </w:tc>
        <w:tc>
          <w:tcPr>
            <w:tcW w:w="1842" w:type="dxa"/>
            <w:tcBorders>
              <w:top w:val="nil"/>
              <w:left w:val="nil"/>
              <w:bottom w:val="single" w:sz="4" w:space="0" w:color="auto"/>
              <w:right w:val="single" w:sz="4" w:space="0" w:color="auto"/>
            </w:tcBorders>
            <w:shd w:val="clear" w:color="auto" w:fill="auto"/>
            <w:vAlign w:val="center"/>
            <w:hideMark/>
          </w:tcPr>
          <w:p w14:paraId="310FD79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2327611E" w14:textId="77777777" w:rsidTr="00032391">
        <w:trPr>
          <w:trHeight w:val="217"/>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DC3F3B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22</w:t>
            </w:r>
          </w:p>
        </w:tc>
        <w:tc>
          <w:tcPr>
            <w:tcW w:w="6038" w:type="dxa"/>
            <w:tcBorders>
              <w:top w:val="nil"/>
              <w:left w:val="nil"/>
              <w:bottom w:val="single" w:sz="4" w:space="0" w:color="auto"/>
              <w:right w:val="single" w:sz="4" w:space="0" w:color="auto"/>
            </w:tcBorders>
            <w:shd w:val="clear" w:color="auto" w:fill="auto"/>
            <w:vAlign w:val="center"/>
            <w:hideMark/>
          </w:tcPr>
          <w:p w14:paraId="2169CF69"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Прокладка трубопроводов отопления из стальных водогазопроводных </w:t>
            </w:r>
            <w:proofErr w:type="spellStart"/>
            <w:r w:rsidRPr="006E7F72">
              <w:rPr>
                <w:rFonts w:ascii="Arial" w:eastAsia="Times New Roman" w:hAnsi="Arial" w:cs="Arial"/>
                <w:color w:val="000000"/>
                <w:sz w:val="16"/>
                <w:szCs w:val="16"/>
                <w:shd w:val="clear" w:color="auto" w:fill="auto"/>
              </w:rPr>
              <w:t>неоцинкованных</w:t>
            </w:r>
            <w:proofErr w:type="spellEnd"/>
            <w:r w:rsidRPr="006E7F72">
              <w:rPr>
                <w:rFonts w:ascii="Arial" w:eastAsia="Times New Roman" w:hAnsi="Arial" w:cs="Arial"/>
                <w:color w:val="000000"/>
                <w:sz w:val="16"/>
                <w:szCs w:val="16"/>
                <w:shd w:val="clear" w:color="auto" w:fill="auto"/>
              </w:rPr>
              <w:t xml:space="preserve"> труб диаметром: 25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7346A26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77D0DFD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0,03</w:t>
            </w:r>
          </w:p>
        </w:tc>
      </w:tr>
      <w:tr w:rsidR="006E7F72" w:rsidRPr="006E7F72" w14:paraId="4F42A8F4" w14:textId="77777777" w:rsidTr="00032391">
        <w:trPr>
          <w:trHeight w:val="32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8C5900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23</w:t>
            </w:r>
          </w:p>
        </w:tc>
        <w:tc>
          <w:tcPr>
            <w:tcW w:w="6038" w:type="dxa"/>
            <w:tcBorders>
              <w:top w:val="nil"/>
              <w:left w:val="nil"/>
              <w:bottom w:val="single" w:sz="4" w:space="0" w:color="auto"/>
              <w:right w:val="single" w:sz="4" w:space="0" w:color="auto"/>
            </w:tcBorders>
            <w:shd w:val="clear" w:color="auto" w:fill="auto"/>
            <w:vAlign w:val="center"/>
            <w:hideMark/>
          </w:tcPr>
          <w:p w14:paraId="0E33CF2A" w14:textId="77777777" w:rsidR="006E7F72" w:rsidRPr="006E7F72" w:rsidRDefault="006E7F72" w:rsidP="006E7F72">
            <w:pPr>
              <w:jc w:val="left"/>
              <w:rPr>
                <w:rFonts w:ascii="Arial" w:eastAsia="Times New Roman" w:hAnsi="Arial" w:cs="Arial"/>
                <w:color w:val="000000"/>
                <w:sz w:val="16"/>
                <w:szCs w:val="16"/>
                <w:shd w:val="clear" w:color="auto" w:fill="auto"/>
              </w:rPr>
            </w:pPr>
            <w:proofErr w:type="spellStart"/>
            <w:r w:rsidRPr="006E7F72">
              <w:rPr>
                <w:rFonts w:ascii="Arial" w:eastAsia="Times New Roman" w:hAnsi="Arial" w:cs="Arial"/>
                <w:color w:val="000000"/>
                <w:sz w:val="16"/>
                <w:szCs w:val="16"/>
                <w:shd w:val="clear" w:color="auto" w:fill="auto"/>
              </w:rPr>
              <w:t>Огрунтовка</w:t>
            </w:r>
            <w:proofErr w:type="spellEnd"/>
            <w:r w:rsidRPr="006E7F72">
              <w:rPr>
                <w:rFonts w:ascii="Arial" w:eastAsia="Times New Roman" w:hAnsi="Arial" w:cs="Arial"/>
                <w:color w:val="000000"/>
                <w:sz w:val="16"/>
                <w:szCs w:val="16"/>
                <w:shd w:val="clear" w:color="auto" w:fill="auto"/>
              </w:rPr>
              <w:t xml:space="preserve"> металлических поверхностей за один раз: грунтовкой ГФ-021</w:t>
            </w:r>
          </w:p>
        </w:tc>
        <w:tc>
          <w:tcPr>
            <w:tcW w:w="1701" w:type="dxa"/>
            <w:gridSpan w:val="2"/>
            <w:tcBorders>
              <w:top w:val="nil"/>
              <w:left w:val="nil"/>
              <w:bottom w:val="single" w:sz="4" w:space="0" w:color="auto"/>
              <w:right w:val="single" w:sz="4" w:space="0" w:color="auto"/>
            </w:tcBorders>
            <w:shd w:val="clear" w:color="auto" w:fill="auto"/>
            <w:vAlign w:val="center"/>
            <w:hideMark/>
          </w:tcPr>
          <w:p w14:paraId="749F379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окрашиваемой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1B2400E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0,003</w:t>
            </w:r>
          </w:p>
        </w:tc>
      </w:tr>
      <w:tr w:rsidR="006E7F72" w:rsidRPr="006E7F72" w14:paraId="641EF5D4" w14:textId="77777777" w:rsidTr="00032391">
        <w:trPr>
          <w:trHeight w:val="41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B58841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24</w:t>
            </w:r>
          </w:p>
        </w:tc>
        <w:tc>
          <w:tcPr>
            <w:tcW w:w="6038" w:type="dxa"/>
            <w:tcBorders>
              <w:top w:val="nil"/>
              <w:left w:val="nil"/>
              <w:bottom w:val="single" w:sz="4" w:space="0" w:color="auto"/>
              <w:right w:val="single" w:sz="4" w:space="0" w:color="auto"/>
            </w:tcBorders>
            <w:shd w:val="clear" w:color="auto" w:fill="auto"/>
            <w:vAlign w:val="center"/>
            <w:hideMark/>
          </w:tcPr>
          <w:p w14:paraId="1DD02BF7"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Окраска металлических </w:t>
            </w:r>
            <w:proofErr w:type="spellStart"/>
            <w:r w:rsidRPr="006E7F72">
              <w:rPr>
                <w:rFonts w:ascii="Arial" w:eastAsia="Times New Roman" w:hAnsi="Arial" w:cs="Arial"/>
                <w:color w:val="000000"/>
                <w:sz w:val="16"/>
                <w:szCs w:val="16"/>
                <w:shd w:val="clear" w:color="auto" w:fill="auto"/>
              </w:rPr>
              <w:t>огрунтованных</w:t>
            </w:r>
            <w:proofErr w:type="spellEnd"/>
            <w:r w:rsidRPr="006E7F72">
              <w:rPr>
                <w:rFonts w:ascii="Arial" w:eastAsia="Times New Roman" w:hAnsi="Arial" w:cs="Arial"/>
                <w:color w:val="000000"/>
                <w:sz w:val="16"/>
                <w:szCs w:val="16"/>
                <w:shd w:val="clear" w:color="auto" w:fill="auto"/>
              </w:rPr>
              <w:t xml:space="preserve"> поверхностей: эмалью ПФ-133</w:t>
            </w:r>
          </w:p>
        </w:tc>
        <w:tc>
          <w:tcPr>
            <w:tcW w:w="1701" w:type="dxa"/>
            <w:gridSpan w:val="2"/>
            <w:tcBorders>
              <w:top w:val="nil"/>
              <w:left w:val="nil"/>
              <w:bottom w:val="single" w:sz="4" w:space="0" w:color="auto"/>
              <w:right w:val="single" w:sz="4" w:space="0" w:color="auto"/>
            </w:tcBorders>
            <w:shd w:val="clear" w:color="auto" w:fill="auto"/>
            <w:vAlign w:val="center"/>
            <w:hideMark/>
          </w:tcPr>
          <w:p w14:paraId="563372C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м2 окрашиваемой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0EC62FA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0,003</w:t>
            </w:r>
          </w:p>
        </w:tc>
      </w:tr>
      <w:tr w:rsidR="006E7F72" w:rsidRPr="006E7F72" w14:paraId="1194F676" w14:textId="77777777" w:rsidTr="00032391">
        <w:trPr>
          <w:trHeight w:val="15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2C9AFE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25</w:t>
            </w:r>
          </w:p>
        </w:tc>
        <w:tc>
          <w:tcPr>
            <w:tcW w:w="6038" w:type="dxa"/>
            <w:tcBorders>
              <w:top w:val="nil"/>
              <w:left w:val="nil"/>
              <w:bottom w:val="single" w:sz="4" w:space="0" w:color="auto"/>
              <w:right w:val="single" w:sz="4" w:space="0" w:color="auto"/>
            </w:tcBorders>
            <w:shd w:val="clear" w:color="auto" w:fill="auto"/>
            <w:vAlign w:val="center"/>
            <w:hideMark/>
          </w:tcPr>
          <w:p w14:paraId="5E6D8A8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Изоляция трубопроводов диаметром 180 мм изделиями из вспененного каучука </w:t>
            </w:r>
            <w:proofErr w:type="gramStart"/>
            <w:r w:rsidRPr="006E7F72">
              <w:rPr>
                <w:rFonts w:ascii="Arial" w:eastAsia="Times New Roman" w:hAnsi="Arial" w:cs="Arial"/>
                <w:color w:val="000000"/>
                <w:sz w:val="16"/>
                <w:szCs w:val="16"/>
                <w:shd w:val="clear" w:color="auto" w:fill="auto"/>
              </w:rPr>
              <w:t>( «</w:t>
            </w:r>
            <w:proofErr w:type="spellStart"/>
            <w:proofErr w:type="gramEnd"/>
            <w:r w:rsidRPr="006E7F72">
              <w:rPr>
                <w:rFonts w:ascii="Arial" w:eastAsia="Times New Roman" w:hAnsi="Arial" w:cs="Arial"/>
                <w:color w:val="000000"/>
                <w:sz w:val="16"/>
                <w:szCs w:val="16"/>
                <w:shd w:val="clear" w:color="auto" w:fill="auto"/>
              </w:rPr>
              <w:t>Армофлекс</w:t>
            </w:r>
            <w:proofErr w:type="spellEnd"/>
            <w:r w:rsidRPr="006E7F72">
              <w:rPr>
                <w:rFonts w:ascii="Arial" w:eastAsia="Times New Roman" w:hAnsi="Arial" w:cs="Arial"/>
                <w:color w:val="000000"/>
                <w:sz w:val="16"/>
                <w:szCs w:val="16"/>
                <w:shd w:val="clear" w:color="auto" w:fill="auto"/>
              </w:rPr>
              <w:t>»)</w:t>
            </w:r>
          </w:p>
        </w:tc>
        <w:tc>
          <w:tcPr>
            <w:tcW w:w="1701" w:type="dxa"/>
            <w:gridSpan w:val="2"/>
            <w:tcBorders>
              <w:top w:val="nil"/>
              <w:left w:val="nil"/>
              <w:bottom w:val="single" w:sz="4" w:space="0" w:color="auto"/>
              <w:right w:val="single" w:sz="4" w:space="0" w:color="auto"/>
            </w:tcBorders>
            <w:shd w:val="clear" w:color="auto" w:fill="auto"/>
            <w:vAlign w:val="center"/>
            <w:hideMark/>
          </w:tcPr>
          <w:p w14:paraId="2B69436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004C7E4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0,3</w:t>
            </w:r>
          </w:p>
        </w:tc>
      </w:tr>
      <w:tr w:rsidR="006E7F72" w:rsidRPr="006E7F72" w14:paraId="04DC05B4" w14:textId="77777777" w:rsidTr="00032391">
        <w:trPr>
          <w:trHeight w:val="1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ABFB4B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26</w:t>
            </w:r>
          </w:p>
        </w:tc>
        <w:tc>
          <w:tcPr>
            <w:tcW w:w="6038" w:type="dxa"/>
            <w:tcBorders>
              <w:top w:val="nil"/>
              <w:left w:val="nil"/>
              <w:bottom w:val="single" w:sz="4" w:space="0" w:color="auto"/>
              <w:right w:val="single" w:sz="4" w:space="0" w:color="auto"/>
            </w:tcBorders>
            <w:shd w:val="clear" w:color="auto" w:fill="auto"/>
            <w:vAlign w:val="center"/>
            <w:hideMark/>
          </w:tcPr>
          <w:p w14:paraId="4785440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вентилей, задвижек, затворов, клапанов обратных, кранов проходных на трубопроводах из стальных труб диаметром до 25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5E909C2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CC2B66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78A09470" w14:textId="77777777" w:rsidTr="00032391">
        <w:trPr>
          <w:trHeight w:val="9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7D3891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27</w:t>
            </w:r>
          </w:p>
        </w:tc>
        <w:tc>
          <w:tcPr>
            <w:tcW w:w="6038" w:type="dxa"/>
            <w:tcBorders>
              <w:top w:val="nil"/>
              <w:left w:val="nil"/>
              <w:bottom w:val="single" w:sz="4" w:space="0" w:color="auto"/>
              <w:right w:val="single" w:sz="4" w:space="0" w:color="auto"/>
            </w:tcBorders>
            <w:shd w:val="clear" w:color="auto" w:fill="auto"/>
            <w:vAlign w:val="center"/>
            <w:hideMark/>
          </w:tcPr>
          <w:p w14:paraId="593FABE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Установка </w:t>
            </w:r>
            <w:proofErr w:type="spellStart"/>
            <w:r w:rsidRPr="006E7F72">
              <w:rPr>
                <w:rFonts w:ascii="Arial" w:eastAsia="Times New Roman" w:hAnsi="Arial" w:cs="Arial"/>
                <w:color w:val="000000"/>
                <w:sz w:val="16"/>
                <w:szCs w:val="16"/>
                <w:shd w:val="clear" w:color="auto" w:fill="auto"/>
              </w:rPr>
              <w:t>воздухоотводчиков</w:t>
            </w:r>
            <w:proofErr w:type="spellEnd"/>
          </w:p>
        </w:tc>
        <w:tc>
          <w:tcPr>
            <w:tcW w:w="1701" w:type="dxa"/>
            <w:gridSpan w:val="2"/>
            <w:tcBorders>
              <w:top w:val="nil"/>
              <w:left w:val="nil"/>
              <w:bottom w:val="single" w:sz="4" w:space="0" w:color="auto"/>
              <w:right w:val="single" w:sz="4" w:space="0" w:color="auto"/>
            </w:tcBorders>
            <w:shd w:val="clear" w:color="auto" w:fill="auto"/>
            <w:vAlign w:val="center"/>
            <w:hideMark/>
          </w:tcPr>
          <w:p w14:paraId="7AB351C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4C551F5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6A578F9A" w14:textId="77777777" w:rsidTr="00032391">
        <w:trPr>
          <w:trHeight w:val="25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36B773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28</w:t>
            </w:r>
          </w:p>
        </w:tc>
        <w:tc>
          <w:tcPr>
            <w:tcW w:w="6038" w:type="dxa"/>
            <w:tcBorders>
              <w:top w:val="nil"/>
              <w:left w:val="nil"/>
              <w:bottom w:val="single" w:sz="4" w:space="0" w:color="auto"/>
              <w:right w:val="single" w:sz="4" w:space="0" w:color="auto"/>
            </w:tcBorders>
            <w:shd w:val="clear" w:color="auto" w:fill="auto"/>
            <w:vAlign w:val="center"/>
            <w:hideMark/>
          </w:tcPr>
          <w:p w14:paraId="0CCA1E07"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Врезка в действующие внутренние сети трубопроводов отопления и водоснабжения диаметром: 25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40EEB53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врезка</w:t>
            </w:r>
          </w:p>
        </w:tc>
        <w:tc>
          <w:tcPr>
            <w:tcW w:w="1842" w:type="dxa"/>
            <w:tcBorders>
              <w:top w:val="nil"/>
              <w:left w:val="nil"/>
              <w:bottom w:val="single" w:sz="4" w:space="0" w:color="auto"/>
              <w:right w:val="single" w:sz="4" w:space="0" w:color="auto"/>
            </w:tcBorders>
            <w:shd w:val="clear" w:color="auto" w:fill="auto"/>
            <w:vAlign w:val="center"/>
            <w:hideMark/>
          </w:tcPr>
          <w:p w14:paraId="20AB653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27AD7635" w14:textId="77777777" w:rsidTr="0003239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C2CFAD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29</w:t>
            </w:r>
          </w:p>
        </w:tc>
        <w:tc>
          <w:tcPr>
            <w:tcW w:w="6038" w:type="dxa"/>
            <w:tcBorders>
              <w:top w:val="nil"/>
              <w:left w:val="nil"/>
              <w:bottom w:val="single" w:sz="4" w:space="0" w:color="auto"/>
              <w:right w:val="single" w:sz="4" w:space="0" w:color="auto"/>
            </w:tcBorders>
            <w:shd w:val="clear" w:color="auto" w:fill="auto"/>
            <w:vAlign w:val="center"/>
            <w:hideMark/>
          </w:tcPr>
          <w:p w14:paraId="24A0A3B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Гидравлическое испытание трубопроводов систем отопления, водопровода и горячего водоснабжения диаметром: до 50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41B461A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4012AE1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0,03</w:t>
            </w:r>
          </w:p>
        </w:tc>
      </w:tr>
      <w:tr w:rsidR="006E7F72" w:rsidRPr="006E7F72" w14:paraId="477A81A0" w14:textId="77777777" w:rsidTr="00032391">
        <w:trPr>
          <w:trHeight w:val="122"/>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449C9E87"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t>Оборудование и материалы</w:t>
            </w:r>
          </w:p>
        </w:tc>
      </w:tr>
      <w:tr w:rsidR="006E7F72" w:rsidRPr="006E7F72" w14:paraId="578D35E2" w14:textId="77777777" w:rsidTr="00032391">
        <w:trPr>
          <w:trHeight w:val="20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1CBB62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30</w:t>
            </w:r>
          </w:p>
        </w:tc>
        <w:tc>
          <w:tcPr>
            <w:tcW w:w="6038" w:type="dxa"/>
            <w:tcBorders>
              <w:top w:val="nil"/>
              <w:left w:val="nil"/>
              <w:bottom w:val="single" w:sz="4" w:space="0" w:color="auto"/>
              <w:right w:val="single" w:sz="4" w:space="0" w:color="auto"/>
            </w:tcBorders>
            <w:shd w:val="clear" w:color="auto" w:fill="auto"/>
            <w:vAlign w:val="center"/>
            <w:hideMark/>
          </w:tcPr>
          <w:p w14:paraId="3F171C7B"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Узел смесительный обратный присоединительный диаметр </w:t>
            </w:r>
            <w:proofErr w:type="gramStart"/>
            <w:r w:rsidRPr="006E7F72">
              <w:rPr>
                <w:rFonts w:ascii="Arial" w:eastAsia="Times New Roman" w:hAnsi="Arial" w:cs="Arial"/>
                <w:color w:val="000000"/>
                <w:sz w:val="16"/>
                <w:szCs w:val="16"/>
                <w:shd w:val="clear" w:color="auto" w:fill="auto"/>
              </w:rPr>
              <w:t>25,  с</w:t>
            </w:r>
            <w:proofErr w:type="gramEnd"/>
            <w:r w:rsidRPr="006E7F72">
              <w:rPr>
                <w:rFonts w:ascii="Arial" w:eastAsia="Times New Roman" w:hAnsi="Arial" w:cs="Arial"/>
                <w:color w:val="000000"/>
                <w:sz w:val="16"/>
                <w:szCs w:val="16"/>
                <w:shd w:val="clear" w:color="auto" w:fill="auto"/>
              </w:rPr>
              <w:t xml:space="preserve"> гибкими подводками (*обратной конфигурации) </w:t>
            </w:r>
            <w:proofErr w:type="spellStart"/>
            <w:r w:rsidRPr="006E7F72">
              <w:rPr>
                <w:rFonts w:ascii="Arial" w:eastAsia="Times New Roman" w:hAnsi="Arial" w:cs="Arial"/>
                <w:color w:val="000000"/>
                <w:sz w:val="16"/>
                <w:szCs w:val="16"/>
                <w:shd w:val="clear" w:color="auto" w:fill="auto"/>
              </w:rPr>
              <w:t>Kvs</w:t>
            </w:r>
            <w:proofErr w:type="spellEnd"/>
            <w:r w:rsidRPr="006E7F72">
              <w:rPr>
                <w:rFonts w:ascii="Arial" w:eastAsia="Times New Roman" w:hAnsi="Arial" w:cs="Arial"/>
                <w:color w:val="000000"/>
                <w:sz w:val="16"/>
                <w:szCs w:val="16"/>
                <w:shd w:val="clear" w:color="auto" w:fill="auto"/>
              </w:rPr>
              <w:t xml:space="preserve"> не менее 4</w:t>
            </w:r>
          </w:p>
        </w:tc>
        <w:tc>
          <w:tcPr>
            <w:tcW w:w="1502" w:type="dxa"/>
            <w:tcBorders>
              <w:top w:val="nil"/>
              <w:left w:val="nil"/>
              <w:bottom w:val="single" w:sz="4" w:space="0" w:color="auto"/>
              <w:right w:val="single" w:sz="4" w:space="0" w:color="auto"/>
            </w:tcBorders>
            <w:shd w:val="clear" w:color="auto" w:fill="auto"/>
            <w:vAlign w:val="center"/>
            <w:hideMark/>
          </w:tcPr>
          <w:p w14:paraId="74AC644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148F466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052D84BC" w14:textId="77777777" w:rsidTr="00032391">
        <w:trPr>
          <w:trHeight w:val="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F59161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31</w:t>
            </w:r>
          </w:p>
        </w:tc>
        <w:tc>
          <w:tcPr>
            <w:tcW w:w="6038" w:type="dxa"/>
            <w:tcBorders>
              <w:top w:val="nil"/>
              <w:left w:val="nil"/>
              <w:bottom w:val="single" w:sz="4" w:space="0" w:color="auto"/>
              <w:right w:val="single" w:sz="4" w:space="0" w:color="auto"/>
            </w:tcBorders>
            <w:shd w:val="clear" w:color="auto" w:fill="auto"/>
            <w:vAlign w:val="center"/>
            <w:hideMark/>
          </w:tcPr>
          <w:p w14:paraId="77B134E9" w14:textId="77777777" w:rsidR="006E7F72" w:rsidRPr="006E7F72" w:rsidRDefault="006E7F72" w:rsidP="006E7F72">
            <w:pPr>
              <w:jc w:val="left"/>
              <w:rPr>
                <w:rFonts w:ascii="Arial" w:eastAsia="Times New Roman" w:hAnsi="Arial" w:cs="Arial"/>
                <w:color w:val="000000"/>
                <w:sz w:val="16"/>
                <w:szCs w:val="16"/>
                <w:shd w:val="clear" w:color="auto" w:fill="auto"/>
              </w:rPr>
            </w:pPr>
            <w:proofErr w:type="spellStart"/>
            <w:r w:rsidRPr="006E7F72">
              <w:rPr>
                <w:rFonts w:ascii="Arial" w:eastAsia="Times New Roman" w:hAnsi="Arial" w:cs="Arial"/>
                <w:color w:val="000000"/>
                <w:sz w:val="16"/>
                <w:szCs w:val="16"/>
                <w:shd w:val="clear" w:color="auto" w:fill="auto"/>
              </w:rPr>
              <w:t>Термоманометр</w:t>
            </w:r>
            <w:proofErr w:type="spellEnd"/>
            <w:r w:rsidRPr="006E7F72">
              <w:rPr>
                <w:rFonts w:ascii="Arial" w:eastAsia="Times New Roman" w:hAnsi="Arial" w:cs="Arial"/>
                <w:color w:val="000000"/>
                <w:sz w:val="16"/>
                <w:szCs w:val="16"/>
                <w:shd w:val="clear" w:color="auto" w:fill="auto"/>
              </w:rPr>
              <w:t xml:space="preserve"> в сборе TM 25/MST</w:t>
            </w:r>
          </w:p>
        </w:tc>
        <w:tc>
          <w:tcPr>
            <w:tcW w:w="1502" w:type="dxa"/>
            <w:tcBorders>
              <w:top w:val="nil"/>
              <w:left w:val="nil"/>
              <w:bottom w:val="single" w:sz="4" w:space="0" w:color="auto"/>
              <w:right w:val="single" w:sz="4" w:space="0" w:color="auto"/>
            </w:tcBorders>
            <w:shd w:val="clear" w:color="auto" w:fill="auto"/>
            <w:vAlign w:val="center"/>
            <w:hideMark/>
          </w:tcPr>
          <w:p w14:paraId="6447D69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32FF3F5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13A12F99" w14:textId="77777777" w:rsidTr="00032391">
        <w:trPr>
          <w:trHeight w:val="20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E49E68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32</w:t>
            </w:r>
          </w:p>
        </w:tc>
        <w:tc>
          <w:tcPr>
            <w:tcW w:w="6038" w:type="dxa"/>
            <w:tcBorders>
              <w:top w:val="nil"/>
              <w:left w:val="nil"/>
              <w:bottom w:val="single" w:sz="4" w:space="0" w:color="auto"/>
              <w:right w:val="single" w:sz="4" w:space="0" w:color="auto"/>
            </w:tcBorders>
            <w:shd w:val="clear" w:color="auto" w:fill="auto"/>
            <w:vAlign w:val="center"/>
            <w:hideMark/>
          </w:tcPr>
          <w:p w14:paraId="341CC44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Узлы укрупненные монтажные (трубопроводы) из стальных </w:t>
            </w:r>
            <w:proofErr w:type="gramStart"/>
            <w:r w:rsidRPr="006E7F72">
              <w:rPr>
                <w:rFonts w:ascii="Arial" w:eastAsia="Times New Roman" w:hAnsi="Arial" w:cs="Arial"/>
                <w:color w:val="000000"/>
                <w:sz w:val="16"/>
                <w:szCs w:val="16"/>
                <w:shd w:val="clear" w:color="auto" w:fill="auto"/>
              </w:rPr>
              <w:t>водогазопроводных :</w:t>
            </w:r>
            <w:proofErr w:type="spellStart"/>
            <w:r w:rsidRPr="006E7F72">
              <w:rPr>
                <w:rFonts w:ascii="Arial" w:eastAsia="Times New Roman" w:hAnsi="Arial" w:cs="Arial"/>
                <w:color w:val="000000"/>
                <w:sz w:val="16"/>
                <w:szCs w:val="16"/>
                <w:shd w:val="clear" w:color="auto" w:fill="auto"/>
              </w:rPr>
              <w:t>неоцинкованных</w:t>
            </w:r>
            <w:proofErr w:type="spellEnd"/>
            <w:proofErr w:type="gramEnd"/>
            <w:r w:rsidRPr="006E7F72">
              <w:rPr>
                <w:rFonts w:ascii="Arial" w:eastAsia="Times New Roman" w:hAnsi="Arial" w:cs="Arial"/>
                <w:color w:val="000000"/>
                <w:sz w:val="16"/>
                <w:szCs w:val="16"/>
                <w:shd w:val="clear" w:color="auto" w:fill="auto"/>
              </w:rPr>
              <w:t xml:space="preserve"> труб с гильзами для систем отопления диаметром 25 мм</w:t>
            </w:r>
          </w:p>
        </w:tc>
        <w:tc>
          <w:tcPr>
            <w:tcW w:w="1502" w:type="dxa"/>
            <w:tcBorders>
              <w:top w:val="nil"/>
              <w:left w:val="nil"/>
              <w:bottom w:val="single" w:sz="4" w:space="0" w:color="auto"/>
              <w:right w:val="single" w:sz="4" w:space="0" w:color="auto"/>
            </w:tcBorders>
            <w:shd w:val="clear" w:color="auto" w:fill="auto"/>
            <w:vAlign w:val="center"/>
            <w:hideMark/>
          </w:tcPr>
          <w:p w14:paraId="4EA26A0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47C9612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768FFB35" w14:textId="77777777" w:rsidTr="00032391">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9ABC1E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33</w:t>
            </w:r>
          </w:p>
        </w:tc>
        <w:tc>
          <w:tcPr>
            <w:tcW w:w="6038" w:type="dxa"/>
            <w:tcBorders>
              <w:top w:val="nil"/>
              <w:left w:val="nil"/>
              <w:bottom w:val="single" w:sz="4" w:space="0" w:color="auto"/>
              <w:right w:val="single" w:sz="4" w:space="0" w:color="auto"/>
            </w:tcBorders>
            <w:shd w:val="clear" w:color="auto" w:fill="auto"/>
            <w:vAlign w:val="center"/>
            <w:hideMark/>
          </w:tcPr>
          <w:p w14:paraId="3D3B3D32"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Кран шаровой VT.</w:t>
            </w:r>
            <w:proofErr w:type="gramStart"/>
            <w:r w:rsidRPr="006E7F72">
              <w:rPr>
                <w:rFonts w:ascii="Arial" w:eastAsia="Times New Roman" w:hAnsi="Arial" w:cs="Arial"/>
                <w:color w:val="000000"/>
                <w:sz w:val="16"/>
                <w:szCs w:val="16"/>
                <w:shd w:val="clear" w:color="auto" w:fill="auto"/>
              </w:rPr>
              <w:t>214.N.</w:t>
            </w:r>
            <w:proofErr w:type="gramEnd"/>
            <w:r w:rsidRPr="006E7F72">
              <w:rPr>
                <w:rFonts w:ascii="Arial" w:eastAsia="Times New Roman" w:hAnsi="Arial" w:cs="Arial"/>
                <w:color w:val="000000"/>
                <w:sz w:val="16"/>
                <w:szCs w:val="16"/>
                <w:shd w:val="clear" w:color="auto" w:fill="auto"/>
              </w:rPr>
              <w:t>04 1/2"</w:t>
            </w:r>
          </w:p>
        </w:tc>
        <w:tc>
          <w:tcPr>
            <w:tcW w:w="1502" w:type="dxa"/>
            <w:tcBorders>
              <w:top w:val="nil"/>
              <w:left w:val="nil"/>
              <w:bottom w:val="single" w:sz="4" w:space="0" w:color="auto"/>
              <w:right w:val="single" w:sz="4" w:space="0" w:color="auto"/>
            </w:tcBorders>
            <w:shd w:val="clear" w:color="auto" w:fill="auto"/>
            <w:vAlign w:val="center"/>
            <w:hideMark/>
          </w:tcPr>
          <w:p w14:paraId="24A7856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49B66D6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05E63C3C" w14:textId="77777777" w:rsidTr="00032391">
        <w:trPr>
          <w:trHeight w:val="17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CA5049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34</w:t>
            </w:r>
          </w:p>
        </w:tc>
        <w:tc>
          <w:tcPr>
            <w:tcW w:w="6038" w:type="dxa"/>
            <w:tcBorders>
              <w:top w:val="nil"/>
              <w:left w:val="nil"/>
              <w:bottom w:val="single" w:sz="4" w:space="0" w:color="auto"/>
              <w:right w:val="single" w:sz="4" w:space="0" w:color="auto"/>
            </w:tcBorders>
            <w:shd w:val="clear" w:color="auto" w:fill="auto"/>
            <w:vAlign w:val="center"/>
            <w:hideMark/>
          </w:tcPr>
          <w:p w14:paraId="31ADAA5C" w14:textId="77777777" w:rsidR="006E7F72" w:rsidRPr="006E7F72" w:rsidRDefault="006E7F72" w:rsidP="006E7F72">
            <w:pPr>
              <w:jc w:val="left"/>
              <w:rPr>
                <w:rFonts w:ascii="Arial" w:eastAsia="Times New Roman" w:hAnsi="Arial" w:cs="Arial"/>
                <w:color w:val="000000"/>
                <w:sz w:val="16"/>
                <w:szCs w:val="16"/>
                <w:shd w:val="clear" w:color="auto" w:fill="auto"/>
              </w:rPr>
            </w:pPr>
            <w:proofErr w:type="spellStart"/>
            <w:r w:rsidRPr="006E7F72">
              <w:rPr>
                <w:rFonts w:ascii="Arial" w:eastAsia="Times New Roman" w:hAnsi="Arial" w:cs="Arial"/>
                <w:color w:val="000000"/>
                <w:sz w:val="16"/>
                <w:szCs w:val="16"/>
                <w:shd w:val="clear" w:color="auto" w:fill="auto"/>
              </w:rPr>
              <w:t>Воздухоотводчик</w:t>
            </w:r>
            <w:proofErr w:type="spellEnd"/>
            <w:r w:rsidRPr="006E7F72">
              <w:rPr>
                <w:rFonts w:ascii="Arial" w:eastAsia="Times New Roman" w:hAnsi="Arial" w:cs="Arial"/>
                <w:color w:val="000000"/>
                <w:sz w:val="16"/>
                <w:szCs w:val="16"/>
                <w:shd w:val="clear" w:color="auto" w:fill="auto"/>
              </w:rPr>
              <w:t xml:space="preserve"> автоматический VT 502 NH</w:t>
            </w:r>
          </w:p>
        </w:tc>
        <w:tc>
          <w:tcPr>
            <w:tcW w:w="1502" w:type="dxa"/>
            <w:tcBorders>
              <w:top w:val="nil"/>
              <w:left w:val="nil"/>
              <w:bottom w:val="single" w:sz="4" w:space="0" w:color="auto"/>
              <w:right w:val="single" w:sz="4" w:space="0" w:color="auto"/>
            </w:tcBorders>
            <w:shd w:val="clear" w:color="auto" w:fill="auto"/>
            <w:vAlign w:val="center"/>
            <w:hideMark/>
          </w:tcPr>
          <w:p w14:paraId="6E6D6A4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7693245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7BCA8506" w14:textId="77777777" w:rsidTr="00032391">
        <w:trPr>
          <w:trHeight w:val="118"/>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CA16B7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35</w:t>
            </w:r>
          </w:p>
        </w:tc>
        <w:tc>
          <w:tcPr>
            <w:tcW w:w="6038" w:type="dxa"/>
            <w:tcBorders>
              <w:top w:val="nil"/>
              <w:left w:val="nil"/>
              <w:bottom w:val="single" w:sz="4" w:space="0" w:color="auto"/>
              <w:right w:val="single" w:sz="4" w:space="0" w:color="auto"/>
            </w:tcBorders>
            <w:shd w:val="clear" w:color="auto" w:fill="auto"/>
            <w:vAlign w:val="center"/>
            <w:hideMark/>
          </w:tcPr>
          <w:p w14:paraId="07A396E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Изоляционные трубки </w:t>
            </w:r>
            <w:proofErr w:type="spellStart"/>
            <w:r w:rsidRPr="006E7F72">
              <w:rPr>
                <w:rFonts w:ascii="Arial" w:eastAsia="Times New Roman" w:hAnsi="Arial" w:cs="Arial"/>
                <w:color w:val="000000"/>
                <w:sz w:val="16"/>
                <w:szCs w:val="16"/>
                <w:shd w:val="clear" w:color="auto" w:fill="auto"/>
              </w:rPr>
              <w:t>Energocell</w:t>
            </w:r>
            <w:proofErr w:type="spellEnd"/>
            <w:r w:rsidRPr="006E7F72">
              <w:rPr>
                <w:rFonts w:ascii="Arial" w:eastAsia="Times New Roman" w:hAnsi="Arial" w:cs="Arial"/>
                <w:color w:val="000000"/>
                <w:sz w:val="16"/>
                <w:szCs w:val="16"/>
                <w:shd w:val="clear" w:color="auto" w:fill="auto"/>
              </w:rPr>
              <w:t xml:space="preserve"> HT 35/9-2</w:t>
            </w:r>
          </w:p>
        </w:tc>
        <w:tc>
          <w:tcPr>
            <w:tcW w:w="1502" w:type="dxa"/>
            <w:tcBorders>
              <w:top w:val="nil"/>
              <w:left w:val="nil"/>
              <w:bottom w:val="single" w:sz="4" w:space="0" w:color="auto"/>
              <w:right w:val="single" w:sz="4" w:space="0" w:color="auto"/>
            </w:tcBorders>
            <w:shd w:val="clear" w:color="auto" w:fill="auto"/>
            <w:vAlign w:val="center"/>
            <w:hideMark/>
          </w:tcPr>
          <w:p w14:paraId="29E024D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16F2CDB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w:t>
            </w:r>
          </w:p>
        </w:tc>
      </w:tr>
      <w:tr w:rsidR="006E7F72" w:rsidRPr="006E7F72" w14:paraId="3189B673" w14:textId="77777777" w:rsidTr="00032391">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35E231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36</w:t>
            </w:r>
          </w:p>
        </w:tc>
        <w:tc>
          <w:tcPr>
            <w:tcW w:w="6038" w:type="dxa"/>
            <w:tcBorders>
              <w:top w:val="nil"/>
              <w:left w:val="nil"/>
              <w:bottom w:val="single" w:sz="4" w:space="0" w:color="auto"/>
              <w:right w:val="single" w:sz="4" w:space="0" w:color="auto"/>
            </w:tcBorders>
            <w:shd w:val="clear" w:color="auto" w:fill="auto"/>
            <w:vAlign w:val="center"/>
            <w:hideMark/>
          </w:tcPr>
          <w:p w14:paraId="6D747F5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Опора </w:t>
            </w:r>
            <w:proofErr w:type="spellStart"/>
            <w:r w:rsidRPr="006E7F72">
              <w:rPr>
                <w:rFonts w:ascii="Arial" w:eastAsia="Times New Roman" w:hAnsi="Arial" w:cs="Arial"/>
                <w:color w:val="000000"/>
                <w:sz w:val="16"/>
                <w:szCs w:val="16"/>
                <w:shd w:val="clear" w:color="auto" w:fill="auto"/>
              </w:rPr>
              <w:t>хомутовая</w:t>
            </w:r>
            <w:proofErr w:type="spellEnd"/>
            <w:r w:rsidRPr="006E7F72">
              <w:rPr>
                <w:rFonts w:ascii="Arial" w:eastAsia="Times New Roman" w:hAnsi="Arial" w:cs="Arial"/>
                <w:color w:val="000000"/>
                <w:sz w:val="16"/>
                <w:szCs w:val="16"/>
                <w:shd w:val="clear" w:color="auto" w:fill="auto"/>
              </w:rPr>
              <w:t xml:space="preserve"> для крепления труб 25</w:t>
            </w:r>
          </w:p>
        </w:tc>
        <w:tc>
          <w:tcPr>
            <w:tcW w:w="1502" w:type="dxa"/>
            <w:tcBorders>
              <w:top w:val="nil"/>
              <w:left w:val="nil"/>
              <w:bottom w:val="single" w:sz="4" w:space="0" w:color="auto"/>
              <w:right w:val="single" w:sz="4" w:space="0" w:color="auto"/>
            </w:tcBorders>
            <w:shd w:val="clear" w:color="auto" w:fill="auto"/>
            <w:vAlign w:val="center"/>
            <w:hideMark/>
          </w:tcPr>
          <w:p w14:paraId="29454A7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6245F9B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w:t>
            </w:r>
          </w:p>
        </w:tc>
      </w:tr>
      <w:tr w:rsidR="006E7F72" w:rsidRPr="006E7F72" w14:paraId="4691475D" w14:textId="77777777" w:rsidTr="00032391">
        <w:trPr>
          <w:trHeight w:val="300"/>
        </w:trPr>
        <w:tc>
          <w:tcPr>
            <w:tcW w:w="10221" w:type="dxa"/>
            <w:gridSpan w:val="5"/>
            <w:tcBorders>
              <w:top w:val="nil"/>
              <w:left w:val="single" w:sz="4" w:space="0" w:color="auto"/>
              <w:bottom w:val="single" w:sz="4" w:space="0" w:color="auto"/>
              <w:right w:val="single" w:sz="4" w:space="0" w:color="000000"/>
            </w:tcBorders>
            <w:shd w:val="clear" w:color="auto" w:fill="auto"/>
            <w:hideMark/>
          </w:tcPr>
          <w:p w14:paraId="0B2932DF" w14:textId="77777777" w:rsidR="006E7F72" w:rsidRPr="006E7F72" w:rsidRDefault="006E7F72" w:rsidP="006E7F72">
            <w:pPr>
              <w:jc w:val="left"/>
              <w:rPr>
                <w:rFonts w:ascii="Arial" w:eastAsia="Times New Roman" w:hAnsi="Arial" w:cs="Arial"/>
                <w:b/>
                <w:bCs/>
                <w:color w:val="000000"/>
                <w:sz w:val="18"/>
                <w:szCs w:val="18"/>
                <w:shd w:val="clear" w:color="auto" w:fill="auto"/>
              </w:rPr>
            </w:pPr>
            <w:r w:rsidRPr="006E7F72">
              <w:rPr>
                <w:rFonts w:ascii="Arial" w:eastAsia="Times New Roman" w:hAnsi="Arial" w:cs="Arial"/>
                <w:b/>
                <w:bCs/>
                <w:color w:val="000000"/>
                <w:sz w:val="18"/>
                <w:szCs w:val="18"/>
                <w:shd w:val="clear" w:color="auto" w:fill="auto"/>
              </w:rPr>
              <w:lastRenderedPageBreak/>
              <w:t>Раздел 3. Автоматизация приточно-вытяжных установок</w:t>
            </w:r>
          </w:p>
        </w:tc>
      </w:tr>
      <w:tr w:rsidR="006E7F72" w:rsidRPr="006E7F72" w14:paraId="270FF122" w14:textId="77777777" w:rsidTr="0003239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E6B970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37</w:t>
            </w:r>
          </w:p>
        </w:tc>
        <w:tc>
          <w:tcPr>
            <w:tcW w:w="6038" w:type="dxa"/>
            <w:tcBorders>
              <w:top w:val="nil"/>
              <w:left w:val="nil"/>
              <w:bottom w:val="single" w:sz="4" w:space="0" w:color="auto"/>
              <w:right w:val="single" w:sz="4" w:space="0" w:color="auto"/>
            </w:tcBorders>
            <w:shd w:val="clear" w:color="auto" w:fill="auto"/>
            <w:hideMark/>
          </w:tcPr>
          <w:p w14:paraId="108D8BA9"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Шкаф (пульт) управления навесной, высота, ширина и глубина: до 600х600х350 мм</w:t>
            </w:r>
          </w:p>
        </w:tc>
        <w:tc>
          <w:tcPr>
            <w:tcW w:w="1502" w:type="dxa"/>
            <w:tcBorders>
              <w:top w:val="nil"/>
              <w:left w:val="nil"/>
              <w:bottom w:val="single" w:sz="4" w:space="0" w:color="auto"/>
              <w:right w:val="single" w:sz="4" w:space="0" w:color="auto"/>
            </w:tcBorders>
            <w:shd w:val="clear" w:color="auto" w:fill="auto"/>
            <w:vAlign w:val="center"/>
            <w:hideMark/>
          </w:tcPr>
          <w:p w14:paraId="21339B0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53CE293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4F3E7603" w14:textId="77777777" w:rsidTr="00032391">
        <w:trPr>
          <w:trHeight w:val="12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9A26A2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38</w:t>
            </w:r>
          </w:p>
        </w:tc>
        <w:tc>
          <w:tcPr>
            <w:tcW w:w="6038" w:type="dxa"/>
            <w:tcBorders>
              <w:top w:val="nil"/>
              <w:left w:val="nil"/>
              <w:bottom w:val="single" w:sz="4" w:space="0" w:color="auto"/>
              <w:right w:val="single" w:sz="4" w:space="0" w:color="auto"/>
            </w:tcBorders>
            <w:shd w:val="clear" w:color="auto" w:fill="auto"/>
            <w:vAlign w:val="center"/>
            <w:hideMark/>
          </w:tcPr>
          <w:p w14:paraId="56CE90D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датчиков</w:t>
            </w:r>
          </w:p>
        </w:tc>
        <w:tc>
          <w:tcPr>
            <w:tcW w:w="1502" w:type="dxa"/>
            <w:tcBorders>
              <w:top w:val="nil"/>
              <w:left w:val="nil"/>
              <w:bottom w:val="single" w:sz="4" w:space="0" w:color="auto"/>
              <w:right w:val="single" w:sz="4" w:space="0" w:color="auto"/>
            </w:tcBorders>
            <w:shd w:val="clear" w:color="auto" w:fill="auto"/>
            <w:vAlign w:val="center"/>
            <w:hideMark/>
          </w:tcPr>
          <w:p w14:paraId="4D965C1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1C56F69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w:t>
            </w:r>
          </w:p>
        </w:tc>
      </w:tr>
      <w:tr w:rsidR="006E7F72" w:rsidRPr="006E7F72" w14:paraId="66931629" w14:textId="77777777" w:rsidTr="00032391">
        <w:trPr>
          <w:trHeight w:val="8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A4240A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39</w:t>
            </w:r>
          </w:p>
        </w:tc>
        <w:tc>
          <w:tcPr>
            <w:tcW w:w="6038" w:type="dxa"/>
            <w:tcBorders>
              <w:top w:val="nil"/>
              <w:left w:val="nil"/>
              <w:bottom w:val="single" w:sz="4" w:space="0" w:color="auto"/>
              <w:right w:val="single" w:sz="4" w:space="0" w:color="auto"/>
            </w:tcBorders>
            <w:shd w:val="clear" w:color="auto" w:fill="auto"/>
            <w:vAlign w:val="center"/>
            <w:hideMark/>
          </w:tcPr>
          <w:p w14:paraId="4AB758A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Механизм исполнительный - привод</w:t>
            </w:r>
          </w:p>
        </w:tc>
        <w:tc>
          <w:tcPr>
            <w:tcW w:w="1502" w:type="dxa"/>
            <w:tcBorders>
              <w:top w:val="nil"/>
              <w:left w:val="nil"/>
              <w:bottom w:val="single" w:sz="4" w:space="0" w:color="auto"/>
              <w:right w:val="single" w:sz="4" w:space="0" w:color="auto"/>
            </w:tcBorders>
            <w:shd w:val="clear" w:color="auto" w:fill="auto"/>
            <w:vAlign w:val="center"/>
            <w:hideMark/>
          </w:tcPr>
          <w:p w14:paraId="76CFEC0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219EDD0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526EC291" w14:textId="77777777" w:rsidTr="00032391">
        <w:trPr>
          <w:trHeight w:val="186"/>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3C605F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40</w:t>
            </w:r>
          </w:p>
        </w:tc>
        <w:tc>
          <w:tcPr>
            <w:tcW w:w="6038" w:type="dxa"/>
            <w:tcBorders>
              <w:top w:val="nil"/>
              <w:left w:val="nil"/>
              <w:bottom w:val="single" w:sz="4" w:space="0" w:color="auto"/>
              <w:right w:val="single" w:sz="4" w:space="0" w:color="auto"/>
            </w:tcBorders>
            <w:shd w:val="clear" w:color="auto" w:fill="auto"/>
            <w:vAlign w:val="center"/>
            <w:hideMark/>
          </w:tcPr>
          <w:p w14:paraId="4EDF1A1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Частотный преобразователь</w:t>
            </w:r>
          </w:p>
        </w:tc>
        <w:tc>
          <w:tcPr>
            <w:tcW w:w="1502" w:type="dxa"/>
            <w:tcBorders>
              <w:top w:val="nil"/>
              <w:left w:val="nil"/>
              <w:bottom w:val="single" w:sz="4" w:space="0" w:color="auto"/>
              <w:right w:val="single" w:sz="4" w:space="0" w:color="auto"/>
            </w:tcBorders>
            <w:shd w:val="clear" w:color="auto" w:fill="auto"/>
            <w:vAlign w:val="center"/>
            <w:hideMark/>
          </w:tcPr>
          <w:p w14:paraId="5FF7A90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3B1C943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03899AF4" w14:textId="77777777" w:rsidTr="00032391">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E2B248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41</w:t>
            </w:r>
          </w:p>
        </w:tc>
        <w:tc>
          <w:tcPr>
            <w:tcW w:w="6038" w:type="dxa"/>
            <w:tcBorders>
              <w:top w:val="nil"/>
              <w:left w:val="nil"/>
              <w:bottom w:val="single" w:sz="4" w:space="0" w:color="auto"/>
              <w:right w:val="single" w:sz="4" w:space="0" w:color="auto"/>
            </w:tcBorders>
            <w:shd w:val="clear" w:color="auto" w:fill="auto"/>
            <w:vAlign w:val="center"/>
            <w:hideMark/>
          </w:tcPr>
          <w:p w14:paraId="5825C99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Труба винипластовая по установленным конструкциям, по стенам и колоннам с креплением скобами, диаметр: до 25 мм</w:t>
            </w:r>
          </w:p>
        </w:tc>
        <w:tc>
          <w:tcPr>
            <w:tcW w:w="1502" w:type="dxa"/>
            <w:tcBorders>
              <w:top w:val="nil"/>
              <w:left w:val="nil"/>
              <w:bottom w:val="single" w:sz="4" w:space="0" w:color="auto"/>
              <w:right w:val="single" w:sz="4" w:space="0" w:color="auto"/>
            </w:tcBorders>
            <w:shd w:val="clear" w:color="auto" w:fill="auto"/>
            <w:vAlign w:val="center"/>
            <w:hideMark/>
          </w:tcPr>
          <w:p w14:paraId="3CB4025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w:t>
            </w:r>
          </w:p>
        </w:tc>
        <w:tc>
          <w:tcPr>
            <w:tcW w:w="2041" w:type="dxa"/>
            <w:gridSpan w:val="2"/>
            <w:tcBorders>
              <w:top w:val="nil"/>
              <w:left w:val="nil"/>
              <w:bottom w:val="single" w:sz="4" w:space="0" w:color="auto"/>
              <w:right w:val="single" w:sz="4" w:space="0" w:color="auto"/>
            </w:tcBorders>
            <w:shd w:val="clear" w:color="auto" w:fill="auto"/>
            <w:vAlign w:val="center"/>
            <w:hideMark/>
          </w:tcPr>
          <w:p w14:paraId="60CBBFC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0,95</w:t>
            </w:r>
          </w:p>
        </w:tc>
      </w:tr>
      <w:tr w:rsidR="006E7F72" w:rsidRPr="006E7F72" w14:paraId="6EDB9EE6" w14:textId="77777777" w:rsidTr="00032391">
        <w:trPr>
          <w:trHeight w:val="46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10A2BB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42</w:t>
            </w:r>
          </w:p>
        </w:tc>
        <w:tc>
          <w:tcPr>
            <w:tcW w:w="6038" w:type="dxa"/>
            <w:tcBorders>
              <w:top w:val="nil"/>
              <w:left w:val="nil"/>
              <w:bottom w:val="single" w:sz="4" w:space="0" w:color="auto"/>
              <w:right w:val="single" w:sz="4" w:space="0" w:color="auto"/>
            </w:tcBorders>
            <w:shd w:val="clear" w:color="auto" w:fill="auto"/>
            <w:vAlign w:val="center"/>
            <w:hideMark/>
          </w:tcPr>
          <w:p w14:paraId="0E3B608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502" w:type="dxa"/>
            <w:tcBorders>
              <w:top w:val="nil"/>
              <w:left w:val="nil"/>
              <w:bottom w:val="single" w:sz="4" w:space="0" w:color="auto"/>
              <w:right w:val="single" w:sz="4" w:space="0" w:color="auto"/>
            </w:tcBorders>
            <w:shd w:val="clear" w:color="auto" w:fill="auto"/>
            <w:vAlign w:val="center"/>
            <w:hideMark/>
          </w:tcPr>
          <w:p w14:paraId="16F3B1A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w:t>
            </w:r>
          </w:p>
        </w:tc>
        <w:tc>
          <w:tcPr>
            <w:tcW w:w="2041" w:type="dxa"/>
            <w:gridSpan w:val="2"/>
            <w:tcBorders>
              <w:top w:val="nil"/>
              <w:left w:val="nil"/>
              <w:bottom w:val="single" w:sz="4" w:space="0" w:color="auto"/>
              <w:right w:val="single" w:sz="4" w:space="0" w:color="auto"/>
            </w:tcBorders>
            <w:shd w:val="clear" w:color="auto" w:fill="auto"/>
            <w:vAlign w:val="center"/>
            <w:hideMark/>
          </w:tcPr>
          <w:p w14:paraId="1DF22E0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0,55</w:t>
            </w:r>
          </w:p>
        </w:tc>
      </w:tr>
      <w:tr w:rsidR="006E7F72" w:rsidRPr="006E7F72" w14:paraId="61414555" w14:textId="77777777" w:rsidTr="00032391">
        <w:trPr>
          <w:trHeight w:val="457"/>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A6BC2C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43</w:t>
            </w:r>
          </w:p>
        </w:tc>
        <w:tc>
          <w:tcPr>
            <w:tcW w:w="6038" w:type="dxa"/>
            <w:tcBorders>
              <w:top w:val="nil"/>
              <w:left w:val="nil"/>
              <w:bottom w:val="single" w:sz="4" w:space="0" w:color="auto"/>
              <w:right w:val="single" w:sz="4" w:space="0" w:color="auto"/>
            </w:tcBorders>
            <w:shd w:val="clear" w:color="auto" w:fill="auto"/>
            <w:vAlign w:val="center"/>
            <w:hideMark/>
          </w:tcPr>
          <w:p w14:paraId="131C5BC9"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502" w:type="dxa"/>
            <w:tcBorders>
              <w:top w:val="nil"/>
              <w:left w:val="nil"/>
              <w:bottom w:val="single" w:sz="4" w:space="0" w:color="auto"/>
              <w:right w:val="single" w:sz="4" w:space="0" w:color="auto"/>
            </w:tcBorders>
            <w:shd w:val="clear" w:color="auto" w:fill="auto"/>
            <w:vAlign w:val="center"/>
            <w:hideMark/>
          </w:tcPr>
          <w:p w14:paraId="41F9DB8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100 м</w:t>
            </w:r>
          </w:p>
        </w:tc>
        <w:tc>
          <w:tcPr>
            <w:tcW w:w="2041" w:type="dxa"/>
            <w:gridSpan w:val="2"/>
            <w:tcBorders>
              <w:top w:val="nil"/>
              <w:left w:val="nil"/>
              <w:bottom w:val="single" w:sz="4" w:space="0" w:color="auto"/>
              <w:right w:val="single" w:sz="4" w:space="0" w:color="auto"/>
            </w:tcBorders>
            <w:shd w:val="clear" w:color="auto" w:fill="auto"/>
            <w:vAlign w:val="center"/>
            <w:hideMark/>
          </w:tcPr>
          <w:p w14:paraId="2966A12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0,4</w:t>
            </w:r>
          </w:p>
        </w:tc>
      </w:tr>
      <w:tr w:rsidR="006E7F72" w:rsidRPr="006E7F72" w14:paraId="4C2C32DD" w14:textId="77777777" w:rsidTr="00032391">
        <w:trPr>
          <w:trHeight w:val="182"/>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200DCADD" w14:textId="77777777" w:rsidR="006E7F72" w:rsidRPr="006E7F72" w:rsidRDefault="006E7F72" w:rsidP="006E7F72">
            <w:pPr>
              <w:jc w:val="left"/>
              <w:rPr>
                <w:rFonts w:ascii="Arial" w:eastAsia="Times New Roman" w:hAnsi="Arial" w:cs="Arial"/>
                <w:b/>
                <w:bCs/>
                <w:color w:val="000000"/>
                <w:sz w:val="16"/>
                <w:szCs w:val="16"/>
                <w:shd w:val="clear" w:color="auto" w:fill="auto"/>
              </w:rPr>
            </w:pPr>
            <w:r w:rsidRPr="006E7F72">
              <w:rPr>
                <w:rFonts w:ascii="Arial" w:eastAsia="Times New Roman" w:hAnsi="Arial" w:cs="Arial"/>
                <w:b/>
                <w:bCs/>
                <w:color w:val="000000"/>
                <w:sz w:val="16"/>
                <w:szCs w:val="16"/>
                <w:shd w:val="clear" w:color="auto" w:fill="auto"/>
              </w:rPr>
              <w:t>Оборудование и материалы</w:t>
            </w:r>
          </w:p>
        </w:tc>
      </w:tr>
      <w:tr w:rsidR="006E7F72" w:rsidRPr="006E7F72" w14:paraId="2509F1A8" w14:textId="77777777" w:rsidTr="00032391">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6A8131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44</w:t>
            </w:r>
          </w:p>
        </w:tc>
        <w:tc>
          <w:tcPr>
            <w:tcW w:w="6038" w:type="dxa"/>
            <w:tcBorders>
              <w:top w:val="nil"/>
              <w:left w:val="nil"/>
              <w:bottom w:val="single" w:sz="4" w:space="0" w:color="auto"/>
              <w:right w:val="single" w:sz="4" w:space="0" w:color="auto"/>
            </w:tcBorders>
            <w:shd w:val="clear" w:color="auto" w:fill="auto"/>
            <w:vAlign w:val="center"/>
            <w:hideMark/>
          </w:tcPr>
          <w:p w14:paraId="08F0314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Провод монтажный </w:t>
            </w:r>
            <w:proofErr w:type="spellStart"/>
            <w:r w:rsidRPr="006E7F72">
              <w:rPr>
                <w:rFonts w:ascii="Arial" w:eastAsia="Times New Roman" w:hAnsi="Arial" w:cs="Arial"/>
                <w:color w:val="000000"/>
                <w:sz w:val="16"/>
                <w:szCs w:val="16"/>
                <w:shd w:val="clear" w:color="auto" w:fill="auto"/>
              </w:rPr>
              <w:t>МКЭШнг</w:t>
            </w:r>
            <w:proofErr w:type="spellEnd"/>
            <w:r w:rsidRPr="006E7F72">
              <w:rPr>
                <w:rFonts w:ascii="Arial" w:eastAsia="Times New Roman" w:hAnsi="Arial" w:cs="Arial"/>
                <w:color w:val="000000"/>
                <w:sz w:val="16"/>
                <w:szCs w:val="16"/>
                <w:shd w:val="clear" w:color="auto" w:fill="auto"/>
              </w:rPr>
              <w:t>(A)-LS 2х0.75</w:t>
            </w:r>
          </w:p>
        </w:tc>
        <w:tc>
          <w:tcPr>
            <w:tcW w:w="1502" w:type="dxa"/>
            <w:tcBorders>
              <w:top w:val="nil"/>
              <w:left w:val="nil"/>
              <w:bottom w:val="single" w:sz="4" w:space="0" w:color="auto"/>
              <w:right w:val="single" w:sz="4" w:space="0" w:color="auto"/>
            </w:tcBorders>
            <w:shd w:val="clear" w:color="auto" w:fill="auto"/>
            <w:vAlign w:val="center"/>
            <w:hideMark/>
          </w:tcPr>
          <w:p w14:paraId="019FD3F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6B93ED7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50</w:t>
            </w:r>
          </w:p>
        </w:tc>
      </w:tr>
      <w:tr w:rsidR="006E7F72" w:rsidRPr="006E7F72" w14:paraId="57080191" w14:textId="77777777" w:rsidTr="00032391">
        <w:trPr>
          <w:trHeight w:val="216"/>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9888FF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45</w:t>
            </w:r>
          </w:p>
        </w:tc>
        <w:tc>
          <w:tcPr>
            <w:tcW w:w="6038" w:type="dxa"/>
            <w:tcBorders>
              <w:top w:val="nil"/>
              <w:left w:val="nil"/>
              <w:bottom w:val="single" w:sz="4" w:space="0" w:color="auto"/>
              <w:right w:val="single" w:sz="4" w:space="0" w:color="auto"/>
            </w:tcBorders>
            <w:shd w:val="clear" w:color="auto" w:fill="auto"/>
            <w:vAlign w:val="center"/>
            <w:hideMark/>
          </w:tcPr>
          <w:p w14:paraId="57082A6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Провод монтажный </w:t>
            </w:r>
            <w:proofErr w:type="spellStart"/>
            <w:r w:rsidRPr="006E7F72">
              <w:rPr>
                <w:rFonts w:ascii="Arial" w:eastAsia="Times New Roman" w:hAnsi="Arial" w:cs="Arial"/>
                <w:color w:val="000000"/>
                <w:sz w:val="16"/>
                <w:szCs w:val="16"/>
                <w:shd w:val="clear" w:color="auto" w:fill="auto"/>
              </w:rPr>
              <w:t>МКЭШнг</w:t>
            </w:r>
            <w:proofErr w:type="spellEnd"/>
            <w:r w:rsidRPr="006E7F72">
              <w:rPr>
                <w:rFonts w:ascii="Arial" w:eastAsia="Times New Roman" w:hAnsi="Arial" w:cs="Arial"/>
                <w:color w:val="000000"/>
                <w:sz w:val="16"/>
                <w:szCs w:val="16"/>
                <w:shd w:val="clear" w:color="auto" w:fill="auto"/>
              </w:rPr>
              <w:t>(A)-LS 3х0.75</w:t>
            </w:r>
          </w:p>
        </w:tc>
        <w:tc>
          <w:tcPr>
            <w:tcW w:w="1502" w:type="dxa"/>
            <w:tcBorders>
              <w:top w:val="nil"/>
              <w:left w:val="nil"/>
              <w:bottom w:val="single" w:sz="4" w:space="0" w:color="auto"/>
              <w:right w:val="single" w:sz="4" w:space="0" w:color="auto"/>
            </w:tcBorders>
            <w:shd w:val="clear" w:color="auto" w:fill="auto"/>
            <w:vAlign w:val="center"/>
            <w:hideMark/>
          </w:tcPr>
          <w:p w14:paraId="6F4FC7A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62AB0C6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w:t>
            </w:r>
          </w:p>
        </w:tc>
      </w:tr>
      <w:tr w:rsidR="006E7F72" w:rsidRPr="006E7F72" w14:paraId="0DCA67D8" w14:textId="77777777" w:rsidTr="00032391">
        <w:trPr>
          <w:trHeight w:val="13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931075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46</w:t>
            </w:r>
          </w:p>
        </w:tc>
        <w:tc>
          <w:tcPr>
            <w:tcW w:w="6038" w:type="dxa"/>
            <w:tcBorders>
              <w:top w:val="nil"/>
              <w:left w:val="nil"/>
              <w:bottom w:val="single" w:sz="4" w:space="0" w:color="auto"/>
              <w:right w:val="single" w:sz="4" w:space="0" w:color="auto"/>
            </w:tcBorders>
            <w:shd w:val="clear" w:color="auto" w:fill="auto"/>
            <w:vAlign w:val="center"/>
            <w:hideMark/>
          </w:tcPr>
          <w:p w14:paraId="18F2A0F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Кабель ВВГнг(А)LS </w:t>
            </w:r>
            <w:proofErr w:type="spellStart"/>
            <w:r w:rsidRPr="006E7F72">
              <w:rPr>
                <w:rFonts w:ascii="Arial" w:eastAsia="Times New Roman" w:hAnsi="Arial" w:cs="Arial"/>
                <w:color w:val="000000"/>
                <w:sz w:val="16"/>
                <w:szCs w:val="16"/>
                <w:shd w:val="clear" w:color="auto" w:fill="auto"/>
              </w:rPr>
              <w:t>ltx</w:t>
            </w:r>
            <w:proofErr w:type="spellEnd"/>
            <w:r w:rsidRPr="006E7F72">
              <w:rPr>
                <w:rFonts w:ascii="Arial" w:eastAsia="Times New Roman" w:hAnsi="Arial" w:cs="Arial"/>
                <w:color w:val="000000"/>
                <w:sz w:val="16"/>
                <w:szCs w:val="16"/>
                <w:shd w:val="clear" w:color="auto" w:fill="auto"/>
              </w:rPr>
              <w:t xml:space="preserve"> 5х2.5 0.66кВ</w:t>
            </w:r>
          </w:p>
        </w:tc>
        <w:tc>
          <w:tcPr>
            <w:tcW w:w="1502" w:type="dxa"/>
            <w:tcBorders>
              <w:top w:val="nil"/>
              <w:left w:val="nil"/>
              <w:bottom w:val="single" w:sz="4" w:space="0" w:color="auto"/>
              <w:right w:val="single" w:sz="4" w:space="0" w:color="auto"/>
            </w:tcBorders>
            <w:shd w:val="clear" w:color="auto" w:fill="auto"/>
            <w:vAlign w:val="center"/>
            <w:hideMark/>
          </w:tcPr>
          <w:p w14:paraId="2F16FFB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205C3E3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35</w:t>
            </w:r>
          </w:p>
        </w:tc>
      </w:tr>
      <w:tr w:rsidR="006E7F72" w:rsidRPr="006E7F72" w14:paraId="44F01079" w14:textId="77777777" w:rsidTr="00032391">
        <w:trPr>
          <w:trHeight w:val="8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8FE89F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47</w:t>
            </w:r>
          </w:p>
        </w:tc>
        <w:tc>
          <w:tcPr>
            <w:tcW w:w="6038" w:type="dxa"/>
            <w:tcBorders>
              <w:top w:val="nil"/>
              <w:left w:val="nil"/>
              <w:bottom w:val="single" w:sz="4" w:space="0" w:color="auto"/>
              <w:right w:val="single" w:sz="4" w:space="0" w:color="auto"/>
            </w:tcBorders>
            <w:shd w:val="clear" w:color="auto" w:fill="auto"/>
            <w:vAlign w:val="center"/>
            <w:hideMark/>
          </w:tcPr>
          <w:p w14:paraId="48004B1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Кабель ВВГнг(А)LS </w:t>
            </w:r>
            <w:proofErr w:type="spellStart"/>
            <w:r w:rsidRPr="006E7F72">
              <w:rPr>
                <w:rFonts w:ascii="Arial" w:eastAsia="Times New Roman" w:hAnsi="Arial" w:cs="Arial"/>
                <w:color w:val="000000"/>
                <w:sz w:val="16"/>
                <w:szCs w:val="16"/>
                <w:shd w:val="clear" w:color="auto" w:fill="auto"/>
              </w:rPr>
              <w:t>ltx</w:t>
            </w:r>
            <w:proofErr w:type="spellEnd"/>
            <w:r w:rsidRPr="006E7F72">
              <w:rPr>
                <w:rFonts w:ascii="Arial" w:eastAsia="Times New Roman" w:hAnsi="Arial" w:cs="Arial"/>
                <w:color w:val="000000"/>
                <w:sz w:val="16"/>
                <w:szCs w:val="16"/>
                <w:shd w:val="clear" w:color="auto" w:fill="auto"/>
              </w:rPr>
              <w:t xml:space="preserve"> 4х2.5 0.66кВ</w:t>
            </w:r>
          </w:p>
        </w:tc>
        <w:tc>
          <w:tcPr>
            <w:tcW w:w="1502" w:type="dxa"/>
            <w:tcBorders>
              <w:top w:val="nil"/>
              <w:left w:val="nil"/>
              <w:bottom w:val="single" w:sz="4" w:space="0" w:color="auto"/>
              <w:right w:val="single" w:sz="4" w:space="0" w:color="auto"/>
            </w:tcBorders>
            <w:shd w:val="clear" w:color="auto" w:fill="auto"/>
            <w:vAlign w:val="center"/>
            <w:hideMark/>
          </w:tcPr>
          <w:p w14:paraId="4E4D49D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06173F9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w:t>
            </w:r>
          </w:p>
        </w:tc>
      </w:tr>
      <w:tr w:rsidR="006E7F72" w:rsidRPr="006E7F72" w14:paraId="21DC01A3" w14:textId="77777777" w:rsidTr="00032391">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8B4D2C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48</w:t>
            </w:r>
          </w:p>
        </w:tc>
        <w:tc>
          <w:tcPr>
            <w:tcW w:w="6038" w:type="dxa"/>
            <w:tcBorders>
              <w:top w:val="nil"/>
              <w:left w:val="nil"/>
              <w:bottom w:val="single" w:sz="4" w:space="0" w:color="auto"/>
              <w:right w:val="single" w:sz="4" w:space="0" w:color="auto"/>
            </w:tcBorders>
            <w:shd w:val="clear" w:color="auto" w:fill="auto"/>
            <w:vAlign w:val="center"/>
            <w:hideMark/>
          </w:tcPr>
          <w:p w14:paraId="5C0676C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Труба гофрированная ПВХ 20 мм с протяжкой</w:t>
            </w:r>
          </w:p>
        </w:tc>
        <w:tc>
          <w:tcPr>
            <w:tcW w:w="1502" w:type="dxa"/>
            <w:tcBorders>
              <w:top w:val="nil"/>
              <w:left w:val="nil"/>
              <w:bottom w:val="single" w:sz="4" w:space="0" w:color="auto"/>
              <w:right w:val="single" w:sz="4" w:space="0" w:color="auto"/>
            </w:tcBorders>
            <w:shd w:val="clear" w:color="auto" w:fill="auto"/>
            <w:vAlign w:val="center"/>
            <w:hideMark/>
          </w:tcPr>
          <w:p w14:paraId="7F06A3E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3CC9B97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60</w:t>
            </w:r>
          </w:p>
        </w:tc>
      </w:tr>
      <w:tr w:rsidR="006E7F72" w:rsidRPr="006E7F72" w14:paraId="5D6A827A" w14:textId="77777777" w:rsidTr="00032391">
        <w:trPr>
          <w:trHeight w:val="11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0379F09"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49</w:t>
            </w:r>
          </w:p>
        </w:tc>
        <w:tc>
          <w:tcPr>
            <w:tcW w:w="6038" w:type="dxa"/>
            <w:tcBorders>
              <w:top w:val="nil"/>
              <w:left w:val="nil"/>
              <w:bottom w:val="single" w:sz="4" w:space="0" w:color="auto"/>
              <w:right w:val="single" w:sz="4" w:space="0" w:color="auto"/>
            </w:tcBorders>
            <w:shd w:val="clear" w:color="auto" w:fill="auto"/>
            <w:vAlign w:val="center"/>
            <w:hideMark/>
          </w:tcPr>
          <w:p w14:paraId="40DCE76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Труба гофрированная ПВХ 25 мм с протяжкой</w:t>
            </w:r>
          </w:p>
        </w:tc>
        <w:tc>
          <w:tcPr>
            <w:tcW w:w="1502" w:type="dxa"/>
            <w:tcBorders>
              <w:top w:val="nil"/>
              <w:left w:val="nil"/>
              <w:bottom w:val="single" w:sz="4" w:space="0" w:color="auto"/>
              <w:right w:val="single" w:sz="4" w:space="0" w:color="auto"/>
            </w:tcBorders>
            <w:shd w:val="clear" w:color="auto" w:fill="auto"/>
            <w:vAlign w:val="center"/>
            <w:hideMark/>
          </w:tcPr>
          <w:p w14:paraId="75A6FB3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21FF624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35</w:t>
            </w:r>
          </w:p>
        </w:tc>
      </w:tr>
      <w:tr w:rsidR="006E7F72" w:rsidRPr="006E7F72" w14:paraId="3DAB7EA4" w14:textId="77777777" w:rsidTr="00032391">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A1C7B1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50</w:t>
            </w:r>
          </w:p>
        </w:tc>
        <w:tc>
          <w:tcPr>
            <w:tcW w:w="6038" w:type="dxa"/>
            <w:tcBorders>
              <w:top w:val="nil"/>
              <w:left w:val="nil"/>
              <w:bottom w:val="single" w:sz="4" w:space="0" w:color="auto"/>
              <w:right w:val="single" w:sz="4" w:space="0" w:color="auto"/>
            </w:tcBorders>
            <w:shd w:val="clear" w:color="auto" w:fill="auto"/>
            <w:vAlign w:val="center"/>
            <w:hideMark/>
          </w:tcPr>
          <w:p w14:paraId="11AB8D2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Держатель с защелкой 20 мм для труб</w:t>
            </w:r>
          </w:p>
        </w:tc>
        <w:tc>
          <w:tcPr>
            <w:tcW w:w="1502" w:type="dxa"/>
            <w:tcBorders>
              <w:top w:val="nil"/>
              <w:left w:val="nil"/>
              <w:bottom w:val="single" w:sz="4" w:space="0" w:color="auto"/>
              <w:right w:val="single" w:sz="4" w:space="0" w:color="auto"/>
            </w:tcBorders>
            <w:shd w:val="clear" w:color="auto" w:fill="auto"/>
            <w:vAlign w:val="center"/>
            <w:hideMark/>
          </w:tcPr>
          <w:p w14:paraId="7D5302E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74A3742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60</w:t>
            </w:r>
          </w:p>
        </w:tc>
      </w:tr>
      <w:tr w:rsidR="006E7F72" w:rsidRPr="006E7F72" w14:paraId="62D2A750" w14:textId="77777777" w:rsidTr="00032391">
        <w:trPr>
          <w:trHeight w:val="148"/>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726334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51</w:t>
            </w:r>
          </w:p>
        </w:tc>
        <w:tc>
          <w:tcPr>
            <w:tcW w:w="6038" w:type="dxa"/>
            <w:tcBorders>
              <w:top w:val="nil"/>
              <w:left w:val="nil"/>
              <w:bottom w:val="single" w:sz="4" w:space="0" w:color="auto"/>
              <w:right w:val="single" w:sz="4" w:space="0" w:color="auto"/>
            </w:tcBorders>
            <w:shd w:val="clear" w:color="auto" w:fill="auto"/>
            <w:vAlign w:val="center"/>
            <w:hideMark/>
          </w:tcPr>
          <w:p w14:paraId="0F89A1C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Держатель с защелкой 25 мм для труб</w:t>
            </w:r>
          </w:p>
        </w:tc>
        <w:tc>
          <w:tcPr>
            <w:tcW w:w="1502" w:type="dxa"/>
            <w:tcBorders>
              <w:top w:val="nil"/>
              <w:left w:val="nil"/>
              <w:bottom w:val="single" w:sz="4" w:space="0" w:color="auto"/>
              <w:right w:val="single" w:sz="4" w:space="0" w:color="auto"/>
            </w:tcBorders>
            <w:shd w:val="clear" w:color="auto" w:fill="auto"/>
            <w:vAlign w:val="center"/>
            <w:hideMark/>
          </w:tcPr>
          <w:p w14:paraId="2E11171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60B0344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35</w:t>
            </w:r>
          </w:p>
        </w:tc>
      </w:tr>
      <w:tr w:rsidR="006E7F72" w:rsidRPr="006E7F72" w14:paraId="5CC27D62" w14:textId="77777777" w:rsidTr="00032391">
        <w:trPr>
          <w:trHeight w:val="300"/>
        </w:trPr>
        <w:tc>
          <w:tcPr>
            <w:tcW w:w="10221" w:type="dxa"/>
            <w:gridSpan w:val="5"/>
            <w:tcBorders>
              <w:top w:val="nil"/>
              <w:left w:val="single" w:sz="4" w:space="0" w:color="auto"/>
              <w:bottom w:val="single" w:sz="4" w:space="0" w:color="auto"/>
              <w:right w:val="single" w:sz="4" w:space="0" w:color="000000"/>
            </w:tcBorders>
            <w:shd w:val="clear" w:color="auto" w:fill="auto"/>
            <w:hideMark/>
          </w:tcPr>
          <w:p w14:paraId="46699D40" w14:textId="77777777" w:rsidR="006E7F72" w:rsidRPr="006E7F72" w:rsidRDefault="006E7F72" w:rsidP="006E7F72">
            <w:pPr>
              <w:jc w:val="left"/>
              <w:rPr>
                <w:rFonts w:ascii="Arial" w:eastAsia="Times New Roman" w:hAnsi="Arial" w:cs="Arial"/>
                <w:b/>
                <w:bCs/>
                <w:color w:val="000000"/>
                <w:sz w:val="18"/>
                <w:szCs w:val="18"/>
                <w:shd w:val="clear" w:color="auto" w:fill="auto"/>
              </w:rPr>
            </w:pPr>
            <w:r w:rsidRPr="006E7F72">
              <w:rPr>
                <w:rFonts w:ascii="Arial" w:eastAsia="Times New Roman" w:hAnsi="Arial" w:cs="Arial"/>
                <w:b/>
                <w:bCs/>
                <w:color w:val="000000"/>
                <w:sz w:val="18"/>
                <w:szCs w:val="18"/>
                <w:shd w:val="clear" w:color="auto" w:fill="auto"/>
              </w:rPr>
              <w:t>Раздел 4. Пусконаладочные работы</w:t>
            </w:r>
          </w:p>
        </w:tc>
      </w:tr>
      <w:tr w:rsidR="006E7F72" w:rsidRPr="006E7F72" w14:paraId="5345602E" w14:textId="77777777" w:rsidTr="00032391">
        <w:trPr>
          <w:trHeight w:val="8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C51105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52</w:t>
            </w:r>
          </w:p>
        </w:tc>
        <w:tc>
          <w:tcPr>
            <w:tcW w:w="6038" w:type="dxa"/>
            <w:tcBorders>
              <w:top w:val="nil"/>
              <w:left w:val="nil"/>
              <w:bottom w:val="single" w:sz="4" w:space="0" w:color="auto"/>
              <w:right w:val="single" w:sz="4" w:space="0" w:color="auto"/>
            </w:tcBorders>
            <w:shd w:val="clear" w:color="auto" w:fill="auto"/>
            <w:vAlign w:val="center"/>
            <w:hideMark/>
          </w:tcPr>
          <w:p w14:paraId="3CEC971F"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Установка теплообменная с количеством нагревателей: 1</w:t>
            </w:r>
          </w:p>
        </w:tc>
        <w:tc>
          <w:tcPr>
            <w:tcW w:w="1502" w:type="dxa"/>
            <w:tcBorders>
              <w:top w:val="nil"/>
              <w:left w:val="nil"/>
              <w:bottom w:val="single" w:sz="4" w:space="0" w:color="auto"/>
              <w:right w:val="single" w:sz="4" w:space="0" w:color="auto"/>
            </w:tcBorders>
            <w:shd w:val="clear" w:color="auto" w:fill="auto"/>
            <w:vAlign w:val="center"/>
            <w:hideMark/>
          </w:tcPr>
          <w:p w14:paraId="5B6E5EF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установка</w:t>
            </w:r>
          </w:p>
        </w:tc>
        <w:tc>
          <w:tcPr>
            <w:tcW w:w="2041" w:type="dxa"/>
            <w:gridSpan w:val="2"/>
            <w:tcBorders>
              <w:top w:val="nil"/>
              <w:left w:val="nil"/>
              <w:bottom w:val="single" w:sz="4" w:space="0" w:color="auto"/>
              <w:right w:val="single" w:sz="4" w:space="0" w:color="auto"/>
            </w:tcBorders>
            <w:shd w:val="clear" w:color="auto" w:fill="auto"/>
            <w:vAlign w:val="center"/>
            <w:hideMark/>
          </w:tcPr>
          <w:p w14:paraId="343E40B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2DC67F8B" w14:textId="77777777" w:rsidTr="00032391">
        <w:trPr>
          <w:trHeight w:val="31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787AB4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53</w:t>
            </w:r>
          </w:p>
        </w:tc>
        <w:tc>
          <w:tcPr>
            <w:tcW w:w="6038" w:type="dxa"/>
            <w:tcBorders>
              <w:top w:val="nil"/>
              <w:left w:val="nil"/>
              <w:bottom w:val="single" w:sz="4" w:space="0" w:color="auto"/>
              <w:right w:val="single" w:sz="4" w:space="0" w:color="auto"/>
            </w:tcBorders>
            <w:shd w:val="clear" w:color="auto" w:fill="auto"/>
            <w:vAlign w:val="center"/>
            <w:hideMark/>
          </w:tcPr>
          <w:p w14:paraId="1AC302E9"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Вентилятор радиальный (центробежный), диаметральный или крышный: до № 5</w:t>
            </w:r>
          </w:p>
        </w:tc>
        <w:tc>
          <w:tcPr>
            <w:tcW w:w="1502" w:type="dxa"/>
            <w:tcBorders>
              <w:top w:val="nil"/>
              <w:left w:val="nil"/>
              <w:bottom w:val="single" w:sz="4" w:space="0" w:color="auto"/>
              <w:right w:val="single" w:sz="4" w:space="0" w:color="auto"/>
            </w:tcBorders>
            <w:shd w:val="clear" w:color="auto" w:fill="auto"/>
            <w:vAlign w:val="center"/>
            <w:hideMark/>
          </w:tcPr>
          <w:p w14:paraId="465373F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устройство</w:t>
            </w:r>
          </w:p>
        </w:tc>
        <w:tc>
          <w:tcPr>
            <w:tcW w:w="2041" w:type="dxa"/>
            <w:gridSpan w:val="2"/>
            <w:tcBorders>
              <w:top w:val="nil"/>
              <w:left w:val="nil"/>
              <w:bottom w:val="single" w:sz="4" w:space="0" w:color="auto"/>
              <w:right w:val="single" w:sz="4" w:space="0" w:color="auto"/>
            </w:tcBorders>
            <w:shd w:val="clear" w:color="auto" w:fill="auto"/>
            <w:vAlign w:val="center"/>
            <w:hideMark/>
          </w:tcPr>
          <w:p w14:paraId="0A95BED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03F4057" w14:textId="77777777" w:rsidTr="00032391">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317B7A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54</w:t>
            </w:r>
          </w:p>
        </w:tc>
        <w:tc>
          <w:tcPr>
            <w:tcW w:w="6038" w:type="dxa"/>
            <w:tcBorders>
              <w:top w:val="nil"/>
              <w:left w:val="nil"/>
              <w:bottom w:val="single" w:sz="4" w:space="0" w:color="auto"/>
              <w:right w:val="single" w:sz="4" w:space="0" w:color="auto"/>
            </w:tcBorders>
            <w:shd w:val="clear" w:color="auto" w:fill="auto"/>
            <w:vAlign w:val="center"/>
            <w:hideMark/>
          </w:tcPr>
          <w:p w14:paraId="2FECAE4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Регулировочно-запорное устройство: клапан воздушный проходной с электрическим, пневматическим приводом</w:t>
            </w:r>
          </w:p>
        </w:tc>
        <w:tc>
          <w:tcPr>
            <w:tcW w:w="1502" w:type="dxa"/>
            <w:tcBorders>
              <w:top w:val="nil"/>
              <w:left w:val="nil"/>
              <w:bottom w:val="single" w:sz="4" w:space="0" w:color="auto"/>
              <w:right w:val="single" w:sz="4" w:space="0" w:color="auto"/>
            </w:tcBorders>
            <w:shd w:val="clear" w:color="auto" w:fill="auto"/>
            <w:vAlign w:val="center"/>
            <w:hideMark/>
          </w:tcPr>
          <w:p w14:paraId="25E686E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устройство</w:t>
            </w:r>
          </w:p>
        </w:tc>
        <w:tc>
          <w:tcPr>
            <w:tcW w:w="2041" w:type="dxa"/>
            <w:gridSpan w:val="2"/>
            <w:tcBorders>
              <w:top w:val="nil"/>
              <w:left w:val="nil"/>
              <w:bottom w:val="single" w:sz="4" w:space="0" w:color="auto"/>
              <w:right w:val="single" w:sz="4" w:space="0" w:color="auto"/>
            </w:tcBorders>
            <w:shd w:val="clear" w:color="auto" w:fill="auto"/>
            <w:vAlign w:val="center"/>
            <w:hideMark/>
          </w:tcPr>
          <w:p w14:paraId="17D20CB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6209F4CE" w14:textId="77777777" w:rsidTr="00032391">
        <w:trPr>
          <w:trHeight w:val="25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59444B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55</w:t>
            </w:r>
          </w:p>
        </w:tc>
        <w:tc>
          <w:tcPr>
            <w:tcW w:w="6038" w:type="dxa"/>
            <w:tcBorders>
              <w:top w:val="nil"/>
              <w:left w:val="nil"/>
              <w:bottom w:val="single" w:sz="4" w:space="0" w:color="auto"/>
              <w:right w:val="single" w:sz="4" w:space="0" w:color="auto"/>
            </w:tcBorders>
            <w:shd w:val="clear" w:color="auto" w:fill="auto"/>
            <w:vAlign w:val="center"/>
            <w:hideMark/>
          </w:tcPr>
          <w:p w14:paraId="641CE4B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Сеть систем вентиляции и кондиционирования воздуха при количестве сечений: до 10</w:t>
            </w:r>
          </w:p>
        </w:tc>
        <w:tc>
          <w:tcPr>
            <w:tcW w:w="1502" w:type="dxa"/>
            <w:tcBorders>
              <w:top w:val="nil"/>
              <w:left w:val="nil"/>
              <w:bottom w:val="single" w:sz="4" w:space="0" w:color="auto"/>
              <w:right w:val="single" w:sz="4" w:space="0" w:color="auto"/>
            </w:tcBorders>
            <w:shd w:val="clear" w:color="auto" w:fill="auto"/>
            <w:vAlign w:val="center"/>
            <w:hideMark/>
          </w:tcPr>
          <w:p w14:paraId="438012B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вентиляционная сеть</w:t>
            </w:r>
          </w:p>
        </w:tc>
        <w:tc>
          <w:tcPr>
            <w:tcW w:w="2041" w:type="dxa"/>
            <w:gridSpan w:val="2"/>
            <w:tcBorders>
              <w:top w:val="nil"/>
              <w:left w:val="nil"/>
              <w:bottom w:val="single" w:sz="4" w:space="0" w:color="auto"/>
              <w:right w:val="single" w:sz="4" w:space="0" w:color="auto"/>
            </w:tcBorders>
            <w:shd w:val="clear" w:color="auto" w:fill="auto"/>
            <w:vAlign w:val="center"/>
            <w:hideMark/>
          </w:tcPr>
          <w:p w14:paraId="235A80B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6378DC38" w14:textId="77777777" w:rsidTr="00032391">
        <w:trPr>
          <w:trHeight w:val="13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3015F6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56</w:t>
            </w:r>
          </w:p>
        </w:tc>
        <w:tc>
          <w:tcPr>
            <w:tcW w:w="6038" w:type="dxa"/>
            <w:tcBorders>
              <w:top w:val="nil"/>
              <w:left w:val="nil"/>
              <w:bottom w:val="single" w:sz="4" w:space="0" w:color="auto"/>
              <w:right w:val="single" w:sz="4" w:space="0" w:color="auto"/>
            </w:tcBorders>
            <w:shd w:val="clear" w:color="auto" w:fill="auto"/>
            <w:vAlign w:val="center"/>
            <w:hideMark/>
          </w:tcPr>
          <w:p w14:paraId="56B4A5D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Автоматизированная система управления I категории технической сложности с количеством каналов (</w:t>
            </w:r>
            <w:proofErr w:type="spellStart"/>
            <w:r w:rsidRPr="006E7F72">
              <w:rPr>
                <w:rFonts w:ascii="Arial" w:eastAsia="Times New Roman" w:hAnsi="Arial" w:cs="Arial"/>
                <w:color w:val="000000"/>
                <w:sz w:val="16"/>
                <w:szCs w:val="16"/>
                <w:shd w:val="clear" w:color="auto" w:fill="auto"/>
              </w:rPr>
              <w:t>Кобщ</w:t>
            </w:r>
            <w:proofErr w:type="spellEnd"/>
            <w:r w:rsidRPr="006E7F72">
              <w:rPr>
                <w:rFonts w:ascii="Arial" w:eastAsia="Times New Roman" w:hAnsi="Arial" w:cs="Arial"/>
                <w:color w:val="000000"/>
                <w:sz w:val="16"/>
                <w:szCs w:val="16"/>
                <w:shd w:val="clear" w:color="auto" w:fill="auto"/>
              </w:rPr>
              <w:t>): 2</w:t>
            </w:r>
          </w:p>
        </w:tc>
        <w:tc>
          <w:tcPr>
            <w:tcW w:w="1502" w:type="dxa"/>
            <w:tcBorders>
              <w:top w:val="nil"/>
              <w:left w:val="nil"/>
              <w:bottom w:val="single" w:sz="4" w:space="0" w:color="auto"/>
              <w:right w:val="single" w:sz="4" w:space="0" w:color="auto"/>
            </w:tcBorders>
            <w:shd w:val="clear" w:color="auto" w:fill="auto"/>
            <w:vAlign w:val="center"/>
            <w:hideMark/>
          </w:tcPr>
          <w:p w14:paraId="6B4BEDC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система</w:t>
            </w:r>
          </w:p>
        </w:tc>
        <w:tc>
          <w:tcPr>
            <w:tcW w:w="2041" w:type="dxa"/>
            <w:gridSpan w:val="2"/>
            <w:tcBorders>
              <w:top w:val="nil"/>
              <w:left w:val="nil"/>
              <w:bottom w:val="single" w:sz="4" w:space="0" w:color="auto"/>
              <w:right w:val="single" w:sz="4" w:space="0" w:color="auto"/>
            </w:tcBorders>
            <w:shd w:val="clear" w:color="auto" w:fill="auto"/>
            <w:vAlign w:val="center"/>
            <w:hideMark/>
          </w:tcPr>
          <w:p w14:paraId="5AED7A4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r w:rsidR="006E7F72" w:rsidRPr="006E7F72" w14:paraId="71E70E43" w14:textId="77777777" w:rsidTr="00032391">
        <w:trPr>
          <w:trHeight w:val="46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EA535C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57</w:t>
            </w:r>
          </w:p>
        </w:tc>
        <w:tc>
          <w:tcPr>
            <w:tcW w:w="6038" w:type="dxa"/>
            <w:tcBorders>
              <w:top w:val="nil"/>
              <w:left w:val="nil"/>
              <w:bottom w:val="single" w:sz="4" w:space="0" w:color="auto"/>
              <w:right w:val="single" w:sz="4" w:space="0" w:color="auto"/>
            </w:tcBorders>
            <w:shd w:val="clear" w:color="auto" w:fill="auto"/>
            <w:vAlign w:val="center"/>
            <w:hideMark/>
          </w:tcPr>
          <w:p w14:paraId="130DAAB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Автоматизированная система управления I категории технической сложности с количеством каналов (</w:t>
            </w:r>
            <w:proofErr w:type="spellStart"/>
            <w:r w:rsidRPr="006E7F72">
              <w:rPr>
                <w:rFonts w:ascii="Arial" w:eastAsia="Times New Roman" w:hAnsi="Arial" w:cs="Arial"/>
                <w:color w:val="000000"/>
                <w:sz w:val="16"/>
                <w:szCs w:val="16"/>
                <w:shd w:val="clear" w:color="auto" w:fill="auto"/>
              </w:rPr>
              <w:t>Кобщ</w:t>
            </w:r>
            <w:proofErr w:type="spellEnd"/>
            <w:r w:rsidRPr="006E7F72">
              <w:rPr>
                <w:rFonts w:ascii="Arial" w:eastAsia="Times New Roman" w:hAnsi="Arial" w:cs="Arial"/>
                <w:color w:val="000000"/>
                <w:sz w:val="16"/>
                <w:szCs w:val="16"/>
                <w:shd w:val="clear" w:color="auto" w:fill="auto"/>
              </w:rPr>
              <w:t>): за каждый канал свыше 2 до 9 добавлять к расценке 02-01-001-01</w:t>
            </w:r>
          </w:p>
        </w:tc>
        <w:tc>
          <w:tcPr>
            <w:tcW w:w="1502" w:type="dxa"/>
            <w:tcBorders>
              <w:top w:val="nil"/>
              <w:left w:val="nil"/>
              <w:bottom w:val="single" w:sz="4" w:space="0" w:color="auto"/>
              <w:right w:val="single" w:sz="4" w:space="0" w:color="auto"/>
            </w:tcBorders>
            <w:shd w:val="clear" w:color="auto" w:fill="auto"/>
            <w:vAlign w:val="center"/>
            <w:hideMark/>
          </w:tcPr>
          <w:p w14:paraId="0E5A7BD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канал</w:t>
            </w:r>
          </w:p>
        </w:tc>
        <w:tc>
          <w:tcPr>
            <w:tcW w:w="2041" w:type="dxa"/>
            <w:gridSpan w:val="2"/>
            <w:tcBorders>
              <w:top w:val="nil"/>
              <w:left w:val="nil"/>
              <w:bottom w:val="single" w:sz="4" w:space="0" w:color="auto"/>
              <w:right w:val="single" w:sz="4" w:space="0" w:color="auto"/>
            </w:tcBorders>
            <w:shd w:val="clear" w:color="auto" w:fill="auto"/>
            <w:vAlign w:val="center"/>
            <w:hideMark/>
          </w:tcPr>
          <w:p w14:paraId="404D55F2"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2</w:t>
            </w:r>
          </w:p>
        </w:tc>
      </w:tr>
      <w:tr w:rsidR="006E7F72" w:rsidRPr="006E7F72" w14:paraId="2975F385" w14:textId="77777777" w:rsidTr="00032391">
        <w:trPr>
          <w:trHeight w:val="176"/>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81B090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58</w:t>
            </w:r>
          </w:p>
        </w:tc>
        <w:tc>
          <w:tcPr>
            <w:tcW w:w="6038" w:type="dxa"/>
            <w:tcBorders>
              <w:top w:val="nil"/>
              <w:left w:val="nil"/>
              <w:bottom w:val="single" w:sz="4" w:space="0" w:color="auto"/>
              <w:right w:val="single" w:sz="4" w:space="0" w:color="auto"/>
            </w:tcBorders>
            <w:shd w:val="clear" w:color="auto" w:fill="auto"/>
            <w:vAlign w:val="center"/>
            <w:hideMark/>
          </w:tcPr>
          <w:p w14:paraId="5035AED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Узел технологический регулирования или защиты по параметрам температуры, относительной влажности, давления или расхода</w:t>
            </w:r>
          </w:p>
        </w:tc>
        <w:tc>
          <w:tcPr>
            <w:tcW w:w="1502" w:type="dxa"/>
            <w:tcBorders>
              <w:top w:val="nil"/>
              <w:left w:val="nil"/>
              <w:bottom w:val="single" w:sz="4" w:space="0" w:color="auto"/>
              <w:right w:val="single" w:sz="4" w:space="0" w:color="auto"/>
            </w:tcBorders>
            <w:shd w:val="clear" w:color="auto" w:fill="auto"/>
            <w:vAlign w:val="center"/>
            <w:hideMark/>
          </w:tcPr>
          <w:p w14:paraId="3681B73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 узел</w:t>
            </w:r>
          </w:p>
        </w:tc>
        <w:tc>
          <w:tcPr>
            <w:tcW w:w="2041" w:type="dxa"/>
            <w:gridSpan w:val="2"/>
            <w:tcBorders>
              <w:top w:val="nil"/>
              <w:left w:val="nil"/>
              <w:bottom w:val="single" w:sz="4" w:space="0" w:color="auto"/>
              <w:right w:val="single" w:sz="4" w:space="0" w:color="auto"/>
            </w:tcBorders>
            <w:shd w:val="clear" w:color="auto" w:fill="auto"/>
            <w:vAlign w:val="center"/>
            <w:hideMark/>
          </w:tcPr>
          <w:p w14:paraId="295E808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1</w:t>
            </w:r>
          </w:p>
        </w:tc>
      </w:tr>
    </w:tbl>
    <w:p w14:paraId="2D0BF070" w14:textId="77777777" w:rsidR="006E7F72" w:rsidRPr="006E7F72" w:rsidRDefault="006E7F72" w:rsidP="006E7F72">
      <w:pPr>
        <w:jc w:val="left"/>
        <w:rPr>
          <w:rFonts w:eastAsia="Times New Roman"/>
          <w:color w:val="auto"/>
          <w:sz w:val="16"/>
          <w:szCs w:val="16"/>
          <w:shd w:val="clear" w:color="auto" w:fill="auto"/>
        </w:rPr>
      </w:pPr>
    </w:p>
    <w:p w14:paraId="3E13B83A" w14:textId="77777777" w:rsidR="006E7F72" w:rsidRPr="006E7F72" w:rsidRDefault="006E7F72" w:rsidP="006E7F72">
      <w:pPr>
        <w:jc w:val="left"/>
        <w:rPr>
          <w:rFonts w:eastAsia="Times New Roman"/>
          <w:color w:val="auto"/>
          <w:sz w:val="16"/>
          <w:szCs w:val="16"/>
          <w:shd w:val="clear" w:color="auto" w:fill="auto"/>
        </w:rPr>
      </w:pPr>
    </w:p>
    <w:p w14:paraId="158F641C" w14:textId="77777777" w:rsidR="006E7F72" w:rsidRPr="006E7F72" w:rsidRDefault="006E7F72" w:rsidP="006E7F72">
      <w:pPr>
        <w:jc w:val="left"/>
        <w:rPr>
          <w:rFonts w:eastAsia="Times New Roman"/>
          <w:color w:val="auto"/>
          <w:sz w:val="16"/>
          <w:szCs w:val="16"/>
          <w:shd w:val="clear" w:color="auto" w:fill="auto"/>
        </w:rPr>
      </w:pPr>
    </w:p>
    <w:p w14:paraId="3900543F" w14:textId="77777777" w:rsidR="006E7F72" w:rsidRPr="006E7F72" w:rsidRDefault="006E7F72" w:rsidP="006E7F72">
      <w:pPr>
        <w:jc w:val="left"/>
        <w:rPr>
          <w:rFonts w:eastAsia="Times New Roman"/>
          <w:color w:val="auto"/>
          <w:sz w:val="20"/>
          <w:szCs w:val="20"/>
          <w:shd w:val="clear" w:color="auto" w:fill="auto"/>
        </w:rPr>
      </w:pPr>
      <w:r w:rsidRPr="006E7F72">
        <w:rPr>
          <w:rFonts w:eastAsia="Times New Roman"/>
          <w:color w:val="auto"/>
          <w:sz w:val="20"/>
          <w:szCs w:val="20"/>
          <w:shd w:val="clear" w:color="auto" w:fill="auto"/>
        </w:rPr>
        <w:t xml:space="preserve">Технические характеристики для подбора </w:t>
      </w:r>
    </w:p>
    <w:p w14:paraId="5CACD910" w14:textId="77777777" w:rsidR="006E7F72" w:rsidRPr="006E7F72" w:rsidRDefault="006E7F72" w:rsidP="006E7F72">
      <w:pPr>
        <w:jc w:val="left"/>
        <w:rPr>
          <w:rFonts w:eastAsia="Times New Roman"/>
          <w:color w:val="auto"/>
          <w:sz w:val="16"/>
          <w:szCs w:val="16"/>
          <w:shd w:val="clear" w:color="auto" w:fill="auto"/>
        </w:rPr>
      </w:pPr>
    </w:p>
    <w:tbl>
      <w:tblPr>
        <w:tblW w:w="9340" w:type="dxa"/>
        <w:tblLook w:val="04A0" w:firstRow="1" w:lastRow="0" w:firstColumn="1" w:lastColumn="0" w:noHBand="0" w:noVBand="1"/>
      </w:tblPr>
      <w:tblGrid>
        <w:gridCol w:w="889"/>
        <w:gridCol w:w="5340"/>
        <w:gridCol w:w="2400"/>
        <w:gridCol w:w="760"/>
      </w:tblGrid>
      <w:tr w:rsidR="006E7F72" w:rsidRPr="006E7F72" w14:paraId="42FD4A0D" w14:textId="77777777" w:rsidTr="00032391">
        <w:trPr>
          <w:trHeight w:val="983"/>
        </w:trPr>
        <w:tc>
          <w:tcPr>
            <w:tcW w:w="840" w:type="dxa"/>
            <w:tcBorders>
              <w:top w:val="single" w:sz="8" w:space="0" w:color="auto"/>
              <w:left w:val="single" w:sz="8" w:space="0" w:color="auto"/>
              <w:bottom w:val="single" w:sz="4" w:space="0" w:color="000000"/>
              <w:right w:val="single" w:sz="4" w:space="0" w:color="000000"/>
            </w:tcBorders>
            <w:shd w:val="clear" w:color="auto" w:fill="auto"/>
            <w:vAlign w:val="center"/>
            <w:hideMark/>
          </w:tcPr>
          <w:p w14:paraId="6E103565" w14:textId="77777777" w:rsidR="006E7F72" w:rsidRPr="006E7F72" w:rsidRDefault="006E7F72" w:rsidP="006E7F72">
            <w:pPr>
              <w:jc w:val="center"/>
              <w:rPr>
                <w:rFonts w:ascii="Courier New" w:eastAsia="Times New Roman" w:hAnsi="Courier New" w:cs="Courier New"/>
                <w:color w:val="000000"/>
                <w:sz w:val="16"/>
                <w:szCs w:val="16"/>
                <w:shd w:val="clear" w:color="auto" w:fill="auto"/>
              </w:rPr>
            </w:pPr>
            <w:r w:rsidRPr="006E7F72">
              <w:rPr>
                <w:rFonts w:ascii="Courier New" w:eastAsia="Times New Roman" w:hAnsi="Courier New" w:cs="Courier New"/>
                <w:color w:val="3D3D3D"/>
                <w:sz w:val="16"/>
                <w:szCs w:val="16"/>
                <w:shd w:val="clear" w:color="auto" w:fill="auto"/>
              </w:rPr>
              <w:t>Позиция</w:t>
            </w:r>
          </w:p>
        </w:tc>
        <w:tc>
          <w:tcPr>
            <w:tcW w:w="5340" w:type="dxa"/>
            <w:tcBorders>
              <w:top w:val="single" w:sz="8" w:space="0" w:color="auto"/>
              <w:left w:val="nil"/>
              <w:bottom w:val="single" w:sz="4" w:space="0" w:color="000000"/>
              <w:right w:val="single" w:sz="4" w:space="0" w:color="000000"/>
            </w:tcBorders>
            <w:shd w:val="clear" w:color="auto" w:fill="auto"/>
            <w:vAlign w:val="center"/>
            <w:hideMark/>
          </w:tcPr>
          <w:p w14:paraId="7EDD43D2" w14:textId="77777777" w:rsidR="006E7F72" w:rsidRPr="006E7F72" w:rsidRDefault="006E7F72" w:rsidP="006E7F72">
            <w:pPr>
              <w:jc w:val="center"/>
              <w:rPr>
                <w:rFonts w:ascii="Courier New" w:eastAsia="Times New Roman" w:hAnsi="Courier New" w:cs="Courier New"/>
                <w:color w:val="000000"/>
                <w:sz w:val="16"/>
                <w:szCs w:val="16"/>
                <w:shd w:val="clear" w:color="auto" w:fill="auto"/>
              </w:rPr>
            </w:pPr>
            <w:r w:rsidRPr="006E7F72">
              <w:rPr>
                <w:rFonts w:ascii="Courier New" w:eastAsia="Times New Roman" w:hAnsi="Courier New" w:cs="Courier New"/>
                <w:color w:val="3D3D3D"/>
                <w:sz w:val="16"/>
                <w:szCs w:val="16"/>
                <w:shd w:val="clear" w:color="auto" w:fill="auto"/>
              </w:rPr>
              <w:t xml:space="preserve">Наименование </w:t>
            </w:r>
            <w:r w:rsidRPr="006E7F72">
              <w:rPr>
                <w:rFonts w:ascii="Courier New" w:eastAsia="Times New Roman" w:hAnsi="Courier New" w:cs="Courier New"/>
                <w:color w:val="050505"/>
                <w:sz w:val="16"/>
                <w:szCs w:val="16"/>
                <w:shd w:val="clear" w:color="auto" w:fill="auto"/>
              </w:rPr>
              <w:t>и техническая характеристика</w:t>
            </w:r>
          </w:p>
        </w:tc>
        <w:tc>
          <w:tcPr>
            <w:tcW w:w="2400" w:type="dxa"/>
            <w:tcBorders>
              <w:top w:val="single" w:sz="8" w:space="0" w:color="auto"/>
              <w:left w:val="nil"/>
              <w:bottom w:val="single" w:sz="4" w:space="0" w:color="000000"/>
              <w:right w:val="single" w:sz="4" w:space="0" w:color="000000"/>
            </w:tcBorders>
            <w:shd w:val="clear" w:color="auto" w:fill="auto"/>
            <w:vAlign w:val="center"/>
            <w:hideMark/>
          </w:tcPr>
          <w:p w14:paraId="097FD14B" w14:textId="77777777" w:rsidR="006E7F72" w:rsidRPr="006E7F72" w:rsidRDefault="006E7F72" w:rsidP="006E7F72">
            <w:pPr>
              <w:jc w:val="center"/>
              <w:rPr>
                <w:rFonts w:ascii="Courier New" w:eastAsia="Times New Roman" w:hAnsi="Courier New" w:cs="Courier New"/>
                <w:color w:val="000000"/>
                <w:sz w:val="16"/>
                <w:szCs w:val="16"/>
                <w:shd w:val="clear" w:color="auto" w:fill="auto"/>
              </w:rPr>
            </w:pPr>
            <w:r w:rsidRPr="006E7F72">
              <w:rPr>
                <w:rFonts w:ascii="Courier New" w:eastAsia="Times New Roman" w:hAnsi="Courier New" w:cs="Courier New"/>
                <w:color w:val="000000"/>
                <w:sz w:val="16"/>
                <w:szCs w:val="16"/>
                <w:shd w:val="clear" w:color="auto" w:fill="auto"/>
              </w:rPr>
              <w:t> </w:t>
            </w:r>
          </w:p>
        </w:tc>
        <w:tc>
          <w:tcPr>
            <w:tcW w:w="760" w:type="dxa"/>
            <w:tcBorders>
              <w:top w:val="single" w:sz="8" w:space="0" w:color="auto"/>
              <w:left w:val="nil"/>
              <w:bottom w:val="single" w:sz="4" w:space="0" w:color="000000"/>
              <w:right w:val="single" w:sz="8" w:space="0" w:color="auto"/>
            </w:tcBorders>
            <w:shd w:val="clear" w:color="auto" w:fill="auto"/>
            <w:vAlign w:val="center"/>
            <w:hideMark/>
          </w:tcPr>
          <w:p w14:paraId="078CE36C" w14:textId="77777777" w:rsidR="006E7F72" w:rsidRPr="006E7F72" w:rsidRDefault="006E7F72" w:rsidP="006E7F72">
            <w:pPr>
              <w:jc w:val="center"/>
              <w:rPr>
                <w:rFonts w:ascii="Courier New" w:eastAsia="Times New Roman" w:hAnsi="Courier New" w:cs="Courier New"/>
                <w:color w:val="000000"/>
                <w:sz w:val="16"/>
                <w:szCs w:val="16"/>
                <w:shd w:val="clear" w:color="auto" w:fill="auto"/>
              </w:rPr>
            </w:pPr>
            <w:r w:rsidRPr="006E7F72">
              <w:rPr>
                <w:rFonts w:ascii="Courier New" w:eastAsia="Times New Roman" w:hAnsi="Courier New" w:cs="Courier New"/>
                <w:color w:val="000000"/>
                <w:sz w:val="16"/>
                <w:szCs w:val="16"/>
                <w:shd w:val="clear" w:color="auto" w:fill="auto"/>
              </w:rPr>
              <w:t> </w:t>
            </w:r>
          </w:p>
        </w:tc>
      </w:tr>
      <w:tr w:rsidR="006E7F72" w:rsidRPr="006E7F72" w14:paraId="0403EAED" w14:textId="77777777" w:rsidTr="00032391">
        <w:trPr>
          <w:trHeight w:val="390"/>
        </w:trPr>
        <w:tc>
          <w:tcPr>
            <w:tcW w:w="840" w:type="dxa"/>
            <w:tcBorders>
              <w:top w:val="nil"/>
              <w:left w:val="single" w:sz="8" w:space="0" w:color="auto"/>
              <w:bottom w:val="single" w:sz="4" w:space="0" w:color="000000"/>
              <w:right w:val="single" w:sz="4" w:space="0" w:color="000000"/>
            </w:tcBorders>
            <w:shd w:val="clear" w:color="auto" w:fill="auto"/>
            <w:noWrap/>
            <w:hideMark/>
          </w:tcPr>
          <w:p w14:paraId="0A0EA7D2" w14:textId="77777777" w:rsidR="006E7F72" w:rsidRPr="006E7F72" w:rsidRDefault="006E7F72" w:rsidP="006E7F72">
            <w:pPr>
              <w:jc w:val="center"/>
              <w:rPr>
                <w:rFonts w:ascii="Arial" w:eastAsia="Times New Roman" w:hAnsi="Arial" w:cs="Arial"/>
                <w:color w:val="3D3D3D"/>
                <w:sz w:val="18"/>
                <w:szCs w:val="18"/>
                <w:shd w:val="clear" w:color="auto" w:fill="auto"/>
              </w:rPr>
            </w:pPr>
            <w:r w:rsidRPr="006E7F72">
              <w:rPr>
                <w:rFonts w:ascii="Arial" w:eastAsia="Times New Roman" w:hAnsi="Arial" w:cs="Arial"/>
                <w:color w:val="3D3D3D"/>
                <w:sz w:val="18"/>
                <w:szCs w:val="18"/>
                <w:shd w:val="clear" w:color="auto" w:fill="auto"/>
              </w:rPr>
              <w:t>1</w:t>
            </w:r>
          </w:p>
        </w:tc>
        <w:tc>
          <w:tcPr>
            <w:tcW w:w="5340" w:type="dxa"/>
            <w:tcBorders>
              <w:top w:val="nil"/>
              <w:left w:val="nil"/>
              <w:bottom w:val="single" w:sz="4" w:space="0" w:color="000000"/>
              <w:right w:val="single" w:sz="4" w:space="0" w:color="000000"/>
            </w:tcBorders>
            <w:shd w:val="clear" w:color="auto" w:fill="auto"/>
            <w:noWrap/>
            <w:hideMark/>
          </w:tcPr>
          <w:p w14:paraId="6F48E79F" w14:textId="77777777" w:rsidR="006E7F72" w:rsidRPr="006E7F72" w:rsidRDefault="006E7F72" w:rsidP="006E7F72">
            <w:pPr>
              <w:jc w:val="center"/>
              <w:rPr>
                <w:rFonts w:ascii="Arial" w:eastAsia="Times New Roman" w:hAnsi="Arial" w:cs="Arial"/>
                <w:color w:val="3D3D3D"/>
                <w:sz w:val="18"/>
                <w:szCs w:val="18"/>
                <w:shd w:val="clear" w:color="auto" w:fill="auto"/>
              </w:rPr>
            </w:pPr>
            <w:r w:rsidRPr="006E7F72">
              <w:rPr>
                <w:rFonts w:ascii="Arial" w:eastAsia="Times New Roman" w:hAnsi="Arial" w:cs="Arial"/>
                <w:color w:val="3D3D3D"/>
                <w:sz w:val="18"/>
                <w:szCs w:val="18"/>
                <w:shd w:val="clear" w:color="auto" w:fill="auto"/>
              </w:rPr>
              <w:t>2</w:t>
            </w:r>
          </w:p>
        </w:tc>
        <w:tc>
          <w:tcPr>
            <w:tcW w:w="2400" w:type="dxa"/>
            <w:tcBorders>
              <w:top w:val="nil"/>
              <w:left w:val="nil"/>
              <w:bottom w:val="single" w:sz="4" w:space="0" w:color="000000"/>
              <w:right w:val="single" w:sz="4" w:space="0" w:color="000000"/>
            </w:tcBorders>
            <w:shd w:val="clear" w:color="auto" w:fill="auto"/>
            <w:noWrap/>
            <w:hideMark/>
          </w:tcPr>
          <w:p w14:paraId="5AEAB1C6" w14:textId="77777777" w:rsidR="006E7F72" w:rsidRPr="006E7F72" w:rsidRDefault="006E7F72" w:rsidP="006E7F72">
            <w:pPr>
              <w:jc w:val="center"/>
              <w:rPr>
                <w:rFonts w:eastAsia="Times New Roman"/>
                <w:color w:val="3D3D3D"/>
                <w:sz w:val="18"/>
                <w:szCs w:val="18"/>
                <w:shd w:val="clear" w:color="auto" w:fill="auto"/>
              </w:rPr>
            </w:pPr>
            <w:r w:rsidRPr="006E7F72">
              <w:rPr>
                <w:rFonts w:eastAsia="Times New Roman"/>
                <w:color w:val="3D3D3D"/>
                <w:sz w:val="18"/>
                <w:szCs w:val="18"/>
                <w:shd w:val="clear" w:color="auto" w:fill="auto"/>
              </w:rPr>
              <w:t>3</w:t>
            </w:r>
          </w:p>
        </w:tc>
        <w:tc>
          <w:tcPr>
            <w:tcW w:w="760" w:type="dxa"/>
            <w:tcBorders>
              <w:top w:val="nil"/>
              <w:left w:val="nil"/>
              <w:bottom w:val="single" w:sz="4" w:space="0" w:color="000000"/>
              <w:right w:val="single" w:sz="8" w:space="0" w:color="auto"/>
            </w:tcBorders>
            <w:shd w:val="clear" w:color="auto" w:fill="auto"/>
            <w:noWrap/>
            <w:hideMark/>
          </w:tcPr>
          <w:p w14:paraId="78B2F23C" w14:textId="77777777" w:rsidR="006E7F72" w:rsidRPr="006E7F72" w:rsidRDefault="006E7F72" w:rsidP="006E7F72">
            <w:pPr>
              <w:jc w:val="center"/>
              <w:rPr>
                <w:rFonts w:eastAsia="Times New Roman"/>
                <w:color w:val="3D3D3D"/>
                <w:sz w:val="18"/>
                <w:szCs w:val="18"/>
                <w:shd w:val="clear" w:color="auto" w:fill="auto"/>
              </w:rPr>
            </w:pPr>
            <w:r w:rsidRPr="006E7F72">
              <w:rPr>
                <w:rFonts w:eastAsia="Times New Roman"/>
                <w:color w:val="3D3D3D"/>
                <w:sz w:val="18"/>
                <w:szCs w:val="18"/>
                <w:shd w:val="clear" w:color="auto" w:fill="auto"/>
              </w:rPr>
              <w:t>4</w:t>
            </w:r>
          </w:p>
        </w:tc>
      </w:tr>
      <w:tr w:rsidR="006E7F72" w:rsidRPr="006E7F72" w14:paraId="382F9D18" w14:textId="77777777" w:rsidTr="00032391">
        <w:trPr>
          <w:trHeight w:val="255"/>
        </w:trPr>
        <w:tc>
          <w:tcPr>
            <w:tcW w:w="840" w:type="dxa"/>
            <w:tcBorders>
              <w:top w:val="nil"/>
              <w:left w:val="single" w:sz="8" w:space="0" w:color="auto"/>
              <w:bottom w:val="single" w:sz="4" w:space="0" w:color="000000"/>
              <w:right w:val="single" w:sz="4" w:space="0" w:color="000000"/>
            </w:tcBorders>
            <w:shd w:val="clear" w:color="auto" w:fill="auto"/>
            <w:hideMark/>
          </w:tcPr>
          <w:p w14:paraId="255834C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П1 v1</w:t>
            </w:r>
          </w:p>
        </w:tc>
        <w:tc>
          <w:tcPr>
            <w:tcW w:w="5340" w:type="dxa"/>
            <w:tcBorders>
              <w:top w:val="nil"/>
              <w:left w:val="nil"/>
              <w:bottom w:val="single" w:sz="4" w:space="0" w:color="000000"/>
              <w:right w:val="single" w:sz="4" w:space="0" w:color="000000"/>
            </w:tcBorders>
            <w:shd w:val="clear" w:color="auto" w:fill="auto"/>
            <w:hideMark/>
          </w:tcPr>
          <w:p w14:paraId="43ED965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Расход воздуха, м3/час</w:t>
            </w:r>
          </w:p>
        </w:tc>
        <w:tc>
          <w:tcPr>
            <w:tcW w:w="2400" w:type="dxa"/>
            <w:tcBorders>
              <w:top w:val="nil"/>
              <w:left w:val="nil"/>
              <w:bottom w:val="single" w:sz="4" w:space="0" w:color="000000"/>
              <w:right w:val="single" w:sz="4" w:space="0" w:color="000000"/>
            </w:tcBorders>
            <w:shd w:val="clear" w:color="auto" w:fill="auto"/>
            <w:hideMark/>
          </w:tcPr>
          <w:p w14:paraId="0CADCF4B"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менее</w:t>
            </w:r>
          </w:p>
        </w:tc>
        <w:tc>
          <w:tcPr>
            <w:tcW w:w="760" w:type="dxa"/>
            <w:tcBorders>
              <w:top w:val="nil"/>
              <w:left w:val="nil"/>
              <w:bottom w:val="single" w:sz="4" w:space="0" w:color="000000"/>
              <w:right w:val="single" w:sz="8" w:space="0" w:color="auto"/>
            </w:tcBorders>
            <w:shd w:val="clear" w:color="auto" w:fill="auto"/>
            <w:vAlign w:val="center"/>
            <w:hideMark/>
          </w:tcPr>
          <w:p w14:paraId="02F62680"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3720</w:t>
            </w:r>
          </w:p>
        </w:tc>
      </w:tr>
      <w:tr w:rsidR="006E7F72" w:rsidRPr="006E7F72" w14:paraId="2C83C947" w14:textId="77777777" w:rsidTr="00032391">
        <w:trPr>
          <w:trHeight w:val="255"/>
        </w:trPr>
        <w:tc>
          <w:tcPr>
            <w:tcW w:w="840" w:type="dxa"/>
            <w:tcBorders>
              <w:top w:val="nil"/>
              <w:left w:val="single" w:sz="8" w:space="0" w:color="auto"/>
              <w:bottom w:val="single" w:sz="4" w:space="0" w:color="000000"/>
              <w:right w:val="single" w:sz="4" w:space="0" w:color="000000"/>
            </w:tcBorders>
            <w:shd w:val="clear" w:color="auto" w:fill="auto"/>
            <w:hideMark/>
          </w:tcPr>
          <w:p w14:paraId="15AA7C1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486724B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Рабочее давление, Па</w:t>
            </w:r>
          </w:p>
        </w:tc>
        <w:tc>
          <w:tcPr>
            <w:tcW w:w="2400" w:type="dxa"/>
            <w:tcBorders>
              <w:top w:val="nil"/>
              <w:left w:val="single" w:sz="4" w:space="0" w:color="000000"/>
              <w:bottom w:val="single" w:sz="4" w:space="0" w:color="000000"/>
              <w:right w:val="single" w:sz="4" w:space="0" w:color="000000"/>
            </w:tcBorders>
            <w:shd w:val="clear" w:color="auto" w:fill="auto"/>
            <w:hideMark/>
          </w:tcPr>
          <w:p w14:paraId="37F880AF"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менее</w:t>
            </w:r>
          </w:p>
        </w:tc>
        <w:tc>
          <w:tcPr>
            <w:tcW w:w="760" w:type="dxa"/>
            <w:tcBorders>
              <w:top w:val="nil"/>
              <w:left w:val="nil"/>
              <w:bottom w:val="single" w:sz="4" w:space="0" w:color="000000"/>
              <w:right w:val="single" w:sz="8" w:space="0" w:color="auto"/>
            </w:tcBorders>
            <w:shd w:val="clear" w:color="auto" w:fill="auto"/>
            <w:vAlign w:val="center"/>
            <w:hideMark/>
          </w:tcPr>
          <w:p w14:paraId="536D8B3F"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740</w:t>
            </w:r>
          </w:p>
        </w:tc>
      </w:tr>
      <w:tr w:rsidR="006E7F72" w:rsidRPr="006E7F72" w14:paraId="7F88BCC2" w14:textId="77777777" w:rsidTr="00032391">
        <w:trPr>
          <w:trHeight w:val="255"/>
        </w:trPr>
        <w:tc>
          <w:tcPr>
            <w:tcW w:w="840" w:type="dxa"/>
            <w:tcBorders>
              <w:top w:val="nil"/>
              <w:left w:val="single" w:sz="8" w:space="0" w:color="auto"/>
              <w:bottom w:val="single" w:sz="4" w:space="0" w:color="000000"/>
              <w:right w:val="single" w:sz="4" w:space="0" w:color="000000"/>
            </w:tcBorders>
            <w:shd w:val="clear" w:color="auto" w:fill="auto"/>
            <w:hideMark/>
          </w:tcPr>
          <w:p w14:paraId="56CD770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235BC692"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Мощность нагревателя, кВт</w:t>
            </w:r>
          </w:p>
        </w:tc>
        <w:tc>
          <w:tcPr>
            <w:tcW w:w="2400" w:type="dxa"/>
            <w:tcBorders>
              <w:top w:val="nil"/>
              <w:left w:val="single" w:sz="4" w:space="0" w:color="000000"/>
              <w:bottom w:val="single" w:sz="4" w:space="0" w:color="000000"/>
              <w:right w:val="single" w:sz="4" w:space="0" w:color="000000"/>
            </w:tcBorders>
            <w:shd w:val="clear" w:color="auto" w:fill="auto"/>
            <w:hideMark/>
          </w:tcPr>
          <w:p w14:paraId="12DD9B05"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менее</w:t>
            </w:r>
          </w:p>
        </w:tc>
        <w:tc>
          <w:tcPr>
            <w:tcW w:w="760" w:type="dxa"/>
            <w:tcBorders>
              <w:top w:val="nil"/>
              <w:left w:val="nil"/>
              <w:bottom w:val="single" w:sz="4" w:space="0" w:color="000000"/>
              <w:right w:val="single" w:sz="8" w:space="0" w:color="auto"/>
            </w:tcBorders>
            <w:shd w:val="clear" w:color="auto" w:fill="auto"/>
            <w:vAlign w:val="center"/>
            <w:hideMark/>
          </w:tcPr>
          <w:p w14:paraId="5A90C956"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63,6</w:t>
            </w:r>
          </w:p>
        </w:tc>
      </w:tr>
      <w:tr w:rsidR="006E7F72" w:rsidRPr="006E7F72" w14:paraId="0BB4D04C" w14:textId="77777777" w:rsidTr="00032391">
        <w:trPr>
          <w:trHeight w:val="255"/>
        </w:trPr>
        <w:tc>
          <w:tcPr>
            <w:tcW w:w="840" w:type="dxa"/>
            <w:tcBorders>
              <w:top w:val="nil"/>
              <w:left w:val="single" w:sz="8" w:space="0" w:color="auto"/>
              <w:bottom w:val="single" w:sz="4" w:space="0" w:color="000000"/>
              <w:right w:val="single" w:sz="4" w:space="0" w:color="000000"/>
            </w:tcBorders>
            <w:shd w:val="clear" w:color="auto" w:fill="auto"/>
            <w:hideMark/>
          </w:tcPr>
          <w:p w14:paraId="3BBE5A7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10A2123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Максимальное энергопотребление, кВт</w:t>
            </w:r>
          </w:p>
        </w:tc>
        <w:tc>
          <w:tcPr>
            <w:tcW w:w="2400" w:type="dxa"/>
            <w:tcBorders>
              <w:top w:val="nil"/>
              <w:left w:val="single" w:sz="4" w:space="0" w:color="000000"/>
              <w:bottom w:val="single" w:sz="4" w:space="0" w:color="000000"/>
              <w:right w:val="single" w:sz="4" w:space="0" w:color="000000"/>
            </w:tcBorders>
            <w:shd w:val="clear" w:color="auto" w:fill="auto"/>
            <w:hideMark/>
          </w:tcPr>
          <w:p w14:paraId="34A10F7C"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21DBE389"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2,5</w:t>
            </w:r>
          </w:p>
        </w:tc>
      </w:tr>
      <w:tr w:rsidR="006E7F72" w:rsidRPr="006E7F72" w14:paraId="748C0ACF" w14:textId="77777777" w:rsidTr="00032391">
        <w:trPr>
          <w:trHeight w:val="255"/>
        </w:trPr>
        <w:tc>
          <w:tcPr>
            <w:tcW w:w="840" w:type="dxa"/>
            <w:tcBorders>
              <w:top w:val="nil"/>
              <w:left w:val="single" w:sz="8" w:space="0" w:color="auto"/>
              <w:bottom w:val="single" w:sz="4" w:space="0" w:color="000000"/>
              <w:right w:val="single" w:sz="4" w:space="0" w:color="000000"/>
            </w:tcBorders>
            <w:shd w:val="clear" w:color="auto" w:fill="auto"/>
            <w:hideMark/>
          </w:tcPr>
          <w:p w14:paraId="32A798B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6299E17E"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Уровень звуковой мощности, </w:t>
            </w:r>
            <w:proofErr w:type="spellStart"/>
            <w:r w:rsidRPr="006E7F72">
              <w:rPr>
                <w:rFonts w:ascii="Arial" w:eastAsia="Times New Roman" w:hAnsi="Arial" w:cs="Arial"/>
                <w:color w:val="000000"/>
                <w:sz w:val="16"/>
                <w:szCs w:val="16"/>
                <w:shd w:val="clear" w:color="auto" w:fill="auto"/>
              </w:rPr>
              <w:t>Дб</w:t>
            </w:r>
            <w:proofErr w:type="spellEnd"/>
          </w:p>
        </w:tc>
        <w:tc>
          <w:tcPr>
            <w:tcW w:w="2400" w:type="dxa"/>
            <w:tcBorders>
              <w:top w:val="nil"/>
              <w:left w:val="single" w:sz="4" w:space="0" w:color="000000"/>
              <w:bottom w:val="single" w:sz="4" w:space="0" w:color="000000"/>
              <w:right w:val="single" w:sz="4" w:space="0" w:color="000000"/>
            </w:tcBorders>
            <w:shd w:val="clear" w:color="auto" w:fill="auto"/>
            <w:hideMark/>
          </w:tcPr>
          <w:p w14:paraId="446C9024"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13E2881A"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56</w:t>
            </w:r>
          </w:p>
        </w:tc>
      </w:tr>
      <w:tr w:rsidR="006E7F72" w:rsidRPr="006E7F72" w14:paraId="7B613F8B" w14:textId="77777777" w:rsidTr="00032391">
        <w:trPr>
          <w:trHeight w:val="255"/>
        </w:trPr>
        <w:tc>
          <w:tcPr>
            <w:tcW w:w="840" w:type="dxa"/>
            <w:tcBorders>
              <w:top w:val="nil"/>
              <w:left w:val="single" w:sz="8" w:space="0" w:color="auto"/>
              <w:bottom w:val="single" w:sz="4" w:space="0" w:color="000000"/>
              <w:right w:val="single" w:sz="4" w:space="0" w:color="000000"/>
            </w:tcBorders>
            <w:shd w:val="clear" w:color="auto" w:fill="auto"/>
            <w:hideMark/>
          </w:tcPr>
          <w:p w14:paraId="3B879E5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5CD21BE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Габаритный размер: </w:t>
            </w:r>
            <w:proofErr w:type="gramStart"/>
            <w:r w:rsidRPr="006E7F72">
              <w:rPr>
                <w:rFonts w:ascii="Arial" w:eastAsia="Times New Roman" w:hAnsi="Arial" w:cs="Arial"/>
                <w:color w:val="000000"/>
                <w:sz w:val="16"/>
                <w:szCs w:val="16"/>
                <w:shd w:val="clear" w:color="auto" w:fill="auto"/>
              </w:rPr>
              <w:t>длина ,</w:t>
            </w:r>
            <w:proofErr w:type="gramEnd"/>
            <w:r w:rsidRPr="006E7F72">
              <w:rPr>
                <w:rFonts w:ascii="Arial" w:eastAsia="Times New Roman" w:hAnsi="Arial" w:cs="Arial"/>
                <w:color w:val="000000"/>
                <w:sz w:val="16"/>
                <w:szCs w:val="16"/>
                <w:shd w:val="clear" w:color="auto" w:fill="auto"/>
              </w:rPr>
              <w:t xml:space="preserve"> мм</w:t>
            </w:r>
          </w:p>
        </w:tc>
        <w:tc>
          <w:tcPr>
            <w:tcW w:w="2400" w:type="dxa"/>
            <w:tcBorders>
              <w:top w:val="nil"/>
              <w:left w:val="single" w:sz="4" w:space="0" w:color="000000"/>
              <w:bottom w:val="single" w:sz="4" w:space="0" w:color="000000"/>
              <w:right w:val="single" w:sz="4" w:space="0" w:color="000000"/>
            </w:tcBorders>
            <w:shd w:val="clear" w:color="auto" w:fill="auto"/>
            <w:hideMark/>
          </w:tcPr>
          <w:p w14:paraId="0384BAB8"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15FBE3DD"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3500</w:t>
            </w:r>
          </w:p>
        </w:tc>
      </w:tr>
      <w:tr w:rsidR="006E7F72" w:rsidRPr="006E7F72" w14:paraId="398FB03E" w14:textId="77777777" w:rsidTr="00032391">
        <w:trPr>
          <w:trHeight w:val="255"/>
        </w:trPr>
        <w:tc>
          <w:tcPr>
            <w:tcW w:w="840" w:type="dxa"/>
            <w:tcBorders>
              <w:top w:val="nil"/>
              <w:left w:val="single" w:sz="8" w:space="0" w:color="auto"/>
              <w:bottom w:val="single" w:sz="4" w:space="0" w:color="000000"/>
              <w:right w:val="single" w:sz="4" w:space="0" w:color="000000"/>
            </w:tcBorders>
            <w:shd w:val="clear" w:color="auto" w:fill="auto"/>
            <w:hideMark/>
          </w:tcPr>
          <w:p w14:paraId="5CCFA26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2496C48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Габаритный размер: ширина, мм</w:t>
            </w:r>
          </w:p>
        </w:tc>
        <w:tc>
          <w:tcPr>
            <w:tcW w:w="2400" w:type="dxa"/>
            <w:tcBorders>
              <w:top w:val="nil"/>
              <w:left w:val="single" w:sz="4" w:space="0" w:color="000000"/>
              <w:bottom w:val="single" w:sz="4" w:space="0" w:color="000000"/>
              <w:right w:val="single" w:sz="4" w:space="0" w:color="000000"/>
            </w:tcBorders>
            <w:shd w:val="clear" w:color="auto" w:fill="auto"/>
            <w:hideMark/>
          </w:tcPr>
          <w:p w14:paraId="46FD5657"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7FE61A66"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1000</w:t>
            </w:r>
          </w:p>
        </w:tc>
      </w:tr>
      <w:tr w:rsidR="006E7F72" w:rsidRPr="006E7F72" w14:paraId="2B145DDC" w14:textId="77777777" w:rsidTr="00032391">
        <w:trPr>
          <w:trHeight w:val="255"/>
        </w:trPr>
        <w:tc>
          <w:tcPr>
            <w:tcW w:w="840" w:type="dxa"/>
            <w:tcBorders>
              <w:top w:val="nil"/>
              <w:left w:val="single" w:sz="8" w:space="0" w:color="auto"/>
              <w:bottom w:val="single" w:sz="4" w:space="0" w:color="000000"/>
              <w:right w:val="single" w:sz="4" w:space="0" w:color="000000"/>
            </w:tcBorders>
            <w:shd w:val="clear" w:color="auto" w:fill="auto"/>
            <w:hideMark/>
          </w:tcPr>
          <w:p w14:paraId="586917A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52BD7FC4"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Габаритный размер: высота, мм</w:t>
            </w:r>
          </w:p>
        </w:tc>
        <w:tc>
          <w:tcPr>
            <w:tcW w:w="2400" w:type="dxa"/>
            <w:tcBorders>
              <w:top w:val="nil"/>
              <w:left w:val="single" w:sz="4" w:space="0" w:color="000000"/>
              <w:bottom w:val="single" w:sz="4" w:space="0" w:color="000000"/>
              <w:right w:val="single" w:sz="4" w:space="0" w:color="000000"/>
            </w:tcBorders>
            <w:shd w:val="clear" w:color="auto" w:fill="auto"/>
            <w:hideMark/>
          </w:tcPr>
          <w:p w14:paraId="4ADB6615"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5DE81256"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700</w:t>
            </w:r>
          </w:p>
        </w:tc>
      </w:tr>
      <w:tr w:rsidR="006E7F72" w:rsidRPr="006E7F72" w14:paraId="420AA302" w14:textId="77777777" w:rsidTr="00032391">
        <w:trPr>
          <w:trHeight w:val="255"/>
        </w:trPr>
        <w:tc>
          <w:tcPr>
            <w:tcW w:w="840" w:type="dxa"/>
            <w:tcBorders>
              <w:top w:val="nil"/>
              <w:left w:val="single" w:sz="8" w:space="0" w:color="auto"/>
              <w:bottom w:val="single" w:sz="4" w:space="0" w:color="000000"/>
              <w:right w:val="single" w:sz="4" w:space="0" w:color="000000"/>
            </w:tcBorders>
            <w:shd w:val="clear" w:color="auto" w:fill="auto"/>
            <w:hideMark/>
          </w:tcPr>
          <w:p w14:paraId="47619AF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06839C2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2400" w:type="dxa"/>
            <w:tcBorders>
              <w:top w:val="nil"/>
              <w:left w:val="single" w:sz="4" w:space="0" w:color="000000"/>
              <w:bottom w:val="single" w:sz="4" w:space="0" w:color="000000"/>
              <w:right w:val="single" w:sz="4" w:space="0" w:color="000000"/>
            </w:tcBorders>
            <w:shd w:val="clear" w:color="auto" w:fill="auto"/>
            <w:hideMark/>
          </w:tcPr>
          <w:p w14:paraId="020944A8"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 </w:t>
            </w:r>
          </w:p>
        </w:tc>
        <w:tc>
          <w:tcPr>
            <w:tcW w:w="760" w:type="dxa"/>
            <w:tcBorders>
              <w:top w:val="nil"/>
              <w:left w:val="nil"/>
              <w:bottom w:val="single" w:sz="4" w:space="0" w:color="000000"/>
              <w:right w:val="single" w:sz="8" w:space="0" w:color="auto"/>
            </w:tcBorders>
            <w:shd w:val="clear" w:color="auto" w:fill="auto"/>
            <w:vAlign w:val="center"/>
            <w:hideMark/>
          </w:tcPr>
          <w:p w14:paraId="389B8A05"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 </w:t>
            </w:r>
          </w:p>
        </w:tc>
      </w:tr>
      <w:tr w:rsidR="006E7F72" w:rsidRPr="006E7F72" w14:paraId="7EC15998"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2D1C4F4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П2 v1</w:t>
            </w:r>
          </w:p>
        </w:tc>
        <w:tc>
          <w:tcPr>
            <w:tcW w:w="5340" w:type="dxa"/>
            <w:tcBorders>
              <w:top w:val="nil"/>
              <w:left w:val="nil"/>
              <w:bottom w:val="single" w:sz="4" w:space="0" w:color="000000"/>
              <w:right w:val="single" w:sz="4" w:space="0" w:color="000000"/>
            </w:tcBorders>
            <w:shd w:val="clear" w:color="auto" w:fill="auto"/>
            <w:hideMark/>
          </w:tcPr>
          <w:p w14:paraId="32194E0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Расход воздуха, м3/час</w:t>
            </w:r>
          </w:p>
        </w:tc>
        <w:tc>
          <w:tcPr>
            <w:tcW w:w="2400" w:type="dxa"/>
            <w:tcBorders>
              <w:top w:val="nil"/>
              <w:left w:val="nil"/>
              <w:bottom w:val="single" w:sz="4" w:space="0" w:color="000000"/>
              <w:right w:val="single" w:sz="4" w:space="0" w:color="000000"/>
            </w:tcBorders>
            <w:shd w:val="clear" w:color="auto" w:fill="auto"/>
            <w:hideMark/>
          </w:tcPr>
          <w:p w14:paraId="0FD40F9C"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менее</w:t>
            </w:r>
          </w:p>
        </w:tc>
        <w:tc>
          <w:tcPr>
            <w:tcW w:w="760" w:type="dxa"/>
            <w:tcBorders>
              <w:top w:val="nil"/>
              <w:left w:val="nil"/>
              <w:bottom w:val="single" w:sz="4" w:space="0" w:color="000000"/>
              <w:right w:val="single" w:sz="8" w:space="0" w:color="auto"/>
            </w:tcBorders>
            <w:shd w:val="clear" w:color="auto" w:fill="auto"/>
            <w:vAlign w:val="center"/>
            <w:hideMark/>
          </w:tcPr>
          <w:p w14:paraId="556780B4"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3390</w:t>
            </w:r>
          </w:p>
        </w:tc>
      </w:tr>
      <w:tr w:rsidR="006E7F72" w:rsidRPr="006E7F72" w14:paraId="49D59D9E"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5A97251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73779DFA"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Рабочее давление, Па</w:t>
            </w:r>
          </w:p>
        </w:tc>
        <w:tc>
          <w:tcPr>
            <w:tcW w:w="2400" w:type="dxa"/>
            <w:tcBorders>
              <w:top w:val="nil"/>
              <w:left w:val="single" w:sz="4" w:space="0" w:color="000000"/>
              <w:bottom w:val="single" w:sz="4" w:space="0" w:color="000000"/>
              <w:right w:val="single" w:sz="4" w:space="0" w:color="000000"/>
            </w:tcBorders>
            <w:shd w:val="clear" w:color="auto" w:fill="auto"/>
            <w:hideMark/>
          </w:tcPr>
          <w:p w14:paraId="4EF474DC"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менее</w:t>
            </w:r>
          </w:p>
        </w:tc>
        <w:tc>
          <w:tcPr>
            <w:tcW w:w="760" w:type="dxa"/>
            <w:tcBorders>
              <w:top w:val="nil"/>
              <w:left w:val="nil"/>
              <w:bottom w:val="single" w:sz="4" w:space="0" w:color="000000"/>
              <w:right w:val="single" w:sz="8" w:space="0" w:color="auto"/>
            </w:tcBorders>
            <w:shd w:val="clear" w:color="auto" w:fill="auto"/>
            <w:vAlign w:val="center"/>
            <w:hideMark/>
          </w:tcPr>
          <w:p w14:paraId="1333EB46"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200</w:t>
            </w:r>
          </w:p>
        </w:tc>
      </w:tr>
      <w:tr w:rsidR="006E7F72" w:rsidRPr="006E7F72" w14:paraId="068A62D1"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230C914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342E8406"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Мощность нагревателя, кВт</w:t>
            </w:r>
          </w:p>
        </w:tc>
        <w:tc>
          <w:tcPr>
            <w:tcW w:w="2400" w:type="dxa"/>
            <w:tcBorders>
              <w:top w:val="nil"/>
              <w:left w:val="single" w:sz="4" w:space="0" w:color="000000"/>
              <w:bottom w:val="single" w:sz="4" w:space="0" w:color="000000"/>
              <w:right w:val="single" w:sz="4" w:space="0" w:color="000000"/>
            </w:tcBorders>
            <w:shd w:val="clear" w:color="auto" w:fill="auto"/>
            <w:hideMark/>
          </w:tcPr>
          <w:p w14:paraId="778BA03C"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менее</w:t>
            </w:r>
          </w:p>
        </w:tc>
        <w:tc>
          <w:tcPr>
            <w:tcW w:w="760" w:type="dxa"/>
            <w:tcBorders>
              <w:top w:val="nil"/>
              <w:left w:val="nil"/>
              <w:bottom w:val="single" w:sz="4" w:space="0" w:color="000000"/>
              <w:right w:val="single" w:sz="8" w:space="0" w:color="auto"/>
            </w:tcBorders>
            <w:shd w:val="clear" w:color="auto" w:fill="auto"/>
            <w:vAlign w:val="center"/>
            <w:hideMark/>
          </w:tcPr>
          <w:p w14:paraId="428F17A1"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58</w:t>
            </w:r>
          </w:p>
        </w:tc>
      </w:tr>
      <w:tr w:rsidR="006E7F72" w:rsidRPr="006E7F72" w14:paraId="3D15AEEE"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05FDB1EA"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709F042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Максимальное энергопотребление, кВт</w:t>
            </w:r>
          </w:p>
        </w:tc>
        <w:tc>
          <w:tcPr>
            <w:tcW w:w="2400" w:type="dxa"/>
            <w:tcBorders>
              <w:top w:val="nil"/>
              <w:left w:val="single" w:sz="4" w:space="0" w:color="000000"/>
              <w:bottom w:val="single" w:sz="4" w:space="0" w:color="000000"/>
              <w:right w:val="single" w:sz="4" w:space="0" w:color="000000"/>
            </w:tcBorders>
            <w:shd w:val="clear" w:color="auto" w:fill="auto"/>
            <w:hideMark/>
          </w:tcPr>
          <w:p w14:paraId="1F6EEABE"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7D3032B1"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1,1</w:t>
            </w:r>
          </w:p>
        </w:tc>
      </w:tr>
      <w:tr w:rsidR="006E7F72" w:rsidRPr="006E7F72" w14:paraId="2D9E2A01"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03E4B96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78A96F31"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Уровень звуковой мощности, </w:t>
            </w:r>
            <w:proofErr w:type="spellStart"/>
            <w:r w:rsidRPr="006E7F72">
              <w:rPr>
                <w:rFonts w:ascii="Arial" w:eastAsia="Times New Roman" w:hAnsi="Arial" w:cs="Arial"/>
                <w:color w:val="000000"/>
                <w:sz w:val="16"/>
                <w:szCs w:val="16"/>
                <w:shd w:val="clear" w:color="auto" w:fill="auto"/>
              </w:rPr>
              <w:t>Дб</w:t>
            </w:r>
            <w:proofErr w:type="spellEnd"/>
          </w:p>
        </w:tc>
        <w:tc>
          <w:tcPr>
            <w:tcW w:w="2400" w:type="dxa"/>
            <w:tcBorders>
              <w:top w:val="nil"/>
              <w:left w:val="single" w:sz="4" w:space="0" w:color="000000"/>
              <w:bottom w:val="single" w:sz="4" w:space="0" w:color="000000"/>
              <w:right w:val="single" w:sz="4" w:space="0" w:color="000000"/>
            </w:tcBorders>
            <w:shd w:val="clear" w:color="auto" w:fill="auto"/>
            <w:hideMark/>
          </w:tcPr>
          <w:p w14:paraId="171BB5A5"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1D1444C0"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56</w:t>
            </w:r>
          </w:p>
        </w:tc>
      </w:tr>
      <w:tr w:rsidR="006E7F72" w:rsidRPr="006E7F72" w14:paraId="10412EBA"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27BE414E"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48DC181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Габаритный размер: </w:t>
            </w:r>
            <w:proofErr w:type="gramStart"/>
            <w:r w:rsidRPr="006E7F72">
              <w:rPr>
                <w:rFonts w:ascii="Arial" w:eastAsia="Times New Roman" w:hAnsi="Arial" w:cs="Arial"/>
                <w:color w:val="000000"/>
                <w:sz w:val="16"/>
                <w:szCs w:val="16"/>
                <w:shd w:val="clear" w:color="auto" w:fill="auto"/>
              </w:rPr>
              <w:t>длина ,</w:t>
            </w:r>
            <w:proofErr w:type="gramEnd"/>
            <w:r w:rsidRPr="006E7F72">
              <w:rPr>
                <w:rFonts w:ascii="Arial" w:eastAsia="Times New Roman" w:hAnsi="Arial" w:cs="Arial"/>
                <w:color w:val="000000"/>
                <w:sz w:val="16"/>
                <w:szCs w:val="16"/>
                <w:shd w:val="clear" w:color="auto" w:fill="auto"/>
              </w:rPr>
              <w:t xml:space="preserve"> мм</w:t>
            </w:r>
          </w:p>
        </w:tc>
        <w:tc>
          <w:tcPr>
            <w:tcW w:w="2400" w:type="dxa"/>
            <w:tcBorders>
              <w:top w:val="nil"/>
              <w:left w:val="single" w:sz="4" w:space="0" w:color="000000"/>
              <w:bottom w:val="single" w:sz="4" w:space="0" w:color="000000"/>
              <w:right w:val="single" w:sz="4" w:space="0" w:color="000000"/>
            </w:tcBorders>
            <w:shd w:val="clear" w:color="auto" w:fill="auto"/>
            <w:hideMark/>
          </w:tcPr>
          <w:p w14:paraId="3E95F504"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19E5642F"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2650</w:t>
            </w:r>
          </w:p>
        </w:tc>
      </w:tr>
      <w:tr w:rsidR="006E7F72" w:rsidRPr="006E7F72" w14:paraId="7241F25C"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2FAA4C45"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333CBD79"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Габаритный размер: ширина, мм</w:t>
            </w:r>
          </w:p>
        </w:tc>
        <w:tc>
          <w:tcPr>
            <w:tcW w:w="2400" w:type="dxa"/>
            <w:tcBorders>
              <w:top w:val="nil"/>
              <w:left w:val="single" w:sz="4" w:space="0" w:color="000000"/>
              <w:bottom w:val="single" w:sz="4" w:space="0" w:color="000000"/>
              <w:right w:val="single" w:sz="4" w:space="0" w:color="000000"/>
            </w:tcBorders>
            <w:shd w:val="clear" w:color="auto" w:fill="auto"/>
            <w:hideMark/>
          </w:tcPr>
          <w:p w14:paraId="3C3D8C98"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2047818E"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900</w:t>
            </w:r>
          </w:p>
        </w:tc>
      </w:tr>
      <w:tr w:rsidR="006E7F72" w:rsidRPr="006E7F72" w14:paraId="315EC82F"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66FBA21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5E863122"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Габаритный размер: высота, мм</w:t>
            </w:r>
          </w:p>
        </w:tc>
        <w:tc>
          <w:tcPr>
            <w:tcW w:w="2400" w:type="dxa"/>
            <w:tcBorders>
              <w:top w:val="nil"/>
              <w:left w:val="single" w:sz="4" w:space="0" w:color="000000"/>
              <w:bottom w:val="single" w:sz="4" w:space="0" w:color="000000"/>
              <w:right w:val="single" w:sz="4" w:space="0" w:color="000000"/>
            </w:tcBorders>
            <w:shd w:val="clear" w:color="auto" w:fill="auto"/>
            <w:hideMark/>
          </w:tcPr>
          <w:p w14:paraId="5D17CAF4"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74D1D82A"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600</w:t>
            </w:r>
          </w:p>
        </w:tc>
      </w:tr>
      <w:tr w:rsidR="006E7F72" w:rsidRPr="006E7F72" w14:paraId="5841B717" w14:textId="77777777" w:rsidTr="00032391">
        <w:trPr>
          <w:trHeight w:val="409"/>
        </w:trPr>
        <w:tc>
          <w:tcPr>
            <w:tcW w:w="840" w:type="dxa"/>
            <w:tcBorders>
              <w:top w:val="nil"/>
              <w:left w:val="single" w:sz="8" w:space="0" w:color="auto"/>
              <w:bottom w:val="single" w:sz="4" w:space="0" w:color="000000"/>
              <w:right w:val="single" w:sz="4" w:space="0" w:color="000000"/>
            </w:tcBorders>
            <w:shd w:val="clear" w:color="auto" w:fill="auto"/>
            <w:hideMark/>
          </w:tcPr>
          <w:p w14:paraId="1C326F8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lastRenderedPageBreak/>
              <w:t> </w:t>
            </w:r>
          </w:p>
        </w:tc>
        <w:tc>
          <w:tcPr>
            <w:tcW w:w="5340" w:type="dxa"/>
            <w:tcBorders>
              <w:top w:val="nil"/>
              <w:left w:val="nil"/>
              <w:bottom w:val="single" w:sz="4" w:space="0" w:color="000000"/>
              <w:right w:val="nil"/>
            </w:tcBorders>
            <w:shd w:val="clear" w:color="auto" w:fill="auto"/>
            <w:hideMark/>
          </w:tcPr>
          <w:p w14:paraId="55EDF16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2400" w:type="dxa"/>
            <w:tcBorders>
              <w:top w:val="nil"/>
              <w:left w:val="single" w:sz="4" w:space="0" w:color="000000"/>
              <w:bottom w:val="single" w:sz="4" w:space="0" w:color="000000"/>
              <w:right w:val="single" w:sz="4" w:space="0" w:color="000000"/>
            </w:tcBorders>
            <w:shd w:val="clear" w:color="auto" w:fill="auto"/>
            <w:hideMark/>
          </w:tcPr>
          <w:p w14:paraId="2451CD76"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 </w:t>
            </w:r>
          </w:p>
        </w:tc>
        <w:tc>
          <w:tcPr>
            <w:tcW w:w="760" w:type="dxa"/>
            <w:tcBorders>
              <w:top w:val="nil"/>
              <w:left w:val="nil"/>
              <w:bottom w:val="single" w:sz="4" w:space="0" w:color="000000"/>
              <w:right w:val="single" w:sz="8" w:space="0" w:color="auto"/>
            </w:tcBorders>
            <w:shd w:val="clear" w:color="auto" w:fill="auto"/>
            <w:vAlign w:val="center"/>
            <w:hideMark/>
          </w:tcPr>
          <w:p w14:paraId="7143FCAF"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 </w:t>
            </w:r>
          </w:p>
        </w:tc>
      </w:tr>
      <w:tr w:rsidR="006E7F72" w:rsidRPr="006E7F72" w14:paraId="48A2A3B9"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6C19CE63"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В1 v1</w:t>
            </w:r>
          </w:p>
        </w:tc>
        <w:tc>
          <w:tcPr>
            <w:tcW w:w="5340" w:type="dxa"/>
            <w:tcBorders>
              <w:top w:val="nil"/>
              <w:left w:val="nil"/>
              <w:bottom w:val="single" w:sz="4" w:space="0" w:color="000000"/>
              <w:right w:val="single" w:sz="4" w:space="0" w:color="000000"/>
            </w:tcBorders>
            <w:shd w:val="clear" w:color="auto" w:fill="auto"/>
            <w:hideMark/>
          </w:tcPr>
          <w:p w14:paraId="350F8E6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Расход воздуха, м3/час</w:t>
            </w:r>
          </w:p>
        </w:tc>
        <w:tc>
          <w:tcPr>
            <w:tcW w:w="2400" w:type="dxa"/>
            <w:tcBorders>
              <w:top w:val="nil"/>
              <w:left w:val="nil"/>
              <w:bottom w:val="single" w:sz="4" w:space="0" w:color="000000"/>
              <w:right w:val="single" w:sz="4" w:space="0" w:color="000000"/>
            </w:tcBorders>
            <w:shd w:val="clear" w:color="auto" w:fill="auto"/>
            <w:hideMark/>
          </w:tcPr>
          <w:p w14:paraId="30D792C9"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менее</w:t>
            </w:r>
          </w:p>
        </w:tc>
        <w:tc>
          <w:tcPr>
            <w:tcW w:w="760" w:type="dxa"/>
            <w:tcBorders>
              <w:top w:val="nil"/>
              <w:left w:val="nil"/>
              <w:bottom w:val="single" w:sz="4" w:space="0" w:color="000000"/>
              <w:right w:val="single" w:sz="8" w:space="0" w:color="auto"/>
            </w:tcBorders>
            <w:shd w:val="clear" w:color="auto" w:fill="auto"/>
            <w:vAlign w:val="center"/>
            <w:hideMark/>
          </w:tcPr>
          <w:p w14:paraId="592702C8"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960</w:t>
            </w:r>
          </w:p>
        </w:tc>
      </w:tr>
      <w:tr w:rsidR="006E7F72" w:rsidRPr="006E7F72" w14:paraId="642C4FA6"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226FCDB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3633D9B2"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Рабочее давление, Па</w:t>
            </w:r>
          </w:p>
        </w:tc>
        <w:tc>
          <w:tcPr>
            <w:tcW w:w="2400" w:type="dxa"/>
            <w:tcBorders>
              <w:top w:val="nil"/>
              <w:left w:val="single" w:sz="4" w:space="0" w:color="000000"/>
              <w:bottom w:val="single" w:sz="4" w:space="0" w:color="000000"/>
              <w:right w:val="single" w:sz="4" w:space="0" w:color="000000"/>
            </w:tcBorders>
            <w:shd w:val="clear" w:color="auto" w:fill="auto"/>
            <w:hideMark/>
          </w:tcPr>
          <w:p w14:paraId="7E3350EF"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менее</w:t>
            </w:r>
          </w:p>
        </w:tc>
        <w:tc>
          <w:tcPr>
            <w:tcW w:w="760" w:type="dxa"/>
            <w:tcBorders>
              <w:top w:val="nil"/>
              <w:left w:val="nil"/>
              <w:bottom w:val="single" w:sz="4" w:space="0" w:color="000000"/>
              <w:right w:val="single" w:sz="8" w:space="0" w:color="auto"/>
            </w:tcBorders>
            <w:shd w:val="clear" w:color="auto" w:fill="auto"/>
            <w:vAlign w:val="center"/>
            <w:hideMark/>
          </w:tcPr>
          <w:p w14:paraId="11B4E7C6"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330</w:t>
            </w:r>
          </w:p>
        </w:tc>
      </w:tr>
      <w:tr w:rsidR="006E7F72" w:rsidRPr="006E7F72" w14:paraId="67A782CF"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12F8806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6262B4E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Максимальное энергопотребление, кВт</w:t>
            </w:r>
          </w:p>
        </w:tc>
        <w:tc>
          <w:tcPr>
            <w:tcW w:w="2400" w:type="dxa"/>
            <w:tcBorders>
              <w:top w:val="nil"/>
              <w:left w:val="single" w:sz="4" w:space="0" w:color="000000"/>
              <w:bottom w:val="single" w:sz="4" w:space="0" w:color="000000"/>
              <w:right w:val="single" w:sz="4" w:space="0" w:color="000000"/>
            </w:tcBorders>
            <w:shd w:val="clear" w:color="auto" w:fill="auto"/>
            <w:hideMark/>
          </w:tcPr>
          <w:p w14:paraId="7FC1DDD2"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4B67C96F"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0,23</w:t>
            </w:r>
          </w:p>
        </w:tc>
      </w:tr>
      <w:tr w:rsidR="006E7F72" w:rsidRPr="006E7F72" w14:paraId="039F20E8"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20523716"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0D18127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Уровень звуковой мощности, </w:t>
            </w:r>
            <w:proofErr w:type="spellStart"/>
            <w:r w:rsidRPr="006E7F72">
              <w:rPr>
                <w:rFonts w:ascii="Arial" w:eastAsia="Times New Roman" w:hAnsi="Arial" w:cs="Arial"/>
                <w:color w:val="000000"/>
                <w:sz w:val="16"/>
                <w:szCs w:val="16"/>
                <w:shd w:val="clear" w:color="auto" w:fill="auto"/>
              </w:rPr>
              <w:t>Дб</w:t>
            </w:r>
            <w:proofErr w:type="spellEnd"/>
          </w:p>
        </w:tc>
        <w:tc>
          <w:tcPr>
            <w:tcW w:w="2400" w:type="dxa"/>
            <w:tcBorders>
              <w:top w:val="nil"/>
              <w:left w:val="single" w:sz="4" w:space="0" w:color="000000"/>
              <w:bottom w:val="single" w:sz="4" w:space="0" w:color="000000"/>
              <w:right w:val="single" w:sz="4" w:space="0" w:color="000000"/>
            </w:tcBorders>
            <w:shd w:val="clear" w:color="auto" w:fill="auto"/>
            <w:hideMark/>
          </w:tcPr>
          <w:p w14:paraId="6F8875E1"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611F2A1A"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61</w:t>
            </w:r>
          </w:p>
        </w:tc>
      </w:tr>
      <w:tr w:rsidR="006E7F72" w:rsidRPr="006E7F72" w14:paraId="3DB20C1B"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0ABE289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3C29020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Габаритный размер: </w:t>
            </w:r>
            <w:proofErr w:type="gramStart"/>
            <w:r w:rsidRPr="006E7F72">
              <w:rPr>
                <w:rFonts w:ascii="Arial" w:eastAsia="Times New Roman" w:hAnsi="Arial" w:cs="Arial"/>
                <w:color w:val="000000"/>
                <w:sz w:val="16"/>
                <w:szCs w:val="16"/>
                <w:shd w:val="clear" w:color="auto" w:fill="auto"/>
              </w:rPr>
              <w:t>длина ,</w:t>
            </w:r>
            <w:proofErr w:type="gramEnd"/>
            <w:r w:rsidRPr="006E7F72">
              <w:rPr>
                <w:rFonts w:ascii="Arial" w:eastAsia="Times New Roman" w:hAnsi="Arial" w:cs="Arial"/>
                <w:color w:val="000000"/>
                <w:sz w:val="16"/>
                <w:szCs w:val="16"/>
                <w:shd w:val="clear" w:color="auto" w:fill="auto"/>
              </w:rPr>
              <w:t xml:space="preserve"> мм</w:t>
            </w:r>
          </w:p>
        </w:tc>
        <w:tc>
          <w:tcPr>
            <w:tcW w:w="2400" w:type="dxa"/>
            <w:tcBorders>
              <w:top w:val="nil"/>
              <w:left w:val="single" w:sz="4" w:space="0" w:color="000000"/>
              <w:bottom w:val="single" w:sz="4" w:space="0" w:color="000000"/>
              <w:right w:val="single" w:sz="4" w:space="0" w:color="000000"/>
            </w:tcBorders>
            <w:shd w:val="clear" w:color="auto" w:fill="auto"/>
            <w:hideMark/>
          </w:tcPr>
          <w:p w14:paraId="0C407F99"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216BC004"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1700</w:t>
            </w:r>
          </w:p>
        </w:tc>
      </w:tr>
      <w:tr w:rsidR="006E7F72" w:rsidRPr="006E7F72" w14:paraId="349CA927"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7287398D"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48B7DCF2"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Габаритный размер: ширина, мм</w:t>
            </w:r>
          </w:p>
        </w:tc>
        <w:tc>
          <w:tcPr>
            <w:tcW w:w="2400" w:type="dxa"/>
            <w:tcBorders>
              <w:top w:val="nil"/>
              <w:left w:val="single" w:sz="4" w:space="0" w:color="000000"/>
              <w:bottom w:val="single" w:sz="4" w:space="0" w:color="000000"/>
              <w:right w:val="single" w:sz="4" w:space="0" w:color="000000"/>
            </w:tcBorders>
            <w:shd w:val="clear" w:color="auto" w:fill="auto"/>
            <w:hideMark/>
          </w:tcPr>
          <w:p w14:paraId="50A3FA2B"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3DC11DAF"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405</w:t>
            </w:r>
          </w:p>
        </w:tc>
      </w:tr>
      <w:tr w:rsidR="006E7F72" w:rsidRPr="006E7F72" w14:paraId="5171731F"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79120A3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441DEF8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Габаритный размер: высота, мм</w:t>
            </w:r>
          </w:p>
        </w:tc>
        <w:tc>
          <w:tcPr>
            <w:tcW w:w="2400" w:type="dxa"/>
            <w:tcBorders>
              <w:top w:val="nil"/>
              <w:left w:val="single" w:sz="4" w:space="0" w:color="000000"/>
              <w:bottom w:val="single" w:sz="4" w:space="0" w:color="000000"/>
              <w:right w:val="single" w:sz="4" w:space="0" w:color="000000"/>
            </w:tcBorders>
            <w:shd w:val="clear" w:color="auto" w:fill="auto"/>
            <w:hideMark/>
          </w:tcPr>
          <w:p w14:paraId="4B7A5C37"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30308BD7"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405</w:t>
            </w:r>
          </w:p>
        </w:tc>
      </w:tr>
      <w:tr w:rsidR="006E7F72" w:rsidRPr="006E7F72" w14:paraId="1170D849"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085A591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0D176467"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2400" w:type="dxa"/>
            <w:tcBorders>
              <w:top w:val="nil"/>
              <w:left w:val="single" w:sz="4" w:space="0" w:color="000000"/>
              <w:bottom w:val="single" w:sz="4" w:space="0" w:color="000000"/>
              <w:right w:val="single" w:sz="4" w:space="0" w:color="000000"/>
            </w:tcBorders>
            <w:shd w:val="clear" w:color="auto" w:fill="auto"/>
            <w:hideMark/>
          </w:tcPr>
          <w:p w14:paraId="55736FA0"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 </w:t>
            </w:r>
          </w:p>
        </w:tc>
        <w:tc>
          <w:tcPr>
            <w:tcW w:w="760" w:type="dxa"/>
            <w:tcBorders>
              <w:top w:val="nil"/>
              <w:left w:val="nil"/>
              <w:bottom w:val="single" w:sz="4" w:space="0" w:color="000000"/>
              <w:right w:val="single" w:sz="8" w:space="0" w:color="auto"/>
            </w:tcBorders>
            <w:shd w:val="clear" w:color="auto" w:fill="auto"/>
            <w:vAlign w:val="center"/>
            <w:hideMark/>
          </w:tcPr>
          <w:p w14:paraId="488E2D68"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 </w:t>
            </w:r>
          </w:p>
        </w:tc>
      </w:tr>
      <w:tr w:rsidR="006E7F72" w:rsidRPr="006E7F72" w14:paraId="2CA913A7" w14:textId="77777777" w:rsidTr="00032391">
        <w:trPr>
          <w:trHeight w:val="263"/>
        </w:trPr>
        <w:tc>
          <w:tcPr>
            <w:tcW w:w="840" w:type="dxa"/>
            <w:tcBorders>
              <w:top w:val="nil"/>
              <w:left w:val="single" w:sz="8" w:space="0" w:color="auto"/>
              <w:bottom w:val="single" w:sz="4" w:space="0" w:color="000000"/>
              <w:right w:val="single" w:sz="4" w:space="0" w:color="000000"/>
            </w:tcBorders>
            <w:shd w:val="clear" w:color="auto" w:fill="auto"/>
            <w:hideMark/>
          </w:tcPr>
          <w:p w14:paraId="31261268"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В2 v1</w:t>
            </w:r>
          </w:p>
        </w:tc>
        <w:tc>
          <w:tcPr>
            <w:tcW w:w="5340" w:type="dxa"/>
            <w:tcBorders>
              <w:top w:val="nil"/>
              <w:left w:val="nil"/>
              <w:bottom w:val="single" w:sz="4" w:space="0" w:color="000000"/>
              <w:right w:val="single" w:sz="4" w:space="0" w:color="000000"/>
            </w:tcBorders>
            <w:shd w:val="clear" w:color="auto" w:fill="auto"/>
            <w:hideMark/>
          </w:tcPr>
          <w:p w14:paraId="1C9CE7D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Расход воздуха, м3/час</w:t>
            </w:r>
          </w:p>
        </w:tc>
        <w:tc>
          <w:tcPr>
            <w:tcW w:w="2400" w:type="dxa"/>
            <w:tcBorders>
              <w:top w:val="nil"/>
              <w:left w:val="nil"/>
              <w:bottom w:val="single" w:sz="4" w:space="0" w:color="000000"/>
              <w:right w:val="single" w:sz="4" w:space="0" w:color="000000"/>
            </w:tcBorders>
            <w:shd w:val="clear" w:color="auto" w:fill="auto"/>
            <w:hideMark/>
          </w:tcPr>
          <w:p w14:paraId="4A77D915"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менее</w:t>
            </w:r>
          </w:p>
        </w:tc>
        <w:tc>
          <w:tcPr>
            <w:tcW w:w="760" w:type="dxa"/>
            <w:tcBorders>
              <w:top w:val="nil"/>
              <w:left w:val="nil"/>
              <w:bottom w:val="single" w:sz="4" w:space="0" w:color="000000"/>
              <w:right w:val="single" w:sz="8" w:space="0" w:color="auto"/>
            </w:tcBorders>
            <w:shd w:val="clear" w:color="auto" w:fill="auto"/>
            <w:vAlign w:val="center"/>
            <w:hideMark/>
          </w:tcPr>
          <w:p w14:paraId="72CFE5A0"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2100</w:t>
            </w:r>
          </w:p>
        </w:tc>
      </w:tr>
      <w:tr w:rsidR="006E7F72" w:rsidRPr="006E7F72" w14:paraId="3DD5D67C" w14:textId="77777777" w:rsidTr="00032391">
        <w:trPr>
          <w:trHeight w:val="409"/>
        </w:trPr>
        <w:tc>
          <w:tcPr>
            <w:tcW w:w="840" w:type="dxa"/>
            <w:tcBorders>
              <w:top w:val="nil"/>
              <w:left w:val="single" w:sz="8" w:space="0" w:color="auto"/>
              <w:bottom w:val="single" w:sz="4" w:space="0" w:color="000000"/>
              <w:right w:val="single" w:sz="4" w:space="0" w:color="000000"/>
            </w:tcBorders>
            <w:shd w:val="clear" w:color="auto" w:fill="auto"/>
            <w:hideMark/>
          </w:tcPr>
          <w:p w14:paraId="6D63B020"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2468C040"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Рабочее давление, Па</w:t>
            </w:r>
          </w:p>
        </w:tc>
        <w:tc>
          <w:tcPr>
            <w:tcW w:w="2400" w:type="dxa"/>
            <w:tcBorders>
              <w:top w:val="nil"/>
              <w:left w:val="single" w:sz="4" w:space="0" w:color="000000"/>
              <w:bottom w:val="single" w:sz="4" w:space="0" w:color="000000"/>
              <w:right w:val="single" w:sz="4" w:space="0" w:color="000000"/>
            </w:tcBorders>
            <w:shd w:val="clear" w:color="auto" w:fill="auto"/>
            <w:hideMark/>
          </w:tcPr>
          <w:p w14:paraId="61A41E35"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менее</w:t>
            </w:r>
          </w:p>
        </w:tc>
        <w:tc>
          <w:tcPr>
            <w:tcW w:w="760" w:type="dxa"/>
            <w:tcBorders>
              <w:top w:val="nil"/>
              <w:left w:val="nil"/>
              <w:bottom w:val="single" w:sz="4" w:space="0" w:color="000000"/>
              <w:right w:val="single" w:sz="8" w:space="0" w:color="auto"/>
            </w:tcBorders>
            <w:shd w:val="clear" w:color="auto" w:fill="auto"/>
            <w:vAlign w:val="center"/>
            <w:hideMark/>
          </w:tcPr>
          <w:p w14:paraId="7027B19D"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874</w:t>
            </w:r>
          </w:p>
        </w:tc>
      </w:tr>
      <w:tr w:rsidR="006E7F72" w:rsidRPr="006E7F72" w14:paraId="6540EC0A" w14:textId="77777777" w:rsidTr="00032391">
        <w:trPr>
          <w:trHeight w:val="315"/>
        </w:trPr>
        <w:tc>
          <w:tcPr>
            <w:tcW w:w="840" w:type="dxa"/>
            <w:tcBorders>
              <w:top w:val="nil"/>
              <w:left w:val="single" w:sz="8" w:space="0" w:color="auto"/>
              <w:bottom w:val="single" w:sz="4" w:space="0" w:color="000000"/>
              <w:right w:val="single" w:sz="4" w:space="0" w:color="000000"/>
            </w:tcBorders>
            <w:shd w:val="clear" w:color="auto" w:fill="auto"/>
            <w:hideMark/>
          </w:tcPr>
          <w:p w14:paraId="4F923607"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372F825C"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Максимальное энергопотребление, кВт</w:t>
            </w:r>
          </w:p>
        </w:tc>
        <w:tc>
          <w:tcPr>
            <w:tcW w:w="2400" w:type="dxa"/>
            <w:tcBorders>
              <w:top w:val="nil"/>
              <w:left w:val="single" w:sz="4" w:space="0" w:color="000000"/>
              <w:bottom w:val="single" w:sz="4" w:space="0" w:color="000000"/>
              <w:right w:val="single" w:sz="4" w:space="0" w:color="000000"/>
            </w:tcBorders>
            <w:shd w:val="clear" w:color="auto" w:fill="auto"/>
            <w:hideMark/>
          </w:tcPr>
          <w:p w14:paraId="34A8D8C4"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4C90ACC5"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1,5</w:t>
            </w:r>
          </w:p>
        </w:tc>
      </w:tr>
      <w:tr w:rsidR="006E7F72" w:rsidRPr="006E7F72" w14:paraId="0CE57985" w14:textId="77777777" w:rsidTr="00032391">
        <w:trPr>
          <w:trHeight w:val="315"/>
        </w:trPr>
        <w:tc>
          <w:tcPr>
            <w:tcW w:w="840" w:type="dxa"/>
            <w:tcBorders>
              <w:top w:val="nil"/>
              <w:left w:val="single" w:sz="8" w:space="0" w:color="auto"/>
              <w:bottom w:val="single" w:sz="4" w:space="0" w:color="000000"/>
              <w:right w:val="single" w:sz="4" w:space="0" w:color="000000"/>
            </w:tcBorders>
            <w:shd w:val="clear" w:color="auto" w:fill="auto"/>
            <w:hideMark/>
          </w:tcPr>
          <w:p w14:paraId="06AC19BF"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13646D4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Уровень звуковой мощности, </w:t>
            </w:r>
            <w:proofErr w:type="spellStart"/>
            <w:r w:rsidRPr="006E7F72">
              <w:rPr>
                <w:rFonts w:ascii="Arial" w:eastAsia="Times New Roman" w:hAnsi="Arial" w:cs="Arial"/>
                <w:color w:val="000000"/>
                <w:sz w:val="16"/>
                <w:szCs w:val="16"/>
                <w:shd w:val="clear" w:color="auto" w:fill="auto"/>
              </w:rPr>
              <w:t>Дб</w:t>
            </w:r>
            <w:proofErr w:type="spellEnd"/>
          </w:p>
        </w:tc>
        <w:tc>
          <w:tcPr>
            <w:tcW w:w="2400" w:type="dxa"/>
            <w:tcBorders>
              <w:top w:val="nil"/>
              <w:left w:val="single" w:sz="4" w:space="0" w:color="000000"/>
              <w:bottom w:val="single" w:sz="4" w:space="0" w:color="000000"/>
              <w:right w:val="single" w:sz="4" w:space="0" w:color="000000"/>
            </w:tcBorders>
            <w:shd w:val="clear" w:color="auto" w:fill="auto"/>
            <w:hideMark/>
          </w:tcPr>
          <w:p w14:paraId="0EC051A6"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03090A86"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57</w:t>
            </w:r>
          </w:p>
        </w:tc>
      </w:tr>
      <w:tr w:rsidR="006E7F72" w:rsidRPr="006E7F72" w14:paraId="0B886C60" w14:textId="77777777" w:rsidTr="00032391">
        <w:trPr>
          <w:trHeight w:val="308"/>
        </w:trPr>
        <w:tc>
          <w:tcPr>
            <w:tcW w:w="840" w:type="dxa"/>
            <w:tcBorders>
              <w:top w:val="nil"/>
              <w:left w:val="single" w:sz="8" w:space="0" w:color="auto"/>
              <w:bottom w:val="single" w:sz="4" w:space="0" w:color="000000"/>
              <w:right w:val="single" w:sz="4" w:space="0" w:color="000000"/>
            </w:tcBorders>
            <w:shd w:val="clear" w:color="auto" w:fill="auto"/>
            <w:hideMark/>
          </w:tcPr>
          <w:p w14:paraId="5A7397B1"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1F8F50DD"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xml:space="preserve">Габаритный размер: </w:t>
            </w:r>
            <w:proofErr w:type="gramStart"/>
            <w:r w:rsidRPr="006E7F72">
              <w:rPr>
                <w:rFonts w:ascii="Arial" w:eastAsia="Times New Roman" w:hAnsi="Arial" w:cs="Arial"/>
                <w:color w:val="000000"/>
                <w:sz w:val="16"/>
                <w:szCs w:val="16"/>
                <w:shd w:val="clear" w:color="auto" w:fill="auto"/>
              </w:rPr>
              <w:t>длина ,</w:t>
            </w:r>
            <w:proofErr w:type="gramEnd"/>
            <w:r w:rsidRPr="006E7F72">
              <w:rPr>
                <w:rFonts w:ascii="Arial" w:eastAsia="Times New Roman" w:hAnsi="Arial" w:cs="Arial"/>
                <w:color w:val="000000"/>
                <w:sz w:val="16"/>
                <w:szCs w:val="16"/>
                <w:shd w:val="clear" w:color="auto" w:fill="auto"/>
              </w:rPr>
              <w:t xml:space="preserve"> мм</w:t>
            </w:r>
          </w:p>
        </w:tc>
        <w:tc>
          <w:tcPr>
            <w:tcW w:w="2400" w:type="dxa"/>
            <w:tcBorders>
              <w:top w:val="nil"/>
              <w:left w:val="single" w:sz="4" w:space="0" w:color="000000"/>
              <w:bottom w:val="single" w:sz="4" w:space="0" w:color="000000"/>
              <w:right w:val="single" w:sz="4" w:space="0" w:color="000000"/>
            </w:tcBorders>
            <w:shd w:val="clear" w:color="auto" w:fill="auto"/>
            <w:hideMark/>
          </w:tcPr>
          <w:p w14:paraId="581DE43B"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0DC9A33F"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3300</w:t>
            </w:r>
          </w:p>
        </w:tc>
      </w:tr>
      <w:tr w:rsidR="006E7F72" w:rsidRPr="006E7F72" w14:paraId="169429DE" w14:textId="77777777" w:rsidTr="00032391">
        <w:trPr>
          <w:trHeight w:val="300"/>
        </w:trPr>
        <w:tc>
          <w:tcPr>
            <w:tcW w:w="840" w:type="dxa"/>
            <w:tcBorders>
              <w:top w:val="nil"/>
              <w:left w:val="single" w:sz="8" w:space="0" w:color="auto"/>
              <w:bottom w:val="single" w:sz="4" w:space="0" w:color="000000"/>
              <w:right w:val="single" w:sz="4" w:space="0" w:color="000000"/>
            </w:tcBorders>
            <w:shd w:val="clear" w:color="auto" w:fill="auto"/>
            <w:hideMark/>
          </w:tcPr>
          <w:p w14:paraId="0BB2531B"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532AD713"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Габаритный размер: ширина, мм</w:t>
            </w:r>
          </w:p>
        </w:tc>
        <w:tc>
          <w:tcPr>
            <w:tcW w:w="2400" w:type="dxa"/>
            <w:tcBorders>
              <w:top w:val="nil"/>
              <w:left w:val="single" w:sz="4" w:space="0" w:color="000000"/>
              <w:bottom w:val="single" w:sz="4" w:space="0" w:color="000000"/>
              <w:right w:val="single" w:sz="4" w:space="0" w:color="000000"/>
            </w:tcBorders>
            <w:shd w:val="clear" w:color="auto" w:fill="auto"/>
            <w:hideMark/>
          </w:tcPr>
          <w:p w14:paraId="2D89CA72"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1A284963"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820</w:t>
            </w:r>
          </w:p>
        </w:tc>
      </w:tr>
      <w:tr w:rsidR="006E7F72" w:rsidRPr="006E7F72" w14:paraId="030A0E62" w14:textId="77777777" w:rsidTr="00032391">
        <w:trPr>
          <w:trHeight w:val="300"/>
        </w:trPr>
        <w:tc>
          <w:tcPr>
            <w:tcW w:w="840" w:type="dxa"/>
            <w:tcBorders>
              <w:top w:val="nil"/>
              <w:left w:val="single" w:sz="8" w:space="0" w:color="auto"/>
              <w:bottom w:val="single" w:sz="4" w:space="0" w:color="000000"/>
              <w:right w:val="single" w:sz="4" w:space="0" w:color="000000"/>
            </w:tcBorders>
            <w:shd w:val="clear" w:color="auto" w:fill="auto"/>
            <w:hideMark/>
          </w:tcPr>
          <w:p w14:paraId="4D16E764"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4" w:space="0" w:color="000000"/>
              <w:right w:val="nil"/>
            </w:tcBorders>
            <w:shd w:val="clear" w:color="auto" w:fill="auto"/>
            <w:hideMark/>
          </w:tcPr>
          <w:p w14:paraId="02B7B495"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Габаритный размер: высота, мм</w:t>
            </w:r>
          </w:p>
        </w:tc>
        <w:tc>
          <w:tcPr>
            <w:tcW w:w="2400" w:type="dxa"/>
            <w:tcBorders>
              <w:top w:val="nil"/>
              <w:left w:val="single" w:sz="4" w:space="0" w:color="000000"/>
              <w:bottom w:val="single" w:sz="4" w:space="0" w:color="000000"/>
              <w:right w:val="single" w:sz="4" w:space="0" w:color="000000"/>
            </w:tcBorders>
            <w:shd w:val="clear" w:color="auto" w:fill="auto"/>
            <w:hideMark/>
          </w:tcPr>
          <w:p w14:paraId="5C977605"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не более</w:t>
            </w:r>
          </w:p>
        </w:tc>
        <w:tc>
          <w:tcPr>
            <w:tcW w:w="760" w:type="dxa"/>
            <w:tcBorders>
              <w:top w:val="nil"/>
              <w:left w:val="nil"/>
              <w:bottom w:val="single" w:sz="4" w:space="0" w:color="000000"/>
              <w:right w:val="single" w:sz="8" w:space="0" w:color="auto"/>
            </w:tcBorders>
            <w:shd w:val="clear" w:color="auto" w:fill="auto"/>
            <w:vAlign w:val="center"/>
            <w:hideMark/>
          </w:tcPr>
          <w:p w14:paraId="39977902"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640</w:t>
            </w:r>
          </w:p>
        </w:tc>
      </w:tr>
      <w:tr w:rsidR="006E7F72" w:rsidRPr="006E7F72" w14:paraId="1FA6F325" w14:textId="77777777" w:rsidTr="00032391">
        <w:trPr>
          <w:trHeight w:val="300"/>
        </w:trPr>
        <w:tc>
          <w:tcPr>
            <w:tcW w:w="840" w:type="dxa"/>
            <w:tcBorders>
              <w:top w:val="nil"/>
              <w:left w:val="single" w:sz="8" w:space="0" w:color="auto"/>
              <w:bottom w:val="single" w:sz="8" w:space="0" w:color="auto"/>
              <w:right w:val="single" w:sz="4" w:space="0" w:color="000000"/>
            </w:tcBorders>
            <w:shd w:val="clear" w:color="auto" w:fill="auto"/>
            <w:hideMark/>
          </w:tcPr>
          <w:p w14:paraId="33D6721C" w14:textId="77777777" w:rsidR="006E7F72" w:rsidRPr="006E7F72" w:rsidRDefault="006E7F72" w:rsidP="006E7F72">
            <w:pPr>
              <w:jc w:val="center"/>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5340" w:type="dxa"/>
            <w:tcBorders>
              <w:top w:val="nil"/>
              <w:left w:val="nil"/>
              <w:bottom w:val="single" w:sz="8" w:space="0" w:color="auto"/>
              <w:right w:val="nil"/>
            </w:tcBorders>
            <w:shd w:val="clear" w:color="auto" w:fill="auto"/>
            <w:hideMark/>
          </w:tcPr>
          <w:p w14:paraId="44E471F8" w14:textId="77777777" w:rsidR="006E7F72" w:rsidRPr="006E7F72" w:rsidRDefault="006E7F72" w:rsidP="006E7F72">
            <w:pPr>
              <w:jc w:val="left"/>
              <w:rPr>
                <w:rFonts w:ascii="Arial" w:eastAsia="Times New Roman" w:hAnsi="Arial" w:cs="Arial"/>
                <w:color w:val="000000"/>
                <w:sz w:val="16"/>
                <w:szCs w:val="16"/>
                <w:shd w:val="clear" w:color="auto" w:fill="auto"/>
              </w:rPr>
            </w:pPr>
            <w:r w:rsidRPr="006E7F72">
              <w:rPr>
                <w:rFonts w:ascii="Arial" w:eastAsia="Times New Roman" w:hAnsi="Arial" w:cs="Arial"/>
                <w:color w:val="000000"/>
                <w:sz w:val="16"/>
                <w:szCs w:val="16"/>
                <w:shd w:val="clear" w:color="auto" w:fill="auto"/>
              </w:rPr>
              <w:t> </w:t>
            </w:r>
          </w:p>
        </w:tc>
        <w:tc>
          <w:tcPr>
            <w:tcW w:w="2400" w:type="dxa"/>
            <w:tcBorders>
              <w:top w:val="nil"/>
              <w:left w:val="single" w:sz="4" w:space="0" w:color="000000"/>
              <w:bottom w:val="single" w:sz="8" w:space="0" w:color="auto"/>
              <w:right w:val="single" w:sz="4" w:space="0" w:color="000000"/>
            </w:tcBorders>
            <w:shd w:val="clear" w:color="auto" w:fill="auto"/>
            <w:hideMark/>
          </w:tcPr>
          <w:p w14:paraId="0AF500C0" w14:textId="77777777" w:rsidR="006E7F72" w:rsidRPr="006E7F72" w:rsidRDefault="006E7F72" w:rsidP="006E7F72">
            <w:pPr>
              <w:jc w:val="center"/>
              <w:rPr>
                <w:rFonts w:ascii="Arial" w:eastAsia="Times New Roman" w:hAnsi="Arial" w:cs="Arial"/>
                <w:color w:val="000000"/>
                <w:sz w:val="18"/>
                <w:szCs w:val="18"/>
                <w:shd w:val="clear" w:color="auto" w:fill="auto"/>
              </w:rPr>
            </w:pPr>
            <w:r w:rsidRPr="006E7F72">
              <w:rPr>
                <w:rFonts w:ascii="Arial" w:eastAsia="Times New Roman" w:hAnsi="Arial" w:cs="Arial"/>
                <w:color w:val="000000"/>
                <w:sz w:val="18"/>
                <w:szCs w:val="18"/>
                <w:shd w:val="clear" w:color="auto" w:fill="auto"/>
              </w:rPr>
              <w:t> </w:t>
            </w:r>
          </w:p>
        </w:tc>
        <w:tc>
          <w:tcPr>
            <w:tcW w:w="760" w:type="dxa"/>
            <w:tcBorders>
              <w:top w:val="nil"/>
              <w:left w:val="nil"/>
              <w:bottom w:val="single" w:sz="8" w:space="0" w:color="auto"/>
              <w:right w:val="single" w:sz="8" w:space="0" w:color="auto"/>
            </w:tcBorders>
            <w:shd w:val="clear" w:color="auto" w:fill="auto"/>
            <w:vAlign w:val="center"/>
            <w:hideMark/>
          </w:tcPr>
          <w:p w14:paraId="742A8E6D" w14:textId="77777777" w:rsidR="006E7F72" w:rsidRPr="006E7F72" w:rsidRDefault="006E7F72" w:rsidP="006E7F72">
            <w:pPr>
              <w:jc w:val="left"/>
              <w:rPr>
                <w:rFonts w:ascii="Arial" w:eastAsia="Times New Roman" w:hAnsi="Arial" w:cs="Arial"/>
                <w:color w:val="000000"/>
                <w:sz w:val="20"/>
                <w:szCs w:val="20"/>
                <w:shd w:val="clear" w:color="auto" w:fill="auto"/>
              </w:rPr>
            </w:pPr>
            <w:r w:rsidRPr="006E7F72">
              <w:rPr>
                <w:rFonts w:ascii="Arial" w:eastAsia="Times New Roman" w:hAnsi="Arial" w:cs="Arial"/>
                <w:color w:val="000000"/>
                <w:sz w:val="20"/>
                <w:szCs w:val="20"/>
                <w:shd w:val="clear" w:color="auto" w:fill="auto"/>
              </w:rPr>
              <w:t> </w:t>
            </w:r>
          </w:p>
        </w:tc>
      </w:tr>
    </w:tbl>
    <w:p w14:paraId="62CA9C8B" w14:textId="77777777" w:rsidR="006E7F72" w:rsidRPr="006E7F72" w:rsidRDefault="006E7F72" w:rsidP="006E7F72">
      <w:pPr>
        <w:jc w:val="left"/>
        <w:rPr>
          <w:rFonts w:eastAsia="Times New Roman"/>
          <w:color w:val="auto"/>
          <w:highlight w:val="yellow"/>
          <w:shd w:val="clear" w:color="auto" w:fill="auto"/>
        </w:rPr>
      </w:pPr>
    </w:p>
    <w:p w14:paraId="11E472FD" w14:textId="77777777" w:rsidR="006E7F72" w:rsidRPr="006E7F72" w:rsidRDefault="006E7F72" w:rsidP="006E7F72">
      <w:pPr>
        <w:ind w:left="6804"/>
        <w:jc w:val="left"/>
        <w:rPr>
          <w:rFonts w:eastAsia="Times New Roman"/>
          <w:color w:val="auto"/>
          <w:sz w:val="22"/>
          <w:szCs w:val="22"/>
          <w:shd w:val="clear" w:color="auto" w:fill="auto"/>
        </w:rPr>
      </w:pPr>
    </w:p>
    <w:p w14:paraId="041C1C5F" w14:textId="77777777" w:rsidR="006E7F72" w:rsidRPr="006E7F72" w:rsidRDefault="006E7F72" w:rsidP="006E7F72">
      <w:pPr>
        <w:ind w:left="6804"/>
        <w:jc w:val="left"/>
        <w:rPr>
          <w:rFonts w:eastAsia="Times New Roman"/>
          <w:color w:val="auto"/>
          <w:sz w:val="22"/>
          <w:szCs w:val="22"/>
          <w:shd w:val="clear" w:color="auto" w:fill="auto"/>
        </w:rPr>
      </w:pPr>
    </w:p>
    <w:p w14:paraId="45790E6D" w14:textId="77777777" w:rsidR="006E7F72" w:rsidRPr="006E7F72" w:rsidRDefault="006E7F72" w:rsidP="006E7F72">
      <w:pPr>
        <w:ind w:left="6804"/>
        <w:jc w:val="left"/>
        <w:rPr>
          <w:rFonts w:eastAsia="Times New Roman"/>
          <w:color w:val="auto"/>
          <w:sz w:val="22"/>
          <w:szCs w:val="22"/>
          <w:shd w:val="clear" w:color="auto" w:fill="auto"/>
        </w:rPr>
      </w:pPr>
    </w:p>
    <w:p w14:paraId="502B41FD" w14:textId="77777777" w:rsidR="006E7F72" w:rsidRPr="006E7F72" w:rsidRDefault="006E7F72" w:rsidP="006E7F72">
      <w:pPr>
        <w:ind w:left="6804"/>
        <w:jc w:val="left"/>
        <w:rPr>
          <w:rFonts w:eastAsia="Times New Roman"/>
          <w:color w:val="auto"/>
          <w:sz w:val="22"/>
          <w:szCs w:val="22"/>
          <w:shd w:val="clear" w:color="auto" w:fill="auto"/>
        </w:rPr>
      </w:pPr>
    </w:p>
    <w:p w14:paraId="268F714F" w14:textId="77777777" w:rsidR="006E7F72" w:rsidRPr="006E7F72" w:rsidRDefault="006E7F72" w:rsidP="006E7F72">
      <w:pPr>
        <w:ind w:left="6804"/>
        <w:jc w:val="left"/>
        <w:rPr>
          <w:rFonts w:eastAsia="Times New Roman"/>
          <w:color w:val="auto"/>
          <w:sz w:val="22"/>
          <w:szCs w:val="22"/>
          <w:shd w:val="clear" w:color="auto" w:fill="auto"/>
        </w:rPr>
      </w:pPr>
    </w:p>
    <w:p w14:paraId="67FABAD7" w14:textId="77777777" w:rsidR="006E7F72" w:rsidRPr="006E7F72" w:rsidRDefault="006E7F72" w:rsidP="006E7F72">
      <w:pPr>
        <w:jc w:val="left"/>
        <w:rPr>
          <w:rFonts w:eastAsia="Times New Roman"/>
          <w:color w:val="auto"/>
          <w:sz w:val="22"/>
          <w:szCs w:val="22"/>
          <w:shd w:val="clear" w:color="auto" w:fill="auto"/>
        </w:rPr>
      </w:pPr>
    </w:p>
    <w:p w14:paraId="18DEAD77" w14:textId="77777777" w:rsidR="006E7F72" w:rsidRPr="006E7F72" w:rsidRDefault="006E7F72" w:rsidP="006E7F72">
      <w:pPr>
        <w:ind w:left="6804"/>
        <w:jc w:val="left"/>
        <w:rPr>
          <w:rFonts w:eastAsia="Times New Roman"/>
          <w:color w:val="auto"/>
          <w:sz w:val="22"/>
          <w:szCs w:val="22"/>
          <w:shd w:val="clear" w:color="auto" w:fill="auto"/>
        </w:rPr>
      </w:pPr>
    </w:p>
    <w:p w14:paraId="31B15C2A" w14:textId="77777777" w:rsidR="006E7F72" w:rsidRPr="006E7F72" w:rsidRDefault="006E7F72" w:rsidP="006E7F72">
      <w:pPr>
        <w:ind w:left="6804"/>
        <w:jc w:val="left"/>
        <w:rPr>
          <w:rFonts w:eastAsia="Times New Roman"/>
          <w:color w:val="auto"/>
          <w:sz w:val="22"/>
          <w:szCs w:val="22"/>
          <w:shd w:val="clear" w:color="auto" w:fill="auto"/>
        </w:rPr>
      </w:pPr>
    </w:p>
    <w:p w14:paraId="7C2977FE" w14:textId="77777777" w:rsidR="006E7F72" w:rsidRPr="006E7F72" w:rsidRDefault="006E7F72" w:rsidP="006E7F72">
      <w:pPr>
        <w:ind w:left="6804"/>
        <w:jc w:val="left"/>
        <w:rPr>
          <w:rFonts w:eastAsia="Times New Roman"/>
          <w:color w:val="auto"/>
          <w:sz w:val="22"/>
          <w:szCs w:val="22"/>
          <w:shd w:val="clear" w:color="auto" w:fill="auto"/>
        </w:rPr>
      </w:pPr>
    </w:p>
    <w:p w14:paraId="5DED4914" w14:textId="77777777" w:rsidR="006E7F72" w:rsidRPr="006E7F72" w:rsidRDefault="006E7F72" w:rsidP="006E7F72">
      <w:pPr>
        <w:ind w:left="6804"/>
        <w:jc w:val="left"/>
        <w:rPr>
          <w:rFonts w:eastAsia="Times New Roman"/>
          <w:color w:val="auto"/>
          <w:sz w:val="22"/>
          <w:szCs w:val="22"/>
          <w:shd w:val="clear" w:color="auto" w:fill="auto"/>
        </w:rPr>
      </w:pPr>
    </w:p>
    <w:p w14:paraId="73195D34" w14:textId="77777777" w:rsidR="006E7F72" w:rsidRPr="006E7F72" w:rsidRDefault="006E7F72" w:rsidP="006E7F72">
      <w:pPr>
        <w:ind w:left="6804"/>
        <w:rPr>
          <w:rFonts w:eastAsia="Times New Roman"/>
          <w:color w:val="auto"/>
          <w:sz w:val="22"/>
          <w:szCs w:val="22"/>
          <w:shd w:val="clear" w:color="auto" w:fill="auto"/>
        </w:rPr>
      </w:pPr>
    </w:p>
    <w:p w14:paraId="2F198509" w14:textId="77777777" w:rsidR="006E7F72" w:rsidRPr="006E7F72" w:rsidRDefault="006E7F72" w:rsidP="006E7F72">
      <w:pPr>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rPr>
        <w:t xml:space="preserve">                                                                                                                           Приложение № 2 к Договору </w:t>
      </w:r>
      <w:r w:rsidRPr="006E7F72">
        <w:rPr>
          <w:rFonts w:eastAsia="Times New Roman"/>
          <w:color w:val="auto"/>
          <w:sz w:val="22"/>
          <w:szCs w:val="22"/>
          <w:shd w:val="clear" w:color="auto" w:fill="auto"/>
          <w:lang w:eastAsia="en-US" w:bidi="en-US"/>
        </w:rPr>
        <w:t xml:space="preserve">на </w:t>
      </w:r>
    </w:p>
    <w:p w14:paraId="0111688A" w14:textId="77777777" w:rsidR="006E7F72" w:rsidRPr="006E7F72" w:rsidRDefault="006E7F72" w:rsidP="006E7F72">
      <w:pPr>
        <w:ind w:left="5664" w:firstLine="708"/>
        <w:jc w:val="left"/>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       выполнение капитального ремонта          </w:t>
      </w:r>
    </w:p>
    <w:p w14:paraId="13E42770" w14:textId="77777777" w:rsidR="006E7F72" w:rsidRPr="006E7F72" w:rsidRDefault="006E7F72" w:rsidP="006E7F72">
      <w:pPr>
        <w:ind w:left="5664" w:firstLine="708"/>
        <w:jc w:val="left"/>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       вентиляции лаборатории МУП    </w:t>
      </w:r>
    </w:p>
    <w:p w14:paraId="32C9BB19" w14:textId="77777777" w:rsidR="006E7F72" w:rsidRPr="006E7F72" w:rsidRDefault="006E7F72" w:rsidP="006E7F72">
      <w:pPr>
        <w:ind w:left="5664" w:firstLine="708"/>
        <w:jc w:val="left"/>
        <w:rPr>
          <w:rFonts w:eastAsia="Times New Roman"/>
          <w:color w:val="auto"/>
          <w:sz w:val="22"/>
          <w:szCs w:val="22"/>
          <w:shd w:val="clear" w:color="auto" w:fill="auto"/>
        </w:rPr>
      </w:pPr>
      <w:r w:rsidRPr="006E7F72">
        <w:rPr>
          <w:rFonts w:eastAsia="Times New Roman"/>
          <w:color w:val="auto"/>
          <w:sz w:val="22"/>
          <w:szCs w:val="22"/>
          <w:shd w:val="clear" w:color="auto" w:fill="auto"/>
          <w:lang w:eastAsia="en-US" w:bidi="en-US"/>
        </w:rPr>
        <w:t xml:space="preserve">       "Водоканал"</w:t>
      </w:r>
      <w:r w:rsidRPr="006E7F72">
        <w:rPr>
          <w:rFonts w:eastAsia="Times New Roman"/>
          <w:color w:val="auto"/>
          <w:sz w:val="22"/>
          <w:szCs w:val="22"/>
          <w:shd w:val="clear" w:color="auto" w:fill="auto"/>
        </w:rPr>
        <w:t xml:space="preserve">    </w:t>
      </w:r>
    </w:p>
    <w:p w14:paraId="001B7109" w14:textId="77777777" w:rsidR="006E7F72" w:rsidRPr="006E7F72" w:rsidRDefault="006E7F72" w:rsidP="006E7F72">
      <w:pPr>
        <w:ind w:left="5664" w:firstLine="708"/>
        <w:jc w:val="left"/>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       от __________№ ________</w:t>
      </w:r>
    </w:p>
    <w:p w14:paraId="37CC11EB" w14:textId="77777777" w:rsidR="006E7F72" w:rsidRPr="006E7F72" w:rsidRDefault="006E7F72" w:rsidP="006E7F72">
      <w:pPr>
        <w:spacing w:line="240" w:lineRule="exact"/>
        <w:jc w:val="center"/>
        <w:rPr>
          <w:rFonts w:eastAsia="Times New Roman"/>
          <w:b/>
          <w:color w:val="FF0000"/>
          <w:sz w:val="22"/>
          <w:szCs w:val="22"/>
          <w:shd w:val="clear" w:color="auto" w:fill="auto"/>
        </w:rPr>
      </w:pPr>
    </w:p>
    <w:p w14:paraId="2AD82394" w14:textId="77777777" w:rsidR="006E7F72" w:rsidRPr="006E7F72" w:rsidRDefault="006E7F72" w:rsidP="006E7F72">
      <w:pPr>
        <w:jc w:val="center"/>
        <w:rPr>
          <w:rFonts w:eastAsia="Times New Roman"/>
          <w:b/>
          <w:color w:val="auto"/>
          <w:sz w:val="28"/>
          <w:szCs w:val="28"/>
          <w:shd w:val="clear" w:color="auto" w:fill="auto"/>
        </w:rPr>
      </w:pPr>
    </w:p>
    <w:p w14:paraId="40D99B9D" w14:textId="77777777" w:rsidR="006E7F72" w:rsidRPr="006E7F72" w:rsidRDefault="006E7F72" w:rsidP="006E7F72">
      <w:pPr>
        <w:jc w:val="center"/>
        <w:rPr>
          <w:rFonts w:eastAsia="Times New Roman"/>
          <w:b/>
          <w:color w:val="auto"/>
          <w:sz w:val="28"/>
          <w:szCs w:val="28"/>
          <w:shd w:val="clear" w:color="auto" w:fill="auto"/>
        </w:rPr>
      </w:pPr>
      <w:r w:rsidRPr="006E7F72">
        <w:rPr>
          <w:rFonts w:eastAsia="Times New Roman"/>
          <w:b/>
          <w:color w:val="auto"/>
          <w:sz w:val="28"/>
          <w:szCs w:val="28"/>
          <w:shd w:val="clear" w:color="auto" w:fill="auto"/>
        </w:rPr>
        <w:t>Локальный сметный расчет</w:t>
      </w:r>
    </w:p>
    <w:p w14:paraId="7733AE5F"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14B578A3" w14:textId="77777777" w:rsidR="006E7F72" w:rsidRPr="006E7F72" w:rsidRDefault="006E7F72" w:rsidP="006E7F72">
      <w:pPr>
        <w:jc w:val="center"/>
        <w:rPr>
          <w:rFonts w:eastAsia="Times New Roman"/>
          <w:color w:val="auto"/>
          <w:sz w:val="28"/>
          <w:szCs w:val="28"/>
          <w:shd w:val="clear" w:color="auto" w:fill="auto"/>
        </w:rPr>
      </w:pPr>
      <w:r w:rsidRPr="006E7F72">
        <w:rPr>
          <w:rFonts w:eastAsia="Times New Roman"/>
          <w:color w:val="auto"/>
          <w:sz w:val="28"/>
          <w:szCs w:val="28"/>
          <w:shd w:val="clear" w:color="auto" w:fill="auto"/>
        </w:rPr>
        <w:t>(прилагается отдельным файлом)</w:t>
      </w:r>
    </w:p>
    <w:p w14:paraId="10E1BE17"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3F4626A9"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014604FA"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7639ADA7"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1DC7E0C6"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1806C9C0"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5776789B"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76FDB270"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7DB3749C"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688D83AC" w14:textId="77777777" w:rsidR="006E7F72" w:rsidRPr="006E7F72" w:rsidRDefault="006E7F72" w:rsidP="006E7F72">
      <w:pPr>
        <w:spacing w:line="240" w:lineRule="exact"/>
        <w:jc w:val="center"/>
        <w:rPr>
          <w:rFonts w:eastAsia="Times New Roman"/>
          <w:b/>
          <w:color w:val="auto"/>
          <w:sz w:val="20"/>
          <w:szCs w:val="20"/>
          <w:shd w:val="clear" w:color="auto" w:fill="auto"/>
        </w:rPr>
      </w:pPr>
    </w:p>
    <w:p w14:paraId="2CFD6329" w14:textId="77777777" w:rsidR="003D2B59" w:rsidRPr="003D2B59" w:rsidRDefault="003D2B59" w:rsidP="003D2B59">
      <w:pPr>
        <w:spacing w:line="240" w:lineRule="exact"/>
        <w:jc w:val="center"/>
        <w:rPr>
          <w:rFonts w:eastAsia="Times New Roman"/>
          <w:b/>
          <w:color w:val="auto"/>
          <w:sz w:val="22"/>
          <w:szCs w:val="22"/>
          <w:shd w:val="clear" w:color="auto" w:fill="auto"/>
        </w:rPr>
      </w:pPr>
    </w:p>
    <w:p w14:paraId="0FD1D717" w14:textId="77777777" w:rsidR="003D2B59" w:rsidRPr="003D2B59" w:rsidRDefault="003D2B59" w:rsidP="003D2B59">
      <w:pPr>
        <w:spacing w:line="240" w:lineRule="exact"/>
        <w:jc w:val="center"/>
        <w:rPr>
          <w:rFonts w:eastAsia="Times New Roman"/>
          <w:b/>
          <w:color w:val="auto"/>
          <w:sz w:val="22"/>
          <w:szCs w:val="22"/>
          <w:shd w:val="clear" w:color="auto" w:fill="auto"/>
        </w:rPr>
      </w:pPr>
    </w:p>
    <w:p w14:paraId="003553DE" w14:textId="77777777" w:rsidR="003D2B59" w:rsidRPr="003D2B59" w:rsidRDefault="003D2B59" w:rsidP="003D2B59">
      <w:pPr>
        <w:spacing w:line="240" w:lineRule="exact"/>
        <w:jc w:val="center"/>
        <w:rPr>
          <w:rFonts w:eastAsia="Times New Roman"/>
          <w:b/>
          <w:color w:val="auto"/>
          <w:sz w:val="22"/>
          <w:szCs w:val="22"/>
          <w:shd w:val="clear" w:color="auto" w:fill="auto"/>
        </w:rPr>
      </w:pPr>
    </w:p>
    <w:p w14:paraId="18DF1C34" w14:textId="77777777" w:rsidR="003D2B59" w:rsidRPr="003D2B59" w:rsidRDefault="003D2B59" w:rsidP="003D2B59">
      <w:pPr>
        <w:spacing w:line="240" w:lineRule="exact"/>
        <w:jc w:val="center"/>
        <w:rPr>
          <w:rFonts w:eastAsia="Times New Roman"/>
          <w:b/>
          <w:color w:val="auto"/>
          <w:sz w:val="22"/>
          <w:szCs w:val="22"/>
          <w:shd w:val="clear" w:color="auto" w:fill="auto"/>
        </w:rPr>
      </w:pPr>
    </w:p>
    <w:p w14:paraId="4249C558" w14:textId="77777777" w:rsidR="003D2B59" w:rsidRPr="003D2B59" w:rsidRDefault="003D2B59" w:rsidP="003D2B59">
      <w:pPr>
        <w:spacing w:line="240" w:lineRule="exact"/>
        <w:jc w:val="center"/>
        <w:rPr>
          <w:rFonts w:eastAsia="Times New Roman"/>
          <w:b/>
          <w:color w:val="auto"/>
          <w:sz w:val="22"/>
          <w:szCs w:val="22"/>
          <w:shd w:val="clear" w:color="auto" w:fill="auto"/>
        </w:rPr>
      </w:pPr>
    </w:p>
    <w:p w14:paraId="232489A2" w14:textId="77777777" w:rsidR="003D2B59" w:rsidRPr="003D2B59" w:rsidRDefault="003D2B59" w:rsidP="003D2B59">
      <w:pPr>
        <w:spacing w:line="240" w:lineRule="exact"/>
        <w:jc w:val="center"/>
        <w:rPr>
          <w:rFonts w:eastAsia="Times New Roman"/>
          <w:b/>
          <w:color w:val="auto"/>
          <w:sz w:val="22"/>
          <w:szCs w:val="22"/>
          <w:shd w:val="clear" w:color="auto" w:fill="auto"/>
        </w:rPr>
      </w:pPr>
    </w:p>
    <w:p w14:paraId="5CD88E1A" w14:textId="77777777" w:rsidR="00675778" w:rsidRDefault="00675778" w:rsidP="00675778">
      <w:pPr>
        <w:ind w:firstLine="709"/>
        <w:jc w:val="center"/>
        <w:rPr>
          <w:rFonts w:eastAsia="Calibri"/>
          <w:b/>
          <w:color w:val="auto"/>
          <w:shd w:val="clear" w:color="auto" w:fill="auto"/>
          <w:lang w:eastAsia="en-US"/>
        </w:rPr>
      </w:pPr>
      <w:r w:rsidRPr="005A4A18">
        <w:rPr>
          <w:rFonts w:eastAsia="Calibri"/>
          <w:b/>
          <w:color w:val="auto"/>
          <w:shd w:val="clear" w:color="auto" w:fill="auto"/>
          <w:lang w:eastAsia="en-US"/>
        </w:rPr>
        <w:lastRenderedPageBreak/>
        <w:t>РАЗДЕЛ</w:t>
      </w:r>
      <w:r w:rsidR="00CF7D78" w:rsidRPr="005A4A18">
        <w:rPr>
          <w:rFonts w:eastAsia="Calibri"/>
          <w:b/>
          <w:color w:val="auto"/>
          <w:shd w:val="clear" w:color="auto" w:fill="auto"/>
          <w:lang w:eastAsia="en-US"/>
        </w:rPr>
        <w:t xml:space="preserve"> </w:t>
      </w:r>
      <w:r w:rsidRPr="005A4A18">
        <w:rPr>
          <w:rFonts w:eastAsia="Calibri"/>
          <w:b/>
          <w:color w:val="auto"/>
          <w:shd w:val="clear" w:color="auto" w:fill="auto"/>
          <w:lang w:val="en-US" w:eastAsia="en-US"/>
        </w:rPr>
        <w:t>V</w:t>
      </w:r>
      <w:r w:rsidRPr="005A4A18">
        <w:rPr>
          <w:rFonts w:eastAsia="Calibri"/>
          <w:b/>
          <w:color w:val="auto"/>
          <w:shd w:val="clear" w:color="auto" w:fill="auto"/>
          <w:lang w:eastAsia="en-US"/>
        </w:rPr>
        <w:t>.</w:t>
      </w:r>
      <w:r w:rsidR="00CF7D78" w:rsidRPr="005A4A18">
        <w:rPr>
          <w:rFonts w:eastAsia="Calibri"/>
          <w:b/>
          <w:color w:val="auto"/>
          <w:shd w:val="clear" w:color="auto" w:fill="auto"/>
          <w:lang w:eastAsia="en-US"/>
        </w:rPr>
        <w:t xml:space="preserve"> </w:t>
      </w:r>
      <w:r w:rsidR="00CA3156" w:rsidRPr="005A4A18">
        <w:rPr>
          <w:rFonts w:eastAsia="Calibri"/>
          <w:b/>
          <w:color w:val="auto"/>
          <w:shd w:val="clear" w:color="auto" w:fill="auto"/>
          <w:lang w:eastAsia="en-US"/>
        </w:rPr>
        <w:t>СВЕДЕНИЯ О НАЧАЛЬНОЙ (МАКСИМАЛЬНОЙ) ЦЕНЕ ЕДИНИЦЫ КАЖДОГО ТОВАРА, РАБОТЫ, УСЛУГИ</w:t>
      </w:r>
    </w:p>
    <w:p w14:paraId="6DFCA8AE" w14:textId="77777777" w:rsidR="002C730E" w:rsidRDefault="002C730E" w:rsidP="00675778">
      <w:pPr>
        <w:ind w:firstLine="709"/>
        <w:jc w:val="center"/>
        <w:rPr>
          <w:rFonts w:eastAsia="Calibri"/>
          <w:b/>
          <w:color w:val="auto"/>
          <w:shd w:val="clear" w:color="auto" w:fill="auto"/>
          <w:lang w:eastAsia="en-US"/>
        </w:rPr>
      </w:pPr>
    </w:p>
    <w:p w14:paraId="0CAF4C6E" w14:textId="77777777" w:rsidR="002C730E" w:rsidRDefault="002C730E" w:rsidP="00675778">
      <w:pPr>
        <w:ind w:firstLine="709"/>
        <w:jc w:val="center"/>
        <w:rPr>
          <w:rFonts w:eastAsia="Calibri"/>
          <w:b/>
          <w:color w:val="auto"/>
          <w:shd w:val="clear" w:color="auto" w:fill="auto"/>
          <w:lang w:eastAsia="en-US"/>
        </w:rPr>
      </w:pPr>
    </w:p>
    <w:p w14:paraId="5EAD8866" w14:textId="77777777" w:rsidR="00F97C46" w:rsidRPr="00493113" w:rsidRDefault="00F97C46" w:rsidP="00F97C46">
      <w:pPr>
        <w:ind w:firstLine="709"/>
        <w:jc w:val="center"/>
        <w:rPr>
          <w:rFonts w:eastAsiaTheme="minorEastAsia"/>
          <w:b/>
          <w:bCs/>
          <w:sz w:val="22"/>
          <w:szCs w:val="22"/>
          <w:shd w:val="clear" w:color="auto" w:fill="auto"/>
          <w:lang w:eastAsia="en-US"/>
        </w:rPr>
      </w:pPr>
      <w:r w:rsidRPr="00493113">
        <w:rPr>
          <w:rFonts w:eastAsiaTheme="minorEastAsia"/>
          <w:b/>
          <w:bCs/>
          <w:sz w:val="22"/>
          <w:szCs w:val="22"/>
          <w:shd w:val="clear" w:color="auto" w:fill="auto"/>
          <w:lang w:eastAsia="en-US"/>
        </w:rPr>
        <w:t>ЛОКАЛЬНЫЕ СМЕТНЫЕ РАСЧЕТЫ</w:t>
      </w:r>
    </w:p>
    <w:p w14:paraId="36359936" w14:textId="77777777" w:rsidR="00654C5C" w:rsidRDefault="00F97C46" w:rsidP="00F97C46">
      <w:pPr>
        <w:ind w:firstLine="709"/>
        <w:jc w:val="center"/>
        <w:rPr>
          <w:rFonts w:eastAsiaTheme="minorEastAsia"/>
          <w:bCs/>
          <w:i/>
          <w:sz w:val="28"/>
          <w:szCs w:val="28"/>
          <w:shd w:val="clear" w:color="auto" w:fill="auto"/>
          <w:lang w:eastAsia="en-US"/>
        </w:rPr>
      </w:pPr>
      <w:r w:rsidRPr="00493113">
        <w:rPr>
          <w:rFonts w:eastAsiaTheme="minorEastAsia"/>
          <w:b/>
          <w:bCs/>
          <w:i/>
          <w:sz w:val="22"/>
          <w:szCs w:val="22"/>
          <w:shd w:val="clear" w:color="auto" w:fill="auto"/>
          <w:lang w:eastAsia="en-US"/>
        </w:rPr>
        <w:t>(</w:t>
      </w:r>
      <w:r w:rsidRPr="00493113">
        <w:rPr>
          <w:rFonts w:eastAsiaTheme="minorEastAsia"/>
          <w:bCs/>
          <w:i/>
          <w:sz w:val="28"/>
          <w:szCs w:val="28"/>
          <w:shd w:val="clear" w:color="auto" w:fill="auto"/>
          <w:lang w:eastAsia="en-US"/>
        </w:rPr>
        <w:t>прилагаются отдельным файлом)</w:t>
      </w:r>
    </w:p>
    <w:p w14:paraId="538D6A93" w14:textId="77777777" w:rsidR="00F97C46" w:rsidRDefault="00F97C46" w:rsidP="00F97C46">
      <w:pPr>
        <w:ind w:firstLine="709"/>
        <w:rPr>
          <w:rFonts w:eastAsiaTheme="minorEastAsia"/>
          <w:bCs/>
          <w:i/>
          <w:sz w:val="28"/>
          <w:szCs w:val="28"/>
          <w:shd w:val="clear" w:color="auto" w:fill="auto"/>
          <w:lang w:eastAsia="en-US"/>
        </w:rPr>
      </w:pPr>
    </w:p>
    <w:p w14:paraId="09D504C1" w14:textId="4256954F" w:rsidR="00F97C46" w:rsidRDefault="00F97C46" w:rsidP="00F97C46">
      <w:pPr>
        <w:ind w:firstLine="709"/>
        <w:rPr>
          <w:rFonts w:eastAsia="Times New Roman"/>
          <w:color w:val="auto"/>
          <w:sz w:val="21"/>
          <w:szCs w:val="21"/>
          <w:shd w:val="clear" w:color="auto" w:fill="auto"/>
          <w:lang w:eastAsia="en-US" w:bidi="en-US"/>
        </w:rPr>
        <w:sectPr w:rsidR="00F97C46" w:rsidSect="005D7EDF">
          <w:pgSz w:w="11906" w:h="16838"/>
          <w:pgMar w:top="709" w:right="566" w:bottom="426" w:left="851" w:header="708" w:footer="708" w:gutter="0"/>
          <w:cols w:space="708"/>
          <w:docGrid w:linePitch="360"/>
        </w:sectPr>
      </w:pPr>
    </w:p>
    <w:p w14:paraId="4C241FE0" w14:textId="77777777"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lastRenderedPageBreak/>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14:paraId="20E7C452" w14:textId="77777777" w:rsidR="002A4DE4" w:rsidRDefault="002A4DE4" w:rsidP="00675778">
      <w:pPr>
        <w:ind w:firstLine="709"/>
        <w:jc w:val="center"/>
        <w:rPr>
          <w:rFonts w:eastAsia="Calibri"/>
          <w:b/>
          <w:color w:val="auto"/>
          <w:shd w:val="clear" w:color="auto" w:fill="auto"/>
          <w:lang w:eastAsia="en-US"/>
        </w:rPr>
      </w:pPr>
    </w:p>
    <w:p w14:paraId="76633F80"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5887F6CD" w14:textId="77777777"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7314067D" w14:textId="77777777"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6249D874" w14:textId="77777777"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4601BB79" w14:textId="77777777"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14:paraId="4B81E8EC" w14:textId="77777777"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1D18903" w14:textId="77777777"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E822BC7" w14:textId="77777777"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DB7D3A">
        <w:rPr>
          <w:rFonts w:eastAsia="Calibri"/>
          <w:color w:val="auto"/>
          <w:sz w:val="22"/>
          <w:szCs w:val="22"/>
          <w:shd w:val="clear" w:color="auto" w:fill="auto"/>
          <w:lang w:eastAsia="en-US"/>
        </w:rPr>
        <w:t>в закупке</w:t>
      </w:r>
      <w:proofErr w:type="gramEnd"/>
      <w:r w:rsidR="00DB7D3A" w:rsidRPr="00DB7D3A">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12D65C85" w14:textId="77777777"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44A80B18" w14:textId="77777777"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7DBE7B12" w14:textId="77777777"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0F845C33" w14:textId="77777777" w:rsidR="002752EF" w:rsidRPr="003659F8" w:rsidRDefault="002752EF" w:rsidP="008F6D08">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63D1D157" w14:textId="77777777" w:rsidR="002752EF" w:rsidRPr="003659F8" w:rsidRDefault="002752EF" w:rsidP="008F6D08">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0358D505" w14:textId="77777777" w:rsidR="002752EF" w:rsidRPr="003659F8" w:rsidRDefault="002752EF" w:rsidP="008F6D08">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01F0CF33" w14:textId="77777777" w:rsidR="00991783" w:rsidRPr="002A4DE4" w:rsidRDefault="002752EF" w:rsidP="008F6D08">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0E499BB7" w14:textId="77777777" w:rsidR="002C74ED" w:rsidRPr="00EC64EA" w:rsidRDefault="002C74ED" w:rsidP="002C74ED">
      <w:pPr>
        <w:suppressAutoHyphens/>
        <w:ind w:left="567"/>
        <w:contextualSpacing/>
        <w:rPr>
          <w:rFonts w:eastAsia="Times New Roman"/>
          <w:color w:val="auto"/>
          <w:sz w:val="22"/>
          <w:szCs w:val="22"/>
          <w:shd w:val="clear" w:color="auto" w:fill="auto"/>
        </w:rPr>
      </w:pPr>
    </w:p>
    <w:p w14:paraId="38E77A33" w14:textId="77777777"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2347C248" w14:textId="77777777" w:rsidR="002A4DE4" w:rsidRDefault="002A4DE4" w:rsidP="00F32A03">
      <w:pPr>
        <w:ind w:firstLine="709"/>
        <w:jc w:val="right"/>
        <w:rPr>
          <w:rFonts w:eastAsia="Calibri"/>
          <w:i/>
          <w:color w:val="auto"/>
          <w:shd w:val="clear" w:color="auto" w:fill="auto"/>
          <w:lang w:eastAsia="en-US"/>
        </w:rPr>
      </w:pPr>
    </w:p>
    <w:p w14:paraId="12F51023" w14:textId="77777777" w:rsidR="002A4DE4" w:rsidRDefault="002A4DE4" w:rsidP="00F32A03">
      <w:pPr>
        <w:ind w:firstLine="709"/>
        <w:jc w:val="right"/>
        <w:rPr>
          <w:rFonts w:eastAsia="Calibri"/>
          <w:i/>
          <w:color w:val="auto"/>
          <w:shd w:val="clear" w:color="auto" w:fill="auto"/>
          <w:lang w:eastAsia="en-US"/>
        </w:rPr>
      </w:pPr>
    </w:p>
    <w:p w14:paraId="5E78C93B" w14:textId="77777777" w:rsidR="00503374" w:rsidRDefault="00503374" w:rsidP="00F32A03">
      <w:pPr>
        <w:ind w:firstLine="709"/>
        <w:jc w:val="right"/>
        <w:rPr>
          <w:rFonts w:eastAsia="Calibri"/>
          <w:i/>
          <w:color w:val="auto"/>
          <w:shd w:val="clear" w:color="auto" w:fill="auto"/>
          <w:lang w:eastAsia="en-US"/>
        </w:rPr>
      </w:pPr>
    </w:p>
    <w:p w14:paraId="5ACCD751" w14:textId="77777777" w:rsidR="00503374" w:rsidRDefault="00503374" w:rsidP="00F32A03">
      <w:pPr>
        <w:ind w:firstLine="709"/>
        <w:jc w:val="right"/>
        <w:rPr>
          <w:rFonts w:eastAsia="Calibri"/>
          <w:i/>
          <w:color w:val="auto"/>
          <w:shd w:val="clear" w:color="auto" w:fill="auto"/>
          <w:lang w:eastAsia="en-US"/>
        </w:rPr>
      </w:pPr>
    </w:p>
    <w:p w14:paraId="7F6D1411" w14:textId="77777777" w:rsidR="00503374" w:rsidRDefault="00503374" w:rsidP="00F32A03">
      <w:pPr>
        <w:ind w:firstLine="709"/>
        <w:jc w:val="right"/>
        <w:rPr>
          <w:rFonts w:eastAsia="Calibri"/>
          <w:i/>
          <w:color w:val="auto"/>
          <w:shd w:val="clear" w:color="auto" w:fill="auto"/>
          <w:lang w:eastAsia="en-US"/>
        </w:rPr>
      </w:pPr>
    </w:p>
    <w:p w14:paraId="16A7C19F" w14:textId="77777777" w:rsidR="00503374" w:rsidRDefault="00503374" w:rsidP="00F32A03">
      <w:pPr>
        <w:ind w:firstLine="709"/>
        <w:jc w:val="right"/>
        <w:rPr>
          <w:rFonts w:eastAsia="Calibri"/>
          <w:i/>
          <w:color w:val="auto"/>
          <w:shd w:val="clear" w:color="auto" w:fill="auto"/>
          <w:lang w:eastAsia="en-US"/>
        </w:rPr>
      </w:pPr>
    </w:p>
    <w:p w14:paraId="3CBBA48A" w14:textId="77777777" w:rsidR="00503374" w:rsidRDefault="00503374" w:rsidP="00F32A03">
      <w:pPr>
        <w:ind w:firstLine="709"/>
        <w:jc w:val="right"/>
        <w:rPr>
          <w:rFonts w:eastAsia="Calibri"/>
          <w:i/>
          <w:color w:val="auto"/>
          <w:shd w:val="clear" w:color="auto" w:fill="auto"/>
          <w:lang w:eastAsia="en-US"/>
        </w:rPr>
      </w:pPr>
    </w:p>
    <w:p w14:paraId="05A40952" w14:textId="77777777" w:rsidR="002727DC" w:rsidRDefault="002727DC" w:rsidP="00F32A03">
      <w:pPr>
        <w:ind w:firstLine="709"/>
        <w:jc w:val="right"/>
        <w:rPr>
          <w:rFonts w:eastAsia="Calibri"/>
          <w:i/>
          <w:color w:val="auto"/>
          <w:shd w:val="clear" w:color="auto" w:fill="auto"/>
          <w:lang w:eastAsia="en-US"/>
        </w:rPr>
      </w:pPr>
    </w:p>
    <w:p w14:paraId="01063156" w14:textId="77777777" w:rsidR="002727DC" w:rsidRDefault="002727DC" w:rsidP="00F32A03">
      <w:pPr>
        <w:ind w:firstLine="709"/>
        <w:jc w:val="right"/>
        <w:rPr>
          <w:rFonts w:eastAsia="Calibri"/>
          <w:i/>
          <w:color w:val="auto"/>
          <w:shd w:val="clear" w:color="auto" w:fill="auto"/>
          <w:lang w:eastAsia="en-US"/>
        </w:rPr>
      </w:pPr>
    </w:p>
    <w:p w14:paraId="659F599A" w14:textId="77777777"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lastRenderedPageBreak/>
        <w:t>Рекомендуемая ф</w:t>
      </w:r>
      <w:r w:rsidRPr="00721171">
        <w:rPr>
          <w:rFonts w:eastAsia="Calibri"/>
          <w:i/>
          <w:color w:val="auto"/>
          <w:shd w:val="clear" w:color="auto" w:fill="auto"/>
          <w:lang w:eastAsia="en-US"/>
        </w:rPr>
        <w:t>орма первой части заявки</w:t>
      </w:r>
    </w:p>
    <w:tbl>
      <w:tblPr>
        <w:tblW w:w="479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2"/>
        <w:gridCol w:w="2057"/>
        <w:gridCol w:w="3886"/>
        <w:gridCol w:w="2029"/>
        <w:gridCol w:w="1585"/>
      </w:tblGrid>
      <w:tr w:rsidR="005F4515" w:rsidRPr="001744C7" w14:paraId="51E95975" w14:textId="7B0B677F" w:rsidTr="005F4515">
        <w:trPr>
          <w:trHeight w:val="1561"/>
        </w:trPr>
        <w:tc>
          <w:tcPr>
            <w:tcW w:w="177" w:type="pct"/>
            <w:tcBorders>
              <w:top w:val="single" w:sz="4" w:space="0" w:color="auto"/>
              <w:left w:val="single" w:sz="4" w:space="0" w:color="auto"/>
              <w:bottom w:val="single" w:sz="4" w:space="0" w:color="auto"/>
              <w:right w:val="single" w:sz="4" w:space="0" w:color="auto"/>
            </w:tcBorders>
            <w:vAlign w:val="center"/>
          </w:tcPr>
          <w:p w14:paraId="2D3D4CFA" w14:textId="77777777" w:rsidR="005F4515" w:rsidRPr="001744C7" w:rsidRDefault="005F4515"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038" w:type="pct"/>
            <w:tcBorders>
              <w:top w:val="single" w:sz="4" w:space="0" w:color="auto"/>
              <w:left w:val="single" w:sz="4" w:space="0" w:color="auto"/>
              <w:bottom w:val="single" w:sz="4" w:space="0" w:color="auto"/>
              <w:right w:val="single" w:sz="4" w:space="0" w:color="auto"/>
            </w:tcBorders>
            <w:vAlign w:val="center"/>
          </w:tcPr>
          <w:p w14:paraId="23BEE492" w14:textId="77777777" w:rsidR="005F4515" w:rsidRPr="001744C7" w:rsidRDefault="005F4515"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 xml:space="preserve">Наименование </w:t>
            </w:r>
            <w:r>
              <w:rPr>
                <w:rFonts w:eastAsia="Times New Roman"/>
                <w:color w:val="auto"/>
                <w:sz w:val="20"/>
                <w:szCs w:val="20"/>
                <w:shd w:val="clear" w:color="auto" w:fill="auto"/>
              </w:rPr>
              <w:t>товара</w:t>
            </w:r>
          </w:p>
          <w:p w14:paraId="6D536F08" w14:textId="77777777" w:rsidR="005F4515" w:rsidRPr="001744C7" w:rsidRDefault="005F4515" w:rsidP="0008781A">
            <w:pPr>
              <w:jc w:val="center"/>
              <w:rPr>
                <w:rFonts w:eastAsia="Times New Roman"/>
                <w:i/>
                <w:iCs/>
                <w:color w:val="auto"/>
                <w:sz w:val="20"/>
                <w:szCs w:val="20"/>
                <w:shd w:val="clear" w:color="auto" w:fill="auto"/>
              </w:rPr>
            </w:pPr>
          </w:p>
        </w:tc>
        <w:tc>
          <w:tcPr>
            <w:tcW w:w="1961" w:type="pct"/>
            <w:tcBorders>
              <w:top w:val="single" w:sz="4" w:space="0" w:color="auto"/>
              <w:left w:val="single" w:sz="4" w:space="0" w:color="auto"/>
              <w:right w:val="single" w:sz="4" w:space="0" w:color="auto"/>
            </w:tcBorders>
            <w:vAlign w:val="center"/>
          </w:tcPr>
          <w:p w14:paraId="34D77660" w14:textId="77777777" w:rsidR="005F4515" w:rsidRPr="001744C7" w:rsidRDefault="005F4515"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 xml:space="preserve">Показатели, позволяющие определить соответствие </w:t>
            </w:r>
            <w:r>
              <w:rPr>
                <w:rFonts w:eastAsia="Times New Roman"/>
                <w:color w:val="auto"/>
                <w:sz w:val="20"/>
                <w:szCs w:val="20"/>
                <w:shd w:val="clear" w:color="auto" w:fill="auto"/>
              </w:rPr>
              <w:t>применяемых</w:t>
            </w:r>
            <w:r w:rsidRPr="001744C7">
              <w:rPr>
                <w:rFonts w:eastAsia="Times New Roman"/>
                <w:color w:val="auto"/>
                <w:sz w:val="20"/>
                <w:szCs w:val="20"/>
                <w:shd w:val="clear" w:color="auto" w:fill="auto"/>
              </w:rPr>
              <w:t xml:space="preserve"> товаров установленным Заказчиком требованиям.</w:t>
            </w:r>
          </w:p>
          <w:p w14:paraId="48E50D14" w14:textId="77777777" w:rsidR="005F4515" w:rsidRPr="001744C7" w:rsidRDefault="005F4515" w:rsidP="00D24AFE">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 xml:space="preserve">(участник аукциона должен указать конкретные показатели </w:t>
            </w:r>
            <w:r>
              <w:rPr>
                <w:rFonts w:eastAsia="Times New Roman"/>
                <w:i/>
                <w:iCs/>
                <w:color w:val="FF0000"/>
                <w:sz w:val="20"/>
                <w:szCs w:val="20"/>
                <w:shd w:val="clear" w:color="auto" w:fill="auto"/>
              </w:rPr>
              <w:t>применяемого</w:t>
            </w:r>
            <w:r w:rsidRPr="001744C7">
              <w:rPr>
                <w:rFonts w:eastAsia="Times New Roman"/>
                <w:i/>
                <w:iCs/>
                <w:color w:val="FF0000"/>
                <w:sz w:val="20"/>
                <w:szCs w:val="20"/>
                <w:shd w:val="clear" w:color="auto" w:fill="auto"/>
              </w:rPr>
              <w:t xml:space="preserve"> товара)</w:t>
            </w:r>
          </w:p>
        </w:tc>
        <w:tc>
          <w:tcPr>
            <w:tcW w:w="1024" w:type="pct"/>
            <w:tcBorders>
              <w:top w:val="single" w:sz="4" w:space="0" w:color="auto"/>
              <w:left w:val="single" w:sz="4" w:space="0" w:color="auto"/>
              <w:bottom w:val="single" w:sz="4" w:space="0" w:color="auto"/>
              <w:right w:val="single" w:sz="4" w:space="0" w:color="auto"/>
            </w:tcBorders>
            <w:vAlign w:val="center"/>
          </w:tcPr>
          <w:p w14:paraId="163387B1" w14:textId="77777777" w:rsidR="005F4515" w:rsidRPr="007109F6" w:rsidRDefault="005F4515"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800" w:type="pct"/>
            <w:tcBorders>
              <w:top w:val="single" w:sz="4" w:space="0" w:color="auto"/>
              <w:left w:val="single" w:sz="4" w:space="0" w:color="auto"/>
              <w:bottom w:val="single" w:sz="4" w:space="0" w:color="auto"/>
              <w:right w:val="single" w:sz="4" w:space="0" w:color="auto"/>
            </w:tcBorders>
            <w:vAlign w:val="center"/>
          </w:tcPr>
          <w:p w14:paraId="7F8E7D3A" w14:textId="7EE4F56A" w:rsidR="005F4515" w:rsidRDefault="005F4515" w:rsidP="005F4515">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5F4515" w:rsidRPr="001744C7" w14:paraId="5765CF9E" w14:textId="18671149" w:rsidTr="005F4515">
        <w:trPr>
          <w:trHeight w:val="279"/>
        </w:trPr>
        <w:tc>
          <w:tcPr>
            <w:tcW w:w="177" w:type="pct"/>
            <w:tcBorders>
              <w:top w:val="single" w:sz="4" w:space="0" w:color="auto"/>
              <w:left w:val="single" w:sz="4" w:space="0" w:color="auto"/>
              <w:bottom w:val="single" w:sz="4" w:space="0" w:color="auto"/>
              <w:right w:val="single" w:sz="4" w:space="0" w:color="auto"/>
            </w:tcBorders>
            <w:vAlign w:val="center"/>
          </w:tcPr>
          <w:p w14:paraId="0019B446" w14:textId="77777777" w:rsidR="005F4515" w:rsidRPr="001744C7" w:rsidRDefault="005F4515"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38" w:type="pct"/>
            <w:tcBorders>
              <w:top w:val="single" w:sz="4" w:space="0" w:color="auto"/>
              <w:left w:val="single" w:sz="4" w:space="0" w:color="auto"/>
              <w:bottom w:val="single" w:sz="4" w:space="0" w:color="auto"/>
              <w:right w:val="single" w:sz="4" w:space="0" w:color="auto"/>
            </w:tcBorders>
            <w:vAlign w:val="center"/>
          </w:tcPr>
          <w:p w14:paraId="7525A1F1" w14:textId="77777777" w:rsidR="005F4515" w:rsidRPr="001744C7" w:rsidRDefault="005F4515"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961" w:type="pct"/>
            <w:tcBorders>
              <w:top w:val="single" w:sz="4" w:space="0" w:color="auto"/>
              <w:left w:val="single" w:sz="4" w:space="0" w:color="auto"/>
              <w:bottom w:val="single" w:sz="4" w:space="0" w:color="auto"/>
              <w:right w:val="single" w:sz="4" w:space="0" w:color="auto"/>
            </w:tcBorders>
            <w:vAlign w:val="center"/>
          </w:tcPr>
          <w:p w14:paraId="3FC28374" w14:textId="77777777" w:rsidR="005F4515" w:rsidRPr="001744C7" w:rsidRDefault="005F4515"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1024" w:type="pct"/>
            <w:tcBorders>
              <w:top w:val="single" w:sz="4" w:space="0" w:color="auto"/>
              <w:left w:val="single" w:sz="4" w:space="0" w:color="auto"/>
              <w:bottom w:val="single" w:sz="4" w:space="0" w:color="auto"/>
              <w:right w:val="single" w:sz="4" w:space="0" w:color="auto"/>
            </w:tcBorders>
            <w:vAlign w:val="center"/>
          </w:tcPr>
          <w:p w14:paraId="2439C5CB" w14:textId="77777777" w:rsidR="005F4515" w:rsidRPr="001744C7" w:rsidRDefault="005F4515" w:rsidP="005215A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800" w:type="pct"/>
            <w:tcBorders>
              <w:top w:val="single" w:sz="4" w:space="0" w:color="auto"/>
              <w:left w:val="single" w:sz="4" w:space="0" w:color="auto"/>
              <w:bottom w:val="single" w:sz="4" w:space="0" w:color="auto"/>
              <w:right w:val="single" w:sz="4" w:space="0" w:color="auto"/>
            </w:tcBorders>
          </w:tcPr>
          <w:p w14:paraId="450ED0B2" w14:textId="24FC893D" w:rsidR="005F4515" w:rsidRDefault="00121AB5" w:rsidP="005215A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5F4515" w:rsidRPr="001744C7" w14:paraId="33077793" w14:textId="646918D3" w:rsidTr="005F4515">
        <w:trPr>
          <w:trHeight w:val="279"/>
        </w:trPr>
        <w:tc>
          <w:tcPr>
            <w:tcW w:w="177" w:type="pct"/>
            <w:tcBorders>
              <w:top w:val="single" w:sz="4" w:space="0" w:color="auto"/>
              <w:left w:val="single" w:sz="4" w:space="0" w:color="auto"/>
              <w:bottom w:val="single" w:sz="4" w:space="0" w:color="auto"/>
              <w:right w:val="single" w:sz="4" w:space="0" w:color="auto"/>
            </w:tcBorders>
            <w:vAlign w:val="center"/>
          </w:tcPr>
          <w:p w14:paraId="77DAB630" w14:textId="77777777" w:rsidR="005F4515" w:rsidRPr="001744C7" w:rsidRDefault="005F4515"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38" w:type="pct"/>
            <w:tcBorders>
              <w:top w:val="single" w:sz="4" w:space="0" w:color="auto"/>
              <w:left w:val="single" w:sz="4" w:space="0" w:color="auto"/>
              <w:bottom w:val="single" w:sz="4" w:space="0" w:color="auto"/>
              <w:right w:val="single" w:sz="4" w:space="0" w:color="auto"/>
            </w:tcBorders>
            <w:vAlign w:val="center"/>
          </w:tcPr>
          <w:p w14:paraId="1C8C4ED1" w14:textId="77777777" w:rsidR="005F4515" w:rsidRPr="001744C7" w:rsidRDefault="005F4515" w:rsidP="0008781A">
            <w:pPr>
              <w:widowControl w:val="0"/>
              <w:autoSpaceDE w:val="0"/>
              <w:autoSpaceDN w:val="0"/>
              <w:adjustRightInd w:val="0"/>
              <w:jc w:val="left"/>
              <w:rPr>
                <w:rFonts w:eastAsia="Times New Roman"/>
                <w:color w:val="auto"/>
                <w:sz w:val="20"/>
                <w:szCs w:val="20"/>
                <w:shd w:val="clear" w:color="auto" w:fill="auto"/>
              </w:rPr>
            </w:pPr>
          </w:p>
        </w:tc>
        <w:tc>
          <w:tcPr>
            <w:tcW w:w="1961" w:type="pct"/>
            <w:tcBorders>
              <w:top w:val="single" w:sz="4" w:space="0" w:color="auto"/>
              <w:left w:val="single" w:sz="4" w:space="0" w:color="auto"/>
              <w:bottom w:val="single" w:sz="4" w:space="0" w:color="auto"/>
              <w:right w:val="single" w:sz="4" w:space="0" w:color="auto"/>
            </w:tcBorders>
            <w:vAlign w:val="center"/>
          </w:tcPr>
          <w:p w14:paraId="4DB879AC" w14:textId="77777777" w:rsidR="005F4515" w:rsidRPr="001744C7" w:rsidRDefault="005F4515" w:rsidP="0008781A">
            <w:pPr>
              <w:jc w:val="center"/>
              <w:rPr>
                <w:rFonts w:eastAsia="Times New Roman"/>
                <w:color w:val="auto"/>
                <w:sz w:val="20"/>
                <w:szCs w:val="20"/>
                <w:shd w:val="clear" w:color="auto" w:fill="auto"/>
              </w:rPr>
            </w:pPr>
          </w:p>
        </w:tc>
        <w:tc>
          <w:tcPr>
            <w:tcW w:w="1024" w:type="pct"/>
            <w:tcBorders>
              <w:top w:val="single" w:sz="4" w:space="0" w:color="auto"/>
              <w:left w:val="single" w:sz="4" w:space="0" w:color="auto"/>
              <w:bottom w:val="single" w:sz="4" w:space="0" w:color="auto"/>
              <w:right w:val="single" w:sz="4" w:space="0" w:color="auto"/>
            </w:tcBorders>
            <w:vAlign w:val="center"/>
          </w:tcPr>
          <w:p w14:paraId="39209BD8" w14:textId="77777777" w:rsidR="005F4515" w:rsidRPr="001744C7" w:rsidRDefault="005F4515" w:rsidP="0008781A">
            <w:pPr>
              <w:jc w:val="center"/>
              <w:rPr>
                <w:rFonts w:eastAsia="Times New Roman"/>
                <w:color w:val="000000"/>
                <w:sz w:val="20"/>
                <w:szCs w:val="20"/>
                <w:shd w:val="clear" w:color="auto" w:fill="auto"/>
              </w:rPr>
            </w:pPr>
          </w:p>
        </w:tc>
        <w:tc>
          <w:tcPr>
            <w:tcW w:w="800" w:type="pct"/>
            <w:tcBorders>
              <w:top w:val="single" w:sz="4" w:space="0" w:color="auto"/>
              <w:left w:val="single" w:sz="4" w:space="0" w:color="auto"/>
              <w:bottom w:val="single" w:sz="4" w:space="0" w:color="auto"/>
              <w:right w:val="single" w:sz="4" w:space="0" w:color="auto"/>
            </w:tcBorders>
          </w:tcPr>
          <w:p w14:paraId="2EEA4087" w14:textId="77777777" w:rsidR="005F4515" w:rsidRPr="001744C7" w:rsidRDefault="005F4515" w:rsidP="0008781A">
            <w:pPr>
              <w:jc w:val="center"/>
              <w:rPr>
                <w:rFonts w:eastAsia="Times New Roman"/>
                <w:color w:val="000000"/>
                <w:sz w:val="20"/>
                <w:szCs w:val="20"/>
                <w:shd w:val="clear" w:color="auto" w:fill="auto"/>
              </w:rPr>
            </w:pPr>
          </w:p>
        </w:tc>
      </w:tr>
      <w:tr w:rsidR="005F4515" w:rsidRPr="001744C7" w14:paraId="45871A88" w14:textId="6BBA47C4" w:rsidTr="005F4515">
        <w:trPr>
          <w:trHeight w:val="279"/>
        </w:trPr>
        <w:tc>
          <w:tcPr>
            <w:tcW w:w="177" w:type="pct"/>
            <w:tcBorders>
              <w:top w:val="single" w:sz="4" w:space="0" w:color="auto"/>
              <w:left w:val="single" w:sz="4" w:space="0" w:color="auto"/>
              <w:bottom w:val="single" w:sz="4" w:space="0" w:color="auto"/>
              <w:right w:val="single" w:sz="4" w:space="0" w:color="auto"/>
            </w:tcBorders>
            <w:vAlign w:val="center"/>
          </w:tcPr>
          <w:p w14:paraId="40830E88" w14:textId="77777777" w:rsidR="005F4515" w:rsidRPr="001744C7" w:rsidRDefault="005F4515"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38" w:type="pct"/>
            <w:tcBorders>
              <w:top w:val="single" w:sz="4" w:space="0" w:color="auto"/>
              <w:left w:val="single" w:sz="4" w:space="0" w:color="auto"/>
              <w:bottom w:val="single" w:sz="4" w:space="0" w:color="auto"/>
              <w:right w:val="single" w:sz="4" w:space="0" w:color="auto"/>
            </w:tcBorders>
            <w:vAlign w:val="center"/>
          </w:tcPr>
          <w:p w14:paraId="7ED13FDC" w14:textId="77777777" w:rsidR="005F4515" w:rsidRPr="001744C7" w:rsidRDefault="005F4515" w:rsidP="0008781A">
            <w:pPr>
              <w:widowControl w:val="0"/>
              <w:autoSpaceDE w:val="0"/>
              <w:autoSpaceDN w:val="0"/>
              <w:adjustRightInd w:val="0"/>
              <w:jc w:val="left"/>
              <w:rPr>
                <w:rFonts w:eastAsia="Times New Roman"/>
                <w:color w:val="auto"/>
                <w:sz w:val="20"/>
                <w:szCs w:val="20"/>
                <w:shd w:val="clear" w:color="auto" w:fill="auto"/>
              </w:rPr>
            </w:pPr>
          </w:p>
        </w:tc>
        <w:tc>
          <w:tcPr>
            <w:tcW w:w="1961" w:type="pct"/>
            <w:tcBorders>
              <w:top w:val="single" w:sz="4" w:space="0" w:color="auto"/>
              <w:left w:val="single" w:sz="4" w:space="0" w:color="auto"/>
              <w:bottom w:val="single" w:sz="4" w:space="0" w:color="auto"/>
              <w:right w:val="single" w:sz="4" w:space="0" w:color="auto"/>
            </w:tcBorders>
            <w:vAlign w:val="center"/>
          </w:tcPr>
          <w:p w14:paraId="3C8BCD90" w14:textId="77777777" w:rsidR="005F4515" w:rsidRPr="001744C7" w:rsidRDefault="005F4515" w:rsidP="0008781A">
            <w:pPr>
              <w:jc w:val="center"/>
              <w:rPr>
                <w:rFonts w:eastAsia="Times New Roman"/>
                <w:color w:val="auto"/>
                <w:sz w:val="20"/>
                <w:szCs w:val="20"/>
                <w:shd w:val="clear" w:color="auto" w:fill="auto"/>
              </w:rPr>
            </w:pPr>
          </w:p>
        </w:tc>
        <w:tc>
          <w:tcPr>
            <w:tcW w:w="1024" w:type="pct"/>
            <w:tcBorders>
              <w:top w:val="single" w:sz="4" w:space="0" w:color="auto"/>
              <w:left w:val="single" w:sz="4" w:space="0" w:color="auto"/>
              <w:bottom w:val="single" w:sz="4" w:space="0" w:color="auto"/>
              <w:right w:val="single" w:sz="4" w:space="0" w:color="auto"/>
            </w:tcBorders>
            <w:vAlign w:val="center"/>
          </w:tcPr>
          <w:p w14:paraId="5A59E3DA" w14:textId="77777777" w:rsidR="005F4515" w:rsidRPr="001744C7" w:rsidRDefault="005F4515" w:rsidP="0008781A">
            <w:pPr>
              <w:jc w:val="center"/>
              <w:rPr>
                <w:rFonts w:eastAsia="Times New Roman"/>
                <w:color w:val="000000"/>
                <w:sz w:val="20"/>
                <w:szCs w:val="20"/>
                <w:shd w:val="clear" w:color="auto" w:fill="auto"/>
              </w:rPr>
            </w:pPr>
          </w:p>
        </w:tc>
        <w:tc>
          <w:tcPr>
            <w:tcW w:w="800" w:type="pct"/>
            <w:tcBorders>
              <w:top w:val="single" w:sz="4" w:space="0" w:color="auto"/>
              <w:left w:val="single" w:sz="4" w:space="0" w:color="auto"/>
              <w:bottom w:val="single" w:sz="4" w:space="0" w:color="auto"/>
              <w:right w:val="single" w:sz="4" w:space="0" w:color="auto"/>
            </w:tcBorders>
          </w:tcPr>
          <w:p w14:paraId="64602A67" w14:textId="77777777" w:rsidR="005F4515" w:rsidRPr="001744C7" w:rsidRDefault="005F4515" w:rsidP="0008781A">
            <w:pPr>
              <w:jc w:val="center"/>
              <w:rPr>
                <w:rFonts w:eastAsia="Times New Roman"/>
                <w:color w:val="000000"/>
                <w:sz w:val="20"/>
                <w:szCs w:val="20"/>
                <w:shd w:val="clear" w:color="auto" w:fill="auto"/>
              </w:rPr>
            </w:pPr>
          </w:p>
        </w:tc>
      </w:tr>
    </w:tbl>
    <w:p w14:paraId="2B0F3893" w14:textId="77777777" w:rsidR="005F4515" w:rsidRPr="00AD35E6" w:rsidRDefault="005F4515" w:rsidP="005F4515">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01FA20D2" w14:textId="77777777" w:rsidR="005F4515" w:rsidRPr="00AD35E6" w:rsidRDefault="005F4515" w:rsidP="005F4515">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73C9BB5A" w14:textId="77777777" w:rsidR="005F4515" w:rsidRPr="00AD35E6" w:rsidRDefault="005F4515" w:rsidP="005F4515">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1D256C34" w14:textId="77777777" w:rsidR="005F4515" w:rsidRPr="00AD35E6" w:rsidRDefault="005F4515" w:rsidP="005F4515">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0C75B24E" w14:textId="3FB4BEB6" w:rsidR="007109F6" w:rsidRDefault="005F4515" w:rsidP="005F4515">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1A46183B"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0E1C4443"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6D7373F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034A27" w14:textId="77777777" w:rsidR="009E603E" w:rsidRDefault="009E603E" w:rsidP="00A55106">
      <w:r>
        <w:separator/>
      </w:r>
    </w:p>
  </w:endnote>
  <w:endnote w:type="continuationSeparator" w:id="0">
    <w:p w14:paraId="76C58A87" w14:textId="77777777" w:rsidR="009E603E" w:rsidRDefault="009E603E"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PT Sans">
    <w:altName w:val="Corbel"/>
    <w:panose1 w:val="020B0503020203020204"/>
    <w:charset w:val="CC"/>
    <w:family w:val="swiss"/>
    <w:pitch w:val="variable"/>
    <w:sig w:usb0="A00002EF" w:usb1="5000204B" w:usb2="00000020" w:usb3="00000000" w:csb0="00000097"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64C7EF52" w14:textId="77777777" w:rsidR="00011F49" w:rsidRDefault="00000000" w:rsidP="00DA5974">
        <w:pPr>
          <w:pStyle w:val="ConsPlusNormal"/>
          <w:jc w:val="right"/>
        </w:pPr>
        <w:r>
          <w:fldChar w:fldCharType="begin"/>
        </w:r>
        <w:r>
          <w:instrText xml:space="preserve"> PAGE   \* MERGEFORMAT </w:instrText>
        </w:r>
        <w:r>
          <w:fldChar w:fldCharType="separate"/>
        </w:r>
        <w:r w:rsidR="001454E0">
          <w:rPr>
            <w:noProof/>
          </w:rPr>
          <w:t>1</w:t>
        </w:r>
        <w:r>
          <w:rPr>
            <w:noProof/>
          </w:rPr>
          <w:fldChar w:fldCharType="end"/>
        </w:r>
      </w:p>
    </w:sdtContent>
  </w:sdt>
  <w:p w14:paraId="65350264" w14:textId="77777777" w:rsidR="00011F49" w:rsidRDefault="00011F4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7D5D7" w14:textId="77777777" w:rsidR="009E603E" w:rsidRDefault="009E603E" w:rsidP="00A55106">
      <w:r>
        <w:separator/>
      </w:r>
    </w:p>
  </w:footnote>
  <w:footnote w:type="continuationSeparator" w:id="0">
    <w:p w14:paraId="41CA1D43" w14:textId="77777777" w:rsidR="009E603E" w:rsidRDefault="009E603E"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6B647DF0"/>
    <w:name w:val="WW8Num1"/>
    <w:lvl w:ilvl="0">
      <w:start w:val="1"/>
      <w:numFmt w:val="bullet"/>
      <w:lvlText w:val=""/>
      <w:lvlJc w:val="left"/>
      <w:pPr>
        <w:tabs>
          <w:tab w:val="num" w:pos="0"/>
        </w:tabs>
        <w:ind w:left="360" w:hanging="360"/>
      </w:pPr>
      <w:rPr>
        <w:rFonts w:ascii="Symbol" w:hAnsi="Symbol"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9802F108"/>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5" w15:restartNumberingAfterBreak="0">
    <w:nsid w:val="00000006"/>
    <w:multiLevelType w:val="multilevel"/>
    <w:tmpl w:val="00000006"/>
    <w:name w:val="WW8Num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singleLevel"/>
    <w:tmpl w:val="00000007"/>
    <w:name w:val="WW8Num8"/>
    <w:lvl w:ilvl="0">
      <w:start w:val="1"/>
      <w:numFmt w:val="decimal"/>
      <w:lvlText w:val="%1"/>
      <w:lvlJc w:val="left"/>
      <w:pPr>
        <w:tabs>
          <w:tab w:val="num" w:pos="-186"/>
        </w:tabs>
        <w:ind w:left="3054" w:hanging="360"/>
      </w:pPr>
      <w:rPr>
        <w:rFonts w:ascii="Times New Roman" w:hAnsi="Times New Roman" w:cs="Times New Roman" w:hint="default"/>
      </w:rPr>
    </w:lvl>
  </w:abstractNum>
  <w:abstractNum w:abstractNumId="7"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8"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9" w15:restartNumberingAfterBreak="0">
    <w:nsid w:val="00101A61"/>
    <w:multiLevelType w:val="multilevel"/>
    <w:tmpl w:val="3ED017B4"/>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B16076C"/>
    <w:multiLevelType w:val="multilevel"/>
    <w:tmpl w:val="C234C3F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5"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16" w15:restartNumberingAfterBreak="0">
    <w:nsid w:val="1F4F5174"/>
    <w:multiLevelType w:val="multilevel"/>
    <w:tmpl w:val="2EC0FA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4"/>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6"/>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5"/>
      <w:numFmt w:val="decimal"/>
      <w:lvlText w:val="%4.%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EB59F2"/>
    <w:multiLevelType w:val="multilevel"/>
    <w:tmpl w:val="B038CFE2"/>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9" w15:restartNumberingAfterBreak="0">
    <w:nsid w:val="2F9F3094"/>
    <w:multiLevelType w:val="hybridMultilevel"/>
    <w:tmpl w:val="2304D168"/>
    <w:lvl w:ilvl="0" w:tplc="8DB4DE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2006D3"/>
    <w:multiLevelType w:val="hybridMultilevel"/>
    <w:tmpl w:val="92BA81BA"/>
    <w:lvl w:ilvl="0" w:tplc="8D462CE4">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1" w15:restartNumberingAfterBreak="0">
    <w:nsid w:val="3DE7779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61C5877"/>
    <w:multiLevelType w:val="hybridMultilevel"/>
    <w:tmpl w:val="436A944C"/>
    <w:lvl w:ilvl="0" w:tplc="DA64C1E0">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57702530"/>
    <w:multiLevelType w:val="multilevel"/>
    <w:tmpl w:val="9A1A727C"/>
    <w:lvl w:ilvl="0">
      <w:start w:val="1"/>
      <w:numFmt w:val="decimal"/>
      <w:lvlText w:val="%1."/>
      <w:lvlJc w:val="left"/>
      <w:pPr>
        <w:ind w:left="927" w:hanging="360"/>
      </w:pPr>
      <w:rPr>
        <w:rFonts w:ascii="Times New Roman" w:hAnsi="Times New Roman" w:cs="Times New Roman"/>
        <w:b/>
        <w:sz w:val="26"/>
      </w:rPr>
    </w:lvl>
    <w:lvl w:ilvl="1">
      <w:start w:val="1"/>
      <w:numFmt w:val="decimal"/>
      <w:lvlText w:val="%1.%2."/>
      <w:lvlJc w:val="left"/>
      <w:pPr>
        <w:ind w:left="1627" w:hanging="720"/>
      </w:pPr>
      <w:rPr>
        <w:rFonts w:cs="Times New Roman"/>
      </w:rPr>
    </w:lvl>
    <w:lvl w:ilvl="2">
      <w:start w:val="1"/>
      <w:numFmt w:val="decimal"/>
      <w:lvlText w:val="%1.%2.%3."/>
      <w:lvlJc w:val="left"/>
      <w:pPr>
        <w:ind w:left="1967" w:hanging="720"/>
      </w:pPr>
      <w:rPr>
        <w:rFonts w:cs="Times New Roman"/>
      </w:rPr>
    </w:lvl>
    <w:lvl w:ilvl="3">
      <w:start w:val="1"/>
      <w:numFmt w:val="decimal"/>
      <w:lvlText w:val="%1.%2.%3.%4."/>
      <w:lvlJc w:val="left"/>
      <w:pPr>
        <w:ind w:left="2667" w:hanging="1080"/>
      </w:pPr>
      <w:rPr>
        <w:rFonts w:cs="Times New Roman"/>
      </w:rPr>
    </w:lvl>
    <w:lvl w:ilvl="4">
      <w:start w:val="1"/>
      <w:numFmt w:val="decimal"/>
      <w:lvlText w:val="%1.%2.%3.%4.%5."/>
      <w:lvlJc w:val="left"/>
      <w:pPr>
        <w:ind w:left="3007" w:hanging="1080"/>
      </w:pPr>
      <w:rPr>
        <w:rFonts w:cs="Times New Roman"/>
      </w:rPr>
    </w:lvl>
    <w:lvl w:ilvl="5">
      <w:start w:val="1"/>
      <w:numFmt w:val="decimal"/>
      <w:lvlText w:val="%1.%2.%3.%4.%5.%6."/>
      <w:lvlJc w:val="left"/>
      <w:pPr>
        <w:ind w:left="3707" w:hanging="1440"/>
      </w:pPr>
      <w:rPr>
        <w:rFonts w:cs="Times New Roman"/>
      </w:rPr>
    </w:lvl>
    <w:lvl w:ilvl="6">
      <w:start w:val="1"/>
      <w:numFmt w:val="decimal"/>
      <w:lvlText w:val="%1.%2.%3.%4.%5.%6.%7."/>
      <w:lvlJc w:val="left"/>
      <w:pPr>
        <w:ind w:left="4047" w:hanging="1440"/>
      </w:pPr>
      <w:rPr>
        <w:rFonts w:cs="Times New Roman"/>
      </w:rPr>
    </w:lvl>
    <w:lvl w:ilvl="7">
      <w:start w:val="1"/>
      <w:numFmt w:val="decimal"/>
      <w:lvlText w:val="%1.%2.%3.%4.%5.%6.%7.%8."/>
      <w:lvlJc w:val="left"/>
      <w:pPr>
        <w:ind w:left="4747" w:hanging="1800"/>
      </w:pPr>
      <w:rPr>
        <w:rFonts w:cs="Times New Roman"/>
      </w:rPr>
    </w:lvl>
    <w:lvl w:ilvl="8">
      <w:start w:val="1"/>
      <w:numFmt w:val="decimal"/>
      <w:lvlText w:val="%1.%2.%3.%4.%5.%6.%7.%8.%9."/>
      <w:lvlJc w:val="left"/>
      <w:pPr>
        <w:ind w:left="5447" w:hanging="2160"/>
      </w:pPr>
      <w:rPr>
        <w:rFonts w:cs="Times New Roman"/>
      </w:rPr>
    </w:lvl>
  </w:abstractNum>
  <w:abstractNum w:abstractNumId="25"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7" w15:restartNumberingAfterBreak="0">
    <w:nsid w:val="75731DB1"/>
    <w:multiLevelType w:val="multilevel"/>
    <w:tmpl w:val="2EC0FA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4"/>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6"/>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5"/>
      <w:numFmt w:val="decimal"/>
      <w:lvlText w:val="%4.%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1" w15:restartNumberingAfterBreak="0">
    <w:nsid w:val="7CF4775D"/>
    <w:multiLevelType w:val="multilevel"/>
    <w:tmpl w:val="F2DA307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1853716238">
    <w:abstractNumId w:val="12"/>
  </w:num>
  <w:num w:numId="2" w16cid:durableId="2001229865">
    <w:abstractNumId w:val="25"/>
  </w:num>
  <w:num w:numId="3" w16cid:durableId="1577940322">
    <w:abstractNumId w:val="10"/>
  </w:num>
  <w:num w:numId="4" w16cid:durableId="1741708924">
    <w:abstractNumId w:val="1"/>
  </w:num>
  <w:num w:numId="5" w16cid:durableId="1107578494">
    <w:abstractNumId w:val="7"/>
  </w:num>
  <w:num w:numId="6" w16cid:durableId="1025518586">
    <w:abstractNumId w:val="30"/>
  </w:num>
  <w:num w:numId="7" w16cid:durableId="29261357">
    <w:abstractNumId w:val="23"/>
  </w:num>
  <w:num w:numId="8" w16cid:durableId="2033801335">
    <w:abstractNumId w:val="26"/>
  </w:num>
  <w:num w:numId="9" w16cid:durableId="1000743562">
    <w:abstractNumId w:val="3"/>
  </w:num>
  <w:num w:numId="10" w16cid:durableId="995498071">
    <w:abstractNumId w:val="4"/>
  </w:num>
  <w:num w:numId="11" w16cid:durableId="1451391182">
    <w:abstractNumId w:val="29"/>
  </w:num>
  <w:num w:numId="12" w16cid:durableId="865828355">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6936256">
    <w:abstractNumId w:val="0"/>
  </w:num>
  <w:num w:numId="14" w16cid:durableId="1746300295">
    <w:abstractNumId w:val="2"/>
  </w:num>
  <w:num w:numId="15" w16cid:durableId="114376735">
    <w:abstractNumId w:val="5"/>
  </w:num>
  <w:num w:numId="16" w16cid:durableId="1518810389">
    <w:abstractNumId w:val="6"/>
  </w:num>
  <w:num w:numId="17" w16cid:durableId="437872036">
    <w:abstractNumId w:val="11"/>
  </w:num>
  <w:num w:numId="18" w16cid:durableId="1337657601">
    <w:abstractNumId w:val="15"/>
  </w:num>
  <w:num w:numId="19" w16cid:durableId="574364897">
    <w:abstractNumId w:val="18"/>
  </w:num>
  <w:num w:numId="20" w16cid:durableId="1243102079">
    <w:abstractNumId w:val="14"/>
  </w:num>
  <w:num w:numId="21" w16cid:durableId="1598293289">
    <w:abstractNumId w:val="8"/>
  </w:num>
  <w:num w:numId="22" w16cid:durableId="2081369951">
    <w:abstractNumId w:val="28"/>
  </w:num>
  <w:num w:numId="23" w16cid:durableId="878323662">
    <w:abstractNumId w:val="13"/>
  </w:num>
  <w:num w:numId="24" w16cid:durableId="713115433">
    <w:abstractNumId w:val="22"/>
  </w:num>
  <w:num w:numId="25" w16cid:durableId="936716112">
    <w:abstractNumId w:val="16"/>
  </w:num>
  <w:num w:numId="26" w16cid:durableId="506555181">
    <w:abstractNumId w:val="17"/>
  </w:num>
  <w:num w:numId="27" w16cid:durableId="1423842139">
    <w:abstractNumId w:val="20"/>
  </w:num>
  <w:num w:numId="28" w16cid:durableId="39667971">
    <w:abstractNumId w:val="21"/>
  </w:num>
  <w:num w:numId="29" w16cid:durableId="2026517322">
    <w:abstractNumId w:val="24"/>
  </w:num>
  <w:num w:numId="30" w16cid:durableId="869996387">
    <w:abstractNumId w:val="9"/>
  </w:num>
  <w:num w:numId="31" w16cid:durableId="217713529">
    <w:abstractNumId w:val="31"/>
  </w:num>
  <w:num w:numId="32" w16cid:durableId="15366517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67877">
    <w:abstractNumId w:val="19"/>
  </w:num>
  <w:num w:numId="34" w16cid:durableId="1401366191">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EA4"/>
    <w:rsid w:val="00007090"/>
    <w:rsid w:val="00011F49"/>
    <w:rsid w:val="000146B7"/>
    <w:rsid w:val="00015505"/>
    <w:rsid w:val="00015618"/>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1380"/>
    <w:rsid w:val="00062100"/>
    <w:rsid w:val="000624F2"/>
    <w:rsid w:val="000629F9"/>
    <w:rsid w:val="0006355D"/>
    <w:rsid w:val="00064CE8"/>
    <w:rsid w:val="000652F1"/>
    <w:rsid w:val="000655B3"/>
    <w:rsid w:val="0006725A"/>
    <w:rsid w:val="0007225C"/>
    <w:rsid w:val="00075A04"/>
    <w:rsid w:val="00076DB7"/>
    <w:rsid w:val="000774D8"/>
    <w:rsid w:val="00085A5D"/>
    <w:rsid w:val="000876F8"/>
    <w:rsid w:val="0008781A"/>
    <w:rsid w:val="00090528"/>
    <w:rsid w:val="00090BC5"/>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5567"/>
    <w:rsid w:val="000C7363"/>
    <w:rsid w:val="000C73E6"/>
    <w:rsid w:val="000D0EFF"/>
    <w:rsid w:val="000D27DF"/>
    <w:rsid w:val="000D291F"/>
    <w:rsid w:val="000D4037"/>
    <w:rsid w:val="000D4DCC"/>
    <w:rsid w:val="000D4F06"/>
    <w:rsid w:val="000D5045"/>
    <w:rsid w:val="000D719B"/>
    <w:rsid w:val="000D7376"/>
    <w:rsid w:val="000E077F"/>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AB5"/>
    <w:rsid w:val="00121B44"/>
    <w:rsid w:val="00123B7C"/>
    <w:rsid w:val="0013141E"/>
    <w:rsid w:val="00132A78"/>
    <w:rsid w:val="001373F0"/>
    <w:rsid w:val="001401BA"/>
    <w:rsid w:val="00141B8B"/>
    <w:rsid w:val="00142621"/>
    <w:rsid w:val="0014279E"/>
    <w:rsid w:val="001454E0"/>
    <w:rsid w:val="001462CA"/>
    <w:rsid w:val="00146472"/>
    <w:rsid w:val="00147D35"/>
    <w:rsid w:val="00153775"/>
    <w:rsid w:val="0015391A"/>
    <w:rsid w:val="00154089"/>
    <w:rsid w:val="0015708D"/>
    <w:rsid w:val="00157FAA"/>
    <w:rsid w:val="0016045F"/>
    <w:rsid w:val="00162943"/>
    <w:rsid w:val="001629A1"/>
    <w:rsid w:val="00162E0B"/>
    <w:rsid w:val="00162FA6"/>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5E4D"/>
    <w:rsid w:val="00196AA4"/>
    <w:rsid w:val="00196E0B"/>
    <w:rsid w:val="001971BD"/>
    <w:rsid w:val="00197E4A"/>
    <w:rsid w:val="001A43DD"/>
    <w:rsid w:val="001A65B7"/>
    <w:rsid w:val="001A783B"/>
    <w:rsid w:val="001B36DE"/>
    <w:rsid w:val="001B4290"/>
    <w:rsid w:val="001B571D"/>
    <w:rsid w:val="001B77EA"/>
    <w:rsid w:val="001B7AC7"/>
    <w:rsid w:val="001C3F11"/>
    <w:rsid w:val="001C5653"/>
    <w:rsid w:val="001C6E79"/>
    <w:rsid w:val="001D1C35"/>
    <w:rsid w:val="001D2613"/>
    <w:rsid w:val="001D2782"/>
    <w:rsid w:val="001D327D"/>
    <w:rsid w:val="001D54FE"/>
    <w:rsid w:val="001E265C"/>
    <w:rsid w:val="001E387F"/>
    <w:rsid w:val="001E53DD"/>
    <w:rsid w:val="001E5FB5"/>
    <w:rsid w:val="001E7718"/>
    <w:rsid w:val="001F121D"/>
    <w:rsid w:val="001F718F"/>
    <w:rsid w:val="00203C4F"/>
    <w:rsid w:val="00207DCB"/>
    <w:rsid w:val="0021425C"/>
    <w:rsid w:val="00215980"/>
    <w:rsid w:val="002206A5"/>
    <w:rsid w:val="00221508"/>
    <w:rsid w:val="00221CCC"/>
    <w:rsid w:val="002317F6"/>
    <w:rsid w:val="0023366B"/>
    <w:rsid w:val="00233C47"/>
    <w:rsid w:val="00234C3C"/>
    <w:rsid w:val="00235F13"/>
    <w:rsid w:val="00236AC0"/>
    <w:rsid w:val="00237872"/>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29E8"/>
    <w:rsid w:val="0029625E"/>
    <w:rsid w:val="00296F1E"/>
    <w:rsid w:val="00297F16"/>
    <w:rsid w:val="002A284D"/>
    <w:rsid w:val="002A3702"/>
    <w:rsid w:val="002A4DE4"/>
    <w:rsid w:val="002A59A9"/>
    <w:rsid w:val="002A6A94"/>
    <w:rsid w:val="002B1922"/>
    <w:rsid w:val="002B1FE3"/>
    <w:rsid w:val="002B2662"/>
    <w:rsid w:val="002B2813"/>
    <w:rsid w:val="002B4767"/>
    <w:rsid w:val="002B482F"/>
    <w:rsid w:val="002B4C01"/>
    <w:rsid w:val="002B6EA1"/>
    <w:rsid w:val="002C1290"/>
    <w:rsid w:val="002C3CA0"/>
    <w:rsid w:val="002C508A"/>
    <w:rsid w:val="002C5D17"/>
    <w:rsid w:val="002C6AD0"/>
    <w:rsid w:val="002C730E"/>
    <w:rsid w:val="002C74ED"/>
    <w:rsid w:val="002D0F39"/>
    <w:rsid w:val="002D368F"/>
    <w:rsid w:val="002D6D91"/>
    <w:rsid w:val="002E05FA"/>
    <w:rsid w:val="002E0DC1"/>
    <w:rsid w:val="002E43FB"/>
    <w:rsid w:val="002E5F95"/>
    <w:rsid w:val="002E71AA"/>
    <w:rsid w:val="002F0C51"/>
    <w:rsid w:val="002F3024"/>
    <w:rsid w:val="002F421C"/>
    <w:rsid w:val="002F4F5C"/>
    <w:rsid w:val="002F5EC2"/>
    <w:rsid w:val="00300A22"/>
    <w:rsid w:val="003014CC"/>
    <w:rsid w:val="003026E8"/>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4ED4"/>
    <w:rsid w:val="00376EB9"/>
    <w:rsid w:val="003826B5"/>
    <w:rsid w:val="00382B20"/>
    <w:rsid w:val="00382BB5"/>
    <w:rsid w:val="00383F8C"/>
    <w:rsid w:val="003840F1"/>
    <w:rsid w:val="00385EAE"/>
    <w:rsid w:val="003864C0"/>
    <w:rsid w:val="00386A19"/>
    <w:rsid w:val="003900F1"/>
    <w:rsid w:val="0039042B"/>
    <w:rsid w:val="00390629"/>
    <w:rsid w:val="00393F0E"/>
    <w:rsid w:val="00394572"/>
    <w:rsid w:val="00396E79"/>
    <w:rsid w:val="0039700B"/>
    <w:rsid w:val="00397374"/>
    <w:rsid w:val="00397F6E"/>
    <w:rsid w:val="003A5FEB"/>
    <w:rsid w:val="003B18DD"/>
    <w:rsid w:val="003B44F9"/>
    <w:rsid w:val="003B7B9C"/>
    <w:rsid w:val="003C2A17"/>
    <w:rsid w:val="003C33A8"/>
    <w:rsid w:val="003C73A4"/>
    <w:rsid w:val="003D079D"/>
    <w:rsid w:val="003D0E32"/>
    <w:rsid w:val="003D240E"/>
    <w:rsid w:val="003D2B59"/>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2883"/>
    <w:rsid w:val="0040556D"/>
    <w:rsid w:val="0040607E"/>
    <w:rsid w:val="00406C8A"/>
    <w:rsid w:val="00407A67"/>
    <w:rsid w:val="00407C78"/>
    <w:rsid w:val="00410E75"/>
    <w:rsid w:val="00411507"/>
    <w:rsid w:val="004125BE"/>
    <w:rsid w:val="004137A7"/>
    <w:rsid w:val="0041484E"/>
    <w:rsid w:val="00416855"/>
    <w:rsid w:val="004237F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FCB"/>
    <w:rsid w:val="00490AE2"/>
    <w:rsid w:val="00491C08"/>
    <w:rsid w:val="00492994"/>
    <w:rsid w:val="00493113"/>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7E16"/>
    <w:rsid w:val="004F0867"/>
    <w:rsid w:val="004F0C91"/>
    <w:rsid w:val="004F1240"/>
    <w:rsid w:val="004F31CD"/>
    <w:rsid w:val="004F45D8"/>
    <w:rsid w:val="004F5095"/>
    <w:rsid w:val="004F62FF"/>
    <w:rsid w:val="004F6983"/>
    <w:rsid w:val="00503374"/>
    <w:rsid w:val="00504E4C"/>
    <w:rsid w:val="005064F6"/>
    <w:rsid w:val="005104E4"/>
    <w:rsid w:val="00512088"/>
    <w:rsid w:val="00512D5E"/>
    <w:rsid w:val="0051379E"/>
    <w:rsid w:val="00515209"/>
    <w:rsid w:val="00516D0A"/>
    <w:rsid w:val="00517C19"/>
    <w:rsid w:val="005207D2"/>
    <w:rsid w:val="005215A6"/>
    <w:rsid w:val="00522207"/>
    <w:rsid w:val="00522238"/>
    <w:rsid w:val="00525D74"/>
    <w:rsid w:val="00530070"/>
    <w:rsid w:val="005304A2"/>
    <w:rsid w:val="00532BBB"/>
    <w:rsid w:val="00535298"/>
    <w:rsid w:val="00535BE4"/>
    <w:rsid w:val="00535C4D"/>
    <w:rsid w:val="00540DA0"/>
    <w:rsid w:val="00540E97"/>
    <w:rsid w:val="0054381F"/>
    <w:rsid w:val="00543CAB"/>
    <w:rsid w:val="00544ED6"/>
    <w:rsid w:val="00546358"/>
    <w:rsid w:val="00551DAC"/>
    <w:rsid w:val="00555612"/>
    <w:rsid w:val="00555C67"/>
    <w:rsid w:val="005600E4"/>
    <w:rsid w:val="00560DB3"/>
    <w:rsid w:val="00564DC4"/>
    <w:rsid w:val="005651ED"/>
    <w:rsid w:val="00565851"/>
    <w:rsid w:val="00565903"/>
    <w:rsid w:val="005676A0"/>
    <w:rsid w:val="00571345"/>
    <w:rsid w:val="005728A6"/>
    <w:rsid w:val="00573BF0"/>
    <w:rsid w:val="00574CA3"/>
    <w:rsid w:val="00576917"/>
    <w:rsid w:val="0058001E"/>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5C9D"/>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2F09"/>
    <w:rsid w:val="005C5342"/>
    <w:rsid w:val="005C6834"/>
    <w:rsid w:val="005C770E"/>
    <w:rsid w:val="005C7711"/>
    <w:rsid w:val="005D007C"/>
    <w:rsid w:val="005D0A7D"/>
    <w:rsid w:val="005D5FE8"/>
    <w:rsid w:val="005D723E"/>
    <w:rsid w:val="005D7EDF"/>
    <w:rsid w:val="005E2274"/>
    <w:rsid w:val="005E4CEC"/>
    <w:rsid w:val="005E4DE4"/>
    <w:rsid w:val="005E55B7"/>
    <w:rsid w:val="005E57A7"/>
    <w:rsid w:val="005E6BEC"/>
    <w:rsid w:val="005E72A6"/>
    <w:rsid w:val="005F235F"/>
    <w:rsid w:val="005F3E2C"/>
    <w:rsid w:val="005F4515"/>
    <w:rsid w:val="005F5673"/>
    <w:rsid w:val="005F5F60"/>
    <w:rsid w:val="005F71B4"/>
    <w:rsid w:val="005F7ADC"/>
    <w:rsid w:val="006021C2"/>
    <w:rsid w:val="006022FC"/>
    <w:rsid w:val="00602783"/>
    <w:rsid w:val="00602EB4"/>
    <w:rsid w:val="00603339"/>
    <w:rsid w:val="006047E4"/>
    <w:rsid w:val="006118E2"/>
    <w:rsid w:val="00611BB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5CF6"/>
    <w:rsid w:val="00657DD6"/>
    <w:rsid w:val="0066273C"/>
    <w:rsid w:val="00663712"/>
    <w:rsid w:val="00665819"/>
    <w:rsid w:val="00667EF2"/>
    <w:rsid w:val="00675778"/>
    <w:rsid w:val="00680915"/>
    <w:rsid w:val="006820DC"/>
    <w:rsid w:val="00682710"/>
    <w:rsid w:val="00682E68"/>
    <w:rsid w:val="0068562A"/>
    <w:rsid w:val="00685C06"/>
    <w:rsid w:val="00687597"/>
    <w:rsid w:val="00692ECF"/>
    <w:rsid w:val="00693522"/>
    <w:rsid w:val="00693FE5"/>
    <w:rsid w:val="0069478B"/>
    <w:rsid w:val="00694C52"/>
    <w:rsid w:val="0069666A"/>
    <w:rsid w:val="00696AD2"/>
    <w:rsid w:val="00697272"/>
    <w:rsid w:val="006A0A4A"/>
    <w:rsid w:val="006A10A1"/>
    <w:rsid w:val="006A2979"/>
    <w:rsid w:val="006A4FCA"/>
    <w:rsid w:val="006A543A"/>
    <w:rsid w:val="006A5DFB"/>
    <w:rsid w:val="006A60FC"/>
    <w:rsid w:val="006A70B0"/>
    <w:rsid w:val="006A74C1"/>
    <w:rsid w:val="006A7858"/>
    <w:rsid w:val="006B019D"/>
    <w:rsid w:val="006B01F1"/>
    <w:rsid w:val="006B5171"/>
    <w:rsid w:val="006B5DEC"/>
    <w:rsid w:val="006B78AA"/>
    <w:rsid w:val="006C1A5A"/>
    <w:rsid w:val="006C3423"/>
    <w:rsid w:val="006C50D2"/>
    <w:rsid w:val="006D0D4B"/>
    <w:rsid w:val="006D0F26"/>
    <w:rsid w:val="006D112B"/>
    <w:rsid w:val="006D25CB"/>
    <w:rsid w:val="006D2D03"/>
    <w:rsid w:val="006D4F09"/>
    <w:rsid w:val="006D65DF"/>
    <w:rsid w:val="006D7191"/>
    <w:rsid w:val="006E0278"/>
    <w:rsid w:val="006E068C"/>
    <w:rsid w:val="006E1BDD"/>
    <w:rsid w:val="006E1D97"/>
    <w:rsid w:val="006E4047"/>
    <w:rsid w:val="006E572C"/>
    <w:rsid w:val="006E6307"/>
    <w:rsid w:val="006E7B55"/>
    <w:rsid w:val="006E7F72"/>
    <w:rsid w:val="006F13F3"/>
    <w:rsid w:val="006F1C70"/>
    <w:rsid w:val="006F5696"/>
    <w:rsid w:val="006F73A2"/>
    <w:rsid w:val="007042A1"/>
    <w:rsid w:val="007042D7"/>
    <w:rsid w:val="00704C52"/>
    <w:rsid w:val="00705017"/>
    <w:rsid w:val="0070727F"/>
    <w:rsid w:val="007109F6"/>
    <w:rsid w:val="007142A7"/>
    <w:rsid w:val="0071589C"/>
    <w:rsid w:val="007158D3"/>
    <w:rsid w:val="00715E54"/>
    <w:rsid w:val="00721171"/>
    <w:rsid w:val="0072217B"/>
    <w:rsid w:val="00722533"/>
    <w:rsid w:val="00722F4D"/>
    <w:rsid w:val="00725213"/>
    <w:rsid w:val="00725D7C"/>
    <w:rsid w:val="00726F05"/>
    <w:rsid w:val="007323B6"/>
    <w:rsid w:val="00734CBF"/>
    <w:rsid w:val="00736FFB"/>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8071A"/>
    <w:rsid w:val="00780BBD"/>
    <w:rsid w:val="007810E0"/>
    <w:rsid w:val="00784E56"/>
    <w:rsid w:val="00790399"/>
    <w:rsid w:val="00790BE5"/>
    <w:rsid w:val="00792674"/>
    <w:rsid w:val="00792CC9"/>
    <w:rsid w:val="00796FCA"/>
    <w:rsid w:val="007A07D2"/>
    <w:rsid w:val="007A4D28"/>
    <w:rsid w:val="007A4E89"/>
    <w:rsid w:val="007A5D15"/>
    <w:rsid w:val="007A603D"/>
    <w:rsid w:val="007A64EB"/>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9A4"/>
    <w:rsid w:val="007D1D72"/>
    <w:rsid w:val="007E01B1"/>
    <w:rsid w:val="007E1435"/>
    <w:rsid w:val="007E263B"/>
    <w:rsid w:val="007E2A55"/>
    <w:rsid w:val="007E3487"/>
    <w:rsid w:val="007F07C1"/>
    <w:rsid w:val="007F129E"/>
    <w:rsid w:val="007F1D96"/>
    <w:rsid w:val="007F67D7"/>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6A4"/>
    <w:rsid w:val="00842E1F"/>
    <w:rsid w:val="00844A8C"/>
    <w:rsid w:val="008451CC"/>
    <w:rsid w:val="00851687"/>
    <w:rsid w:val="008521A7"/>
    <w:rsid w:val="00854621"/>
    <w:rsid w:val="008546A7"/>
    <w:rsid w:val="0085482A"/>
    <w:rsid w:val="0085528C"/>
    <w:rsid w:val="00862617"/>
    <w:rsid w:val="00862CBD"/>
    <w:rsid w:val="00864230"/>
    <w:rsid w:val="0086692B"/>
    <w:rsid w:val="00872551"/>
    <w:rsid w:val="00873BA4"/>
    <w:rsid w:val="0088084D"/>
    <w:rsid w:val="0088096D"/>
    <w:rsid w:val="00880A3E"/>
    <w:rsid w:val="0088273A"/>
    <w:rsid w:val="00883042"/>
    <w:rsid w:val="00884445"/>
    <w:rsid w:val="00886013"/>
    <w:rsid w:val="00891905"/>
    <w:rsid w:val="0089427D"/>
    <w:rsid w:val="008959DA"/>
    <w:rsid w:val="008962F0"/>
    <w:rsid w:val="0089751B"/>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428"/>
    <w:rsid w:val="008C6AFC"/>
    <w:rsid w:val="008C7D80"/>
    <w:rsid w:val="008D12A8"/>
    <w:rsid w:val="008D1BDB"/>
    <w:rsid w:val="008D3040"/>
    <w:rsid w:val="008D3FDC"/>
    <w:rsid w:val="008D60ED"/>
    <w:rsid w:val="008E0E8F"/>
    <w:rsid w:val="008E177D"/>
    <w:rsid w:val="008E2708"/>
    <w:rsid w:val="008E3267"/>
    <w:rsid w:val="008F3DE0"/>
    <w:rsid w:val="008F4ADE"/>
    <w:rsid w:val="008F599C"/>
    <w:rsid w:val="008F6B26"/>
    <w:rsid w:val="008F6D08"/>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3799"/>
    <w:rsid w:val="00943DD0"/>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1CB5"/>
    <w:rsid w:val="009830AB"/>
    <w:rsid w:val="009872AA"/>
    <w:rsid w:val="00987B12"/>
    <w:rsid w:val="00990665"/>
    <w:rsid w:val="009910A2"/>
    <w:rsid w:val="00991783"/>
    <w:rsid w:val="009948FC"/>
    <w:rsid w:val="009968D1"/>
    <w:rsid w:val="0099747C"/>
    <w:rsid w:val="009A07CE"/>
    <w:rsid w:val="009A4864"/>
    <w:rsid w:val="009A7695"/>
    <w:rsid w:val="009A7AA1"/>
    <w:rsid w:val="009B02B5"/>
    <w:rsid w:val="009B43B9"/>
    <w:rsid w:val="009B58B3"/>
    <w:rsid w:val="009B7553"/>
    <w:rsid w:val="009C25A6"/>
    <w:rsid w:val="009C521F"/>
    <w:rsid w:val="009D182D"/>
    <w:rsid w:val="009D1CDA"/>
    <w:rsid w:val="009D2607"/>
    <w:rsid w:val="009D3DFE"/>
    <w:rsid w:val="009D4CF4"/>
    <w:rsid w:val="009E0DA2"/>
    <w:rsid w:val="009E1647"/>
    <w:rsid w:val="009E29AE"/>
    <w:rsid w:val="009E5972"/>
    <w:rsid w:val="009E603E"/>
    <w:rsid w:val="009F0127"/>
    <w:rsid w:val="009F0B44"/>
    <w:rsid w:val="009F0DAA"/>
    <w:rsid w:val="009F321A"/>
    <w:rsid w:val="009F3B97"/>
    <w:rsid w:val="009F4E06"/>
    <w:rsid w:val="009F6722"/>
    <w:rsid w:val="009F70F5"/>
    <w:rsid w:val="009F782F"/>
    <w:rsid w:val="009F7EE6"/>
    <w:rsid w:val="00A02118"/>
    <w:rsid w:val="00A02C20"/>
    <w:rsid w:val="00A07B54"/>
    <w:rsid w:val="00A07BA9"/>
    <w:rsid w:val="00A1021E"/>
    <w:rsid w:val="00A11386"/>
    <w:rsid w:val="00A16977"/>
    <w:rsid w:val="00A1724C"/>
    <w:rsid w:val="00A176BE"/>
    <w:rsid w:val="00A20174"/>
    <w:rsid w:val="00A21206"/>
    <w:rsid w:val="00A22903"/>
    <w:rsid w:val="00A231FB"/>
    <w:rsid w:val="00A23510"/>
    <w:rsid w:val="00A24A7B"/>
    <w:rsid w:val="00A2587B"/>
    <w:rsid w:val="00A31075"/>
    <w:rsid w:val="00A311DC"/>
    <w:rsid w:val="00A32091"/>
    <w:rsid w:val="00A325D2"/>
    <w:rsid w:val="00A34868"/>
    <w:rsid w:val="00A34C5E"/>
    <w:rsid w:val="00A37707"/>
    <w:rsid w:val="00A37BDD"/>
    <w:rsid w:val="00A42374"/>
    <w:rsid w:val="00A46171"/>
    <w:rsid w:val="00A46872"/>
    <w:rsid w:val="00A506D8"/>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804EE"/>
    <w:rsid w:val="00A8574C"/>
    <w:rsid w:val="00A905E1"/>
    <w:rsid w:val="00A90CE9"/>
    <w:rsid w:val="00A91BCD"/>
    <w:rsid w:val="00A91FA5"/>
    <w:rsid w:val="00A92583"/>
    <w:rsid w:val="00A9775E"/>
    <w:rsid w:val="00AA4364"/>
    <w:rsid w:val="00AA560C"/>
    <w:rsid w:val="00AA5AFE"/>
    <w:rsid w:val="00AB1273"/>
    <w:rsid w:val="00AB520C"/>
    <w:rsid w:val="00AB5760"/>
    <w:rsid w:val="00AB6660"/>
    <w:rsid w:val="00AB798B"/>
    <w:rsid w:val="00AC3AB0"/>
    <w:rsid w:val="00AC3DCC"/>
    <w:rsid w:val="00AC42BB"/>
    <w:rsid w:val="00AC4A84"/>
    <w:rsid w:val="00AC4F06"/>
    <w:rsid w:val="00AC7C9F"/>
    <w:rsid w:val="00AC7E10"/>
    <w:rsid w:val="00AD030C"/>
    <w:rsid w:val="00AD0FF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7268"/>
    <w:rsid w:val="00B078A7"/>
    <w:rsid w:val="00B139B1"/>
    <w:rsid w:val="00B166D5"/>
    <w:rsid w:val="00B218DB"/>
    <w:rsid w:val="00B23794"/>
    <w:rsid w:val="00B241E5"/>
    <w:rsid w:val="00B250C5"/>
    <w:rsid w:val="00B304A6"/>
    <w:rsid w:val="00B32A1F"/>
    <w:rsid w:val="00B35476"/>
    <w:rsid w:val="00B35879"/>
    <w:rsid w:val="00B3627A"/>
    <w:rsid w:val="00B3667C"/>
    <w:rsid w:val="00B4071D"/>
    <w:rsid w:val="00B43A80"/>
    <w:rsid w:val="00B45606"/>
    <w:rsid w:val="00B46386"/>
    <w:rsid w:val="00B51373"/>
    <w:rsid w:val="00B51FE9"/>
    <w:rsid w:val="00B5287F"/>
    <w:rsid w:val="00B53010"/>
    <w:rsid w:val="00B5302C"/>
    <w:rsid w:val="00B539DB"/>
    <w:rsid w:val="00B5432E"/>
    <w:rsid w:val="00B56507"/>
    <w:rsid w:val="00B566A0"/>
    <w:rsid w:val="00B569F4"/>
    <w:rsid w:val="00B57B18"/>
    <w:rsid w:val="00B61270"/>
    <w:rsid w:val="00B6149F"/>
    <w:rsid w:val="00B61970"/>
    <w:rsid w:val="00B62887"/>
    <w:rsid w:val="00B64AD2"/>
    <w:rsid w:val="00B64DD5"/>
    <w:rsid w:val="00B6722B"/>
    <w:rsid w:val="00B679AD"/>
    <w:rsid w:val="00B67D1A"/>
    <w:rsid w:val="00B70F6B"/>
    <w:rsid w:val="00B73AB3"/>
    <w:rsid w:val="00B73B97"/>
    <w:rsid w:val="00B74B74"/>
    <w:rsid w:val="00B762D7"/>
    <w:rsid w:val="00B8027D"/>
    <w:rsid w:val="00B832A7"/>
    <w:rsid w:val="00B833AD"/>
    <w:rsid w:val="00B83601"/>
    <w:rsid w:val="00B845D1"/>
    <w:rsid w:val="00B84719"/>
    <w:rsid w:val="00B856C8"/>
    <w:rsid w:val="00B949FD"/>
    <w:rsid w:val="00BA0AEF"/>
    <w:rsid w:val="00BA0FC6"/>
    <w:rsid w:val="00BA3D16"/>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F0963"/>
    <w:rsid w:val="00BF25F1"/>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78E"/>
    <w:rsid w:val="00C46EF6"/>
    <w:rsid w:val="00C50CD9"/>
    <w:rsid w:val="00C5127F"/>
    <w:rsid w:val="00C5129A"/>
    <w:rsid w:val="00C51688"/>
    <w:rsid w:val="00C53B8C"/>
    <w:rsid w:val="00C54E03"/>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3F12"/>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2F3"/>
    <w:rsid w:val="00CC4262"/>
    <w:rsid w:val="00CC5389"/>
    <w:rsid w:val="00CC6C1D"/>
    <w:rsid w:val="00CC6DB4"/>
    <w:rsid w:val="00CC74ED"/>
    <w:rsid w:val="00CD5080"/>
    <w:rsid w:val="00CD79F0"/>
    <w:rsid w:val="00CE2068"/>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92"/>
    <w:rsid w:val="00D15EE9"/>
    <w:rsid w:val="00D201DC"/>
    <w:rsid w:val="00D20427"/>
    <w:rsid w:val="00D213F5"/>
    <w:rsid w:val="00D239FA"/>
    <w:rsid w:val="00D24AFE"/>
    <w:rsid w:val="00D2547B"/>
    <w:rsid w:val="00D279E2"/>
    <w:rsid w:val="00D303CA"/>
    <w:rsid w:val="00D3097C"/>
    <w:rsid w:val="00D30A85"/>
    <w:rsid w:val="00D3201E"/>
    <w:rsid w:val="00D33962"/>
    <w:rsid w:val="00D33F30"/>
    <w:rsid w:val="00D3573B"/>
    <w:rsid w:val="00D35962"/>
    <w:rsid w:val="00D36DE4"/>
    <w:rsid w:val="00D37186"/>
    <w:rsid w:val="00D37E13"/>
    <w:rsid w:val="00D419EB"/>
    <w:rsid w:val="00D426CF"/>
    <w:rsid w:val="00D43534"/>
    <w:rsid w:val="00D451FB"/>
    <w:rsid w:val="00D45277"/>
    <w:rsid w:val="00D459D1"/>
    <w:rsid w:val="00D45B33"/>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9A9"/>
    <w:rsid w:val="00D868C0"/>
    <w:rsid w:val="00D86907"/>
    <w:rsid w:val="00D86FD7"/>
    <w:rsid w:val="00D920F9"/>
    <w:rsid w:val="00D94101"/>
    <w:rsid w:val="00D95895"/>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0B0F"/>
    <w:rsid w:val="00DC19F1"/>
    <w:rsid w:val="00DC5370"/>
    <w:rsid w:val="00DC54C5"/>
    <w:rsid w:val="00DC60A9"/>
    <w:rsid w:val="00DC7B80"/>
    <w:rsid w:val="00DD204B"/>
    <w:rsid w:val="00DD360F"/>
    <w:rsid w:val="00DD3A6C"/>
    <w:rsid w:val="00DD3CF5"/>
    <w:rsid w:val="00DD4A19"/>
    <w:rsid w:val="00DD5A7C"/>
    <w:rsid w:val="00DD62F6"/>
    <w:rsid w:val="00DE1006"/>
    <w:rsid w:val="00DE306C"/>
    <w:rsid w:val="00DE66B0"/>
    <w:rsid w:val="00DE7E67"/>
    <w:rsid w:val="00DF1FE1"/>
    <w:rsid w:val="00DF2EE9"/>
    <w:rsid w:val="00DF3441"/>
    <w:rsid w:val="00DF51EE"/>
    <w:rsid w:val="00DF5A40"/>
    <w:rsid w:val="00DF7BEC"/>
    <w:rsid w:val="00E0035C"/>
    <w:rsid w:val="00E00B97"/>
    <w:rsid w:val="00E03ACE"/>
    <w:rsid w:val="00E03CD3"/>
    <w:rsid w:val="00E1041E"/>
    <w:rsid w:val="00E1095E"/>
    <w:rsid w:val="00E132CD"/>
    <w:rsid w:val="00E137BA"/>
    <w:rsid w:val="00E14BDF"/>
    <w:rsid w:val="00E150CD"/>
    <w:rsid w:val="00E17853"/>
    <w:rsid w:val="00E2281F"/>
    <w:rsid w:val="00E23FFA"/>
    <w:rsid w:val="00E245D8"/>
    <w:rsid w:val="00E24969"/>
    <w:rsid w:val="00E250CB"/>
    <w:rsid w:val="00E270AF"/>
    <w:rsid w:val="00E32F6C"/>
    <w:rsid w:val="00E333F9"/>
    <w:rsid w:val="00E3365E"/>
    <w:rsid w:val="00E33958"/>
    <w:rsid w:val="00E3460A"/>
    <w:rsid w:val="00E34886"/>
    <w:rsid w:val="00E40692"/>
    <w:rsid w:val="00E415BF"/>
    <w:rsid w:val="00E41A64"/>
    <w:rsid w:val="00E42E0D"/>
    <w:rsid w:val="00E535C5"/>
    <w:rsid w:val="00E53A91"/>
    <w:rsid w:val="00E54CEA"/>
    <w:rsid w:val="00E54DB5"/>
    <w:rsid w:val="00E55793"/>
    <w:rsid w:val="00E55C54"/>
    <w:rsid w:val="00E5684D"/>
    <w:rsid w:val="00E6405A"/>
    <w:rsid w:val="00E6442A"/>
    <w:rsid w:val="00E66A07"/>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50DA"/>
    <w:rsid w:val="00ED7183"/>
    <w:rsid w:val="00ED7C5B"/>
    <w:rsid w:val="00EE0976"/>
    <w:rsid w:val="00EE2375"/>
    <w:rsid w:val="00EE5287"/>
    <w:rsid w:val="00EE7FCB"/>
    <w:rsid w:val="00EF0875"/>
    <w:rsid w:val="00EF29C3"/>
    <w:rsid w:val="00EF5350"/>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32D5F"/>
    <w:rsid w:val="00F40BA2"/>
    <w:rsid w:val="00F416C2"/>
    <w:rsid w:val="00F44644"/>
    <w:rsid w:val="00F46A14"/>
    <w:rsid w:val="00F47254"/>
    <w:rsid w:val="00F502CE"/>
    <w:rsid w:val="00F517C2"/>
    <w:rsid w:val="00F52DDC"/>
    <w:rsid w:val="00F5510C"/>
    <w:rsid w:val="00F56CFF"/>
    <w:rsid w:val="00F57A44"/>
    <w:rsid w:val="00F57A59"/>
    <w:rsid w:val="00F62A5A"/>
    <w:rsid w:val="00F63C92"/>
    <w:rsid w:val="00F678F1"/>
    <w:rsid w:val="00F70B8C"/>
    <w:rsid w:val="00F70C25"/>
    <w:rsid w:val="00F71802"/>
    <w:rsid w:val="00F72B5E"/>
    <w:rsid w:val="00F73FB7"/>
    <w:rsid w:val="00F75140"/>
    <w:rsid w:val="00F759FF"/>
    <w:rsid w:val="00F77724"/>
    <w:rsid w:val="00F80C92"/>
    <w:rsid w:val="00F82E00"/>
    <w:rsid w:val="00F84D81"/>
    <w:rsid w:val="00F859C1"/>
    <w:rsid w:val="00F85B94"/>
    <w:rsid w:val="00F86381"/>
    <w:rsid w:val="00F8748F"/>
    <w:rsid w:val="00F90776"/>
    <w:rsid w:val="00F91A08"/>
    <w:rsid w:val="00F952AC"/>
    <w:rsid w:val="00F9552D"/>
    <w:rsid w:val="00F97C46"/>
    <w:rsid w:val="00FA0C17"/>
    <w:rsid w:val="00FA2AE6"/>
    <w:rsid w:val="00FA36F2"/>
    <w:rsid w:val="00FB0089"/>
    <w:rsid w:val="00FB0833"/>
    <w:rsid w:val="00FB3E4B"/>
    <w:rsid w:val="00FB46B7"/>
    <w:rsid w:val="00FB7A5A"/>
    <w:rsid w:val="00FC02F1"/>
    <w:rsid w:val="00FC0E94"/>
    <w:rsid w:val="00FC16DC"/>
    <w:rsid w:val="00FC2002"/>
    <w:rsid w:val="00FC557E"/>
    <w:rsid w:val="00FC5660"/>
    <w:rsid w:val="00FC6D3F"/>
    <w:rsid w:val="00FD01CE"/>
    <w:rsid w:val="00FD1DD0"/>
    <w:rsid w:val="00FD32F2"/>
    <w:rsid w:val="00FD3375"/>
    <w:rsid w:val="00FD54B3"/>
    <w:rsid w:val="00FD7A6C"/>
    <w:rsid w:val="00FE0AA7"/>
    <w:rsid w:val="00FE11E4"/>
    <w:rsid w:val="00FE1620"/>
    <w:rsid w:val="00FE271D"/>
    <w:rsid w:val="00FE4BFA"/>
    <w:rsid w:val="00FE6BD6"/>
    <w:rsid w:val="00FF5C51"/>
    <w:rsid w:val="00FF6A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08412"/>
  <w15:docId w15:val="{6B1515EE-0166-42A7-B1E4-B5235E813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95895"/>
    <w:pPr>
      <w:jc w:val="both"/>
    </w:pPr>
    <w:rPr>
      <w:shd w:val="clear" w:color="auto" w:fill="FFFF00"/>
    </w:rPr>
  </w:style>
  <w:style w:type="paragraph" w:styleId="1">
    <w:name w:val="heading 1"/>
    <w:basedOn w:val="a0"/>
    <w:next w:val="a0"/>
    <w:link w:val="10"/>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3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rsid w:val="00B5302C"/>
  </w:style>
  <w:style w:type="character" w:customStyle="1" w:styleId="1f0">
    <w:name w:val="Основной текст с отступом Знак1"/>
    <w:link w:val="aff1"/>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233C47"/>
  </w:style>
  <w:style w:type="character" w:customStyle="1" w:styleId="WW8Num4z0">
    <w:name w:val="WW8Num4z0"/>
    <w:rsid w:val="00233C47"/>
  </w:style>
  <w:style w:type="character" w:customStyle="1" w:styleId="WW8Num5z0">
    <w:name w:val="WW8Num5z0"/>
    <w:rsid w:val="00233C47"/>
    <w:rPr>
      <w:rFonts w:ascii="Symbol" w:eastAsia="Times New Roman" w:hAnsi="Symbol" w:cs="Symbol"/>
      <w:sz w:val="24"/>
      <w:szCs w:val="24"/>
    </w:rPr>
  </w:style>
  <w:style w:type="character" w:customStyle="1" w:styleId="WW8Num6z0">
    <w:name w:val="WW8Num6z0"/>
    <w:rsid w:val="00233C47"/>
  </w:style>
  <w:style w:type="character" w:customStyle="1" w:styleId="WW8Num6z1">
    <w:name w:val="WW8Num6z1"/>
    <w:rsid w:val="00233C47"/>
    <w:rPr>
      <w:rFonts w:ascii="Times New Roman" w:hAnsi="Times New Roman" w:cs="Times New Roman"/>
      <w:sz w:val="24"/>
      <w:szCs w:val="24"/>
    </w:rPr>
  </w:style>
  <w:style w:type="character" w:customStyle="1" w:styleId="WW8Num6z2">
    <w:name w:val="WW8Num6z2"/>
    <w:rsid w:val="00233C47"/>
  </w:style>
  <w:style w:type="character" w:customStyle="1" w:styleId="WW8Num6z3">
    <w:name w:val="WW8Num6z3"/>
    <w:rsid w:val="00233C47"/>
  </w:style>
  <w:style w:type="character" w:customStyle="1" w:styleId="WW8Num6z4">
    <w:name w:val="WW8Num6z4"/>
    <w:rsid w:val="00233C47"/>
  </w:style>
  <w:style w:type="character" w:customStyle="1" w:styleId="WW8Num6z5">
    <w:name w:val="WW8Num6z5"/>
    <w:rsid w:val="00233C47"/>
  </w:style>
  <w:style w:type="character" w:customStyle="1" w:styleId="WW8Num6z6">
    <w:name w:val="WW8Num6z6"/>
    <w:rsid w:val="00233C47"/>
  </w:style>
  <w:style w:type="character" w:customStyle="1" w:styleId="WW8Num6z7">
    <w:name w:val="WW8Num6z7"/>
    <w:rsid w:val="00233C47"/>
  </w:style>
  <w:style w:type="character" w:customStyle="1" w:styleId="WW8Num6z8">
    <w:name w:val="WW8Num6z8"/>
    <w:rsid w:val="00233C47"/>
  </w:style>
  <w:style w:type="character" w:customStyle="1" w:styleId="WW8Num7z0">
    <w:name w:val="WW8Num7z0"/>
    <w:rsid w:val="00233C47"/>
    <w:rPr>
      <w:rFonts w:hint="default"/>
      <w:sz w:val="24"/>
    </w:rPr>
  </w:style>
  <w:style w:type="character" w:customStyle="1" w:styleId="WW8Num7z1">
    <w:name w:val="WW8Num7z1"/>
    <w:rsid w:val="00233C47"/>
  </w:style>
  <w:style w:type="character" w:customStyle="1" w:styleId="WW8Num7z2">
    <w:name w:val="WW8Num7z2"/>
    <w:rsid w:val="00233C47"/>
  </w:style>
  <w:style w:type="character" w:customStyle="1" w:styleId="WW8Num7z3">
    <w:name w:val="WW8Num7z3"/>
    <w:rsid w:val="00233C47"/>
  </w:style>
  <w:style w:type="character" w:customStyle="1" w:styleId="WW8Num7z4">
    <w:name w:val="WW8Num7z4"/>
    <w:rsid w:val="00233C47"/>
  </w:style>
  <w:style w:type="character" w:customStyle="1" w:styleId="WW8Num7z5">
    <w:name w:val="WW8Num7z5"/>
    <w:rsid w:val="00233C47"/>
  </w:style>
  <w:style w:type="character" w:customStyle="1" w:styleId="WW8Num7z6">
    <w:name w:val="WW8Num7z6"/>
    <w:rsid w:val="00233C47"/>
  </w:style>
  <w:style w:type="character" w:customStyle="1" w:styleId="WW8Num7z7">
    <w:name w:val="WW8Num7z7"/>
    <w:rsid w:val="00233C47"/>
  </w:style>
  <w:style w:type="character" w:customStyle="1" w:styleId="WW8Num7z8">
    <w:name w:val="WW8Num7z8"/>
    <w:rsid w:val="00233C47"/>
  </w:style>
  <w:style w:type="character" w:customStyle="1" w:styleId="WW8Num8z0">
    <w:name w:val="WW8Num8z0"/>
    <w:rsid w:val="00233C47"/>
    <w:rPr>
      <w:rFonts w:ascii="Times New Roman" w:hAnsi="Times New Roman" w:cs="Times New Roman" w:hint="default"/>
    </w:rPr>
  </w:style>
  <w:style w:type="character" w:customStyle="1" w:styleId="WW8Num8z1">
    <w:name w:val="WW8Num8z1"/>
    <w:rsid w:val="00233C47"/>
  </w:style>
  <w:style w:type="character" w:customStyle="1" w:styleId="WW8Num8z2">
    <w:name w:val="WW8Num8z2"/>
    <w:rsid w:val="00233C47"/>
  </w:style>
  <w:style w:type="character" w:customStyle="1" w:styleId="WW8Num8z3">
    <w:name w:val="WW8Num8z3"/>
    <w:rsid w:val="00233C47"/>
  </w:style>
  <w:style w:type="character" w:customStyle="1" w:styleId="WW8Num8z4">
    <w:name w:val="WW8Num8z4"/>
    <w:rsid w:val="00233C47"/>
  </w:style>
  <w:style w:type="character" w:customStyle="1" w:styleId="WW8Num8z5">
    <w:name w:val="WW8Num8z5"/>
    <w:rsid w:val="00233C47"/>
  </w:style>
  <w:style w:type="character" w:customStyle="1" w:styleId="WW8Num8z6">
    <w:name w:val="WW8Num8z6"/>
    <w:rsid w:val="00233C47"/>
  </w:style>
  <w:style w:type="character" w:customStyle="1" w:styleId="WW8Num8z7">
    <w:name w:val="WW8Num8z7"/>
    <w:rsid w:val="00233C47"/>
  </w:style>
  <w:style w:type="character" w:customStyle="1" w:styleId="WW8Num8z8">
    <w:name w:val="WW8Num8z8"/>
    <w:rsid w:val="00233C47"/>
  </w:style>
  <w:style w:type="character" w:customStyle="1" w:styleId="WW8Num9z0">
    <w:name w:val="WW8Num9z0"/>
    <w:rsid w:val="00233C47"/>
    <w:rPr>
      <w:rFonts w:hint="default"/>
    </w:rPr>
  </w:style>
  <w:style w:type="character" w:customStyle="1" w:styleId="WW8Num9z1">
    <w:name w:val="WW8Num9z1"/>
    <w:rsid w:val="00233C47"/>
  </w:style>
  <w:style w:type="character" w:customStyle="1" w:styleId="WW8Num9z2">
    <w:name w:val="WW8Num9z2"/>
    <w:rsid w:val="00233C47"/>
  </w:style>
  <w:style w:type="character" w:customStyle="1" w:styleId="WW8Num9z3">
    <w:name w:val="WW8Num9z3"/>
    <w:rsid w:val="00233C47"/>
  </w:style>
  <w:style w:type="character" w:customStyle="1" w:styleId="WW8Num9z4">
    <w:name w:val="WW8Num9z4"/>
    <w:rsid w:val="00233C47"/>
  </w:style>
  <w:style w:type="character" w:customStyle="1" w:styleId="WW8Num9z5">
    <w:name w:val="WW8Num9z5"/>
    <w:rsid w:val="00233C47"/>
  </w:style>
  <w:style w:type="character" w:customStyle="1" w:styleId="WW8Num9z6">
    <w:name w:val="WW8Num9z6"/>
    <w:rsid w:val="00233C47"/>
  </w:style>
  <w:style w:type="character" w:customStyle="1" w:styleId="WW8Num9z7">
    <w:name w:val="WW8Num9z7"/>
    <w:rsid w:val="00233C47"/>
  </w:style>
  <w:style w:type="character" w:customStyle="1" w:styleId="WW8Num9z8">
    <w:name w:val="WW8Num9z8"/>
    <w:rsid w:val="00233C47"/>
  </w:style>
  <w:style w:type="character" w:customStyle="1" w:styleId="Absatz-Standardschriftart">
    <w:name w:val="Absatz-Standardschriftart"/>
    <w:rsid w:val="00233C47"/>
  </w:style>
  <w:style w:type="character" w:customStyle="1" w:styleId="WW-Absatz-Standardschriftart">
    <w:name w:val="WW-Absatz-Standardschriftart"/>
    <w:rsid w:val="00233C47"/>
  </w:style>
  <w:style w:type="character" w:customStyle="1" w:styleId="WW-Absatz-Standardschriftart1">
    <w:name w:val="WW-Absatz-Standardschriftart1"/>
    <w:rsid w:val="00233C47"/>
  </w:style>
  <w:style w:type="character" w:customStyle="1" w:styleId="WW-Absatz-Standardschriftart11">
    <w:name w:val="WW-Absatz-Standardschriftart11"/>
    <w:rsid w:val="00233C47"/>
  </w:style>
  <w:style w:type="character" w:customStyle="1" w:styleId="WW-Absatz-Standardschriftart111">
    <w:name w:val="WW-Absatz-Standardschriftart111"/>
    <w:rsid w:val="00233C47"/>
  </w:style>
  <w:style w:type="character" w:customStyle="1" w:styleId="WW-Absatz-Standardschriftart1111">
    <w:name w:val="WW-Absatz-Standardschriftart1111"/>
    <w:rsid w:val="00233C47"/>
  </w:style>
  <w:style w:type="character" w:customStyle="1" w:styleId="WW8Num4z1">
    <w:name w:val="WW8Num4z1"/>
    <w:rsid w:val="00233C47"/>
    <w:rPr>
      <w:rFonts w:ascii="Courier New" w:hAnsi="Courier New" w:cs="Courier New"/>
    </w:rPr>
  </w:style>
  <w:style w:type="character" w:customStyle="1" w:styleId="WW8Num4z2">
    <w:name w:val="WW8Num4z2"/>
    <w:rsid w:val="00233C47"/>
    <w:rPr>
      <w:rFonts w:ascii="Wingdings" w:hAnsi="Wingdings" w:cs="Wingdings"/>
    </w:rPr>
  </w:style>
  <w:style w:type="character" w:customStyle="1" w:styleId="WW8Num10z0">
    <w:name w:val="WW8Num10z0"/>
    <w:rsid w:val="00233C47"/>
    <w:rPr>
      <w:b/>
    </w:rPr>
  </w:style>
  <w:style w:type="character" w:customStyle="1" w:styleId="WW8Num10z2">
    <w:name w:val="WW8Num10z2"/>
    <w:rsid w:val="00233C47"/>
    <w:rPr>
      <w:color w:val="auto"/>
    </w:rPr>
  </w:style>
  <w:style w:type="character" w:customStyle="1" w:styleId="WW8Num11z0">
    <w:name w:val="WW8Num11z0"/>
    <w:rsid w:val="00233C47"/>
    <w:rPr>
      <w:rFonts w:ascii="Symbol" w:hAnsi="Symbol" w:cs="Symbol"/>
      <w:sz w:val="20"/>
    </w:rPr>
  </w:style>
  <w:style w:type="character" w:customStyle="1" w:styleId="WW8Num11z1">
    <w:name w:val="WW8Num11z1"/>
    <w:rsid w:val="00233C47"/>
    <w:rPr>
      <w:rFonts w:ascii="Courier New" w:hAnsi="Courier New" w:cs="Courier New"/>
      <w:sz w:val="20"/>
    </w:rPr>
  </w:style>
  <w:style w:type="character" w:customStyle="1" w:styleId="WW8Num11z2">
    <w:name w:val="WW8Num11z2"/>
    <w:rsid w:val="00233C47"/>
    <w:rPr>
      <w:rFonts w:ascii="Wingdings" w:hAnsi="Wingdings" w:cs="Wingdings"/>
      <w:sz w:val="20"/>
    </w:rPr>
  </w:style>
  <w:style w:type="character" w:customStyle="1" w:styleId="WW8Num13z0">
    <w:name w:val="WW8Num13z0"/>
    <w:rsid w:val="00233C47"/>
    <w:rPr>
      <w:rFonts w:ascii="Symbol" w:hAnsi="Symbol" w:cs="Symbol"/>
    </w:rPr>
  </w:style>
  <w:style w:type="character" w:customStyle="1" w:styleId="WW8Num13z1">
    <w:name w:val="WW8Num13z1"/>
    <w:rsid w:val="00233C47"/>
    <w:rPr>
      <w:rFonts w:ascii="Courier New" w:hAnsi="Courier New" w:cs="Courier New"/>
    </w:rPr>
  </w:style>
  <w:style w:type="character" w:customStyle="1" w:styleId="WW8Num13z2">
    <w:name w:val="WW8Num13z2"/>
    <w:rsid w:val="00233C47"/>
    <w:rPr>
      <w:rFonts w:ascii="Wingdings" w:hAnsi="Wingdings" w:cs="Wingdings"/>
    </w:rPr>
  </w:style>
  <w:style w:type="character" w:customStyle="1" w:styleId="WW8Num14z0">
    <w:name w:val="WW8Num14z0"/>
    <w:rsid w:val="00233C47"/>
    <w:rPr>
      <w:b/>
    </w:rPr>
  </w:style>
  <w:style w:type="character" w:customStyle="1" w:styleId="WW8Num14z2">
    <w:name w:val="WW8Num14z2"/>
    <w:rsid w:val="00233C47"/>
    <w:rPr>
      <w:color w:val="auto"/>
    </w:rPr>
  </w:style>
  <w:style w:type="character" w:customStyle="1" w:styleId="WW8Num15z0">
    <w:name w:val="WW8Num15z0"/>
    <w:rsid w:val="00233C47"/>
    <w:rPr>
      <w:rFonts w:ascii="Symbol" w:hAnsi="Symbol" w:cs="Symbol"/>
      <w:sz w:val="20"/>
    </w:rPr>
  </w:style>
  <w:style w:type="character" w:customStyle="1" w:styleId="WW8Num15z1">
    <w:name w:val="WW8Num15z1"/>
    <w:rsid w:val="00233C47"/>
    <w:rPr>
      <w:rFonts w:ascii="Courier New" w:hAnsi="Courier New" w:cs="Courier New"/>
      <w:sz w:val="20"/>
    </w:rPr>
  </w:style>
  <w:style w:type="character" w:customStyle="1" w:styleId="WW8Num15z2">
    <w:name w:val="WW8Num15z2"/>
    <w:rsid w:val="00233C47"/>
    <w:rPr>
      <w:rFonts w:ascii="Wingdings" w:hAnsi="Wingdings" w:cs="Wingdings"/>
      <w:sz w:val="20"/>
    </w:rPr>
  </w:style>
  <w:style w:type="character" w:customStyle="1" w:styleId="WW8Num16z0">
    <w:name w:val="WW8Num16z0"/>
    <w:rsid w:val="00233C47"/>
    <w:rPr>
      <w:rFonts w:ascii="Symbol" w:hAnsi="Symbol" w:cs="Symbol"/>
    </w:rPr>
  </w:style>
  <w:style w:type="character" w:customStyle="1" w:styleId="WW8Num16z1">
    <w:name w:val="WW8Num16z1"/>
    <w:rsid w:val="00233C47"/>
    <w:rPr>
      <w:rFonts w:ascii="Courier New" w:hAnsi="Courier New" w:cs="Courier New"/>
    </w:rPr>
  </w:style>
  <w:style w:type="character" w:customStyle="1" w:styleId="WW8Num16z2">
    <w:name w:val="WW8Num16z2"/>
    <w:rsid w:val="00233C47"/>
    <w:rPr>
      <w:rFonts w:ascii="Wingdings" w:hAnsi="Wingdings" w:cs="Wingdings"/>
    </w:rPr>
  </w:style>
  <w:style w:type="character" w:customStyle="1" w:styleId="WW8Num17z0">
    <w:name w:val="WW8Num17z0"/>
    <w:rsid w:val="00233C47"/>
    <w:rPr>
      <w:rFonts w:ascii="Symbol" w:hAnsi="Symbol" w:cs="Symbol"/>
    </w:rPr>
  </w:style>
  <w:style w:type="character" w:customStyle="1" w:styleId="WW8Num17z1">
    <w:name w:val="WW8Num17z1"/>
    <w:rsid w:val="00233C47"/>
    <w:rPr>
      <w:rFonts w:ascii="Courier New" w:hAnsi="Courier New" w:cs="Courier New"/>
    </w:rPr>
  </w:style>
  <w:style w:type="character" w:customStyle="1" w:styleId="WW8Num17z2">
    <w:name w:val="WW8Num17z2"/>
    <w:rsid w:val="00233C47"/>
    <w:rPr>
      <w:rFonts w:ascii="Wingdings" w:hAnsi="Wingdings" w:cs="Wingdings"/>
    </w:rPr>
  </w:style>
  <w:style w:type="character" w:customStyle="1" w:styleId="WW8Num22z0">
    <w:name w:val="WW8Num22z0"/>
    <w:rsid w:val="00233C47"/>
    <w:rPr>
      <w:rFonts w:ascii="Symbol" w:hAnsi="Symbol" w:cs="Symbol"/>
    </w:rPr>
  </w:style>
  <w:style w:type="character" w:customStyle="1" w:styleId="WW8Num22z1">
    <w:name w:val="WW8Num22z1"/>
    <w:rsid w:val="00233C47"/>
    <w:rPr>
      <w:rFonts w:ascii="Courier New" w:hAnsi="Courier New" w:cs="Courier New"/>
    </w:rPr>
  </w:style>
  <w:style w:type="character" w:customStyle="1" w:styleId="WW8Num22z2">
    <w:name w:val="WW8Num22z2"/>
    <w:rsid w:val="00233C47"/>
    <w:rPr>
      <w:rFonts w:ascii="Wingdings" w:hAnsi="Wingdings" w:cs="Wingdings"/>
    </w:rPr>
  </w:style>
  <w:style w:type="character" w:customStyle="1" w:styleId="WW8Num23z0">
    <w:name w:val="WW8Num23z0"/>
    <w:rsid w:val="00233C47"/>
    <w:rPr>
      <w:rFonts w:ascii="Symbol" w:hAnsi="Symbol" w:cs="Symbol"/>
      <w:sz w:val="20"/>
    </w:rPr>
  </w:style>
  <w:style w:type="character" w:customStyle="1" w:styleId="WW8Num23z1">
    <w:name w:val="WW8Num23z1"/>
    <w:rsid w:val="00233C47"/>
    <w:rPr>
      <w:rFonts w:ascii="Courier New" w:hAnsi="Courier New" w:cs="Courier New"/>
      <w:sz w:val="20"/>
    </w:rPr>
  </w:style>
  <w:style w:type="character" w:customStyle="1" w:styleId="WW8Num23z2">
    <w:name w:val="WW8Num23z2"/>
    <w:rsid w:val="00233C47"/>
    <w:rPr>
      <w:rFonts w:ascii="Wingdings" w:hAnsi="Wingdings" w:cs="Wingdings"/>
      <w:sz w:val="20"/>
    </w:rPr>
  </w:style>
  <w:style w:type="character" w:customStyle="1" w:styleId="2c">
    <w:name w:val="Основной текст с отступом 2 Знак"/>
    <w:rsid w:val="00233C47"/>
    <w:rPr>
      <w:rFonts w:ascii="Times New Roman" w:eastAsia="Times New Roman" w:hAnsi="Times New Roman" w:cs="Times New Roman"/>
      <w:sz w:val="24"/>
      <w:szCs w:val="24"/>
    </w:rPr>
  </w:style>
  <w:style w:type="character" w:customStyle="1" w:styleId="s4">
    <w:name w:val="s4"/>
    <w:basedOn w:val="19"/>
    <w:rsid w:val="00233C47"/>
  </w:style>
  <w:style w:type="character" w:styleId="aff8">
    <w:name w:val="Emphasis"/>
    <w:qFormat/>
    <w:rsid w:val="00233C47"/>
    <w:rPr>
      <w:i/>
      <w:iCs/>
    </w:rPr>
  </w:style>
  <w:style w:type="character" w:customStyle="1" w:styleId="aff9">
    <w:name w:val="Обычный (веб) Знак"/>
    <w:rsid w:val="00233C47"/>
    <w:rPr>
      <w:rFonts w:ascii="Times New Roman" w:hAnsi="Times New Roman" w:cs="Times New Roman"/>
      <w:sz w:val="24"/>
      <w:szCs w:val="24"/>
    </w:rPr>
  </w:style>
  <w:style w:type="character" w:customStyle="1" w:styleId="WW-Absatz-Standardschriftart11111">
    <w:name w:val="WW-Absatz-Standardschriftart11111"/>
    <w:rsid w:val="00233C47"/>
  </w:style>
  <w:style w:type="character" w:customStyle="1" w:styleId="WW-Absatz-Standardschriftart111111">
    <w:name w:val="WW-Absatz-Standardschriftart111111"/>
    <w:rsid w:val="00233C47"/>
  </w:style>
  <w:style w:type="character" w:customStyle="1" w:styleId="1f4">
    <w:name w:val="Текст выноски Знак1"/>
    <w:rsid w:val="00233C47"/>
    <w:rPr>
      <w:rFonts w:ascii="Tahoma" w:eastAsia="Calibri" w:hAnsi="Tahoma" w:cs="Tahoma"/>
      <w:sz w:val="16"/>
      <w:szCs w:val="16"/>
      <w:lang w:eastAsia="zh-CN"/>
    </w:rPr>
  </w:style>
  <w:style w:type="paragraph" w:customStyle="1" w:styleId="affa">
    <w:name w:val="Пункт"/>
    <w:basedOn w:val="a0"/>
    <w:rsid w:val="00233C47"/>
    <w:pPr>
      <w:suppressAutoHyphens/>
      <w:ind w:left="1404" w:hanging="504"/>
    </w:pPr>
    <w:rPr>
      <w:rFonts w:eastAsia="Times New Roman"/>
      <w:color w:val="auto"/>
      <w:szCs w:val="28"/>
      <w:shd w:val="clear" w:color="auto" w:fill="auto"/>
      <w:lang w:eastAsia="zh-CN"/>
    </w:rPr>
  </w:style>
  <w:style w:type="paragraph" w:customStyle="1" w:styleId="LO-Normal">
    <w:name w:val="LO-Normal"/>
    <w:rsid w:val="00233C47"/>
    <w:pPr>
      <w:suppressAutoHyphens/>
      <w:autoSpaceDE w:val="0"/>
      <w:jc w:val="left"/>
    </w:pPr>
    <w:rPr>
      <w:rFonts w:eastAsia="Times New Roman"/>
      <w:color w:val="000000"/>
      <w:lang w:eastAsia="zh-CN"/>
    </w:rPr>
  </w:style>
  <w:style w:type="numbering" w:customStyle="1" w:styleId="161">
    <w:name w:val="Нет списка16"/>
    <w:next w:val="a3"/>
    <w:uiPriority w:val="99"/>
    <w:semiHidden/>
    <w:unhideWhenUsed/>
    <w:rsid w:val="00E00B97"/>
  </w:style>
  <w:style w:type="numbering" w:customStyle="1" w:styleId="170">
    <w:name w:val="Нет списка17"/>
    <w:next w:val="a3"/>
    <w:uiPriority w:val="99"/>
    <w:semiHidden/>
    <w:unhideWhenUsed/>
    <w:rsid w:val="007F67D7"/>
  </w:style>
  <w:style w:type="table" w:customStyle="1" w:styleId="171">
    <w:name w:val="Сетка таблицы17"/>
    <w:basedOn w:val="a2"/>
    <w:next w:val="af0"/>
    <w:uiPriority w:val="59"/>
    <w:rsid w:val="007F67D7"/>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3"/>
    <w:uiPriority w:val="99"/>
    <w:semiHidden/>
    <w:unhideWhenUsed/>
    <w:rsid w:val="007F67D7"/>
  </w:style>
  <w:style w:type="numbering" w:customStyle="1" w:styleId="190">
    <w:name w:val="Нет списка19"/>
    <w:next w:val="a3"/>
    <w:uiPriority w:val="99"/>
    <w:semiHidden/>
    <w:unhideWhenUsed/>
    <w:rsid w:val="002C730E"/>
  </w:style>
  <w:style w:type="character" w:customStyle="1" w:styleId="affb">
    <w:name w:val="Название Знак"/>
    <w:rsid w:val="002C730E"/>
    <w:rPr>
      <w:rFonts w:ascii="Cambria" w:eastAsia="Times New Roman" w:hAnsi="Cambria" w:cs="Times New Roman"/>
      <w:color w:val="17365D"/>
      <w:spacing w:val="5"/>
      <w:kern w:val="28"/>
      <w:sz w:val="52"/>
      <w:szCs w:val="52"/>
      <w:lang w:eastAsia="ru-RU"/>
    </w:rPr>
  </w:style>
  <w:style w:type="table" w:customStyle="1" w:styleId="181">
    <w:name w:val="Сетка таблицы18"/>
    <w:basedOn w:val="a2"/>
    <w:next w:val="af0"/>
    <w:uiPriority w:val="59"/>
    <w:rsid w:val="002C730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5">
    <w:name w:val="Заголовок №1_"/>
    <w:basedOn w:val="a1"/>
    <w:link w:val="1f6"/>
    <w:rsid w:val="005064F6"/>
    <w:rPr>
      <w:rFonts w:eastAsia="Times New Roman"/>
      <w:sz w:val="21"/>
      <w:szCs w:val="21"/>
      <w:shd w:val="clear" w:color="auto" w:fill="FFFFFF"/>
    </w:rPr>
  </w:style>
  <w:style w:type="character" w:customStyle="1" w:styleId="affc">
    <w:name w:val="Основной текст_"/>
    <w:basedOn w:val="a1"/>
    <w:link w:val="1f7"/>
    <w:rsid w:val="005064F6"/>
    <w:rPr>
      <w:rFonts w:eastAsia="Times New Roman"/>
      <w:sz w:val="22"/>
      <w:szCs w:val="22"/>
      <w:shd w:val="clear" w:color="auto" w:fill="FFFFFF"/>
    </w:rPr>
  </w:style>
  <w:style w:type="character" w:customStyle="1" w:styleId="10pt">
    <w:name w:val="Основной текст + 10 pt"/>
    <w:basedOn w:val="affc"/>
    <w:rsid w:val="005064F6"/>
    <w:rPr>
      <w:rFonts w:eastAsia="Times New Roman"/>
      <w:sz w:val="20"/>
      <w:szCs w:val="20"/>
      <w:shd w:val="clear" w:color="auto" w:fill="FFFFFF"/>
    </w:rPr>
  </w:style>
  <w:style w:type="paragraph" w:customStyle="1" w:styleId="1f6">
    <w:name w:val="Заголовок №1"/>
    <w:basedOn w:val="a0"/>
    <w:link w:val="1f5"/>
    <w:rsid w:val="005064F6"/>
    <w:pPr>
      <w:shd w:val="clear" w:color="auto" w:fill="FFFFFF"/>
      <w:spacing w:line="274" w:lineRule="exact"/>
      <w:jc w:val="center"/>
      <w:outlineLvl w:val="0"/>
    </w:pPr>
    <w:rPr>
      <w:rFonts w:eastAsia="Times New Roman"/>
      <w:sz w:val="21"/>
      <w:szCs w:val="21"/>
      <w:shd w:val="clear" w:color="auto" w:fill="auto"/>
    </w:rPr>
  </w:style>
  <w:style w:type="paragraph" w:customStyle="1" w:styleId="1f7">
    <w:name w:val="Основной текст1"/>
    <w:basedOn w:val="a0"/>
    <w:link w:val="affc"/>
    <w:rsid w:val="005064F6"/>
    <w:pPr>
      <w:shd w:val="clear" w:color="auto" w:fill="FFFFFF"/>
      <w:spacing w:line="274" w:lineRule="exact"/>
      <w:jc w:val="center"/>
    </w:pPr>
    <w:rPr>
      <w:rFonts w:eastAsia="Times New Roman"/>
      <w:sz w:val="22"/>
      <w:szCs w:val="22"/>
      <w:shd w:val="clear" w:color="auto" w:fill="auto"/>
    </w:rPr>
  </w:style>
  <w:style w:type="character" w:customStyle="1" w:styleId="Bodytext2Exact">
    <w:name w:val="Body text (2) Exact"/>
    <w:basedOn w:val="a1"/>
    <w:link w:val="Bodytext2"/>
    <w:locked/>
    <w:rsid w:val="00E42E0D"/>
    <w:rPr>
      <w:rFonts w:ascii="Arial" w:eastAsia="Arial" w:hAnsi="Arial" w:cs="Arial"/>
      <w:sz w:val="12"/>
      <w:szCs w:val="12"/>
      <w:shd w:val="clear" w:color="auto" w:fill="FFFFFF"/>
    </w:rPr>
  </w:style>
  <w:style w:type="paragraph" w:customStyle="1" w:styleId="Bodytext2">
    <w:name w:val="Body text (2)"/>
    <w:basedOn w:val="a0"/>
    <w:link w:val="Bodytext2Exact"/>
    <w:rsid w:val="00E42E0D"/>
    <w:pPr>
      <w:widowControl w:val="0"/>
      <w:shd w:val="clear" w:color="auto" w:fill="FFFFFF"/>
      <w:spacing w:line="135" w:lineRule="exact"/>
      <w:jc w:val="left"/>
    </w:pPr>
    <w:rPr>
      <w:rFonts w:ascii="Arial" w:eastAsia="Arial" w:hAnsi="Arial" w:cs="Arial"/>
      <w:sz w:val="12"/>
      <w:szCs w:val="12"/>
      <w:shd w:val="clear" w:color="auto" w:fill="auto"/>
    </w:rPr>
  </w:style>
  <w:style w:type="character" w:customStyle="1" w:styleId="1f8">
    <w:name w:val="Неразрешенное упоминание1"/>
    <w:basedOn w:val="a1"/>
    <w:uiPriority w:val="99"/>
    <w:semiHidden/>
    <w:unhideWhenUsed/>
    <w:rsid w:val="00E42E0D"/>
    <w:rPr>
      <w:color w:val="605E5C"/>
      <w:shd w:val="clear" w:color="auto" w:fill="E1DFDD"/>
    </w:rPr>
  </w:style>
  <w:style w:type="character" w:customStyle="1" w:styleId="affd">
    <w:name w:val="реквизиты Агрокомплекс Знак"/>
    <w:basedOn w:val="a1"/>
    <w:link w:val="affe"/>
    <w:locked/>
    <w:rsid w:val="00E42E0D"/>
    <w:rPr>
      <w:rFonts w:ascii="PT Sans" w:hAnsi="PT Sans"/>
      <w:color w:val="505053"/>
      <w:sz w:val="16"/>
      <w:szCs w:val="16"/>
      <w:lang w:val="en-US"/>
    </w:rPr>
  </w:style>
  <w:style w:type="paragraph" w:customStyle="1" w:styleId="affe">
    <w:name w:val="реквизиты Агрокомплекс"/>
    <w:basedOn w:val="a0"/>
    <w:link w:val="affd"/>
    <w:qFormat/>
    <w:rsid w:val="00E42E0D"/>
    <w:pPr>
      <w:spacing w:line="276" w:lineRule="auto"/>
      <w:jc w:val="left"/>
    </w:pPr>
    <w:rPr>
      <w:rFonts w:ascii="PT Sans" w:hAnsi="PT Sans"/>
      <w:color w:val="505053"/>
      <w:sz w:val="16"/>
      <w:szCs w:val="16"/>
      <w:shd w:val="clear" w:color="auto" w:fill="auto"/>
      <w:lang w:val="en-US"/>
    </w:rPr>
  </w:style>
  <w:style w:type="table" w:customStyle="1" w:styleId="191">
    <w:name w:val="Сетка таблицы19"/>
    <w:basedOn w:val="a2"/>
    <w:next w:val="af0"/>
    <w:uiPriority w:val="39"/>
    <w:rsid w:val="00D95895"/>
    <w:pPr>
      <w:jc w:val="left"/>
    </w:pPr>
    <w:rPr>
      <w:rFonts w:ascii="Calibri" w:eastAsia="Calibri" w:hAnsi="Calibri"/>
      <w:color w:val="auto"/>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3"/>
    <w:uiPriority w:val="99"/>
    <w:semiHidden/>
    <w:unhideWhenUsed/>
    <w:rsid w:val="003D2B59"/>
  </w:style>
  <w:style w:type="table" w:customStyle="1" w:styleId="201">
    <w:name w:val="Сетка таблицы20"/>
    <w:basedOn w:val="a2"/>
    <w:next w:val="af0"/>
    <w:uiPriority w:val="39"/>
    <w:rsid w:val="003D2B5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d">
    <w:name w:val="Body Text Indent 2"/>
    <w:basedOn w:val="a0"/>
    <w:link w:val="211"/>
    <w:uiPriority w:val="99"/>
    <w:semiHidden/>
    <w:unhideWhenUsed/>
    <w:rsid w:val="003D2B59"/>
    <w:pPr>
      <w:spacing w:after="120" w:line="480" w:lineRule="auto"/>
      <w:ind w:left="283"/>
      <w:jc w:val="left"/>
    </w:pPr>
    <w:rPr>
      <w:rFonts w:eastAsia="Times New Roman"/>
      <w:color w:val="auto"/>
      <w:shd w:val="clear" w:color="auto" w:fill="auto"/>
    </w:rPr>
  </w:style>
  <w:style w:type="character" w:customStyle="1" w:styleId="211">
    <w:name w:val="Основной текст с отступом 2 Знак1"/>
    <w:basedOn w:val="a1"/>
    <w:link w:val="2d"/>
    <w:uiPriority w:val="99"/>
    <w:semiHidden/>
    <w:rsid w:val="003D2B59"/>
    <w:rPr>
      <w:rFonts w:eastAsia="Times New Roman"/>
      <w:color w:val="auto"/>
    </w:rPr>
  </w:style>
  <w:style w:type="numbering" w:customStyle="1" w:styleId="212">
    <w:name w:val="Нет списка21"/>
    <w:next w:val="a3"/>
    <w:uiPriority w:val="99"/>
    <w:semiHidden/>
    <w:unhideWhenUsed/>
    <w:rsid w:val="006E7F72"/>
  </w:style>
  <w:style w:type="table" w:customStyle="1" w:styleId="213">
    <w:name w:val="Сетка таблицы21"/>
    <w:basedOn w:val="a2"/>
    <w:next w:val="af0"/>
    <w:uiPriority w:val="39"/>
    <w:rsid w:val="006E7F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1739211">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85433701">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106661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48805584">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BC15A92E9242B2CBBA1F7D8D8B6A96A5372A0364751A78B0C35E8E8ABk2p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31084</Words>
  <Characters>177183</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2020-07-24T07:15:00Z</cp:lastPrinted>
  <dcterms:created xsi:type="dcterms:W3CDTF">2024-07-22T07:32:00Z</dcterms:created>
  <dcterms:modified xsi:type="dcterms:W3CDTF">2024-07-22T07:32:00Z</dcterms:modified>
</cp:coreProperties>
</file>